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7884" w:rsidRPr="002B7884" w:rsidRDefault="002B7884" w:rsidP="002B7884">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rPr>
          <w:rFonts w:ascii="Arial" w:eastAsia="Times New Roman" w:hAnsi="Arial" w:cs="Arial"/>
          <w:b/>
          <w:bCs/>
          <w:color w:val="333399"/>
          <w:sz w:val="28"/>
          <w:szCs w:val="32"/>
          <w:lang w:eastAsia="zh-CN"/>
        </w:rPr>
      </w:pPr>
      <w:bookmarkStart w:id="0" w:name="_Toc118373814"/>
      <w:r w:rsidRPr="002B7884">
        <w:rPr>
          <w:rFonts w:ascii="Calibri" w:eastAsia="Times New Roman" w:hAnsi="Calibri" w:cs="Calibri"/>
          <w:b/>
          <w:bCs/>
          <w:color w:val="333399"/>
          <w:sz w:val="28"/>
          <w:szCs w:val="32"/>
          <w:lang w:eastAsia="zh-CN"/>
        </w:rPr>
        <w:t>ΠΑΡΑΡΤΗΜΑΤΑ</w:t>
      </w:r>
      <w:bookmarkEnd w:id="0"/>
    </w:p>
    <w:p w:rsidR="002B7884" w:rsidRPr="002B7884" w:rsidRDefault="002B7884" w:rsidP="002B7884">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color w:val="002060"/>
          <w:sz w:val="24"/>
          <w:lang w:eastAsia="ar-SA"/>
        </w:rPr>
      </w:pPr>
      <w:bookmarkStart w:id="1" w:name="_Toc82680669"/>
      <w:bookmarkStart w:id="2" w:name="_Toc57806929"/>
      <w:bookmarkStart w:id="3" w:name="_Toc118373815"/>
      <w:r w:rsidRPr="002B7884">
        <w:rPr>
          <w:rFonts w:ascii="Calibri" w:eastAsia="Times New Roman" w:hAnsi="Calibri" w:cs="Calibri"/>
          <w:b/>
          <w:color w:val="002060"/>
          <w:sz w:val="24"/>
          <w:lang w:eastAsia="zh-CN"/>
        </w:rPr>
        <w:t>ΠΑΡΑΡΤΗΜΑ Ι – Αναλυτική Περιγραφή Φυσικού και Οικονομικού Αντικειμένου της Σύμβασης</w:t>
      </w:r>
      <w:bookmarkEnd w:id="1"/>
      <w:bookmarkEnd w:id="2"/>
      <w:bookmarkEnd w:id="3"/>
    </w:p>
    <w:p w:rsidR="002B7884" w:rsidRPr="002B7884" w:rsidRDefault="002B7884" w:rsidP="002B7884">
      <w:pPr>
        <w:suppressAutoHyphens/>
        <w:spacing w:before="57" w:after="57" w:line="240" w:lineRule="auto"/>
        <w:jc w:val="both"/>
        <w:rPr>
          <w:rFonts w:ascii="Arial" w:eastAsia="Times New Roman" w:hAnsi="Arial" w:cs="Arial"/>
          <w:b/>
          <w:color w:val="002060"/>
          <w:lang w:eastAsia="zh-CN"/>
        </w:rPr>
      </w:pPr>
    </w:p>
    <w:p w:rsidR="002B7884" w:rsidRPr="002B7884" w:rsidRDefault="002B7884" w:rsidP="002B7884">
      <w:pPr>
        <w:autoSpaceDE w:val="0"/>
        <w:spacing w:before="57" w:after="57" w:line="240" w:lineRule="auto"/>
        <w:jc w:val="both"/>
        <w:rPr>
          <w:rFonts w:ascii="Calibri" w:eastAsia="Times New Roman" w:hAnsi="Calibri" w:cs="Calibri"/>
          <w:szCs w:val="24"/>
          <w:lang w:eastAsia="zh-CN"/>
        </w:rPr>
      </w:pPr>
      <w:r w:rsidRPr="002B7884">
        <w:rPr>
          <w:rFonts w:ascii="Calibri" w:eastAsia="SimSun" w:hAnsi="Calibri" w:cs="Calibri"/>
          <w:lang w:eastAsia="zh-CN"/>
        </w:rPr>
        <w:t xml:space="preserve">ΠΕΡΙΒΑΛΛΟΝ ΤΗΣ ΣΥΜΒΑΣΗΣ </w:t>
      </w:r>
    </w:p>
    <w:p w:rsidR="002B7884" w:rsidRPr="002B7884" w:rsidRDefault="002B7884" w:rsidP="002B7884">
      <w:pPr>
        <w:autoSpaceDE w:val="0"/>
        <w:spacing w:after="60" w:line="240" w:lineRule="auto"/>
        <w:jc w:val="both"/>
        <w:rPr>
          <w:rFonts w:ascii="Calibri" w:eastAsia="SimSun" w:hAnsi="Calibri" w:cs="Calibri"/>
          <w:lang w:eastAsia="zh-CN"/>
        </w:rPr>
      </w:pPr>
      <w:r w:rsidRPr="002B7884">
        <w:rPr>
          <w:rFonts w:ascii="Calibri" w:eastAsia="Times New Roman" w:hAnsi="Calibri" w:cs="Calibri"/>
          <w:szCs w:val="24"/>
          <w:lang w:eastAsia="zh-CN"/>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2B7884" w:rsidRPr="002B7884" w:rsidRDefault="002B7884" w:rsidP="002B7884">
      <w:pPr>
        <w:autoSpaceDE w:val="0"/>
        <w:spacing w:after="60" w:line="240" w:lineRule="auto"/>
        <w:jc w:val="both"/>
        <w:rPr>
          <w:rFonts w:ascii="Calibri" w:eastAsia="SimSun" w:hAnsi="Calibri" w:cs="Calibri"/>
          <w:lang w:eastAsia="zh-CN"/>
        </w:rPr>
      </w:pPr>
      <w:r w:rsidRPr="002B7884">
        <w:rPr>
          <w:rFonts w:ascii="Calibri" w:eastAsia="SimSun" w:hAnsi="Calibri" w:cs="Calibri"/>
          <w:lang w:eastAsia="zh-CN"/>
        </w:rPr>
        <w:t>Οργανωτική δομή της Α.Α.</w:t>
      </w:r>
    </w:p>
    <w:p w:rsidR="002B7884" w:rsidRPr="002B7884" w:rsidRDefault="002B7884" w:rsidP="002B7884">
      <w:pPr>
        <w:autoSpaceDE w:val="0"/>
        <w:spacing w:after="6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Με βάση το </w:t>
      </w:r>
      <w:proofErr w:type="spellStart"/>
      <w:r w:rsidRPr="002B7884">
        <w:rPr>
          <w:rFonts w:ascii="Calibri" w:eastAsia="Times New Roman" w:hAnsi="Calibri" w:cs="Calibri"/>
          <w:szCs w:val="24"/>
          <w:lang w:eastAsia="zh-CN"/>
        </w:rPr>
        <w:t>αρ</w:t>
      </w:r>
      <w:proofErr w:type="spellEnd"/>
      <w:r w:rsidRPr="002B7884">
        <w:rPr>
          <w:rFonts w:ascii="Calibri" w:eastAsia="Times New Roman" w:hAnsi="Calibri" w:cs="Calibri"/>
          <w:szCs w:val="24"/>
          <w:lang w:eastAsia="zh-CN"/>
        </w:rPr>
        <w:t xml:space="preserve">. 18 παρ. Β  περ </w:t>
      </w:r>
      <w:proofErr w:type="spellStart"/>
      <w:r w:rsidRPr="002B7884">
        <w:rPr>
          <w:rFonts w:ascii="Calibri" w:eastAsia="Times New Roman" w:hAnsi="Calibri" w:cs="Calibri"/>
          <w:szCs w:val="24"/>
          <w:lang w:eastAsia="zh-CN"/>
        </w:rPr>
        <w:t>ΣΤ΄του</w:t>
      </w:r>
      <w:proofErr w:type="spellEnd"/>
      <w:r w:rsidRPr="002B7884">
        <w:rPr>
          <w:rFonts w:ascii="Calibri" w:eastAsia="Times New Roman" w:hAnsi="Calibri" w:cs="Calibri"/>
          <w:szCs w:val="24"/>
          <w:lang w:eastAsia="zh-CN"/>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2B7884" w:rsidRPr="002B7884" w:rsidRDefault="002B7884" w:rsidP="002B7884">
      <w:pPr>
        <w:autoSpaceDE w:val="0"/>
        <w:spacing w:after="6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Γ.Ν. Αγίου Νικολάου</w:t>
      </w:r>
    </w:p>
    <w:p w:rsidR="002B7884" w:rsidRPr="002B7884" w:rsidRDefault="002B7884" w:rsidP="002B7884">
      <w:pPr>
        <w:autoSpaceDE w:val="0"/>
        <w:spacing w:after="6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Γ.Ν. – Κ.Υ. Ιεράπετρας</w:t>
      </w:r>
    </w:p>
    <w:p w:rsidR="002B7884" w:rsidRPr="002B7884" w:rsidRDefault="002B7884" w:rsidP="002B7884">
      <w:pPr>
        <w:autoSpaceDE w:val="0"/>
        <w:spacing w:after="6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Γ.Ν. – Κ.Υ. Σητείας.</w:t>
      </w:r>
    </w:p>
    <w:p w:rsidR="002B7884" w:rsidRPr="002B7884" w:rsidRDefault="002B7884" w:rsidP="002B7884">
      <w:pPr>
        <w:autoSpaceDE w:val="0"/>
        <w:spacing w:after="6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Το εν λόγω Ν.Π.Δ.Δ. φέρει την επωνυμία «Γ.Ν. Λασιθίου» και έδρα του ορίζεται η μεγαλύτερη σε κλίνες νοσοκομειακή μονάδα.</w:t>
      </w:r>
    </w:p>
    <w:p w:rsidR="002B7884" w:rsidRPr="002B7884" w:rsidRDefault="002B7884" w:rsidP="002B7884">
      <w:pPr>
        <w:autoSpaceDE w:val="0"/>
        <w:spacing w:before="57" w:after="57"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Το ως άνω «Γ.Ν. Λασιθίου» και το «Γ.Ν.- Κ.Υ. Νεαπόλεως «</w:t>
      </w:r>
      <w:proofErr w:type="spellStart"/>
      <w:r w:rsidRPr="002B7884">
        <w:rPr>
          <w:rFonts w:ascii="Calibri" w:eastAsia="Times New Roman" w:hAnsi="Calibri" w:cs="Calibri"/>
          <w:szCs w:val="24"/>
          <w:lang w:eastAsia="zh-CN"/>
        </w:rPr>
        <w:t>Διαλυνάκειο</w:t>
      </w:r>
      <w:proofErr w:type="spellEnd"/>
      <w:r w:rsidRPr="002B7884">
        <w:rPr>
          <w:rFonts w:ascii="Calibri" w:eastAsia="Times New Roman" w:hAnsi="Calibri" w:cs="Calibri"/>
          <w:szCs w:val="24"/>
          <w:lang w:eastAsia="zh-CN"/>
        </w:rPr>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2B7884">
        <w:rPr>
          <w:rFonts w:ascii="Calibri" w:eastAsia="Times New Roman" w:hAnsi="Calibri" w:cs="Calibri"/>
          <w:szCs w:val="24"/>
          <w:lang w:eastAsia="zh-CN"/>
        </w:rPr>
        <w:softHyphen/>
        <w:t>μείο.</w:t>
      </w:r>
    </w:p>
    <w:p w:rsidR="002B7884" w:rsidRPr="002B7884" w:rsidRDefault="002B7884" w:rsidP="002B7884">
      <w:pPr>
        <w:autoSpaceDE w:val="0"/>
        <w:spacing w:before="57" w:after="57" w:line="240" w:lineRule="auto"/>
        <w:jc w:val="both"/>
        <w:rPr>
          <w:rFonts w:ascii="Calibri" w:eastAsia="Times New Roman" w:hAnsi="Calibri" w:cs="Calibri"/>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r w:rsidRPr="002B7884">
        <w:rPr>
          <w:rFonts w:ascii="Calibri" w:eastAsia="Times New Roman" w:hAnsi="Calibri" w:cs="Calibri"/>
          <w:b/>
          <w:szCs w:val="24"/>
          <w:lang w:eastAsia="zh-CN"/>
        </w:rPr>
        <w:t>ΜΕΡΟΣ Α: ΦΥΣΙΚΟ ΑΝΤΙΚΕΙΜΕΝΟ ΤΗΣ ΣΥΜΒΑΣΗΣ</w:t>
      </w:r>
      <w:bookmarkStart w:id="4" w:name="bookmark66"/>
    </w:p>
    <w:p w:rsidR="002B7884" w:rsidRPr="002B7884" w:rsidRDefault="002B7884" w:rsidP="002B7884">
      <w:pPr>
        <w:keepNext/>
        <w:keepLines/>
        <w:spacing w:before="480" w:after="0" w:line="240" w:lineRule="auto"/>
        <w:jc w:val="center"/>
        <w:outlineLvl w:val="0"/>
        <w:rPr>
          <w:rFonts w:ascii="Calibri" w:eastAsia="Calibri" w:hAnsi="Calibri" w:cs="Calibri"/>
          <w:b/>
          <w:bCs/>
          <w:sz w:val="23"/>
          <w:szCs w:val="23"/>
          <w:u w:val="single"/>
          <w:lang w:eastAsia="el-GR"/>
        </w:rPr>
      </w:pPr>
      <w:bookmarkStart w:id="5" w:name="_Hlk118372524"/>
      <w:bookmarkEnd w:id="4"/>
      <w:r w:rsidRPr="002B7884">
        <w:rPr>
          <w:rFonts w:ascii="Calibri" w:eastAsia="Calibri" w:hAnsi="Calibri" w:cs="Calibri"/>
          <w:b/>
          <w:bCs/>
          <w:sz w:val="23"/>
          <w:szCs w:val="23"/>
          <w:u w:val="single"/>
          <w:lang w:eastAsia="el-GR"/>
        </w:rPr>
        <w:t xml:space="preserve">ΤΕΧΝΙΚΕΣ ΠΡΟΔΙΑΓΡΑΦΕΣ </w:t>
      </w:r>
      <w:bookmarkEnd w:id="5"/>
      <w:r w:rsidRPr="002B7884">
        <w:rPr>
          <w:rFonts w:ascii="Calibri" w:eastAsia="Calibri" w:hAnsi="Calibri" w:cs="Calibri"/>
          <w:b/>
          <w:bCs/>
          <w:sz w:val="23"/>
          <w:szCs w:val="23"/>
          <w:u w:val="single"/>
          <w:lang w:eastAsia="el-GR"/>
        </w:rPr>
        <w:t>- ΑΝΤΙΚΕΙΜΕΝΟ ΤΗΣ ΣΥΜΒΑΣΗΣ</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p>
    <w:p w:rsidR="002B7884" w:rsidRPr="002B7884" w:rsidRDefault="002B7884" w:rsidP="002B7884">
      <w:pPr>
        <w:suppressAutoHyphens/>
        <w:spacing w:before="100" w:beforeAutospacing="1" w:after="100" w:afterAutospacing="1" w:line="360" w:lineRule="auto"/>
        <w:jc w:val="both"/>
        <w:rPr>
          <w:rFonts w:ascii="Calibri" w:eastAsia="Times New Roman" w:hAnsi="Calibri" w:cs="Calibri"/>
          <w:b/>
          <w:sz w:val="20"/>
          <w:szCs w:val="20"/>
          <w:lang w:eastAsia="zh-CN"/>
        </w:rPr>
      </w:pPr>
      <w:r w:rsidRPr="002B7884">
        <w:rPr>
          <w:rFonts w:ascii="Calibri" w:eastAsia="Times New Roman" w:hAnsi="Calibri" w:cs="Calibri"/>
          <w:b/>
          <w:sz w:val="20"/>
          <w:szCs w:val="20"/>
          <w:lang w:eastAsia="zh-CN"/>
        </w:rPr>
        <w:t xml:space="preserve">1. Το αντικείμενο της ανάθεσης Λογιστικών Υπηρεσιών </w:t>
      </w:r>
    </w:p>
    <w:p w:rsidR="002B7884" w:rsidRPr="002B7884" w:rsidRDefault="002B7884" w:rsidP="002B7884">
      <w:pPr>
        <w:suppressAutoHyphens/>
        <w:spacing w:before="100" w:beforeAutospacing="1" w:after="100" w:afterAutospacing="1"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Οι Δημόσιες Μονάδες Υγείας, που εποπτεύονται από το Υπουργείο Υγείας, στο πλαίσιο διασφάλισης παροχής επίκαιρης και υπεύθυνης οικονομικής πληροφόρησης στη Διοίκηση, με τρόπο που να επιτρέπει τον καλύτερο έλεγχο και προγραμματισμό των δαπανών, την επίτευξη οικονομιών κλίμακας, τη σημαντική εξοικονόμηση δημοσίων πόρων και ενίσχυση της διαφάνειας στην τήρηση των λογιστικών καταστάσεων, δύνανται να αναθέτουν σε Φυσικά ή Νομικά Πρόσωπα, (εξωτερικό συνεργάτη), σύμφωνα με τις κείμενες διατάξεις και χωρίς άλλη προϋπόθεση, το έργο της πλήρους εφαρμογής του διπλογραφικού λογιστικού τους συστήματος.</w:t>
      </w:r>
    </w:p>
    <w:p w:rsidR="002B7884" w:rsidRPr="002B7884" w:rsidRDefault="002B7884" w:rsidP="002B7884">
      <w:pPr>
        <w:suppressAutoHyphens/>
        <w:spacing w:before="100" w:beforeAutospacing="1" w:after="100" w:afterAutospacing="1"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Ειδικότερα, την τήρηση των λογιστικών τους βιβλίων και τη σύνταξη οικονομικών καταστάσεων, για την πλήρη εφαρμογή των διατάξεων του Κλαδικού τους Λογιστικού Σχεδίου (</w:t>
      </w:r>
      <w:hyperlink r:id="rId7" w:tgtFrame="_blank" w:history="1">
        <w:r w:rsidRPr="002B7884">
          <w:rPr>
            <w:rFonts w:ascii="Calibri" w:eastAsia="Times New Roman" w:hAnsi="Calibri" w:cs="Calibri"/>
            <w:color w:val="0000FF"/>
            <w:sz w:val="20"/>
            <w:szCs w:val="20"/>
            <w:u w:val="single"/>
            <w:lang w:eastAsia="zh-CN"/>
          </w:rPr>
          <w:t>Π.Δ. 146/2003</w:t>
        </w:r>
      </w:hyperlink>
      <w:r w:rsidRPr="002B7884">
        <w:rPr>
          <w:rFonts w:ascii="Calibri" w:eastAsia="Times New Roman" w:hAnsi="Calibri" w:cs="Calibri"/>
          <w:sz w:val="20"/>
          <w:szCs w:val="20"/>
          <w:lang w:eastAsia="zh-CN"/>
        </w:rPr>
        <w:t>), της Γενικής και Αναλυτικής Λογιστικής και του Δημόσιου Λογιστικού.</w:t>
      </w:r>
      <w:r w:rsidRPr="002B7884">
        <w:rPr>
          <w:rFonts w:ascii="Calibri" w:eastAsia="Times New Roman" w:hAnsi="Calibri" w:cs="Calibri"/>
          <w:sz w:val="20"/>
          <w:szCs w:val="20"/>
          <w:lang w:eastAsia="zh-CN"/>
        </w:rPr>
        <w:br/>
      </w:r>
      <w:r w:rsidRPr="002B7884">
        <w:rPr>
          <w:rFonts w:ascii="Calibri" w:eastAsia="Times New Roman" w:hAnsi="Calibri" w:cs="Calibri"/>
          <w:sz w:val="20"/>
          <w:szCs w:val="20"/>
          <w:lang w:eastAsia="zh-CN"/>
        </w:rPr>
        <w:br/>
      </w:r>
      <w:r w:rsidRPr="002B7884">
        <w:rPr>
          <w:rFonts w:ascii="Calibri" w:eastAsia="Times New Roman" w:hAnsi="Calibri" w:cs="Calibri"/>
          <w:b/>
          <w:sz w:val="20"/>
          <w:szCs w:val="20"/>
          <w:lang w:eastAsia="zh-CN"/>
        </w:rPr>
        <w:t>2. Προϋποθέσεις και κριτήρια για την επιλογή αναδόχου</w:t>
      </w:r>
    </w:p>
    <w:p w:rsidR="002B7884" w:rsidRPr="002B7884" w:rsidRDefault="002B7884" w:rsidP="002B7884">
      <w:pPr>
        <w:suppressAutoHyphens/>
        <w:spacing w:before="100" w:beforeAutospacing="1" w:after="100" w:afterAutospacing="1" w:line="360" w:lineRule="auto"/>
        <w:jc w:val="both"/>
        <w:rPr>
          <w:rFonts w:ascii="Calibri" w:eastAsia="Times New Roman" w:hAnsi="Calibri" w:cs="Calibri"/>
          <w:b/>
          <w:sz w:val="20"/>
          <w:szCs w:val="20"/>
          <w:lang w:eastAsia="zh-CN"/>
        </w:rPr>
      </w:pPr>
      <w:r w:rsidRPr="002B7884">
        <w:rPr>
          <w:rFonts w:ascii="Calibri" w:eastAsia="Times New Roman" w:hAnsi="Calibri" w:cs="Calibri"/>
          <w:sz w:val="20"/>
          <w:szCs w:val="20"/>
          <w:lang w:eastAsia="zh-CN"/>
        </w:rPr>
        <w:t>Ο ανάδοχος στον οποίο θα ανατίθεται το έργο, πρέπει να πληροί τις παρακάτω προϋποθέσεις:</w:t>
      </w:r>
      <w:r w:rsidRPr="002B7884">
        <w:rPr>
          <w:rFonts w:ascii="Calibri" w:eastAsia="Times New Roman" w:hAnsi="Calibri" w:cs="Calibri"/>
          <w:sz w:val="20"/>
          <w:szCs w:val="20"/>
          <w:lang w:eastAsia="zh-CN"/>
        </w:rPr>
        <w:br/>
      </w:r>
      <w:r w:rsidRPr="002B7884">
        <w:rPr>
          <w:rFonts w:ascii="Calibri" w:eastAsia="Times New Roman" w:hAnsi="Calibri" w:cs="Calibri"/>
          <w:b/>
          <w:sz w:val="20"/>
          <w:szCs w:val="20"/>
          <w:lang w:eastAsia="zh-CN"/>
        </w:rPr>
        <w:t>α) Εμπειρία</w:t>
      </w:r>
    </w:p>
    <w:p w:rsidR="002B7884" w:rsidRPr="002B7884" w:rsidRDefault="002B7884" w:rsidP="002B7884">
      <w:pPr>
        <w:suppressAutoHyphens/>
        <w:spacing w:before="100" w:beforeAutospacing="1" w:after="100" w:afterAutospacing="1"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lastRenderedPageBreak/>
        <w:t xml:space="preserve">Να έχει αποδεδειγμένα εμπειρία σε ανάλογο λογιστικό κοστολογικό σχεδιασμό και σε μηχανογραφικές εφαρμογές, σε ότι αφορά την λειτουργία Γενικής Αναλυτικής Λογιστικής, </w:t>
      </w:r>
      <w:proofErr w:type="spellStart"/>
      <w:r w:rsidRPr="002B7884">
        <w:rPr>
          <w:rFonts w:ascii="Calibri" w:eastAsia="Times New Roman" w:hAnsi="Calibri" w:cs="Calibri"/>
          <w:sz w:val="20"/>
          <w:szCs w:val="20"/>
          <w:lang w:eastAsia="zh-CN"/>
        </w:rPr>
        <w:t>εσωλογιστικής</w:t>
      </w:r>
      <w:proofErr w:type="spellEnd"/>
      <w:r w:rsidRPr="002B7884">
        <w:rPr>
          <w:rFonts w:ascii="Calibri" w:eastAsia="Times New Roman" w:hAnsi="Calibri" w:cs="Calibri"/>
          <w:sz w:val="20"/>
          <w:szCs w:val="20"/>
          <w:lang w:eastAsia="zh-CN"/>
        </w:rPr>
        <w:t xml:space="preserve"> κοστολόγησης και του Δημόσιου Λογιστικού με την διπλογραφική μέθοδο. Κατά την επιλογή θα ληφθεί σοβαρά υπόψη η ενδεχόμενη εμπειρία και εξοικείωση του αναδόχου σε υποδομές του Υγειονομικού Τομέα, που θα αποδεικνύεται από προηγούμενη διεκπεραίωση έργων, τα οποία σχετίζονται άμεσα με τη Νοσοκομειακή Λογιστική, τη Νοσοκομειακή Οργάνωση Λειτουργία, τα Οικονομικά της Υγείας και το Νοσοκομειακό Κόστος.</w:t>
      </w:r>
    </w:p>
    <w:p w:rsidR="002B7884" w:rsidRPr="002B7884" w:rsidRDefault="002B7884" w:rsidP="002B7884">
      <w:pPr>
        <w:suppressAutoHyphens/>
        <w:spacing w:before="100" w:beforeAutospacing="1" w:after="100" w:afterAutospacing="1" w:line="360" w:lineRule="auto"/>
        <w:jc w:val="both"/>
        <w:rPr>
          <w:rFonts w:ascii="Calibri" w:eastAsia="Times New Roman" w:hAnsi="Calibri" w:cs="Calibri"/>
          <w:b/>
          <w:sz w:val="20"/>
          <w:szCs w:val="20"/>
          <w:lang w:eastAsia="zh-CN"/>
        </w:rPr>
      </w:pPr>
      <w:r w:rsidRPr="002B7884">
        <w:rPr>
          <w:rFonts w:ascii="Calibri" w:eastAsia="Times New Roman" w:hAnsi="Calibri" w:cs="Calibri"/>
          <w:b/>
          <w:sz w:val="20"/>
          <w:szCs w:val="20"/>
          <w:lang w:eastAsia="zh-CN"/>
        </w:rPr>
        <w:t>β)Τίτλοι σπουδών-άδειες- δεξιότητες</w:t>
      </w:r>
    </w:p>
    <w:p w:rsidR="002B7884" w:rsidRPr="002B7884" w:rsidRDefault="002B7884" w:rsidP="002B7884">
      <w:pPr>
        <w:suppressAutoHyphens/>
        <w:spacing w:before="100" w:beforeAutospacing="1" w:after="100" w:afterAutospacing="1" w:line="360" w:lineRule="auto"/>
        <w:jc w:val="both"/>
        <w:rPr>
          <w:rFonts w:ascii="Calibri" w:eastAsia="Times New Roman" w:hAnsi="Calibri" w:cs="Calibri"/>
          <w:b/>
          <w:sz w:val="20"/>
          <w:szCs w:val="20"/>
          <w:lang w:eastAsia="zh-CN"/>
        </w:rPr>
      </w:pPr>
      <w:r w:rsidRPr="002B7884">
        <w:rPr>
          <w:rFonts w:ascii="Calibri" w:eastAsia="Times New Roman" w:hAnsi="Calibri" w:cs="Calibri"/>
          <w:sz w:val="20"/>
          <w:szCs w:val="20"/>
          <w:lang w:eastAsia="zh-CN"/>
        </w:rPr>
        <w:t xml:space="preserve">Ως εμπειρία εννοείται η εμπειρία του φυσικού προσώπου, που θα είναι επικεφαλής συντονιστής της προτεινόμενης από τον ανάδοχο ομάδας, για την υλοποίηση του έργου στον Φορέα, Λογιστής </w:t>
      </w:r>
      <w:proofErr w:type="spellStart"/>
      <w:r w:rsidRPr="002B7884">
        <w:rPr>
          <w:rFonts w:ascii="Calibri" w:eastAsia="Times New Roman" w:hAnsi="Calibri" w:cs="Calibri"/>
          <w:sz w:val="20"/>
          <w:szCs w:val="20"/>
          <w:lang w:eastAsia="zh-CN"/>
        </w:rPr>
        <w:t>Φοροτέχνης</w:t>
      </w:r>
      <w:proofErr w:type="spellEnd"/>
      <w:r w:rsidRPr="002B7884">
        <w:rPr>
          <w:rFonts w:ascii="Calibri" w:eastAsia="Times New Roman" w:hAnsi="Calibri" w:cs="Calibri"/>
          <w:sz w:val="20"/>
          <w:szCs w:val="20"/>
          <w:lang w:eastAsia="zh-CN"/>
        </w:rPr>
        <w:t xml:space="preserve"> Α΄ τάξεως, τα προσόντα του οποίου θα διασφαλίζουν την άρτια εκτέλεση του έργου (εργασιακή εμπειρία σε παρόμοιες εφαρμογές, εκπαιδευτική</w:t>
      </w:r>
      <w:r w:rsidRPr="002B7884">
        <w:rPr>
          <w:rFonts w:ascii="Calibri" w:eastAsia="Times New Roman" w:hAnsi="Calibri" w:cs="Calibri"/>
          <w:sz w:val="20"/>
          <w:szCs w:val="20"/>
          <w:lang w:val="en-GB" w:eastAsia="zh-CN"/>
        </w:rPr>
        <w:t> </w:t>
      </w:r>
      <w:r w:rsidRPr="002B7884">
        <w:rPr>
          <w:rFonts w:ascii="Calibri" w:eastAsia="Times New Roman" w:hAnsi="Calibri" w:cs="Calibri"/>
          <w:sz w:val="20"/>
          <w:szCs w:val="20"/>
          <w:lang w:eastAsia="zh-CN"/>
        </w:rPr>
        <w:t xml:space="preserve"> πείρα, η υπογραφή απ' αυτόν τουλάχιστον τριών ισολογισμών, τα τελευταία τρία χρόνια πριν από την προκήρυξη του διαγωνισμού κ.λπ.). Σε περίπτωση που αυτό το πρόσωπο, για οποιονδήποτε λόγο, αποχωρήσει από την ομάδα, θα πρέπει να αντικατασταθεί εντός δέκα ημερών από άλλο πρόσωπο, που να κατέχει τα προσόντα που απαιτούνται από την παρούσα απόφαση.</w:t>
      </w:r>
      <w:r w:rsidRPr="002B7884">
        <w:rPr>
          <w:rFonts w:ascii="Calibri" w:eastAsia="Times New Roman" w:hAnsi="Calibri" w:cs="Calibri"/>
          <w:sz w:val="20"/>
          <w:szCs w:val="20"/>
          <w:lang w:eastAsia="zh-CN"/>
        </w:rPr>
        <w:br/>
        <w:t xml:space="preserve">Τα υπόλοιπα φυσικά πρόσωπα που θα πλαισιώνουν την ομάδα του αναδόχου, θα πρέπει να είναι κάτοχοι αδείας λογιστή </w:t>
      </w:r>
      <w:proofErr w:type="spellStart"/>
      <w:r w:rsidRPr="002B7884">
        <w:rPr>
          <w:rFonts w:ascii="Calibri" w:eastAsia="Times New Roman" w:hAnsi="Calibri" w:cs="Calibri"/>
          <w:sz w:val="20"/>
          <w:szCs w:val="20"/>
          <w:lang w:eastAsia="zh-CN"/>
        </w:rPr>
        <w:t>φοροτέχνη</w:t>
      </w:r>
      <w:proofErr w:type="spellEnd"/>
      <w:r w:rsidRPr="002B7884">
        <w:rPr>
          <w:rFonts w:ascii="Calibri" w:eastAsia="Times New Roman" w:hAnsi="Calibri" w:cs="Calibri"/>
          <w:sz w:val="20"/>
          <w:szCs w:val="20"/>
          <w:lang w:eastAsia="zh-CN"/>
        </w:rPr>
        <w:t xml:space="preserve"> τουλάχιστον Β΄ τάξεως.</w:t>
      </w:r>
      <w:r w:rsidRPr="002B7884">
        <w:rPr>
          <w:rFonts w:ascii="Calibri" w:eastAsia="Times New Roman" w:hAnsi="Calibri" w:cs="Calibri"/>
          <w:sz w:val="20"/>
          <w:szCs w:val="20"/>
          <w:lang w:eastAsia="zh-CN"/>
        </w:rPr>
        <w:br/>
        <w:t>Επιπλέον, όλα τα μέλη της ομάδας του αναδόχου πρέπει να έχουν Πτυχίο Τμήματος Λογιστικής ή Τμήματος Λογιστικής και χρηματοοικονομικής ή Τμήματος Οργάνωσης και Διοίκησης Επιχειρήσεων ή Τμήματος Διοίκησης Επιχειρήσεων Α.Ε.Ι., Α.Τ.Ε.Ι. ή Τ.Ε.Ι.</w:t>
      </w:r>
      <w:r w:rsidRPr="002B7884">
        <w:rPr>
          <w:rFonts w:ascii="Calibri" w:eastAsia="Times New Roman" w:hAnsi="Calibri" w:cs="Calibri"/>
          <w:sz w:val="20"/>
          <w:szCs w:val="20"/>
          <w:lang w:eastAsia="zh-CN"/>
        </w:rPr>
        <w:br/>
        <w:t>Να έχει την δυνατότητα να αξιοποιήσει το μηχανογραφικό σύστημα του Φορέα για την διεκπεραίωση των εργασιών της επόμενης παραγράφου (3) της παρούσας απόφασης.</w:t>
      </w:r>
      <w:r w:rsidRPr="002B7884">
        <w:rPr>
          <w:rFonts w:ascii="Calibri" w:eastAsia="Times New Roman" w:hAnsi="Calibri" w:cs="Calibri"/>
          <w:sz w:val="20"/>
          <w:szCs w:val="20"/>
          <w:lang w:eastAsia="zh-CN"/>
        </w:rPr>
        <w:br/>
        <w:t xml:space="preserve">Στην ομάδα έργου του αναδόχου θα περιλαμβάνεται υποχρεωτικά και ένας (1) Αναλυτής Προγραμματιστής πτυχιούχος Α.Ε.Ι., Α.Τ.Ε.Ι. ή Τ.Ε.Ι, με αποδεδειγμένη τριετή επαγγελματική εμπειρία στην εκπόνηση και στην εφαρμογή προγραμμάτων μηχανογραφικής τήρησης διπλογραφικών βιβλίων, ή των </w:t>
      </w:r>
      <w:hyperlink r:id="rId8" w:tgtFrame="_blank" w:history="1">
        <w:r w:rsidRPr="002B7884">
          <w:rPr>
            <w:rFonts w:ascii="Calibri" w:eastAsia="Times New Roman" w:hAnsi="Calibri" w:cs="Calibri"/>
            <w:color w:val="0000FF"/>
            <w:sz w:val="20"/>
            <w:szCs w:val="20"/>
            <w:u w:val="single"/>
            <w:lang w:eastAsia="zh-CN"/>
          </w:rPr>
          <w:t>Π.Δ. 146/2003</w:t>
        </w:r>
      </w:hyperlink>
      <w:r w:rsidRPr="002B7884">
        <w:rPr>
          <w:rFonts w:ascii="Calibri" w:eastAsia="Times New Roman" w:hAnsi="Calibri" w:cs="Calibri"/>
          <w:sz w:val="20"/>
          <w:szCs w:val="20"/>
          <w:lang w:eastAsia="zh-CN"/>
        </w:rPr>
        <w:t xml:space="preserve"> και 205/1998.</w:t>
      </w:r>
      <w:r w:rsidRPr="002B7884">
        <w:rPr>
          <w:rFonts w:ascii="Calibri" w:eastAsia="Times New Roman" w:hAnsi="Calibri" w:cs="Calibri"/>
          <w:sz w:val="20"/>
          <w:szCs w:val="20"/>
          <w:lang w:eastAsia="zh-CN"/>
        </w:rPr>
        <w:br/>
      </w:r>
      <w:r w:rsidRPr="002B7884">
        <w:rPr>
          <w:rFonts w:ascii="Calibri" w:eastAsia="Times New Roman" w:hAnsi="Calibri" w:cs="Calibri"/>
          <w:sz w:val="20"/>
          <w:szCs w:val="20"/>
          <w:lang w:eastAsia="zh-CN"/>
        </w:rPr>
        <w:br/>
      </w:r>
      <w:r w:rsidRPr="002B7884">
        <w:rPr>
          <w:rFonts w:ascii="Calibri" w:eastAsia="Times New Roman" w:hAnsi="Calibri" w:cs="Calibri"/>
          <w:b/>
          <w:sz w:val="20"/>
          <w:szCs w:val="20"/>
          <w:lang w:eastAsia="zh-CN"/>
        </w:rPr>
        <w:t>3, Περιεχόμενο της σύμβασης-Υπευθυνότητα αναδόχου</w:t>
      </w:r>
    </w:p>
    <w:p w:rsidR="002B7884" w:rsidRPr="002B7884" w:rsidRDefault="002B7884" w:rsidP="002B7884">
      <w:pPr>
        <w:suppressAutoHyphens/>
        <w:spacing w:before="100" w:beforeAutospacing="1" w:after="100" w:afterAutospacing="1"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Το αντικείμενο της σύμβασης ανάθεσης, θα περιλαμβάνει:</w:t>
      </w:r>
      <w:r w:rsidRPr="002B7884">
        <w:rPr>
          <w:rFonts w:ascii="Calibri" w:eastAsia="Times New Roman" w:hAnsi="Calibri" w:cs="Calibri"/>
          <w:sz w:val="20"/>
          <w:szCs w:val="20"/>
          <w:lang w:eastAsia="zh-CN"/>
        </w:rPr>
        <w:br/>
        <w:t xml:space="preserve">α) Την πλήρη εφαρμογή του </w:t>
      </w:r>
      <w:hyperlink r:id="rId9" w:tgtFrame="_blank" w:history="1">
        <w:r w:rsidRPr="002B7884">
          <w:rPr>
            <w:rFonts w:ascii="Calibri" w:eastAsia="Times New Roman" w:hAnsi="Calibri" w:cs="Calibri"/>
            <w:color w:val="0000FF"/>
            <w:sz w:val="20"/>
            <w:szCs w:val="20"/>
            <w:u w:val="single"/>
            <w:lang w:eastAsia="zh-CN"/>
          </w:rPr>
          <w:t>Π.Δ. 146/2003</w:t>
        </w:r>
      </w:hyperlink>
      <w:r w:rsidRPr="002B7884">
        <w:rPr>
          <w:rFonts w:ascii="Calibri" w:eastAsia="Times New Roman" w:hAnsi="Calibri" w:cs="Calibri"/>
          <w:sz w:val="20"/>
          <w:szCs w:val="20"/>
          <w:lang w:eastAsia="zh-CN"/>
        </w:rPr>
        <w:t xml:space="preserve"> για λογαριασμό της Δημόσιας Μονάδας Υγείας εκ μέρους του αναδόχου</w:t>
      </w:r>
    </w:p>
    <w:p w:rsidR="002B7884" w:rsidRPr="002B7884" w:rsidRDefault="002B7884" w:rsidP="002B7884">
      <w:pPr>
        <w:suppressAutoHyphens/>
        <w:spacing w:before="100" w:beforeAutospacing="1" w:after="100" w:afterAutospacing="1" w:line="360" w:lineRule="auto"/>
        <w:jc w:val="both"/>
        <w:rPr>
          <w:rFonts w:ascii="Calibri" w:eastAsia="Times New Roman" w:hAnsi="Calibri" w:cs="Calibri"/>
          <w:b/>
          <w:sz w:val="20"/>
          <w:szCs w:val="20"/>
          <w:lang w:eastAsia="zh-CN"/>
        </w:rPr>
      </w:pPr>
      <w:r w:rsidRPr="002B7884">
        <w:rPr>
          <w:rFonts w:ascii="Calibri" w:eastAsia="Times New Roman" w:hAnsi="Calibri" w:cs="Calibri"/>
          <w:sz w:val="20"/>
          <w:szCs w:val="20"/>
          <w:lang w:eastAsia="zh-CN"/>
        </w:rPr>
        <w:t xml:space="preserve">β) Την εκπλήρωση των φορολογικών υποχρεώσεων της μονάδας υγείας με την ηλεκτρονική υποβολή στο </w:t>
      </w:r>
      <w:r w:rsidRPr="002B7884">
        <w:rPr>
          <w:rFonts w:ascii="Calibri" w:eastAsia="Times New Roman" w:hAnsi="Calibri" w:cs="Calibri"/>
          <w:sz w:val="20"/>
          <w:szCs w:val="20"/>
          <w:lang w:val="en-GB" w:eastAsia="zh-CN"/>
        </w:rPr>
        <w:t>taxis</w:t>
      </w:r>
      <w:r w:rsidRPr="002B7884">
        <w:rPr>
          <w:rFonts w:ascii="Calibri" w:eastAsia="Times New Roman" w:hAnsi="Calibri" w:cs="Calibri"/>
          <w:sz w:val="20"/>
          <w:szCs w:val="20"/>
          <w:lang w:eastAsia="zh-CN"/>
        </w:rPr>
        <w:t xml:space="preserve"> όλων των προβλεπόμενων δηλώσεων.</w:t>
      </w:r>
      <w:r w:rsidRPr="002B7884">
        <w:rPr>
          <w:rFonts w:ascii="Calibri" w:eastAsia="Times New Roman" w:hAnsi="Calibri" w:cs="Calibri"/>
          <w:sz w:val="20"/>
          <w:szCs w:val="20"/>
          <w:lang w:eastAsia="zh-CN"/>
        </w:rPr>
        <w:br/>
        <w:t>γ) Στην ευθύνη του αναδόχου είναι η επίβλεψη των στοιχείων που η μονάδα υγείας υποβάλλει προς το Γ.Λ.Κ., την ΕΛ.ΣΤΑΤ., το Ελεγκτικό Συνέδριο, την ΥΠΕ και το Υπουργείο Υγείας.</w:t>
      </w:r>
      <w:r w:rsidRPr="002B7884">
        <w:rPr>
          <w:rFonts w:ascii="Calibri" w:eastAsia="Times New Roman" w:hAnsi="Calibri" w:cs="Calibri"/>
          <w:sz w:val="20"/>
          <w:szCs w:val="20"/>
          <w:lang w:eastAsia="zh-CN"/>
        </w:rPr>
        <w:br/>
      </w:r>
    </w:p>
    <w:p w:rsidR="002B7884" w:rsidRPr="002B7884" w:rsidRDefault="002B7884" w:rsidP="002B7884">
      <w:pPr>
        <w:suppressAutoHyphens/>
        <w:spacing w:before="100" w:beforeAutospacing="1" w:after="100" w:afterAutospacing="1" w:line="360" w:lineRule="auto"/>
        <w:jc w:val="both"/>
        <w:rPr>
          <w:rFonts w:ascii="Calibri" w:eastAsia="Times New Roman" w:hAnsi="Calibri" w:cs="Calibri"/>
          <w:b/>
          <w:sz w:val="20"/>
          <w:szCs w:val="20"/>
          <w:lang w:eastAsia="zh-CN"/>
        </w:rPr>
      </w:pPr>
      <w:r w:rsidRPr="002B7884">
        <w:rPr>
          <w:rFonts w:ascii="Calibri" w:eastAsia="Times New Roman" w:hAnsi="Calibri" w:cs="Calibri"/>
          <w:b/>
          <w:sz w:val="20"/>
          <w:szCs w:val="20"/>
          <w:lang w:eastAsia="zh-CN"/>
        </w:rPr>
        <w:t>Ειδικότερα ο Ανάδοχος θα είναι υπεύθυνος για:</w:t>
      </w:r>
    </w:p>
    <w:p w:rsidR="002B7884" w:rsidRPr="002B7884" w:rsidRDefault="002B7884" w:rsidP="002B7884">
      <w:pPr>
        <w:suppressAutoHyphens/>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lastRenderedPageBreak/>
        <w:t xml:space="preserve"> 1) Το άνοιγμα όλων των λογαριασμών που απαιτούνται για την πλήρη εφαρμογή και την ενημέρωση των λογαριασμών με τα δεδομένα της απογραφής έναρξης.</w:t>
      </w:r>
      <w:r w:rsidRPr="002B7884">
        <w:rPr>
          <w:rFonts w:ascii="Calibri" w:eastAsia="Times New Roman" w:hAnsi="Calibri" w:cs="Calibri"/>
          <w:sz w:val="20"/>
          <w:szCs w:val="20"/>
          <w:lang w:eastAsia="zh-CN"/>
        </w:rPr>
        <w:br/>
        <w:t>2) Την εκτέλεση όλων των ενεργειών που απαιτούνται για την ενημέρωση και λειτουργία της γενικής λογιστικής, της αναλυτικής λογιστικής και του δημόσιου λογιστικού.</w:t>
      </w:r>
      <w:r w:rsidRPr="002B7884">
        <w:rPr>
          <w:rFonts w:ascii="Calibri" w:eastAsia="Times New Roman" w:hAnsi="Calibri" w:cs="Calibri"/>
          <w:sz w:val="20"/>
          <w:szCs w:val="20"/>
          <w:lang w:eastAsia="zh-CN"/>
        </w:rPr>
        <w:br/>
        <w:t>3) Την επίβλεψη και τον έλεγχο της σωστής λογιστικής απεικόνισης των λογιστικών γεγονότων που αφορούν τον φορέα, με βάση την Δημόσια λογιστική, την Γενική και Αναλυτική Λογιστική και τα διεθνή λογιστικά πρότυπα.</w:t>
      </w:r>
      <w:r w:rsidRPr="002B7884">
        <w:rPr>
          <w:rFonts w:ascii="Calibri" w:eastAsia="Times New Roman" w:hAnsi="Calibri" w:cs="Calibri"/>
          <w:sz w:val="20"/>
          <w:szCs w:val="20"/>
          <w:lang w:eastAsia="zh-CN"/>
        </w:rPr>
        <w:br/>
        <w:t xml:space="preserve">4) Την σύνταξη και έκδοση περιοδικών και ετήσιων καταστάσεων, σύμφωνα με τις διατάξεις του </w:t>
      </w:r>
      <w:hyperlink r:id="rId10" w:tgtFrame="_blank" w:history="1">
        <w:r w:rsidRPr="002B7884">
          <w:rPr>
            <w:rFonts w:ascii="Calibri" w:eastAsia="Times New Roman" w:hAnsi="Calibri" w:cs="Calibri"/>
            <w:color w:val="0000FF"/>
            <w:sz w:val="20"/>
            <w:szCs w:val="20"/>
            <w:lang w:eastAsia="zh-CN"/>
          </w:rPr>
          <w:t>Π.Δ. 146/2003</w:t>
        </w:r>
      </w:hyperlink>
      <w:r w:rsidRPr="002B7884">
        <w:rPr>
          <w:rFonts w:ascii="Calibri" w:eastAsia="Times New Roman" w:hAnsi="Calibri" w:cs="Calibri"/>
          <w:sz w:val="20"/>
          <w:szCs w:val="20"/>
          <w:lang w:eastAsia="zh-CN"/>
        </w:rPr>
        <w:t xml:space="preserve"> αλλά και την κείμενη νομοθεσία.</w:t>
      </w:r>
      <w:r w:rsidRPr="002B7884">
        <w:rPr>
          <w:rFonts w:ascii="Calibri" w:eastAsia="Times New Roman" w:hAnsi="Calibri" w:cs="Calibri"/>
          <w:sz w:val="20"/>
          <w:szCs w:val="20"/>
          <w:lang w:eastAsia="zh-CN"/>
        </w:rPr>
        <w:br/>
        <w:t>5) Την οργάνωση και επίβλεψη της απογραφής τέλους χρήσεως, την ενημέρωση των λογιστικών βιβλίων για τα αποτελέσματα της απογραφής τέλους χρήσεως.</w:t>
      </w:r>
      <w:r w:rsidRPr="002B7884">
        <w:rPr>
          <w:rFonts w:ascii="Calibri" w:eastAsia="Times New Roman" w:hAnsi="Calibri" w:cs="Calibri"/>
          <w:sz w:val="20"/>
          <w:szCs w:val="20"/>
          <w:lang w:eastAsia="zh-CN"/>
        </w:rPr>
        <w:br/>
        <w:t xml:space="preserve">6) Την σύνταξη και υποβολή μηνιαίων οριστικοποιημένων ισοζυγίων του κυκλώματος της Γενικής Λογιστικής (ομάδες 1-8 του </w:t>
      </w:r>
      <w:hyperlink r:id="rId11" w:tgtFrame="_blank" w:history="1">
        <w:r w:rsidRPr="002B7884">
          <w:rPr>
            <w:rFonts w:ascii="Calibri" w:eastAsia="Times New Roman" w:hAnsi="Calibri" w:cs="Calibri"/>
            <w:color w:val="0000FF"/>
            <w:sz w:val="20"/>
            <w:szCs w:val="20"/>
            <w:u w:val="single"/>
            <w:lang w:eastAsia="zh-CN"/>
          </w:rPr>
          <w:t>Π.Δ. 146/2003</w:t>
        </w:r>
      </w:hyperlink>
      <w:r w:rsidRPr="002B7884">
        <w:rPr>
          <w:rFonts w:ascii="Calibri" w:eastAsia="Times New Roman" w:hAnsi="Calibri" w:cs="Calibri"/>
          <w:sz w:val="20"/>
          <w:szCs w:val="20"/>
          <w:lang w:eastAsia="zh-CN"/>
        </w:rPr>
        <w:t xml:space="preserve">), της Αναλυτικής Λογιστικής (ομάδα 9 του </w:t>
      </w:r>
      <w:hyperlink r:id="rId12" w:tgtFrame="_blank" w:history="1">
        <w:r w:rsidRPr="002B7884">
          <w:rPr>
            <w:rFonts w:ascii="Calibri" w:eastAsia="Times New Roman" w:hAnsi="Calibri" w:cs="Calibri"/>
            <w:color w:val="0000FF"/>
            <w:sz w:val="20"/>
            <w:szCs w:val="20"/>
            <w:u w:val="single"/>
            <w:lang w:eastAsia="zh-CN"/>
          </w:rPr>
          <w:t>Π.Δ. 146/2003</w:t>
        </w:r>
      </w:hyperlink>
      <w:r w:rsidRPr="002B7884">
        <w:rPr>
          <w:rFonts w:ascii="Calibri" w:eastAsia="Times New Roman" w:hAnsi="Calibri" w:cs="Calibri"/>
          <w:sz w:val="20"/>
          <w:szCs w:val="20"/>
          <w:lang w:eastAsia="zh-CN"/>
        </w:rPr>
        <w:t xml:space="preserve">) και λογαριασμών τάξεως (ομάδα 10 του </w:t>
      </w:r>
      <w:hyperlink r:id="rId13" w:tgtFrame="_blank" w:history="1">
        <w:r w:rsidRPr="002B7884">
          <w:rPr>
            <w:rFonts w:ascii="Calibri" w:eastAsia="Times New Roman" w:hAnsi="Calibri" w:cs="Calibri"/>
            <w:color w:val="0000FF"/>
            <w:sz w:val="20"/>
            <w:szCs w:val="20"/>
            <w:u w:val="single"/>
            <w:lang w:eastAsia="zh-CN"/>
          </w:rPr>
          <w:t>Π.Δ. 146/2003</w:t>
        </w:r>
      </w:hyperlink>
      <w:r w:rsidRPr="002B7884">
        <w:rPr>
          <w:rFonts w:ascii="Calibri" w:eastAsia="Times New Roman" w:hAnsi="Calibri" w:cs="Calibri"/>
          <w:sz w:val="20"/>
          <w:szCs w:val="20"/>
          <w:lang w:eastAsia="zh-CN"/>
        </w:rPr>
        <w:t>). Επίσης την συμφωνία των υποσυστημάτων (διαχειρίσεις φαρμακείου, υλικών, παγίων, προμηθευτών, εσόδων κ.λπ.) με τα παραπάνω τρία (3) λογιστικά κυκλώματα.</w:t>
      </w:r>
      <w:r w:rsidRPr="002B7884">
        <w:rPr>
          <w:rFonts w:ascii="Calibri" w:eastAsia="Times New Roman" w:hAnsi="Calibri" w:cs="Calibri"/>
          <w:sz w:val="20"/>
          <w:szCs w:val="20"/>
          <w:lang w:eastAsia="zh-CN"/>
        </w:rPr>
        <w:br/>
        <w:t>7) Την κατάρτιση και υπογραφή από τον κατά το νόμο υπεύθυνο λογιστή, των οικονομικών καταστάσεων τέλους χρήσης σύμφωνα με τα υποδείγματα της παρ.</w:t>
      </w:r>
      <w:r w:rsidRPr="002B7884">
        <w:rPr>
          <w:rFonts w:ascii="Calibri" w:eastAsia="Times New Roman" w:hAnsi="Calibri" w:cs="Calibri"/>
          <w:sz w:val="20"/>
          <w:szCs w:val="20"/>
          <w:lang w:eastAsia="zh-CN"/>
        </w:rPr>
        <w:br/>
        <w:t xml:space="preserve">4.1.100 </w:t>
      </w:r>
      <w:proofErr w:type="spellStart"/>
      <w:r w:rsidRPr="002B7884">
        <w:rPr>
          <w:rFonts w:ascii="Calibri" w:eastAsia="Times New Roman" w:hAnsi="Calibri" w:cs="Calibri"/>
          <w:sz w:val="20"/>
          <w:szCs w:val="20"/>
          <w:lang w:eastAsia="zh-CN"/>
        </w:rPr>
        <w:t>του</w:t>
      </w:r>
      <w:hyperlink r:id="rId14" w:tgtFrame="_blank" w:history="1">
        <w:r w:rsidRPr="002B7884">
          <w:rPr>
            <w:rFonts w:ascii="Calibri" w:eastAsia="Times New Roman" w:hAnsi="Calibri" w:cs="Calibri"/>
            <w:color w:val="0000FF"/>
            <w:sz w:val="20"/>
            <w:szCs w:val="20"/>
            <w:u w:val="single"/>
            <w:lang w:eastAsia="zh-CN"/>
          </w:rPr>
          <w:t>Π.Δ</w:t>
        </w:r>
        <w:proofErr w:type="spellEnd"/>
        <w:r w:rsidRPr="002B7884">
          <w:rPr>
            <w:rFonts w:ascii="Calibri" w:eastAsia="Times New Roman" w:hAnsi="Calibri" w:cs="Calibri"/>
            <w:color w:val="0000FF"/>
            <w:sz w:val="20"/>
            <w:szCs w:val="20"/>
            <w:u w:val="single"/>
            <w:lang w:eastAsia="zh-CN"/>
          </w:rPr>
          <w:t>. 146/2003</w:t>
        </w:r>
      </w:hyperlink>
      <w:r w:rsidRPr="002B7884">
        <w:rPr>
          <w:rFonts w:ascii="Calibri" w:eastAsia="Times New Roman" w:hAnsi="Calibri" w:cs="Calibri"/>
          <w:sz w:val="20"/>
          <w:szCs w:val="20"/>
          <w:lang w:eastAsia="zh-CN"/>
        </w:rPr>
        <w:t xml:space="preserve"> και τα διεθνή πρότυπα χρηματοοικονομικής αναφοράς.</w:t>
      </w:r>
      <w:r w:rsidRPr="002B7884">
        <w:rPr>
          <w:rFonts w:ascii="Calibri" w:eastAsia="Times New Roman" w:hAnsi="Calibri" w:cs="Calibri"/>
          <w:sz w:val="20"/>
          <w:szCs w:val="20"/>
          <w:lang w:eastAsia="zh-CN"/>
        </w:rPr>
        <w:br/>
        <w:t>8) Την υποβολή αναλυτικής έκθεσης επί των κονδυλίων των οικονομικών καταστάσεων τέλους χρήσης. Στην έκθεση αυτή θα γίνεται αναλυτική παρουσίαση των κονδυλίων του Ισολογισμού και των αποτελεσμάτων χρήσης, για κάθε χρήση. Η παρουσίαση θα συνοδεύεται από επεξηγηματικές πληροφορίες και θα υπάρχει σύγκριση με τις προηγούμενες χρήσεις. Σε ειδικό κεφάλαιο της έκθεσης θα παρουσιάζονται μια σειρά από αριθμοδείκτες (αποδοτικότητας, ρευστότητας κ.λπ.) με αντίστοιχα συγκριτικά στοιχεία των προηγούμενων χρήσεων. Οι αριθμοδείκτες θα αφορούν τόσο την νοσηλευτική κίνηση όσο και τα οικονομικά μεγέθη της μονάδας υγείας. Στο τέλος της έκθεσης θα παρουσιάζονται οι προτάσεις και τα συμπεράσματα σχετικά με την βελτίωση της λειτουργίας της μονάδας υγείας.</w:t>
      </w:r>
      <w:r w:rsidRPr="002B7884">
        <w:rPr>
          <w:rFonts w:ascii="Calibri" w:eastAsia="Times New Roman" w:hAnsi="Calibri" w:cs="Calibri"/>
          <w:sz w:val="20"/>
          <w:szCs w:val="20"/>
          <w:lang w:eastAsia="zh-CN"/>
        </w:rPr>
        <w:br/>
        <w:t>9) Την παροχή συμβουλών στα στελέχη και στη Διοίκηση της Δημόσιας Μονάδας Υγείας, για την υποστήριξη του συστήματος και την επίλυση προβλημάτων οικονομικής φύσης.</w:t>
      </w:r>
      <w:r w:rsidRPr="002B7884">
        <w:rPr>
          <w:rFonts w:ascii="Calibri" w:eastAsia="Times New Roman" w:hAnsi="Calibri" w:cs="Calibri"/>
          <w:sz w:val="20"/>
          <w:szCs w:val="20"/>
          <w:lang w:eastAsia="zh-CN"/>
        </w:rPr>
        <w:br/>
        <w:t xml:space="preserve">10) Την εκπόνηση κοστολογικής μελέτης και την υποστήριξη της εφαρμογής της αναλυτικής λογιστικής της εκμεταλλεύσεως (ομάδα 9 του </w:t>
      </w:r>
      <w:hyperlink r:id="rId15" w:tgtFrame="_blank" w:history="1">
        <w:r w:rsidRPr="002B7884">
          <w:rPr>
            <w:rFonts w:ascii="Calibri" w:eastAsia="Times New Roman" w:hAnsi="Calibri" w:cs="Calibri"/>
            <w:color w:val="0000FF"/>
            <w:sz w:val="20"/>
            <w:szCs w:val="20"/>
            <w:u w:val="single"/>
            <w:lang w:eastAsia="zh-CN"/>
          </w:rPr>
          <w:t>Π.Δ. 146/2003</w:t>
        </w:r>
      </w:hyperlink>
      <w:r w:rsidRPr="002B7884">
        <w:rPr>
          <w:rFonts w:ascii="Calibri" w:eastAsia="Times New Roman" w:hAnsi="Calibri" w:cs="Calibri"/>
          <w:sz w:val="20"/>
          <w:szCs w:val="20"/>
          <w:lang w:eastAsia="zh-CN"/>
        </w:rPr>
        <w:t>). Ο προσδιορισμός των (κύριων και βοηθητικών) κέντρων κόστους, ο προσδιορισμός των φορέων κόστους (</w:t>
      </w:r>
      <w:r w:rsidRPr="002B7884">
        <w:rPr>
          <w:rFonts w:ascii="Calibri" w:eastAsia="Times New Roman" w:hAnsi="Calibri" w:cs="Calibri"/>
          <w:sz w:val="20"/>
          <w:szCs w:val="20"/>
          <w:lang w:val="en-GB" w:eastAsia="zh-CN"/>
        </w:rPr>
        <w:t>DRGs</w:t>
      </w:r>
      <w:r w:rsidRPr="002B7884">
        <w:rPr>
          <w:rFonts w:ascii="Calibri" w:eastAsia="Times New Roman" w:hAnsi="Calibri" w:cs="Calibri"/>
          <w:sz w:val="20"/>
          <w:szCs w:val="20"/>
          <w:lang w:eastAsia="zh-CN"/>
        </w:rPr>
        <w:t xml:space="preserve">), η κατηγοριοποίηση των στοιχείων του κόστους σε άμεσα και έμμεσα, σταθερό και μεταβλητό, η ανάπτυξη των βάσεων μερισμού και </w:t>
      </w:r>
      <w:proofErr w:type="spellStart"/>
      <w:r w:rsidRPr="002B7884">
        <w:rPr>
          <w:rFonts w:ascii="Calibri" w:eastAsia="Times New Roman" w:hAnsi="Calibri" w:cs="Calibri"/>
          <w:sz w:val="20"/>
          <w:szCs w:val="20"/>
          <w:lang w:eastAsia="zh-CN"/>
        </w:rPr>
        <w:t>επαναμερισμού</w:t>
      </w:r>
      <w:proofErr w:type="spellEnd"/>
      <w:r w:rsidRPr="002B7884">
        <w:rPr>
          <w:rFonts w:ascii="Calibri" w:eastAsia="Times New Roman" w:hAnsi="Calibri" w:cs="Calibri"/>
          <w:sz w:val="20"/>
          <w:szCs w:val="20"/>
          <w:lang w:eastAsia="zh-CN"/>
        </w:rPr>
        <w:t xml:space="preserve"> των στοιχείων του κόστους στα κέντρα και στους φορείς κόστους, η ανάπτυξη των διαδικασιών που θα διευκολύνουν την λειτουργία της και η προσαρμογή των λογαριασμών της ομάδας (9) του </w:t>
      </w:r>
      <w:hyperlink r:id="rId16" w:tgtFrame="_blank" w:history="1">
        <w:r w:rsidRPr="002B7884">
          <w:rPr>
            <w:rFonts w:ascii="Calibri" w:eastAsia="Times New Roman" w:hAnsi="Calibri" w:cs="Calibri"/>
            <w:color w:val="0000FF"/>
            <w:sz w:val="20"/>
            <w:szCs w:val="20"/>
            <w:u w:val="single"/>
            <w:lang w:eastAsia="zh-CN"/>
          </w:rPr>
          <w:t>Π.Δ. 146/2003</w:t>
        </w:r>
      </w:hyperlink>
      <w:r w:rsidRPr="002B7884">
        <w:rPr>
          <w:rFonts w:ascii="Calibri" w:eastAsia="Times New Roman" w:hAnsi="Calibri" w:cs="Calibri"/>
          <w:sz w:val="20"/>
          <w:szCs w:val="20"/>
          <w:lang w:eastAsia="zh-CN"/>
        </w:rPr>
        <w:t xml:space="preserve"> ώστε να ικανοποιούνται οι πληροφοριακές απαιτήσεις της Δημόσιας Μονάδας Υγείας και το σύστημα κοστολόγησης </w:t>
      </w:r>
      <w:r w:rsidRPr="002B7884">
        <w:rPr>
          <w:rFonts w:ascii="Calibri" w:eastAsia="Times New Roman" w:hAnsi="Calibri" w:cs="Calibri"/>
          <w:sz w:val="20"/>
          <w:szCs w:val="20"/>
          <w:lang w:val="en-GB" w:eastAsia="zh-CN"/>
        </w:rPr>
        <w:t>DRG</w:t>
      </w:r>
      <w:r w:rsidRPr="002B7884">
        <w:rPr>
          <w:rFonts w:ascii="Calibri" w:eastAsia="Times New Roman" w:hAnsi="Calibri" w:cs="Calibri"/>
          <w:sz w:val="20"/>
          <w:szCs w:val="20"/>
          <w:lang w:eastAsia="zh-CN"/>
        </w:rPr>
        <w:t xml:space="preserve">, περιλαμβάνονται στην εφαρμογή της Αναλυτικής λογιστικής Κοστολόγησης </w:t>
      </w:r>
    </w:p>
    <w:p w:rsidR="002B7884" w:rsidRPr="002B7884" w:rsidRDefault="002B7884" w:rsidP="002B7884">
      <w:pPr>
        <w:suppressAutoHyphens/>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 xml:space="preserve">11) Την εκπαίδευση του προσωπικού στα εξειδικευμένα θέματα που απαιτούν οι ανάγκες κατά τμήμα και την πρακτική επιμόρφωση κάθε χρήστη στην καθημερινή ενασχόληση του με το αντικείμενο, με την μετάδοση της εμπειρίας </w:t>
      </w:r>
    </w:p>
    <w:p w:rsidR="002B7884" w:rsidRPr="002B7884" w:rsidRDefault="002B7884" w:rsidP="002B7884">
      <w:pPr>
        <w:suppressAutoHyphens/>
        <w:spacing w:after="120" w:line="240" w:lineRule="auto"/>
        <w:jc w:val="both"/>
        <w:rPr>
          <w:rFonts w:ascii="Calibri" w:eastAsia="Times New Roman" w:hAnsi="Calibri" w:cs="Calibri"/>
          <w:b/>
          <w:sz w:val="20"/>
          <w:szCs w:val="20"/>
          <w:lang w:eastAsia="zh-CN"/>
        </w:rPr>
      </w:pPr>
      <w:r w:rsidRPr="002B7884">
        <w:rPr>
          <w:rFonts w:ascii="Calibri" w:eastAsia="Times New Roman" w:hAnsi="Calibri" w:cs="Calibri"/>
          <w:sz w:val="20"/>
          <w:szCs w:val="20"/>
          <w:lang w:eastAsia="zh-CN"/>
        </w:rPr>
        <w:t xml:space="preserve">Τυχόν πρόσθετες απαιτήσεις του έργου, δύνανται να καθορίζονται στη σύμβαση, η οποία θα αναφέρει λεπτομερώς τα παραδοτέα προϊόντα και υπηρεσίες εκ μέρους του αναδόχου και τις διαδοχικές φάσεις του έργου. Δεν αποτελεί μέρος των υποχρεώσεων του αναδόχου η ανάπτυξη και η τροποποίηση του λογισμικού που θα υποστηρίζει μηχανογραφικά </w:t>
      </w:r>
      <w:r w:rsidRPr="002B7884">
        <w:rPr>
          <w:rFonts w:ascii="Calibri" w:eastAsia="Times New Roman" w:hAnsi="Calibri" w:cs="Calibri"/>
          <w:sz w:val="20"/>
          <w:szCs w:val="20"/>
          <w:lang w:eastAsia="zh-CN"/>
        </w:rPr>
        <w:lastRenderedPageBreak/>
        <w:t>τις οικονομικές υπηρεσίες της Δημόσιας Μονάδας Υγείας.</w:t>
      </w:r>
      <w:r w:rsidRPr="002B7884">
        <w:rPr>
          <w:rFonts w:ascii="Calibri" w:eastAsia="Times New Roman" w:hAnsi="Calibri" w:cs="Calibri"/>
          <w:sz w:val="20"/>
          <w:szCs w:val="20"/>
          <w:lang w:eastAsia="zh-CN"/>
        </w:rPr>
        <w:br/>
      </w:r>
    </w:p>
    <w:p w:rsidR="002B7884" w:rsidRPr="002B7884" w:rsidRDefault="002B7884" w:rsidP="002B7884">
      <w:pPr>
        <w:suppressAutoHyphens/>
        <w:spacing w:before="100" w:beforeAutospacing="1" w:after="100" w:afterAutospacing="1" w:line="240" w:lineRule="auto"/>
        <w:jc w:val="both"/>
        <w:rPr>
          <w:rFonts w:ascii="Calibri" w:eastAsia="Times New Roman" w:hAnsi="Calibri" w:cs="Calibri"/>
          <w:b/>
          <w:sz w:val="20"/>
          <w:szCs w:val="20"/>
          <w:lang w:eastAsia="zh-CN"/>
        </w:rPr>
      </w:pPr>
    </w:p>
    <w:p w:rsidR="002B7884" w:rsidRPr="002B7884" w:rsidRDefault="002B7884" w:rsidP="002B7884">
      <w:pPr>
        <w:suppressAutoHyphens/>
        <w:spacing w:before="100" w:beforeAutospacing="1" w:after="100" w:afterAutospacing="1" w:line="240" w:lineRule="auto"/>
        <w:jc w:val="both"/>
        <w:rPr>
          <w:rFonts w:ascii="Calibri" w:eastAsia="Times New Roman" w:hAnsi="Calibri" w:cs="Calibri"/>
          <w:b/>
          <w:sz w:val="20"/>
          <w:szCs w:val="20"/>
          <w:lang w:eastAsia="zh-CN"/>
        </w:rPr>
      </w:pPr>
      <w:r w:rsidRPr="002B7884">
        <w:rPr>
          <w:rFonts w:ascii="Calibri" w:eastAsia="Times New Roman" w:hAnsi="Calibri" w:cs="Calibri"/>
          <w:b/>
          <w:sz w:val="20"/>
          <w:szCs w:val="20"/>
          <w:lang w:eastAsia="zh-CN"/>
        </w:rPr>
        <w:t>4. Παραδοτέα του έργου</w:t>
      </w:r>
    </w:p>
    <w:p w:rsidR="002B7884" w:rsidRPr="002B7884" w:rsidRDefault="002B7884" w:rsidP="002B7884">
      <w:pPr>
        <w:suppressAutoHyphens/>
        <w:spacing w:before="100" w:beforeAutospacing="1" w:after="100" w:afterAutospacing="1"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 xml:space="preserve">Οι ανωτέρω ενέργειες αποσκοπούν στην αξιόπιστη παροχή πληροφοριών για την οικονομική κατάσταση της Δημόσιας Μονάδας Υγείας, σε επίπεδο μήνα. Για το λόγο αυτό οι Διοικητές των Δημόσιων Μονάδων Υγείας, θα μεριμνήσουν για την λήψη όλων των απαραίτητων μέτρων έτσι ώστε να υπάρχει έγκαιρη καταχώρηση στο μηχανογραφικό σύστημά της, όλων των παραστατικών αγορών, δαπανών, παγίων και εσόδων που αφορούν τις οικονομικές συναλλαγές κάθε μήνα. Ως εκ τούτου με ευθύνη των Διοικητών, οι ανάδοχοι λογιστικής υποστήριξης θα παραδίδουν μηνιαία συμφωνημένα και υπογεγραμμένα από τον </w:t>
      </w:r>
      <w:proofErr w:type="spellStart"/>
      <w:r w:rsidRPr="002B7884">
        <w:rPr>
          <w:rFonts w:ascii="Calibri" w:eastAsia="Times New Roman" w:hAnsi="Calibri" w:cs="Calibri"/>
          <w:sz w:val="20"/>
          <w:szCs w:val="20"/>
          <w:lang w:eastAsia="zh-CN"/>
        </w:rPr>
        <w:t>Επικεφαλή</w:t>
      </w:r>
      <w:proofErr w:type="spellEnd"/>
      <w:r w:rsidRPr="002B7884">
        <w:rPr>
          <w:rFonts w:ascii="Calibri" w:eastAsia="Times New Roman" w:hAnsi="Calibri" w:cs="Calibri"/>
          <w:sz w:val="20"/>
          <w:szCs w:val="20"/>
          <w:lang w:eastAsia="zh-CN"/>
        </w:rPr>
        <w:t xml:space="preserve"> Συντονιστή Λογιστή Α' τάξης, ισοζύγια των λογαριασμών της Γενικής Αναλυτικής Λογιστικής και Λογαριασμών Τάξεως έως τις 30 του επόμενου μήνα, από τον μήνα αναφοράς. Με τα στοιχεία που θα προκύπτουν από τα ισοζύγια θα συμπληρώνονται οι αντίστοιχοι οικονομικοί πίνακες του πληροφοριακού συστήματος του Υπουργείου Υγείας (Β.Ι), η ημερομηνία υποβολής των οποίων ορίζεται πλέον μέχρι την πέμπτη εργάσιμη ημέρα του μεθεπόμενου μήνα από τον μήνα αναφοράς. Με τον τρόπο αυτό επιτυγχάνεται η μόνη και αξιόπιστη πληροφόρηση, δεδομένου ότι οι αναγκαίες πληροφορίες προκύπτουν από τα τηρούμενα λογιστικά αρχεία και τους λογαριασμούς που τηρούνται σε αυτά, με τη Διπλογραφική Λογιστική Μέθοδο</w:t>
      </w:r>
    </w:p>
    <w:p w:rsidR="002B7884" w:rsidRPr="002B7884" w:rsidRDefault="002B7884" w:rsidP="002B7884">
      <w:pPr>
        <w:suppressAutoHyphens/>
        <w:spacing w:before="100" w:beforeAutospacing="1" w:after="100" w:afterAutospacing="1" w:line="360" w:lineRule="auto"/>
        <w:jc w:val="both"/>
        <w:rPr>
          <w:rFonts w:ascii="Calibri" w:eastAsia="Times New Roman" w:hAnsi="Calibri" w:cs="Calibri"/>
          <w:sz w:val="20"/>
          <w:szCs w:val="20"/>
          <w:lang w:eastAsia="zh-CN"/>
        </w:rPr>
      </w:pPr>
      <w:r w:rsidRPr="002B7884">
        <w:rPr>
          <w:rFonts w:ascii="Calibri" w:eastAsia="Times New Roman" w:hAnsi="Calibri" w:cs="Calibri"/>
          <w:b/>
          <w:sz w:val="20"/>
          <w:szCs w:val="20"/>
          <w:lang w:eastAsia="zh-CN"/>
        </w:rPr>
        <w:t xml:space="preserve">5. Για την καλύτερη εξυπηρέτηση των όρων της σύβασης απαιτείται  </w:t>
      </w:r>
      <w:r w:rsidRPr="002B7884">
        <w:rPr>
          <w:rFonts w:ascii="Calibri" w:eastAsia="Times New Roman" w:hAnsi="Calibri" w:cs="Calibri"/>
          <w:b/>
          <w:bCs/>
          <w:sz w:val="20"/>
          <w:szCs w:val="20"/>
          <w:u w:val="single"/>
          <w:lang w:eastAsia="zh-CN"/>
        </w:rPr>
        <w:t xml:space="preserve">η καθημερινή (8ωρη) φυσική παρουσία  του αναδόχου στις εγκαταστάσεις της Οργανικής Μονάδας Έδρας </w:t>
      </w:r>
      <w:r w:rsidRPr="002B7884">
        <w:rPr>
          <w:rFonts w:ascii="Calibri" w:eastAsia="Times New Roman" w:hAnsi="Calibri" w:cs="Calibri"/>
          <w:bCs/>
          <w:sz w:val="20"/>
          <w:szCs w:val="20"/>
          <w:lang w:eastAsia="zh-CN"/>
        </w:rPr>
        <w:t xml:space="preserve"> τ</w:t>
      </w:r>
      <w:r w:rsidRPr="002B7884">
        <w:rPr>
          <w:rFonts w:ascii="Calibri" w:eastAsia="Times New Roman" w:hAnsi="Calibri" w:cs="Calibri"/>
          <w:sz w:val="20"/>
          <w:szCs w:val="20"/>
          <w:lang w:eastAsia="zh-CN"/>
        </w:rPr>
        <w:t>ου Γ.Ν Λασιθίου-Γ.Ν-Κ.Υ. Νεαπόλεως «ΔΙΑΛΥΝΑΚΕΙΟ»   με την υποχρέωση να πραγματοποιεί σε μηνιαία βάση υποχρεωτικά μία δια ζώσης οκτάωρη παρουσία στην έδρα κάθε μίας εκ των αποκεντρωμένων μονάδων Ιεράπετρας και Σητείας καθώς και στο Γ.Ν-Κ.Υ Νεαπόλεως «ΔΙΑΛΥΝΑΚΕΙΟ» για τις περιπτώσεις που δεν μπορεί να υπάρξει υποκατάσταση των απαιτούμενων εργασιών με λογισμικό απομακρυσμένης πρόσβασης   (</w:t>
      </w:r>
      <w:proofErr w:type="spellStart"/>
      <w:r w:rsidRPr="002B7884">
        <w:rPr>
          <w:rFonts w:ascii="Calibri" w:eastAsia="Times New Roman" w:hAnsi="Calibri" w:cs="Calibri"/>
          <w:sz w:val="20"/>
          <w:szCs w:val="20"/>
          <w:lang w:eastAsia="zh-CN"/>
        </w:rPr>
        <w:t>π.χ</w:t>
      </w:r>
      <w:proofErr w:type="spellEnd"/>
      <w:r w:rsidRPr="002B7884">
        <w:rPr>
          <w:rFonts w:ascii="Calibri" w:eastAsia="Times New Roman" w:hAnsi="Calibri" w:cs="Calibri"/>
          <w:sz w:val="20"/>
          <w:szCs w:val="20"/>
          <w:lang w:eastAsia="zh-CN"/>
        </w:rPr>
        <w:t xml:space="preserve">  </w:t>
      </w:r>
      <w:r w:rsidRPr="002B7884">
        <w:rPr>
          <w:rFonts w:ascii="Calibri" w:eastAsia="Times New Roman" w:hAnsi="Calibri" w:cs="Calibri"/>
          <w:sz w:val="20"/>
          <w:szCs w:val="20"/>
          <w:lang w:val="en-US" w:eastAsia="zh-CN"/>
        </w:rPr>
        <w:t>Team</w:t>
      </w:r>
      <w:r w:rsidRPr="002B7884">
        <w:rPr>
          <w:rFonts w:ascii="Calibri" w:eastAsia="Times New Roman" w:hAnsi="Calibri" w:cs="Calibri"/>
          <w:sz w:val="20"/>
          <w:szCs w:val="20"/>
          <w:lang w:eastAsia="zh-CN"/>
        </w:rPr>
        <w:t xml:space="preserve"> </w:t>
      </w:r>
      <w:r w:rsidRPr="002B7884">
        <w:rPr>
          <w:rFonts w:ascii="Calibri" w:eastAsia="Times New Roman" w:hAnsi="Calibri" w:cs="Calibri"/>
          <w:sz w:val="20"/>
          <w:szCs w:val="20"/>
          <w:lang w:val="en-US" w:eastAsia="zh-CN"/>
        </w:rPr>
        <w:t>Viewer</w:t>
      </w:r>
      <w:r w:rsidRPr="002B7884">
        <w:rPr>
          <w:rFonts w:ascii="Calibri" w:eastAsia="Times New Roman" w:hAnsi="Calibri" w:cs="Calibri"/>
          <w:sz w:val="20"/>
          <w:szCs w:val="20"/>
          <w:lang w:eastAsia="zh-CN"/>
        </w:rPr>
        <w:t>)</w:t>
      </w:r>
    </w:p>
    <w:p w:rsidR="002B7884" w:rsidRPr="002B7884" w:rsidRDefault="002B7884" w:rsidP="002B7884">
      <w:pPr>
        <w:suppressAutoHyphens/>
        <w:spacing w:after="120" w:line="360" w:lineRule="auto"/>
        <w:jc w:val="center"/>
        <w:rPr>
          <w:rFonts w:ascii="Franklin Gothic Medium" w:eastAsia="Times New Roman" w:hAnsi="Franklin Gothic Medium" w:cs="Times New Roman"/>
          <w:sz w:val="20"/>
          <w:szCs w:val="20"/>
          <w:lang w:eastAsia="zh-CN"/>
        </w:rPr>
      </w:pPr>
      <w:r w:rsidRPr="002B7884">
        <w:rPr>
          <w:rFonts w:ascii="Calibri" w:eastAsia="Times New Roman" w:hAnsi="Calibri" w:cs="Calibri"/>
          <w:b/>
          <w:bCs/>
          <w:sz w:val="20"/>
          <w:szCs w:val="20"/>
          <w:u w:val="single"/>
          <w:lang w:eastAsia="zh-CN"/>
        </w:rPr>
        <w:t>ΤΕΧΝΙΚΕΣ ΠΡΟΔΙΑΓΡΑΦΕΣ</w:t>
      </w:r>
    </w:p>
    <w:p w:rsidR="002B7884" w:rsidRPr="002B7884" w:rsidRDefault="002B7884" w:rsidP="002B7884">
      <w:pPr>
        <w:suppressAutoHyphens/>
        <w:spacing w:after="120" w:line="360" w:lineRule="auto"/>
        <w:jc w:val="both"/>
        <w:rPr>
          <w:rFonts w:ascii="Calibri" w:eastAsia="Times New Roman" w:hAnsi="Calibri" w:cs="Calibri"/>
          <w:b/>
          <w:sz w:val="20"/>
          <w:szCs w:val="20"/>
          <w:u w:val="single"/>
          <w:lang w:eastAsia="zh-CN"/>
        </w:rPr>
      </w:pPr>
      <w:r w:rsidRPr="002B7884">
        <w:rPr>
          <w:rFonts w:ascii="Calibri" w:eastAsia="Times New Roman" w:hAnsi="Calibri" w:cs="Calibri"/>
          <w:b/>
          <w:bCs/>
          <w:sz w:val="20"/>
          <w:szCs w:val="20"/>
          <w:lang w:eastAsia="zh-CN"/>
        </w:rPr>
        <w:t xml:space="preserve">Α. </w:t>
      </w:r>
      <w:r w:rsidRPr="002B7884">
        <w:rPr>
          <w:rFonts w:ascii="Calibri" w:eastAsia="Times New Roman" w:hAnsi="Calibri" w:cs="Calibri"/>
          <w:b/>
          <w:sz w:val="20"/>
          <w:szCs w:val="20"/>
          <w:u w:val="single"/>
          <w:lang w:eastAsia="zh-CN"/>
        </w:rPr>
        <w:t xml:space="preserve">ΠΕΡΙΓΡΑΦΗ ΕΡΓΟΥ ΣΥΜΦΩΝΑ ΜΕ ΤΟ ΙΣΧΥΟΝ ΝΟΜΟΘΕΤΙΚΟ ΠΛΑΙΣΙΟ ΕΦΑΡΜΟΣΤΕΟ ΩΣ ΠΡΟΣ ΤΗΝ ΑΝΑΓΚΗ ΤΗΣ ΔΙΠΛΟΓΡΑΦΙΑΣ </w:t>
      </w:r>
    </w:p>
    <w:p w:rsidR="002B7884" w:rsidRPr="002B7884" w:rsidRDefault="002B7884" w:rsidP="002B7884">
      <w:pPr>
        <w:suppressAutoHyphens/>
        <w:spacing w:after="120" w:line="360" w:lineRule="auto"/>
        <w:jc w:val="both"/>
        <w:rPr>
          <w:rFonts w:ascii="Calibri" w:eastAsia="Times New Roman" w:hAnsi="Calibri" w:cs="Calibri"/>
          <w:bCs/>
          <w:sz w:val="20"/>
          <w:szCs w:val="20"/>
          <w:lang w:eastAsia="zh-CN"/>
        </w:rPr>
      </w:pPr>
      <w:r w:rsidRPr="002B7884">
        <w:rPr>
          <w:rFonts w:ascii="Calibri" w:eastAsia="Times New Roman" w:hAnsi="Calibri" w:cs="Calibri"/>
          <w:bCs/>
          <w:sz w:val="20"/>
          <w:szCs w:val="20"/>
          <w:lang w:eastAsia="zh-CN"/>
        </w:rPr>
        <w:t xml:space="preserve">Σκοπός του έργου είναι η </w:t>
      </w:r>
      <w:r w:rsidRPr="002B7884">
        <w:rPr>
          <w:rFonts w:ascii="Calibri" w:eastAsia="Times New Roman" w:hAnsi="Calibri" w:cs="Calibri"/>
          <w:sz w:val="20"/>
          <w:szCs w:val="20"/>
          <w:lang w:eastAsia="zh-CN"/>
        </w:rPr>
        <w:t xml:space="preserve">παροχή εξειδικευμένων υπηρεσιών εφαρμογής του διπλογραφικού συστήματος λογιστικής (υποστήριξη δημόσιου λογιστικού, γενική και αναλυτική λογιστική) του νοσοκομείου σύμφωνα με το </w:t>
      </w:r>
      <w:proofErr w:type="spellStart"/>
      <w:r w:rsidRPr="002B7884">
        <w:rPr>
          <w:rFonts w:ascii="Calibri" w:eastAsia="Times New Roman" w:hAnsi="Calibri" w:cs="Calibri"/>
          <w:sz w:val="20"/>
          <w:szCs w:val="20"/>
          <w:lang w:eastAsia="zh-CN"/>
        </w:rPr>
        <w:t>π.δ.</w:t>
      </w:r>
      <w:proofErr w:type="spellEnd"/>
      <w:r w:rsidRPr="002B7884">
        <w:rPr>
          <w:rFonts w:ascii="Calibri" w:eastAsia="Times New Roman" w:hAnsi="Calibri" w:cs="Calibri"/>
          <w:sz w:val="20"/>
          <w:szCs w:val="20"/>
          <w:lang w:eastAsia="zh-CN"/>
        </w:rPr>
        <w:t xml:space="preserve"> 146/2003 και εφαρμογή των διεθνών λογιστικών προτύπων</w:t>
      </w:r>
      <w:r w:rsidRPr="002B7884">
        <w:rPr>
          <w:rFonts w:ascii="Calibri" w:eastAsia="Times New Roman" w:hAnsi="Calibri" w:cs="Calibri"/>
          <w:bCs/>
          <w:sz w:val="20"/>
          <w:szCs w:val="20"/>
          <w:lang w:eastAsia="zh-CN"/>
        </w:rPr>
        <w:t>.</w:t>
      </w:r>
    </w:p>
    <w:p w:rsidR="002B7884" w:rsidRPr="002B7884" w:rsidRDefault="002B7884" w:rsidP="002B7884">
      <w:pPr>
        <w:suppressAutoHyphens/>
        <w:spacing w:after="120" w:line="360" w:lineRule="auto"/>
        <w:jc w:val="both"/>
        <w:rPr>
          <w:rFonts w:ascii="Calibri" w:eastAsia="Times New Roman" w:hAnsi="Calibri" w:cs="Calibri"/>
          <w:b/>
          <w:sz w:val="20"/>
          <w:szCs w:val="20"/>
          <w:u w:val="single"/>
          <w:lang w:eastAsia="zh-CN"/>
        </w:rPr>
      </w:pPr>
      <w:r w:rsidRPr="002B7884">
        <w:rPr>
          <w:rFonts w:ascii="Calibri" w:eastAsia="Times New Roman" w:hAnsi="Calibri" w:cs="Calibri"/>
          <w:b/>
          <w:sz w:val="20"/>
          <w:szCs w:val="20"/>
          <w:u w:val="single"/>
          <w:lang w:eastAsia="zh-CN"/>
        </w:rPr>
        <w:t>Β.ΙΣΧΥΟΝ ΝΟΜΟΘΕΤΙΚΟ ΠΛΑΙΣΙΟ ΕΦΑΡΜΟΣΤΕΟ ΩΣ ΠΡΟΣ ΤΗΝ ΑΝΑΓΚΗ ΤΗΣ ΔΙΠΛΟΓΡΑΦΙΑΣ</w:t>
      </w:r>
    </w:p>
    <w:p w:rsidR="002B7884" w:rsidRPr="002B7884" w:rsidRDefault="002B7884" w:rsidP="002B7884">
      <w:pPr>
        <w:suppressAutoHyphens/>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Π.Δ.146/2003 (ΦΕΚ 122/Α/2003) «Περί ορισμού του περιεχομένου και του χρόνου ενάρξεως της εφαρμογής του Κλαδικού Λογιστικού Σχεδίου Δημοσίων Μονάδων Υγείας»</w:t>
      </w:r>
    </w:p>
    <w:p w:rsidR="002B7884" w:rsidRPr="002B7884" w:rsidRDefault="002B7884" w:rsidP="002B7884">
      <w:pPr>
        <w:suppressAutoHyphens/>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Άρθρο 27 του Ν.3599/2007 (ΦΕΚ 176/Α/2007) «Σύσταση Πανελληνίου Συλλόγου Φυσικοθεραπευτών και άλλες διατάξεις» σύμφωνα με το οποίο οι Δημόσιες Μονάδες Υγείας συντάσσουν ετήσιες οικονομικές καταστάσεις σύμφωνα με τα Διεθνή Λογιστικά Πρότυπα Χρηματοοικονομικής Πληροφόρησης</w:t>
      </w:r>
    </w:p>
    <w:p w:rsidR="002B7884" w:rsidRPr="002B7884" w:rsidRDefault="002B7884" w:rsidP="002B7884">
      <w:pPr>
        <w:suppressAutoHyphens/>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lastRenderedPageBreak/>
        <w:t>Άρθρο 8 του Ν.3697/2008 (ΦΕΚ 194/Α/25-9-08) «Ενίσχυση της διαφάνειας του κρατικού προϋπολογισμού έλεγχος των δημοσίων δαπανών, μέτρα φορολογικής δικαιοσύνης κ.α. διατάξεις» και ειδικότερα του άρθρου 11 του Ν.3697/2008 που προβλέπει την τήρηση του διπλογραφικού λογιστικού συστήματος</w:t>
      </w:r>
    </w:p>
    <w:p w:rsidR="002B7884" w:rsidRPr="002B7884" w:rsidRDefault="002B7884" w:rsidP="002B7884">
      <w:pPr>
        <w:suppressAutoHyphens/>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του Π.Δ.15/2011 (ΦΕΚ 30/Α/2011) «Περιορισμού του περιεχομένου και του χρόνου ενάρξεως της Εφαρμογής της Διπλογραφικής Λογιστικής Τροποποιημένης Ταμειακής Βάσης».</w:t>
      </w:r>
    </w:p>
    <w:p w:rsidR="002B7884" w:rsidRPr="002B7884" w:rsidRDefault="002B7884" w:rsidP="002B7884">
      <w:pPr>
        <w:suppressAutoHyphens/>
        <w:spacing w:after="120" w:line="360" w:lineRule="auto"/>
        <w:jc w:val="both"/>
        <w:rPr>
          <w:rFonts w:ascii="Calibri" w:eastAsia="Times New Roman" w:hAnsi="Calibri" w:cs="Calibri"/>
          <w:b/>
          <w:bCs/>
          <w:sz w:val="20"/>
          <w:szCs w:val="20"/>
          <w:lang w:eastAsia="zh-CN"/>
        </w:rPr>
      </w:pPr>
      <w:r w:rsidRPr="002B7884">
        <w:rPr>
          <w:rFonts w:ascii="Calibri" w:eastAsia="Times New Roman" w:hAnsi="Calibri" w:cs="Calibri"/>
          <w:b/>
          <w:bCs/>
          <w:sz w:val="20"/>
          <w:szCs w:val="20"/>
          <w:lang w:eastAsia="zh-CN"/>
        </w:rPr>
        <w:t xml:space="preserve">Β. </w:t>
      </w:r>
      <w:r w:rsidRPr="002B7884">
        <w:rPr>
          <w:rFonts w:ascii="Calibri" w:eastAsia="Times New Roman" w:hAnsi="Calibri" w:cs="Calibri"/>
          <w:b/>
          <w:sz w:val="20"/>
          <w:szCs w:val="20"/>
          <w:u w:val="single"/>
          <w:lang w:eastAsia="zh-CN"/>
        </w:rPr>
        <w:t xml:space="preserve">ΔΙΑΡΚΕΙΑ ΤΟΥ ΕΡΓΟΥ </w:t>
      </w:r>
    </w:p>
    <w:p w:rsidR="002B7884" w:rsidRPr="002B7884" w:rsidRDefault="002B7884" w:rsidP="002B7884">
      <w:pPr>
        <w:suppressAutoHyphens/>
        <w:autoSpaceDE w:val="0"/>
        <w:autoSpaceDN w:val="0"/>
        <w:adjustRightInd w:val="0"/>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 xml:space="preserve">Το έργο θα έχει διάρκεια από 01/01/2023 έως 31/12/2023 , οικονομική χρήση 2023, με δικαίωμα άσκησης ετήσιας προαίρεσης από 01/01/2024 </w:t>
      </w:r>
      <w:proofErr w:type="spellStart"/>
      <w:r w:rsidRPr="002B7884">
        <w:rPr>
          <w:rFonts w:ascii="Calibri" w:eastAsia="Times New Roman" w:hAnsi="Calibri" w:cs="Calibri"/>
          <w:sz w:val="20"/>
          <w:szCs w:val="20"/>
          <w:lang w:eastAsia="zh-CN"/>
        </w:rPr>
        <w:t>εως</w:t>
      </w:r>
      <w:proofErr w:type="spellEnd"/>
      <w:r w:rsidRPr="002B7884">
        <w:rPr>
          <w:rFonts w:ascii="Calibri" w:eastAsia="Times New Roman" w:hAnsi="Calibri" w:cs="Calibri"/>
          <w:sz w:val="20"/>
          <w:szCs w:val="20"/>
          <w:lang w:eastAsia="zh-CN"/>
        </w:rPr>
        <w:t xml:space="preserve"> 31/12/2024, οικονομική χρήση 2024 και έως την παραλαβή από την υπηρεσία  των παραδοτέων και των υπηρεσιών εκ μέρους του αναδόχου σύμφωνα με τις τεχνικές προδιαγραφές και το χρονοδιάγραμμα του έργου με τις αντίστοιχες προσφερόμενες τιμές του Αναδόχου και το ίδιο φυσικό αντικείμενο.</w:t>
      </w:r>
    </w:p>
    <w:p w:rsidR="002B7884" w:rsidRPr="002B7884" w:rsidRDefault="002B7884" w:rsidP="002B7884">
      <w:pPr>
        <w:suppressAutoHyphens/>
        <w:spacing w:after="120" w:line="360" w:lineRule="auto"/>
        <w:jc w:val="both"/>
        <w:rPr>
          <w:rFonts w:ascii="Calibri" w:eastAsia="Times New Roman" w:hAnsi="Calibri" w:cs="Calibri"/>
          <w:b/>
          <w:bCs/>
          <w:sz w:val="20"/>
          <w:szCs w:val="20"/>
          <w:lang w:eastAsia="zh-CN"/>
        </w:rPr>
      </w:pPr>
      <w:r w:rsidRPr="002B7884">
        <w:rPr>
          <w:rFonts w:ascii="Calibri" w:eastAsia="Times New Roman" w:hAnsi="Calibri" w:cs="Calibri"/>
          <w:b/>
          <w:bCs/>
          <w:sz w:val="20"/>
          <w:szCs w:val="20"/>
          <w:lang w:eastAsia="zh-CN"/>
        </w:rPr>
        <w:t xml:space="preserve">Δ. ΤΟ ΑΝΤΙΚΕΙΜΕΝΟ ΤΟΥ ΕΡΓΟΥ </w:t>
      </w:r>
    </w:p>
    <w:p w:rsidR="002B7884" w:rsidRPr="002B7884" w:rsidRDefault="002B7884" w:rsidP="002B7884">
      <w:pPr>
        <w:suppressAutoHyphens/>
        <w:spacing w:after="120" w:line="360" w:lineRule="auto"/>
        <w:jc w:val="both"/>
        <w:rPr>
          <w:rFonts w:ascii="Calibri" w:eastAsia="Times New Roman" w:hAnsi="Calibri" w:cs="Calibri"/>
          <w:b/>
          <w:sz w:val="20"/>
          <w:szCs w:val="20"/>
          <w:lang w:eastAsia="zh-CN"/>
        </w:rPr>
      </w:pPr>
      <w:r w:rsidRPr="002B7884">
        <w:rPr>
          <w:rFonts w:ascii="Calibri" w:eastAsia="Times New Roman" w:hAnsi="Calibri" w:cs="Calibri"/>
          <w:sz w:val="20"/>
          <w:szCs w:val="20"/>
          <w:lang w:eastAsia="zh-CN"/>
        </w:rPr>
        <w:t xml:space="preserve">Οι εργασίες που περιλαμβάνουν την </w:t>
      </w:r>
      <w:r w:rsidRPr="002B7884">
        <w:rPr>
          <w:rFonts w:ascii="Calibri" w:eastAsia="Times New Roman" w:hAnsi="Calibri" w:cs="Calibri"/>
          <w:b/>
          <w:sz w:val="20"/>
          <w:szCs w:val="20"/>
          <w:lang w:eastAsia="zh-CN"/>
        </w:rPr>
        <w:t xml:space="preserve">«Ανάθεση Υπηρεσιών Λογιστικής Υποστήριξης για την εφαρμογή του διπλογραφικού συστήματος Γενικής και Αναλυτικής Λογιστικής και </w:t>
      </w:r>
      <w:r w:rsidRPr="002B7884">
        <w:rPr>
          <w:rFonts w:ascii="Calibri" w:eastAsia="Times New Roman" w:hAnsi="Calibri" w:cs="Calibri"/>
          <w:b/>
          <w:bCs/>
          <w:iCs/>
          <w:sz w:val="20"/>
          <w:szCs w:val="20"/>
          <w:lang w:eastAsia="zh-CN"/>
        </w:rPr>
        <w:t xml:space="preserve">την εφαρμογή των διεθνών λογιστικών προτύπων σύμφωνα με τον Ν. 3599/2007 άρθρο 27 </w:t>
      </w:r>
      <w:r w:rsidRPr="002B7884">
        <w:rPr>
          <w:rFonts w:ascii="Calibri" w:eastAsia="Times New Roman" w:hAnsi="Calibri" w:cs="Times New Roman"/>
          <w:b/>
          <w:sz w:val="20"/>
          <w:szCs w:val="20"/>
          <w:lang w:eastAsia="zh-CN"/>
        </w:rPr>
        <w:t>για το έτος 2023 καθώς  και στην περίπτωση που δοθεί αντίστοιχη παράταση ε</w:t>
      </w:r>
      <w:r w:rsidRPr="002B7884">
        <w:rPr>
          <w:rFonts w:ascii="Calibri" w:eastAsia="Times New Roman" w:hAnsi="Calibri" w:cs="Calibri"/>
          <w:b/>
          <w:sz w:val="20"/>
          <w:szCs w:val="20"/>
          <w:lang w:eastAsia="zh-CN"/>
        </w:rPr>
        <w:t>ίναι οι εξής:</w:t>
      </w:r>
    </w:p>
    <w:p w:rsidR="002B7884" w:rsidRPr="002B7884" w:rsidRDefault="002B7884" w:rsidP="002B7884">
      <w:pPr>
        <w:keepNext/>
        <w:keepLines/>
        <w:tabs>
          <w:tab w:val="left" w:pos="9000"/>
        </w:tabs>
        <w:suppressAutoHyphens/>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Το φυσικό αντικείμενο της σύμβασης ανάθεσης για κάθε οικονομική χρήση, θα περιλαμβάνει:</w:t>
      </w:r>
    </w:p>
    <w:p w:rsidR="002B7884" w:rsidRPr="002B7884" w:rsidRDefault="002B7884" w:rsidP="002B7884">
      <w:pPr>
        <w:keepNext/>
        <w:keepLines/>
        <w:tabs>
          <w:tab w:val="left" w:pos="9000"/>
        </w:tabs>
        <w:suppressAutoHyphens/>
        <w:spacing w:after="120" w:line="360" w:lineRule="auto"/>
        <w:jc w:val="both"/>
        <w:rPr>
          <w:rFonts w:ascii="Calibri" w:eastAsia="Times New Roman" w:hAnsi="Calibri" w:cs="Calibri"/>
          <w:b/>
          <w:bCs/>
          <w:sz w:val="20"/>
          <w:szCs w:val="20"/>
          <w:lang w:eastAsia="zh-CN"/>
        </w:rPr>
      </w:pPr>
      <w:r w:rsidRPr="002B7884">
        <w:rPr>
          <w:rFonts w:ascii="Calibri" w:eastAsia="Times New Roman" w:hAnsi="Calibri" w:cs="Calibri"/>
          <w:sz w:val="20"/>
          <w:szCs w:val="20"/>
          <w:lang w:eastAsia="zh-CN"/>
        </w:rPr>
        <w:t>α) Την εφαρμογή του Π.Δ. 146/2003 για λογαριασμό της Δημόσιας Μονάδας Υγείας.</w:t>
      </w:r>
      <w:r w:rsidRPr="002B7884">
        <w:rPr>
          <w:rFonts w:ascii="Calibri" w:eastAsia="Times New Roman" w:hAnsi="Calibri" w:cs="Calibri"/>
          <w:b/>
          <w:bCs/>
          <w:sz w:val="20"/>
          <w:szCs w:val="20"/>
          <w:lang w:eastAsia="zh-CN"/>
        </w:rPr>
        <w:t xml:space="preserve"> </w:t>
      </w:r>
    </w:p>
    <w:p w:rsidR="002B7884" w:rsidRPr="002B7884" w:rsidRDefault="002B7884" w:rsidP="002B7884">
      <w:pPr>
        <w:tabs>
          <w:tab w:val="left" w:pos="9000"/>
        </w:tabs>
        <w:suppressAutoHyphens/>
        <w:spacing w:after="120" w:line="360" w:lineRule="auto"/>
        <w:jc w:val="both"/>
        <w:rPr>
          <w:rFonts w:ascii="Calibri" w:eastAsia="Times New Roman" w:hAnsi="Calibri" w:cs="Calibri"/>
          <w:sz w:val="20"/>
          <w:szCs w:val="20"/>
          <w:lang w:eastAsia="zh-CN"/>
        </w:rPr>
      </w:pPr>
      <w:r w:rsidRPr="002B7884">
        <w:rPr>
          <w:rFonts w:ascii="Calibri" w:eastAsia="Tahoma" w:hAnsi="Calibri" w:cs="Tahoma"/>
          <w:b/>
          <w:bCs/>
          <w:sz w:val="21"/>
          <w:szCs w:val="21"/>
          <w:lang w:eastAsia="zh-CN"/>
        </w:rPr>
        <w:t xml:space="preserve">Η </w:t>
      </w:r>
      <w:r w:rsidRPr="002B7884">
        <w:rPr>
          <w:rFonts w:ascii="Calibri" w:eastAsia="Times New Roman" w:hAnsi="Calibri" w:cs="Calibri"/>
          <w:sz w:val="20"/>
          <w:szCs w:val="20"/>
          <w:lang w:eastAsia="zh-CN"/>
        </w:rPr>
        <w:t xml:space="preserve">εφαρμογή περιλαμβάνει την καταχώρηση όλων των λογιστικών γεγονότων από τα πρωτογενή παραστατικά στα τηρούμενα στο λειτουργικό σύστημα της Δημόσιας Μονάδας Υγείας, λογιστικά βιβλία, την εκτέλεση όλων των ενεργειών που απαιτούνται για την ενημέρωση και λειτουργία της γενικής και αναλυτικής λογιστικής και του δημόσιου λογιστικού, την σύνταξη και έκδοση περιοδικών και ετήσιων των καταστάσεων, σύμφωνα με τις διατάξεις του Π.Δ. 146/2003 αλλά και την κείμενη νομοθεσία, την οργάνωση και επίβλεψη της απογραφής τέλους χρήσεως, την ενημέρωση των λογιστικών βιβλίων για τα αποτελέσματα της απογραφής τέλους χρήσεως, το άνοιγμα όλων των λογαριασμών που απαιτούνται για την πλήρη εφαρμογή και η ενημέρωση των λογαριασμών με τα δεδομένα της απογραφής έναρξης αποτελούν μέρος των συμβατικών υποχρεώσεων του αναδόχου. </w:t>
      </w:r>
    </w:p>
    <w:p w:rsidR="002B7884" w:rsidRPr="002B7884" w:rsidRDefault="002B7884" w:rsidP="002B7884">
      <w:pPr>
        <w:tabs>
          <w:tab w:val="left" w:pos="9000"/>
        </w:tabs>
        <w:suppressAutoHyphens/>
        <w:spacing w:after="120" w:line="360" w:lineRule="auto"/>
        <w:jc w:val="both"/>
        <w:rPr>
          <w:rFonts w:ascii="Calibri" w:eastAsia="Calibri" w:hAnsi="Calibri" w:cs="Calibri"/>
          <w:bCs/>
          <w:sz w:val="20"/>
          <w:szCs w:val="20"/>
          <w:lang w:eastAsia="zh-CN"/>
        </w:rPr>
      </w:pPr>
      <w:r w:rsidRPr="002B7884">
        <w:rPr>
          <w:rFonts w:ascii="Calibri" w:eastAsia="Calibri" w:hAnsi="Calibri" w:cs="Calibri"/>
          <w:b/>
          <w:bCs/>
          <w:sz w:val="20"/>
          <w:szCs w:val="20"/>
          <w:lang w:eastAsia="zh-CN"/>
        </w:rPr>
        <w:t>β) Την Εφαρμογή της Αναλυτικής Λογιστικής σύμφωνα με τις απαιτήσεις του σχεδίου Γενικής - Αναλυτικής και Κοστολογικής Οργάνωσης και την παροχή υπηρεσιών Συμβούλου για την επιλογή και εγκατάσταση της αναγκαίας μηχανογραφικής  υποδομής εφόσον απαιτηθεί.</w:t>
      </w:r>
    </w:p>
    <w:p w:rsidR="002B7884" w:rsidRPr="002B7884" w:rsidRDefault="002B7884" w:rsidP="002B7884">
      <w:pPr>
        <w:tabs>
          <w:tab w:val="left" w:pos="3686"/>
          <w:tab w:val="left" w:pos="9000"/>
        </w:tabs>
        <w:suppressAutoHyphens/>
        <w:spacing w:after="120" w:line="360" w:lineRule="auto"/>
        <w:jc w:val="both"/>
        <w:rPr>
          <w:rFonts w:ascii="Calibri" w:eastAsia="Times New Roman" w:hAnsi="Calibri" w:cs="Calibri"/>
          <w:sz w:val="20"/>
          <w:szCs w:val="20"/>
          <w:lang w:eastAsia="zh-CN"/>
        </w:rPr>
      </w:pPr>
      <w:r w:rsidRPr="002B7884">
        <w:rPr>
          <w:rFonts w:ascii="Calibri" w:eastAsia="Calibri" w:hAnsi="Calibri" w:cs="Calibri"/>
          <w:b/>
          <w:bCs/>
          <w:sz w:val="20"/>
          <w:szCs w:val="20"/>
          <w:lang w:eastAsia="zh-CN"/>
        </w:rPr>
        <w:t>γ) Την κατάρτιση των ετήσιων λογιστικών καταστάσεών τους,</w:t>
      </w:r>
      <w:r w:rsidRPr="002B7884">
        <w:rPr>
          <w:rFonts w:ascii="Calibri" w:eastAsia="Times New Roman" w:hAnsi="Calibri" w:cs="Calibri"/>
          <w:sz w:val="20"/>
          <w:szCs w:val="20"/>
          <w:lang w:eastAsia="zh-CN"/>
        </w:rPr>
        <w:t xml:space="preserve"> σύμφωνα με το ΠΔ 146/2003 καθώς και με τα Διεθνή Πρότυπα Χρηματοοικονομικής Πληροφόρησης για τα έτη 2023 καθώς και 2024, στην περίπτωση που δοθεί παράταση από τον φορέα</w:t>
      </w:r>
    </w:p>
    <w:p w:rsidR="002B7884" w:rsidRPr="002B7884" w:rsidRDefault="002B7884" w:rsidP="002B7884">
      <w:pPr>
        <w:tabs>
          <w:tab w:val="left" w:pos="9000"/>
        </w:tabs>
        <w:suppressAutoHyphens/>
        <w:spacing w:after="120" w:line="360" w:lineRule="auto"/>
        <w:jc w:val="both"/>
        <w:rPr>
          <w:rFonts w:ascii="Calibri" w:eastAsia="Times New Roman" w:hAnsi="Calibri" w:cs="Calibri"/>
          <w:sz w:val="20"/>
          <w:szCs w:val="20"/>
          <w:lang w:eastAsia="zh-CN"/>
        </w:rPr>
      </w:pPr>
      <w:r w:rsidRPr="002B7884">
        <w:rPr>
          <w:rFonts w:ascii="Calibri" w:eastAsia="Calibri" w:hAnsi="Calibri" w:cs="Calibri"/>
          <w:b/>
          <w:bCs/>
          <w:sz w:val="20"/>
          <w:szCs w:val="20"/>
          <w:lang w:eastAsia="zh-CN"/>
        </w:rPr>
        <w:t>δ) Τον έλεγχο του τρέχοντος Μητρώου Παγίων</w:t>
      </w:r>
      <w:r w:rsidRPr="002B7884">
        <w:rPr>
          <w:rFonts w:ascii="Calibri" w:eastAsia="Times New Roman" w:hAnsi="Calibri" w:cs="Calibri"/>
          <w:sz w:val="20"/>
          <w:szCs w:val="20"/>
          <w:lang w:eastAsia="zh-CN"/>
        </w:rPr>
        <w:t xml:space="preserve"> και η τροποποίηση του εφόσον κριθεί απαραίτητο</w:t>
      </w:r>
    </w:p>
    <w:p w:rsidR="002B7884" w:rsidRPr="002B7884" w:rsidRDefault="002B7884" w:rsidP="002B7884">
      <w:pPr>
        <w:tabs>
          <w:tab w:val="left" w:pos="9000"/>
        </w:tabs>
        <w:suppressAutoHyphens/>
        <w:spacing w:after="120" w:line="360" w:lineRule="auto"/>
        <w:jc w:val="both"/>
        <w:rPr>
          <w:rFonts w:ascii="Calibri" w:eastAsia="Times New Roman" w:hAnsi="Calibri" w:cs="Calibri"/>
          <w:sz w:val="20"/>
          <w:szCs w:val="20"/>
          <w:lang w:eastAsia="zh-CN"/>
        </w:rPr>
      </w:pPr>
      <w:proofErr w:type="spellStart"/>
      <w:r w:rsidRPr="002B7884">
        <w:rPr>
          <w:rFonts w:ascii="Calibri" w:eastAsia="Calibri" w:hAnsi="Calibri" w:cs="Calibri"/>
          <w:b/>
          <w:bCs/>
          <w:sz w:val="20"/>
          <w:szCs w:val="20"/>
          <w:lang w:eastAsia="zh-CN"/>
        </w:rPr>
        <w:t>στ</w:t>
      </w:r>
      <w:proofErr w:type="spellEnd"/>
      <w:r w:rsidRPr="002B7884">
        <w:rPr>
          <w:rFonts w:ascii="Calibri" w:eastAsia="Calibri" w:hAnsi="Calibri" w:cs="Calibri"/>
          <w:b/>
          <w:bCs/>
          <w:sz w:val="20"/>
          <w:szCs w:val="20"/>
          <w:lang w:eastAsia="zh-CN"/>
        </w:rPr>
        <w:t>) Την θεωρητική και  πρακτική εκπαίδευση</w:t>
      </w:r>
      <w:r w:rsidRPr="002B7884">
        <w:rPr>
          <w:rFonts w:ascii="Calibri" w:eastAsia="Times New Roman" w:hAnsi="Calibri" w:cs="Calibri"/>
          <w:sz w:val="20"/>
          <w:szCs w:val="20"/>
          <w:lang w:eastAsia="zh-CN"/>
        </w:rPr>
        <w:t xml:space="preserve"> του αναγκαίου προσωπικού του Νοσοκομείου.</w:t>
      </w:r>
    </w:p>
    <w:p w:rsidR="002B7884" w:rsidRPr="002B7884" w:rsidRDefault="002B7884" w:rsidP="002B7884">
      <w:pPr>
        <w:keepNext/>
        <w:keepLines/>
        <w:tabs>
          <w:tab w:val="left" w:pos="9000"/>
        </w:tabs>
        <w:suppressAutoHyphens/>
        <w:spacing w:after="120" w:line="360" w:lineRule="auto"/>
        <w:jc w:val="both"/>
        <w:rPr>
          <w:rFonts w:ascii="Calibri" w:eastAsia="Times New Roman" w:hAnsi="Calibri" w:cs="Calibri"/>
          <w:b/>
          <w:sz w:val="20"/>
          <w:szCs w:val="20"/>
          <w:lang w:val="en-GB" w:eastAsia="zh-CN"/>
        </w:rPr>
      </w:pPr>
      <w:r w:rsidRPr="002B7884">
        <w:rPr>
          <w:rFonts w:ascii="Calibri" w:eastAsia="Times New Roman" w:hAnsi="Calibri" w:cs="Calibri"/>
          <w:b/>
          <w:sz w:val="20"/>
          <w:szCs w:val="20"/>
          <w:lang w:val="en-GB" w:eastAsia="zh-CN"/>
        </w:rPr>
        <w:t>ΑΝΑΛΥΤΙΚΟΤΕΡΑ</w:t>
      </w:r>
    </w:p>
    <w:p w:rsidR="002B7884" w:rsidRPr="002B7884" w:rsidRDefault="002B7884" w:rsidP="002B7884">
      <w:pPr>
        <w:numPr>
          <w:ilvl w:val="1"/>
          <w:numId w:val="24"/>
        </w:numPr>
        <w:tabs>
          <w:tab w:val="left" w:pos="284"/>
          <w:tab w:val="left" w:pos="9000"/>
        </w:tabs>
        <w:suppressAutoHyphens/>
        <w:spacing w:after="0" w:line="360" w:lineRule="auto"/>
        <w:jc w:val="both"/>
        <w:rPr>
          <w:rFonts w:ascii="Calibri" w:eastAsia="Times New Roman" w:hAnsi="Calibri" w:cs="Calibri"/>
          <w:sz w:val="20"/>
          <w:szCs w:val="20"/>
          <w:lang w:val="en-GB" w:eastAsia="zh-CN"/>
        </w:rPr>
      </w:pPr>
      <w:proofErr w:type="spellStart"/>
      <w:r w:rsidRPr="002B7884">
        <w:rPr>
          <w:rFonts w:ascii="Calibri" w:eastAsia="Times New Roman" w:hAnsi="Calibri" w:cs="Calibri"/>
          <w:sz w:val="20"/>
          <w:szCs w:val="20"/>
          <w:lang w:val="en-GB" w:eastAsia="zh-CN"/>
        </w:rPr>
        <w:t>Ετήσι</w:t>
      </w:r>
      <w:proofErr w:type="spellEnd"/>
      <w:r w:rsidRPr="002B7884">
        <w:rPr>
          <w:rFonts w:ascii="Calibri" w:eastAsia="Times New Roman" w:hAnsi="Calibri" w:cs="Calibri"/>
          <w:sz w:val="20"/>
          <w:szCs w:val="20"/>
          <w:lang w:val="en-GB" w:eastAsia="zh-CN"/>
        </w:rPr>
        <w:t>α απ</w:t>
      </w:r>
      <w:proofErr w:type="spellStart"/>
      <w:r w:rsidRPr="002B7884">
        <w:rPr>
          <w:rFonts w:ascii="Calibri" w:eastAsia="Times New Roman" w:hAnsi="Calibri" w:cs="Calibri"/>
          <w:sz w:val="20"/>
          <w:szCs w:val="20"/>
          <w:lang w:val="en-GB" w:eastAsia="zh-CN"/>
        </w:rPr>
        <w:t>ογρ</w:t>
      </w:r>
      <w:proofErr w:type="spellEnd"/>
      <w:r w:rsidRPr="002B7884">
        <w:rPr>
          <w:rFonts w:ascii="Calibri" w:eastAsia="Times New Roman" w:hAnsi="Calibri" w:cs="Calibri"/>
          <w:sz w:val="20"/>
          <w:szCs w:val="20"/>
          <w:lang w:val="en-GB" w:eastAsia="zh-CN"/>
        </w:rPr>
        <w:t xml:space="preserve">αφή </w:t>
      </w:r>
      <w:proofErr w:type="spellStart"/>
      <w:r w:rsidRPr="002B7884">
        <w:rPr>
          <w:rFonts w:ascii="Calibri" w:eastAsia="Times New Roman" w:hAnsi="Calibri" w:cs="Calibri"/>
          <w:sz w:val="20"/>
          <w:szCs w:val="20"/>
          <w:lang w:val="en-GB" w:eastAsia="zh-CN"/>
        </w:rPr>
        <w:t>ήτοι</w:t>
      </w:r>
      <w:proofErr w:type="spellEnd"/>
      <w:r w:rsidRPr="002B7884">
        <w:rPr>
          <w:rFonts w:ascii="Calibri" w:eastAsia="Times New Roman" w:hAnsi="Calibri" w:cs="Calibri"/>
          <w:sz w:val="20"/>
          <w:szCs w:val="20"/>
          <w:lang w:val="en-GB" w:eastAsia="zh-CN"/>
        </w:rPr>
        <w:t>:</w:t>
      </w:r>
    </w:p>
    <w:p w:rsidR="002B7884" w:rsidRPr="002B7884" w:rsidRDefault="002B7884" w:rsidP="002B7884">
      <w:pPr>
        <w:numPr>
          <w:ilvl w:val="2"/>
          <w:numId w:val="24"/>
        </w:numPr>
        <w:tabs>
          <w:tab w:val="left" w:pos="506"/>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lastRenderedPageBreak/>
        <w:t>Υπολογισμός και Αποτίμηση της αξίας των εδαφικών εκτάσεων</w:t>
      </w:r>
    </w:p>
    <w:p w:rsidR="002B7884" w:rsidRPr="002B7884" w:rsidRDefault="002B7884" w:rsidP="002B7884">
      <w:pPr>
        <w:numPr>
          <w:ilvl w:val="2"/>
          <w:numId w:val="24"/>
        </w:numPr>
        <w:tabs>
          <w:tab w:val="left" w:pos="588"/>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Υπολογισμός και Αποτίμηση της αξίας των μηχανημάτων-τεχνικών εγκαταστάσεων και λοιπού μηχανολογικού εξοπλισμού</w:t>
      </w:r>
    </w:p>
    <w:p w:rsidR="002B7884" w:rsidRPr="002B7884" w:rsidRDefault="002B7884" w:rsidP="002B7884">
      <w:pPr>
        <w:numPr>
          <w:ilvl w:val="2"/>
          <w:numId w:val="24"/>
        </w:numPr>
        <w:tabs>
          <w:tab w:val="left" w:pos="674"/>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Υπολογισμός και Αποτίμηση της αξίας των μεταφορικών μέσων</w:t>
      </w:r>
    </w:p>
    <w:p w:rsidR="002B7884" w:rsidRPr="002B7884" w:rsidRDefault="002B7884" w:rsidP="002B7884">
      <w:pPr>
        <w:numPr>
          <w:ilvl w:val="2"/>
          <w:numId w:val="24"/>
        </w:numPr>
        <w:tabs>
          <w:tab w:val="left" w:pos="650"/>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Υπολογισμός και Αποτίμηση της αξίας των επίπλων και λοιπού εξοπλισμού καθώς και των λοι</w:t>
      </w:r>
      <w:r w:rsidRPr="002B7884">
        <w:rPr>
          <w:rFonts w:ascii="Calibri" w:eastAsia="Times New Roman" w:hAnsi="Calibri" w:cs="Calibri"/>
          <w:sz w:val="20"/>
          <w:szCs w:val="20"/>
          <w:lang w:eastAsia="zh-CN"/>
        </w:rPr>
        <w:softHyphen/>
        <w:t>πών παγίων στοιχείων όπως περιγράφονται στο ΠΔ 146/2003 και απαιτούνται για την σύνταξη του ισολογισμού.</w:t>
      </w:r>
    </w:p>
    <w:p w:rsidR="002B7884" w:rsidRPr="002B7884" w:rsidRDefault="002B7884" w:rsidP="002B7884">
      <w:pPr>
        <w:numPr>
          <w:ilvl w:val="2"/>
          <w:numId w:val="24"/>
        </w:numPr>
        <w:tabs>
          <w:tab w:val="left" w:pos="569"/>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Ο έλεγχος του τρέχοντος  Μητρώου Παγίων και η τροποποίηση του εφόσον κριθεί απαραίτητο λαμβάνοντας υπόψη τυχόν καταστροφές ή επιστροφές παγίων που δεν έχουν καταχωρηθεί.</w:t>
      </w:r>
    </w:p>
    <w:p w:rsidR="002B7884" w:rsidRPr="002B7884" w:rsidRDefault="002B7884" w:rsidP="002B7884">
      <w:pPr>
        <w:numPr>
          <w:ilvl w:val="1"/>
          <w:numId w:val="24"/>
        </w:numPr>
        <w:tabs>
          <w:tab w:val="left" w:pos="274"/>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Υπολογισμός και έλεγχος όλων των λοιπών στοιχείων του Ενεργητικού και Παθητικού όπως:</w:t>
      </w:r>
    </w:p>
    <w:p w:rsidR="002B7884" w:rsidRPr="002B7884" w:rsidRDefault="002B7884" w:rsidP="002B7884">
      <w:pPr>
        <w:numPr>
          <w:ilvl w:val="2"/>
          <w:numId w:val="24"/>
        </w:numPr>
        <w:tabs>
          <w:tab w:val="left" w:pos="511"/>
          <w:tab w:val="left" w:pos="9000"/>
        </w:tabs>
        <w:suppressAutoHyphens/>
        <w:spacing w:after="0" w:line="360" w:lineRule="auto"/>
        <w:jc w:val="both"/>
        <w:rPr>
          <w:rFonts w:ascii="Calibri" w:eastAsia="Times New Roman" w:hAnsi="Calibri" w:cs="Calibri"/>
          <w:sz w:val="20"/>
          <w:szCs w:val="20"/>
          <w:lang w:val="en-GB" w:eastAsia="zh-CN"/>
        </w:rPr>
      </w:pPr>
      <w:r w:rsidRPr="002B7884">
        <w:rPr>
          <w:rFonts w:ascii="Calibri" w:eastAsia="Times New Roman" w:hAnsi="Calibri" w:cs="Calibri"/>
          <w:sz w:val="20"/>
          <w:szCs w:val="20"/>
          <w:lang w:eastAsia="zh-CN"/>
        </w:rPr>
        <w:t xml:space="preserve">  </w:t>
      </w:r>
      <w:proofErr w:type="spellStart"/>
      <w:r w:rsidRPr="002B7884">
        <w:rPr>
          <w:rFonts w:ascii="Calibri" w:eastAsia="Times New Roman" w:hAnsi="Calibri" w:cs="Calibri"/>
          <w:sz w:val="20"/>
          <w:szCs w:val="20"/>
          <w:lang w:val="en-GB" w:eastAsia="zh-CN"/>
        </w:rPr>
        <w:t>Συμφωνί</w:t>
      </w:r>
      <w:proofErr w:type="spellEnd"/>
      <w:r w:rsidRPr="002B7884">
        <w:rPr>
          <w:rFonts w:ascii="Calibri" w:eastAsia="Times New Roman" w:hAnsi="Calibri" w:cs="Calibri"/>
          <w:sz w:val="20"/>
          <w:szCs w:val="20"/>
          <w:lang w:val="en-GB" w:eastAsia="zh-CN"/>
        </w:rPr>
        <w:t xml:space="preserve">α </w:t>
      </w:r>
      <w:proofErr w:type="spellStart"/>
      <w:r w:rsidRPr="002B7884">
        <w:rPr>
          <w:rFonts w:ascii="Calibri" w:eastAsia="Times New Roman" w:hAnsi="Calibri" w:cs="Calibri"/>
          <w:sz w:val="20"/>
          <w:szCs w:val="20"/>
          <w:lang w:val="en-GB" w:eastAsia="zh-CN"/>
        </w:rPr>
        <w:t>Εσόδων</w:t>
      </w:r>
      <w:proofErr w:type="spellEnd"/>
      <w:r w:rsidRPr="002B7884">
        <w:rPr>
          <w:rFonts w:ascii="Calibri" w:eastAsia="Times New Roman" w:hAnsi="Calibri" w:cs="Calibri"/>
          <w:sz w:val="20"/>
          <w:szCs w:val="20"/>
          <w:lang w:val="en-GB" w:eastAsia="zh-CN"/>
        </w:rPr>
        <w:t xml:space="preserve">- </w:t>
      </w:r>
      <w:proofErr w:type="spellStart"/>
      <w:r w:rsidRPr="002B7884">
        <w:rPr>
          <w:rFonts w:ascii="Calibri" w:eastAsia="Times New Roman" w:hAnsi="Calibri" w:cs="Calibri"/>
          <w:sz w:val="20"/>
          <w:szCs w:val="20"/>
          <w:lang w:val="en-GB" w:eastAsia="zh-CN"/>
        </w:rPr>
        <w:t>Εξόδων</w:t>
      </w:r>
      <w:proofErr w:type="spellEnd"/>
    </w:p>
    <w:p w:rsidR="002B7884" w:rsidRPr="002B7884" w:rsidRDefault="002B7884" w:rsidP="002B7884">
      <w:pPr>
        <w:numPr>
          <w:ilvl w:val="2"/>
          <w:numId w:val="24"/>
        </w:numPr>
        <w:tabs>
          <w:tab w:val="left" w:pos="593"/>
          <w:tab w:val="left" w:pos="9000"/>
        </w:tabs>
        <w:suppressAutoHyphens/>
        <w:spacing w:after="0" w:line="360" w:lineRule="auto"/>
        <w:jc w:val="both"/>
        <w:rPr>
          <w:rFonts w:ascii="Calibri" w:eastAsia="Times New Roman" w:hAnsi="Calibri" w:cs="Calibri"/>
          <w:sz w:val="20"/>
          <w:szCs w:val="20"/>
          <w:lang w:val="en-GB" w:eastAsia="zh-CN"/>
        </w:rPr>
      </w:pPr>
      <w:r w:rsidRPr="002B7884">
        <w:rPr>
          <w:rFonts w:ascii="Calibri" w:eastAsia="Times New Roman" w:hAnsi="Calibri" w:cs="Calibri"/>
          <w:sz w:val="20"/>
          <w:szCs w:val="20"/>
          <w:lang w:val="en-GB" w:eastAsia="zh-CN"/>
        </w:rPr>
        <w:t xml:space="preserve"> </w:t>
      </w:r>
      <w:proofErr w:type="spellStart"/>
      <w:r w:rsidRPr="002B7884">
        <w:rPr>
          <w:rFonts w:ascii="Calibri" w:eastAsia="Times New Roman" w:hAnsi="Calibri" w:cs="Calibri"/>
          <w:sz w:val="20"/>
          <w:szCs w:val="20"/>
          <w:lang w:val="en-GB" w:eastAsia="zh-CN"/>
        </w:rPr>
        <w:t>Συμφωνί</w:t>
      </w:r>
      <w:proofErr w:type="spellEnd"/>
      <w:r w:rsidRPr="002B7884">
        <w:rPr>
          <w:rFonts w:ascii="Calibri" w:eastAsia="Times New Roman" w:hAnsi="Calibri" w:cs="Calibri"/>
          <w:sz w:val="20"/>
          <w:szCs w:val="20"/>
          <w:lang w:val="en-GB" w:eastAsia="zh-CN"/>
        </w:rPr>
        <w:t xml:space="preserve">α </w:t>
      </w:r>
      <w:proofErr w:type="spellStart"/>
      <w:r w:rsidRPr="002B7884">
        <w:rPr>
          <w:rFonts w:ascii="Calibri" w:eastAsia="Times New Roman" w:hAnsi="Calibri" w:cs="Calibri"/>
          <w:sz w:val="20"/>
          <w:szCs w:val="20"/>
          <w:lang w:val="en-GB" w:eastAsia="zh-CN"/>
        </w:rPr>
        <w:t>Τρ</w:t>
      </w:r>
      <w:proofErr w:type="spellEnd"/>
      <w:r w:rsidRPr="002B7884">
        <w:rPr>
          <w:rFonts w:ascii="Calibri" w:eastAsia="Times New Roman" w:hAnsi="Calibri" w:cs="Calibri"/>
          <w:sz w:val="20"/>
          <w:szCs w:val="20"/>
          <w:lang w:val="en-GB" w:eastAsia="zh-CN"/>
        </w:rPr>
        <w:t xml:space="preserve">απεζικών </w:t>
      </w:r>
      <w:proofErr w:type="spellStart"/>
      <w:r w:rsidRPr="002B7884">
        <w:rPr>
          <w:rFonts w:ascii="Calibri" w:eastAsia="Times New Roman" w:hAnsi="Calibri" w:cs="Calibri"/>
          <w:sz w:val="20"/>
          <w:szCs w:val="20"/>
          <w:lang w:val="en-GB" w:eastAsia="zh-CN"/>
        </w:rPr>
        <w:t>Λογ</w:t>
      </w:r>
      <w:proofErr w:type="spellEnd"/>
      <w:r w:rsidRPr="002B7884">
        <w:rPr>
          <w:rFonts w:ascii="Calibri" w:eastAsia="Times New Roman" w:hAnsi="Calibri" w:cs="Calibri"/>
          <w:sz w:val="20"/>
          <w:szCs w:val="20"/>
          <w:lang w:val="en-GB" w:eastAsia="zh-CN"/>
        </w:rPr>
        <w:t>αριασμών</w:t>
      </w:r>
    </w:p>
    <w:p w:rsidR="002B7884" w:rsidRPr="002B7884" w:rsidRDefault="002B7884" w:rsidP="002B7884">
      <w:pPr>
        <w:numPr>
          <w:ilvl w:val="2"/>
          <w:numId w:val="24"/>
        </w:numPr>
        <w:tabs>
          <w:tab w:val="left" w:pos="684"/>
          <w:tab w:val="left" w:pos="9000"/>
        </w:tabs>
        <w:suppressAutoHyphens/>
        <w:spacing w:after="0" w:line="360" w:lineRule="auto"/>
        <w:jc w:val="both"/>
        <w:rPr>
          <w:rFonts w:ascii="Calibri" w:eastAsia="Times New Roman" w:hAnsi="Calibri" w:cs="Calibri"/>
          <w:sz w:val="20"/>
          <w:szCs w:val="20"/>
          <w:lang w:val="en-GB" w:eastAsia="zh-CN"/>
        </w:rPr>
      </w:pPr>
      <w:r w:rsidRPr="002B7884">
        <w:rPr>
          <w:rFonts w:ascii="Calibri" w:eastAsia="Times New Roman" w:hAnsi="Calibri" w:cs="Calibri"/>
          <w:sz w:val="20"/>
          <w:szCs w:val="20"/>
          <w:lang w:val="en-GB" w:eastAsia="zh-CN"/>
        </w:rPr>
        <w:t>Κα</w:t>
      </w:r>
      <w:proofErr w:type="spellStart"/>
      <w:r w:rsidRPr="002B7884">
        <w:rPr>
          <w:rFonts w:ascii="Calibri" w:eastAsia="Times New Roman" w:hAnsi="Calibri" w:cs="Calibri"/>
          <w:sz w:val="20"/>
          <w:szCs w:val="20"/>
          <w:lang w:val="en-GB" w:eastAsia="zh-CN"/>
        </w:rPr>
        <w:t>θημερινή</w:t>
      </w:r>
      <w:proofErr w:type="spellEnd"/>
      <w:r w:rsidRPr="002B7884">
        <w:rPr>
          <w:rFonts w:ascii="Calibri" w:eastAsia="Times New Roman" w:hAnsi="Calibri" w:cs="Calibri"/>
          <w:sz w:val="20"/>
          <w:szCs w:val="20"/>
          <w:lang w:val="en-GB" w:eastAsia="zh-CN"/>
        </w:rPr>
        <w:t xml:space="preserve"> </w:t>
      </w:r>
      <w:proofErr w:type="spellStart"/>
      <w:r w:rsidRPr="002B7884">
        <w:rPr>
          <w:rFonts w:ascii="Calibri" w:eastAsia="Times New Roman" w:hAnsi="Calibri" w:cs="Calibri"/>
          <w:sz w:val="20"/>
          <w:szCs w:val="20"/>
          <w:lang w:val="en-GB" w:eastAsia="zh-CN"/>
        </w:rPr>
        <w:t>συμφωνί</w:t>
      </w:r>
      <w:proofErr w:type="spellEnd"/>
      <w:r w:rsidRPr="002B7884">
        <w:rPr>
          <w:rFonts w:ascii="Calibri" w:eastAsia="Times New Roman" w:hAnsi="Calibri" w:cs="Calibri"/>
          <w:sz w:val="20"/>
          <w:szCs w:val="20"/>
          <w:lang w:val="en-GB" w:eastAsia="zh-CN"/>
        </w:rPr>
        <w:t>α Τα</w:t>
      </w:r>
      <w:proofErr w:type="spellStart"/>
      <w:r w:rsidRPr="002B7884">
        <w:rPr>
          <w:rFonts w:ascii="Calibri" w:eastAsia="Times New Roman" w:hAnsi="Calibri" w:cs="Calibri"/>
          <w:sz w:val="20"/>
          <w:szCs w:val="20"/>
          <w:lang w:val="en-GB" w:eastAsia="zh-CN"/>
        </w:rPr>
        <w:t>μείου</w:t>
      </w:r>
      <w:proofErr w:type="spellEnd"/>
    </w:p>
    <w:p w:rsidR="002B7884" w:rsidRPr="002B7884" w:rsidRDefault="002B7884" w:rsidP="002B7884">
      <w:pPr>
        <w:numPr>
          <w:ilvl w:val="2"/>
          <w:numId w:val="24"/>
        </w:numPr>
        <w:tabs>
          <w:tab w:val="left" w:pos="641"/>
          <w:tab w:val="left" w:pos="9000"/>
        </w:tabs>
        <w:suppressAutoHyphens/>
        <w:spacing w:after="0" w:line="360" w:lineRule="auto"/>
        <w:jc w:val="both"/>
        <w:rPr>
          <w:rFonts w:ascii="Calibri" w:eastAsia="Times New Roman" w:hAnsi="Calibri" w:cs="Calibri"/>
          <w:sz w:val="20"/>
          <w:szCs w:val="20"/>
          <w:lang w:val="en-GB" w:eastAsia="zh-CN"/>
        </w:rPr>
      </w:pPr>
      <w:r w:rsidRPr="002B7884">
        <w:rPr>
          <w:rFonts w:ascii="Calibri" w:eastAsia="Times New Roman" w:hAnsi="Calibri" w:cs="Calibri"/>
          <w:sz w:val="20"/>
          <w:szCs w:val="20"/>
          <w:lang w:val="en-GB" w:eastAsia="zh-CN"/>
        </w:rPr>
        <w:t xml:space="preserve"> </w:t>
      </w:r>
      <w:proofErr w:type="spellStart"/>
      <w:r w:rsidRPr="002B7884">
        <w:rPr>
          <w:rFonts w:ascii="Calibri" w:eastAsia="Times New Roman" w:hAnsi="Calibri" w:cs="Calibri"/>
          <w:sz w:val="20"/>
          <w:szCs w:val="20"/>
          <w:lang w:val="en-GB" w:eastAsia="zh-CN"/>
        </w:rPr>
        <w:t>Συμφωνί</w:t>
      </w:r>
      <w:proofErr w:type="spellEnd"/>
      <w:r w:rsidRPr="002B7884">
        <w:rPr>
          <w:rFonts w:ascii="Calibri" w:eastAsia="Times New Roman" w:hAnsi="Calibri" w:cs="Calibri"/>
          <w:sz w:val="20"/>
          <w:szCs w:val="20"/>
          <w:lang w:val="en-GB" w:eastAsia="zh-CN"/>
        </w:rPr>
        <w:t xml:space="preserve">α </w:t>
      </w:r>
      <w:proofErr w:type="spellStart"/>
      <w:r w:rsidRPr="002B7884">
        <w:rPr>
          <w:rFonts w:ascii="Calibri" w:eastAsia="Times New Roman" w:hAnsi="Calibri" w:cs="Calibri"/>
          <w:sz w:val="20"/>
          <w:szCs w:val="20"/>
          <w:lang w:val="en-GB" w:eastAsia="zh-CN"/>
        </w:rPr>
        <w:t>οφειλετών</w:t>
      </w:r>
      <w:proofErr w:type="spellEnd"/>
    </w:p>
    <w:p w:rsidR="002B7884" w:rsidRPr="002B7884" w:rsidRDefault="002B7884" w:rsidP="002B7884">
      <w:pPr>
        <w:numPr>
          <w:ilvl w:val="2"/>
          <w:numId w:val="24"/>
        </w:numPr>
        <w:tabs>
          <w:tab w:val="left" w:pos="569"/>
          <w:tab w:val="left" w:pos="9000"/>
        </w:tabs>
        <w:suppressAutoHyphens/>
        <w:spacing w:after="0" w:line="360" w:lineRule="auto"/>
        <w:jc w:val="both"/>
        <w:rPr>
          <w:rFonts w:ascii="Calibri" w:eastAsia="Times New Roman" w:hAnsi="Calibri" w:cs="Calibri"/>
          <w:sz w:val="20"/>
          <w:szCs w:val="20"/>
          <w:lang w:val="en-GB" w:eastAsia="zh-CN"/>
        </w:rPr>
      </w:pPr>
      <w:r w:rsidRPr="002B7884">
        <w:rPr>
          <w:rFonts w:ascii="Calibri" w:eastAsia="Times New Roman" w:hAnsi="Calibri" w:cs="Calibri"/>
          <w:sz w:val="20"/>
          <w:szCs w:val="20"/>
          <w:lang w:val="en-GB" w:eastAsia="zh-CN"/>
        </w:rPr>
        <w:t xml:space="preserve">  </w:t>
      </w:r>
      <w:proofErr w:type="spellStart"/>
      <w:r w:rsidRPr="002B7884">
        <w:rPr>
          <w:rFonts w:ascii="Calibri" w:eastAsia="Times New Roman" w:hAnsi="Calibri" w:cs="Calibri"/>
          <w:sz w:val="20"/>
          <w:szCs w:val="20"/>
          <w:lang w:val="en-GB" w:eastAsia="zh-CN"/>
        </w:rPr>
        <w:t>Συμφωνί</w:t>
      </w:r>
      <w:proofErr w:type="spellEnd"/>
      <w:r w:rsidRPr="002B7884">
        <w:rPr>
          <w:rFonts w:ascii="Calibri" w:eastAsia="Times New Roman" w:hAnsi="Calibri" w:cs="Calibri"/>
          <w:sz w:val="20"/>
          <w:szCs w:val="20"/>
          <w:lang w:val="en-GB" w:eastAsia="zh-CN"/>
        </w:rPr>
        <w:t>α απα</w:t>
      </w:r>
      <w:proofErr w:type="spellStart"/>
      <w:r w:rsidRPr="002B7884">
        <w:rPr>
          <w:rFonts w:ascii="Calibri" w:eastAsia="Times New Roman" w:hAnsi="Calibri" w:cs="Calibri"/>
          <w:sz w:val="20"/>
          <w:szCs w:val="20"/>
          <w:lang w:val="en-GB" w:eastAsia="zh-CN"/>
        </w:rPr>
        <w:t>ιτήσεων</w:t>
      </w:r>
      <w:proofErr w:type="spellEnd"/>
    </w:p>
    <w:p w:rsidR="002B7884" w:rsidRPr="002B7884" w:rsidRDefault="002B7884" w:rsidP="002B7884">
      <w:pPr>
        <w:numPr>
          <w:ilvl w:val="1"/>
          <w:numId w:val="24"/>
        </w:numPr>
        <w:tabs>
          <w:tab w:val="left" w:pos="289"/>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Φυσική απογραφή των αποθεμάτων κατά ποσότητα και αξία</w:t>
      </w:r>
    </w:p>
    <w:p w:rsidR="002B7884" w:rsidRPr="002B7884" w:rsidRDefault="002B7884" w:rsidP="002B7884">
      <w:pPr>
        <w:numPr>
          <w:ilvl w:val="1"/>
          <w:numId w:val="24"/>
        </w:numPr>
        <w:tabs>
          <w:tab w:val="left" w:pos="337"/>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Επίβλεψη και έλεγχος της σωστής λογιστικής απεικόνισης των λογιστικών γεγονότων που αφορούν το Νοσοκομείο με βάση την Δημόσια λογιστική, την Γενική Λογιστική και την Αναλυτική  Λογιστική και τα διεθνή λογιστικά πρότυπα ήτοι:</w:t>
      </w:r>
    </w:p>
    <w:p w:rsidR="002B7884" w:rsidRPr="002B7884" w:rsidRDefault="002B7884" w:rsidP="002B7884">
      <w:pPr>
        <w:numPr>
          <w:ilvl w:val="2"/>
          <w:numId w:val="24"/>
        </w:numPr>
        <w:tabs>
          <w:tab w:val="left" w:pos="535"/>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Συμπλήρωση του Λογιστικού Σχεδίου του Νοσοκομείου σε συνεργασία με τις οικονομικές υπηρεσίες ως προς το τμήμα των λογαριασμών προσδιορισμού του οργανικού αποτελέσματος και του αποτελέσματος χρήσεως.</w:t>
      </w:r>
    </w:p>
    <w:p w:rsidR="002B7884" w:rsidRPr="002B7884" w:rsidRDefault="002B7884" w:rsidP="002B7884">
      <w:pPr>
        <w:numPr>
          <w:ilvl w:val="2"/>
          <w:numId w:val="24"/>
        </w:numPr>
        <w:tabs>
          <w:tab w:val="left" w:pos="607"/>
          <w:tab w:val="left" w:pos="9000"/>
        </w:tabs>
        <w:suppressAutoHyphens/>
        <w:spacing w:after="0" w:line="360" w:lineRule="auto"/>
        <w:jc w:val="both"/>
        <w:rPr>
          <w:rFonts w:ascii="Calibri" w:eastAsia="Times New Roman" w:hAnsi="Calibri" w:cs="Calibri"/>
          <w:sz w:val="20"/>
          <w:szCs w:val="20"/>
          <w:lang w:val="en-GB" w:eastAsia="zh-CN"/>
        </w:rPr>
      </w:pPr>
      <w:r w:rsidRPr="002B7884">
        <w:rPr>
          <w:rFonts w:ascii="Calibri" w:eastAsia="Times New Roman" w:hAnsi="Calibri" w:cs="Calibri"/>
          <w:sz w:val="20"/>
          <w:szCs w:val="20"/>
          <w:lang w:eastAsia="zh-CN"/>
        </w:rPr>
        <w:t xml:space="preserve"> Έλεγχος - συνεργασία με την εταιρεία υποστήριξης του μηχανογραφικού συστήματος της Δημόσιας Μονάδας Υγείας και με τις οικονομικές υπηρεσίες της για την αξιόπιστη, αποτελεσματική </w:t>
      </w:r>
      <w:proofErr w:type="spellStart"/>
      <w:r w:rsidRPr="002B7884">
        <w:rPr>
          <w:rFonts w:ascii="Calibri" w:eastAsia="Times New Roman" w:hAnsi="Calibri" w:cs="Calibri"/>
          <w:sz w:val="20"/>
          <w:szCs w:val="20"/>
          <w:lang w:eastAsia="zh-CN"/>
        </w:rPr>
        <w:t>συλλειτουργία</w:t>
      </w:r>
      <w:proofErr w:type="spellEnd"/>
      <w:r w:rsidRPr="002B7884">
        <w:rPr>
          <w:rFonts w:ascii="Calibri" w:eastAsia="Times New Roman" w:hAnsi="Calibri" w:cs="Calibri"/>
          <w:sz w:val="20"/>
          <w:szCs w:val="20"/>
          <w:lang w:eastAsia="zh-CN"/>
        </w:rPr>
        <w:t xml:space="preserve"> και συμφωνία των αντιστοιχιζόμενων λογιστικών κυκλωμάτων της Γενικής Λογιστικής. </w:t>
      </w:r>
      <w:proofErr w:type="spellStart"/>
      <w:r w:rsidRPr="002B7884">
        <w:rPr>
          <w:rFonts w:ascii="Calibri" w:eastAsia="Times New Roman" w:hAnsi="Calibri" w:cs="Calibri"/>
          <w:sz w:val="20"/>
          <w:szCs w:val="20"/>
          <w:lang w:val="en-GB" w:eastAsia="zh-CN"/>
        </w:rPr>
        <w:t>Οι</w:t>
      </w:r>
      <w:proofErr w:type="spellEnd"/>
      <w:r w:rsidRPr="002B7884">
        <w:rPr>
          <w:rFonts w:ascii="Calibri" w:eastAsia="Times New Roman" w:hAnsi="Calibri" w:cs="Calibri"/>
          <w:sz w:val="20"/>
          <w:szCs w:val="20"/>
          <w:lang w:val="en-GB" w:eastAsia="zh-CN"/>
        </w:rPr>
        <w:t xml:space="preserve"> </w:t>
      </w:r>
      <w:proofErr w:type="spellStart"/>
      <w:r w:rsidRPr="002B7884">
        <w:rPr>
          <w:rFonts w:ascii="Calibri" w:eastAsia="Times New Roman" w:hAnsi="Calibri" w:cs="Calibri"/>
          <w:sz w:val="20"/>
          <w:szCs w:val="20"/>
          <w:lang w:val="en-GB" w:eastAsia="zh-CN"/>
        </w:rPr>
        <w:t>σχετικές</w:t>
      </w:r>
      <w:proofErr w:type="spellEnd"/>
      <w:r w:rsidRPr="002B7884">
        <w:rPr>
          <w:rFonts w:ascii="Calibri" w:eastAsia="Times New Roman" w:hAnsi="Calibri" w:cs="Calibri"/>
          <w:sz w:val="20"/>
          <w:szCs w:val="20"/>
          <w:lang w:val="en-GB" w:eastAsia="zh-CN"/>
        </w:rPr>
        <w:t xml:space="preserve"> ανα</w:t>
      </w:r>
      <w:proofErr w:type="spellStart"/>
      <w:r w:rsidRPr="002B7884">
        <w:rPr>
          <w:rFonts w:ascii="Calibri" w:eastAsia="Times New Roman" w:hAnsi="Calibri" w:cs="Calibri"/>
          <w:sz w:val="20"/>
          <w:szCs w:val="20"/>
          <w:lang w:val="en-GB" w:eastAsia="zh-CN"/>
        </w:rPr>
        <w:t>λυτικές</w:t>
      </w:r>
      <w:proofErr w:type="spellEnd"/>
      <w:r w:rsidRPr="002B7884">
        <w:rPr>
          <w:rFonts w:ascii="Calibri" w:eastAsia="Times New Roman" w:hAnsi="Calibri" w:cs="Calibri"/>
          <w:sz w:val="20"/>
          <w:szCs w:val="20"/>
          <w:lang w:val="en-GB" w:eastAsia="zh-CN"/>
        </w:rPr>
        <w:t xml:space="preserve"> </w:t>
      </w:r>
      <w:proofErr w:type="spellStart"/>
      <w:r w:rsidRPr="002B7884">
        <w:rPr>
          <w:rFonts w:ascii="Calibri" w:eastAsia="Times New Roman" w:hAnsi="Calibri" w:cs="Calibri"/>
          <w:sz w:val="20"/>
          <w:szCs w:val="20"/>
          <w:lang w:val="en-GB" w:eastAsia="zh-CN"/>
        </w:rPr>
        <w:t>δι</w:t>
      </w:r>
      <w:proofErr w:type="spellEnd"/>
      <w:r w:rsidRPr="002B7884">
        <w:rPr>
          <w:rFonts w:ascii="Calibri" w:eastAsia="Times New Roman" w:hAnsi="Calibri" w:cs="Calibri"/>
          <w:sz w:val="20"/>
          <w:szCs w:val="20"/>
          <w:lang w:val="en-GB" w:eastAsia="zh-CN"/>
        </w:rPr>
        <w:t>αδικασίες κα</w:t>
      </w:r>
      <w:proofErr w:type="spellStart"/>
      <w:r w:rsidRPr="002B7884">
        <w:rPr>
          <w:rFonts w:ascii="Calibri" w:eastAsia="Times New Roman" w:hAnsi="Calibri" w:cs="Calibri"/>
          <w:sz w:val="20"/>
          <w:szCs w:val="20"/>
          <w:lang w:val="en-GB" w:eastAsia="zh-CN"/>
        </w:rPr>
        <w:t>θορίζοντ</w:t>
      </w:r>
      <w:proofErr w:type="spellEnd"/>
      <w:r w:rsidRPr="002B7884">
        <w:rPr>
          <w:rFonts w:ascii="Calibri" w:eastAsia="Times New Roman" w:hAnsi="Calibri" w:cs="Calibri"/>
          <w:sz w:val="20"/>
          <w:szCs w:val="20"/>
          <w:lang w:val="en-GB" w:eastAsia="zh-CN"/>
        </w:rPr>
        <w:t xml:space="preserve">αι </w:t>
      </w:r>
      <w:proofErr w:type="spellStart"/>
      <w:r w:rsidRPr="002B7884">
        <w:rPr>
          <w:rFonts w:ascii="Calibri" w:eastAsia="Times New Roman" w:hAnsi="Calibri" w:cs="Calibri"/>
          <w:sz w:val="20"/>
          <w:szCs w:val="20"/>
          <w:lang w:val="en-GB" w:eastAsia="zh-CN"/>
        </w:rPr>
        <w:t>με</w:t>
      </w:r>
      <w:proofErr w:type="spellEnd"/>
      <w:r w:rsidRPr="002B7884">
        <w:rPr>
          <w:rFonts w:ascii="Calibri" w:eastAsia="Times New Roman" w:hAnsi="Calibri" w:cs="Calibri"/>
          <w:sz w:val="20"/>
          <w:szCs w:val="20"/>
          <w:lang w:val="en-GB" w:eastAsia="zh-CN"/>
        </w:rPr>
        <w:t xml:space="preserve"> </w:t>
      </w:r>
      <w:proofErr w:type="spellStart"/>
      <w:r w:rsidRPr="002B7884">
        <w:rPr>
          <w:rFonts w:ascii="Calibri" w:eastAsia="Times New Roman" w:hAnsi="Calibri" w:cs="Calibri"/>
          <w:sz w:val="20"/>
          <w:szCs w:val="20"/>
          <w:lang w:val="en-GB" w:eastAsia="zh-CN"/>
        </w:rPr>
        <w:t>το</w:t>
      </w:r>
      <w:proofErr w:type="spellEnd"/>
      <w:r w:rsidRPr="002B7884">
        <w:rPr>
          <w:rFonts w:ascii="Calibri" w:eastAsia="Times New Roman" w:hAnsi="Calibri" w:cs="Calibri"/>
          <w:sz w:val="20"/>
          <w:szCs w:val="20"/>
          <w:lang w:val="en-GB" w:eastAsia="zh-CN"/>
        </w:rPr>
        <w:t xml:space="preserve"> Π.Δ. 146/2003.</w:t>
      </w:r>
    </w:p>
    <w:p w:rsidR="002B7884" w:rsidRPr="002B7884" w:rsidRDefault="002B7884" w:rsidP="002B7884">
      <w:pPr>
        <w:numPr>
          <w:ilvl w:val="2"/>
          <w:numId w:val="24"/>
        </w:numPr>
        <w:tabs>
          <w:tab w:val="left" w:pos="737"/>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Καταχώρηση των τιμολογίων αγορών στο μηχανογραφικό πρόγραμμα διαχειρίσεων του Νοσοκομείου.</w:t>
      </w:r>
    </w:p>
    <w:p w:rsidR="002B7884" w:rsidRPr="002B7884" w:rsidRDefault="002B7884" w:rsidP="002B7884">
      <w:pPr>
        <w:numPr>
          <w:ilvl w:val="2"/>
          <w:numId w:val="24"/>
        </w:numPr>
        <w:tabs>
          <w:tab w:val="left" w:pos="665"/>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Καταχώρηση και παρακολούθηση αντίστοιχων αναλώσεων αποθεμάτων από τα διάφορα τμήματα του Νοσοκομείου, επίσης μέσω του ίδιου προγράμματος.</w:t>
      </w:r>
    </w:p>
    <w:p w:rsidR="002B7884" w:rsidRPr="002B7884" w:rsidRDefault="002B7884" w:rsidP="002B7884">
      <w:pPr>
        <w:numPr>
          <w:ilvl w:val="2"/>
          <w:numId w:val="24"/>
        </w:numPr>
        <w:tabs>
          <w:tab w:val="left" w:pos="574"/>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Υποστήριξη του Λογιστηρίου για την διενέργεια των λογιστικών εγγραφών και την έκδοση των μηχανογραφικών τίτλων πληρωμής των προμηθευτών και λοιπών υποχρεώσεων του Νοσοκομείου μέσω της «εφαρμογής Λογιστηρίου».</w:t>
      </w:r>
    </w:p>
    <w:p w:rsidR="002B7884" w:rsidRPr="002B7884" w:rsidRDefault="002B7884" w:rsidP="002B7884">
      <w:pPr>
        <w:numPr>
          <w:ilvl w:val="2"/>
          <w:numId w:val="24"/>
        </w:numPr>
        <w:tabs>
          <w:tab w:val="left" w:pos="679"/>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Παρακολούθηση σε ημερήσια βάση και συνεχής έλεγχος του συνόλου των λογιστικών εγγραφών και λοιπών διαδικασιών για την αποτελεσματική υλοποίηση της εφαρμογής και παρέμβαση αυτού, όπου απαιτείται, μέσω των υπευθύνων των οικονομικών υπηρεσιών του Νοσοκομείου, για τη διενέργεια των αναγκαίων διορθώσεων-βελτιώσεων</w:t>
      </w:r>
    </w:p>
    <w:p w:rsidR="002B7884" w:rsidRPr="002B7884" w:rsidRDefault="002B7884" w:rsidP="002B7884">
      <w:pPr>
        <w:numPr>
          <w:ilvl w:val="2"/>
          <w:numId w:val="24"/>
        </w:numPr>
        <w:tabs>
          <w:tab w:val="left" w:pos="732"/>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Σύνταξη μηνιαίου ισοζυγίου στο τέλος κάθε μήνα.</w:t>
      </w:r>
    </w:p>
    <w:p w:rsidR="002B7884" w:rsidRPr="002B7884" w:rsidRDefault="002B7884" w:rsidP="002B7884">
      <w:pPr>
        <w:numPr>
          <w:ilvl w:val="2"/>
          <w:numId w:val="24"/>
        </w:numPr>
        <w:tabs>
          <w:tab w:val="left" w:pos="732"/>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 xml:space="preserve"> Η εφαρμογή του ενιαίου πλαισίου κωδικοποίησης αναλυτικής λογιστικής με βάση το εγχειρίδιο εφαρμογής της αναλυτικής λογιστικής το οποίο εκπονήθηκε στο πλαίσιο του έργου «Επιστημονικός σχεδιασμός- Συντονισμός και υποστήριξη ΥΥΚΑ και ΥΠΕ για την ανάπτυξη και βελτίωση συστημάτων οικονομικού προγραμματισμού και οικονομικής διαχείρισης νοσοκομείων με τη χρήση μηχανογραφημένου διπλογραφικού συστήματος» </w:t>
      </w:r>
    </w:p>
    <w:p w:rsidR="002B7884" w:rsidRPr="002B7884" w:rsidRDefault="002B7884" w:rsidP="002B7884">
      <w:pPr>
        <w:numPr>
          <w:ilvl w:val="1"/>
          <w:numId w:val="24"/>
        </w:numPr>
        <w:tabs>
          <w:tab w:val="left" w:pos="337"/>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lastRenderedPageBreak/>
        <w:t>Κατάρτιση των Οικονομικών καταστάσεων της Γενικής Εκμετάλλευσης, Αποτελεσμάτων χρήσης, Ισολογισμού, Διάθεσης Αποτελεσμάτων και προσαρτήματος στη σύνταξη Εκθέσεως Διαχείρισης και στην υποβολή αυτών στην εποπτεύουσα αρχή καθώς και στη δημοσίευση στο Φ.Ε.Κ.</w:t>
      </w:r>
    </w:p>
    <w:p w:rsidR="002B7884" w:rsidRPr="002B7884" w:rsidRDefault="002B7884" w:rsidP="002B7884">
      <w:pPr>
        <w:numPr>
          <w:ilvl w:val="1"/>
          <w:numId w:val="24"/>
        </w:numPr>
        <w:tabs>
          <w:tab w:val="left" w:pos="298"/>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Παροχή συμβουλών στα στελέχη και στη Διοίκηση του Νοσοκομείου για την υποστήριξη του συστήματος και την επίλυση προβλημάτων οικονομικής φύσης.</w:t>
      </w:r>
    </w:p>
    <w:p w:rsidR="002B7884" w:rsidRPr="002B7884" w:rsidRDefault="002B7884" w:rsidP="002B7884">
      <w:pPr>
        <w:numPr>
          <w:ilvl w:val="1"/>
          <w:numId w:val="24"/>
        </w:numPr>
        <w:tabs>
          <w:tab w:val="left" w:pos="308"/>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Την Εκπαίδευση του προσωπικού στα εξειδικευμένα θέματα που απαιτούν οι ανάγκες κατά τμήμα και την πρακτική επιμόρφωση κάθε χρήστη στην καθημερινή ενασχόληση του με το αντικείμενο, με την μετάδοση εμπειρίας.</w:t>
      </w:r>
    </w:p>
    <w:p w:rsidR="002B7884" w:rsidRPr="002B7884" w:rsidRDefault="002B7884" w:rsidP="002B7884">
      <w:pPr>
        <w:numPr>
          <w:ilvl w:val="1"/>
          <w:numId w:val="24"/>
        </w:numPr>
        <w:tabs>
          <w:tab w:val="left" w:pos="308"/>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Εκμάθηση στα στελέχη του Νοσοκομείου των οικονομικών δεδομένων π.χ. χρησιμοποίηση αριθμοδεικτών, ώστε η Διοίκηση να μπορεί να έχει ολοκληρωμένη εικόνα για την πορεία των οικονομικών του Νοσοκομείου.</w:t>
      </w:r>
    </w:p>
    <w:p w:rsidR="002B7884" w:rsidRPr="002B7884" w:rsidRDefault="002B7884" w:rsidP="002B7884">
      <w:pPr>
        <w:numPr>
          <w:ilvl w:val="1"/>
          <w:numId w:val="24"/>
        </w:numPr>
        <w:tabs>
          <w:tab w:val="left" w:pos="308"/>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Ο Ανάδοχος έχει εξίσου σημαντική ευθύνη/ συνυπευθυνότητα με τα στελέχη των νοσοκομείων στην ακριβή αποτύπωση των οικονομικών στοιχείων στις Οικονομικές Καταστάσεις.</w:t>
      </w:r>
    </w:p>
    <w:p w:rsidR="002B7884" w:rsidRPr="002B7884" w:rsidRDefault="002B7884" w:rsidP="002B7884">
      <w:pPr>
        <w:numPr>
          <w:ilvl w:val="1"/>
          <w:numId w:val="24"/>
        </w:numPr>
        <w:tabs>
          <w:tab w:val="left" w:pos="308"/>
          <w:tab w:val="left" w:pos="9000"/>
        </w:tabs>
        <w:suppressAutoHyphens/>
        <w:spacing w:after="0" w:line="360" w:lineRule="auto"/>
        <w:ind w:hanging="180"/>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 xml:space="preserve">Εφαρμογή της εγκυκλίου  του Υπουργείου Υγείας με </w:t>
      </w:r>
      <w:proofErr w:type="spellStart"/>
      <w:r w:rsidRPr="002B7884">
        <w:rPr>
          <w:rFonts w:ascii="Calibri" w:eastAsia="Times New Roman" w:hAnsi="Calibri" w:cs="Calibri"/>
          <w:sz w:val="20"/>
          <w:szCs w:val="20"/>
          <w:lang w:eastAsia="zh-CN"/>
        </w:rPr>
        <w:t>αριθμ</w:t>
      </w:r>
      <w:proofErr w:type="spellEnd"/>
      <w:r w:rsidRPr="002B7884">
        <w:rPr>
          <w:rFonts w:ascii="Calibri" w:eastAsia="Times New Roman" w:hAnsi="Calibri" w:cs="Calibri"/>
          <w:sz w:val="20"/>
          <w:szCs w:val="20"/>
          <w:lang w:eastAsia="zh-CN"/>
        </w:rPr>
        <w:t xml:space="preserve">. </w:t>
      </w:r>
      <w:proofErr w:type="spellStart"/>
      <w:r w:rsidRPr="002B7884">
        <w:rPr>
          <w:rFonts w:ascii="Calibri" w:eastAsia="Times New Roman" w:hAnsi="Calibri" w:cs="Calibri"/>
          <w:sz w:val="20"/>
          <w:szCs w:val="20"/>
          <w:lang w:eastAsia="zh-CN"/>
        </w:rPr>
        <w:t>Πρωτ</w:t>
      </w:r>
      <w:proofErr w:type="spellEnd"/>
      <w:r w:rsidRPr="002B7884">
        <w:rPr>
          <w:rFonts w:ascii="Calibri" w:eastAsia="Times New Roman" w:hAnsi="Calibri" w:cs="Calibri"/>
          <w:sz w:val="20"/>
          <w:szCs w:val="20"/>
          <w:lang w:eastAsia="zh-CN"/>
        </w:rPr>
        <w:t xml:space="preserve">. 9849/25-1-2012 παρ. 13 «Κατάρτιση Ισολογισμού» που αφορά τις Ενοποιημένες Μονάδες Υγείας. </w:t>
      </w:r>
    </w:p>
    <w:p w:rsidR="002B7884" w:rsidRPr="002B7884" w:rsidRDefault="002B7884" w:rsidP="002B7884">
      <w:pPr>
        <w:suppressAutoHyphens/>
        <w:spacing w:after="120" w:line="360" w:lineRule="auto"/>
        <w:jc w:val="both"/>
        <w:rPr>
          <w:rFonts w:ascii="Calibri" w:eastAsia="Times New Roman" w:hAnsi="Calibri" w:cs="Calibri"/>
          <w:b/>
          <w:bCs/>
          <w:sz w:val="20"/>
          <w:szCs w:val="20"/>
          <w:lang w:eastAsia="zh-CN"/>
        </w:rPr>
      </w:pPr>
    </w:p>
    <w:p w:rsidR="002B7884" w:rsidRPr="002B7884" w:rsidRDefault="002B7884" w:rsidP="002B7884">
      <w:pPr>
        <w:suppressAutoHyphens/>
        <w:spacing w:after="120" w:line="360" w:lineRule="auto"/>
        <w:jc w:val="both"/>
        <w:rPr>
          <w:rFonts w:ascii="Calibri" w:eastAsia="Times New Roman" w:hAnsi="Calibri" w:cs="Calibri"/>
          <w:b/>
          <w:bCs/>
          <w:sz w:val="20"/>
          <w:szCs w:val="20"/>
          <w:u w:val="single"/>
          <w:lang w:eastAsia="zh-CN"/>
        </w:rPr>
      </w:pPr>
      <w:r w:rsidRPr="002B7884">
        <w:rPr>
          <w:rFonts w:ascii="Calibri" w:eastAsia="Times New Roman" w:hAnsi="Calibri" w:cs="Calibri"/>
          <w:b/>
          <w:bCs/>
          <w:sz w:val="20"/>
          <w:szCs w:val="20"/>
          <w:lang w:eastAsia="zh-CN"/>
        </w:rPr>
        <w:t xml:space="preserve">Γ. </w:t>
      </w:r>
      <w:r w:rsidRPr="002B7884">
        <w:rPr>
          <w:rFonts w:ascii="Calibri" w:eastAsia="Times New Roman" w:hAnsi="Calibri" w:cs="Calibri"/>
          <w:b/>
          <w:bCs/>
          <w:sz w:val="20"/>
          <w:szCs w:val="20"/>
          <w:u w:val="single"/>
          <w:lang w:eastAsia="zh-CN"/>
        </w:rPr>
        <w:t xml:space="preserve"> ΕΚΤΕΛΕΣΗ ΕΡΓΑΣΙΩΝ – ΠΑΡΑΔΟΤΕΑ</w:t>
      </w:r>
    </w:p>
    <w:p w:rsidR="002B7884" w:rsidRPr="002B7884" w:rsidRDefault="002B7884" w:rsidP="002B7884">
      <w:pPr>
        <w:suppressAutoHyphens/>
        <w:autoSpaceDE w:val="0"/>
        <w:autoSpaceDN w:val="0"/>
        <w:adjustRightInd w:val="0"/>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Η εργασίες θα εκτελεστούν ως εξής :</w:t>
      </w:r>
    </w:p>
    <w:p w:rsidR="002B7884" w:rsidRPr="002B7884" w:rsidRDefault="002B7884" w:rsidP="002B7884">
      <w:pPr>
        <w:suppressAutoHyphens/>
        <w:autoSpaceDE w:val="0"/>
        <w:autoSpaceDN w:val="0"/>
        <w:adjustRightInd w:val="0"/>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b/>
          <w:bCs/>
          <w:sz w:val="20"/>
          <w:szCs w:val="20"/>
          <w:lang w:eastAsia="zh-CN"/>
        </w:rPr>
        <w:t>Γ.1</w:t>
      </w:r>
      <w:r w:rsidRPr="002B7884">
        <w:rPr>
          <w:rFonts w:ascii="Calibri" w:eastAsia="Times New Roman" w:hAnsi="Calibri" w:cs="Calibri"/>
          <w:bCs/>
          <w:sz w:val="20"/>
          <w:szCs w:val="20"/>
          <w:lang w:eastAsia="zh-CN"/>
        </w:rPr>
        <w:t>Ε</w:t>
      </w:r>
      <w:r w:rsidRPr="002B7884">
        <w:rPr>
          <w:rFonts w:ascii="Calibri" w:eastAsia="Times New Roman" w:hAnsi="Calibri" w:cs="Calibri"/>
          <w:sz w:val="20"/>
          <w:szCs w:val="20"/>
          <w:lang w:eastAsia="zh-CN"/>
        </w:rPr>
        <w:t>φαρμογή του Διπλογραφικού Συστήματος Γενικής και Αναλυτικής Λογιστικής σύμφωνα με το Π.Δ. 146/2003 για τη χρήση του 2023. Παράδοση μηνιαίων συμφωνημένων ισοζυγιών στην αρχή κάθε μήνα για τον προηγούμενο (3 μηνιαία ισοζύγια ) (1ο παραδοτέο ).</w:t>
      </w:r>
    </w:p>
    <w:p w:rsidR="002B7884" w:rsidRPr="002B7884" w:rsidRDefault="002B7884" w:rsidP="002B7884">
      <w:pPr>
        <w:suppressAutoHyphens/>
        <w:autoSpaceDE w:val="0"/>
        <w:autoSpaceDN w:val="0"/>
        <w:adjustRightInd w:val="0"/>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b/>
          <w:bCs/>
          <w:sz w:val="20"/>
          <w:szCs w:val="20"/>
          <w:lang w:eastAsia="zh-CN"/>
        </w:rPr>
        <w:t xml:space="preserve">Γ.2 </w:t>
      </w:r>
      <w:r w:rsidRPr="002B7884">
        <w:rPr>
          <w:rFonts w:ascii="Calibri" w:eastAsia="Times New Roman" w:hAnsi="Calibri" w:cs="Calibri"/>
          <w:bCs/>
          <w:sz w:val="20"/>
          <w:szCs w:val="20"/>
          <w:lang w:eastAsia="zh-CN"/>
        </w:rPr>
        <w:t>Σ</w:t>
      </w:r>
      <w:r w:rsidRPr="002B7884">
        <w:rPr>
          <w:rFonts w:ascii="Calibri" w:eastAsia="Times New Roman" w:hAnsi="Calibri" w:cs="Calibri"/>
          <w:sz w:val="20"/>
          <w:szCs w:val="20"/>
          <w:lang w:eastAsia="zh-CN"/>
        </w:rPr>
        <w:t>ύνταξη, παράδοση και παρουσίαση των οικονομικών καταστάσεων χρήσης 2023, σύμφωνα και με τα Δ.Π.Χ.Π., στο Διοικητικό Συμβούλιο του Γενικού Νοσοκομείου (2ο παραδοτέο).</w:t>
      </w:r>
    </w:p>
    <w:p w:rsidR="002B7884" w:rsidRPr="002B7884" w:rsidRDefault="002B7884" w:rsidP="002B7884">
      <w:pPr>
        <w:suppressAutoHyphens/>
        <w:autoSpaceDE w:val="0"/>
        <w:autoSpaceDN w:val="0"/>
        <w:adjustRightInd w:val="0"/>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 xml:space="preserve">Η Διοίκηση της Μονάδας Υγείας  κατά τη διάρκεια εκτέλεσης των εργασιών δύναται να ζητήσει από τον ανάδοχο να παραδοθεί όποιο άλλο στοιχείο θεωρεί απαραίτητο για την αποτελεσματική Διαχείριση των Οικονομικών της Μονάδας Υγείας. </w:t>
      </w:r>
    </w:p>
    <w:p w:rsidR="002B7884" w:rsidRPr="002B7884" w:rsidRDefault="002B7884" w:rsidP="002B7884">
      <w:pPr>
        <w:suppressAutoHyphens/>
        <w:autoSpaceDE w:val="0"/>
        <w:autoSpaceDN w:val="0"/>
        <w:adjustRightInd w:val="0"/>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Τα ανωτέρω παραδοτέα και όποιο άλλο πληροφοριακό στοιχείο  θα υποβάλλεται σύμφωνα με:</w:t>
      </w:r>
    </w:p>
    <w:p w:rsidR="002B7884" w:rsidRPr="002B7884" w:rsidRDefault="002B7884" w:rsidP="002B7884">
      <w:pPr>
        <w:numPr>
          <w:ilvl w:val="0"/>
          <w:numId w:val="23"/>
        </w:numPr>
        <w:suppressAutoHyphens/>
        <w:autoSpaceDE w:val="0"/>
        <w:autoSpaceDN w:val="0"/>
        <w:adjustRightInd w:val="0"/>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 xml:space="preserve">την περιγραφή του  αντικειμένου του έργου </w:t>
      </w:r>
    </w:p>
    <w:p w:rsidR="002B7884" w:rsidRPr="002B7884" w:rsidRDefault="002B7884" w:rsidP="002B7884">
      <w:pPr>
        <w:numPr>
          <w:ilvl w:val="0"/>
          <w:numId w:val="23"/>
        </w:numPr>
        <w:suppressAutoHyphens/>
        <w:autoSpaceDE w:val="0"/>
        <w:autoSpaceDN w:val="0"/>
        <w:adjustRightInd w:val="0"/>
        <w:spacing w:after="0" w:line="360" w:lineRule="auto"/>
        <w:jc w:val="both"/>
        <w:rPr>
          <w:rFonts w:ascii="Calibri" w:eastAsia="Times New Roman" w:hAnsi="Calibri" w:cs="Calibri"/>
          <w:sz w:val="20"/>
          <w:szCs w:val="20"/>
          <w:lang w:val="en-GB" w:eastAsia="zh-CN"/>
        </w:rPr>
      </w:pPr>
      <w:proofErr w:type="spellStart"/>
      <w:proofErr w:type="gramStart"/>
      <w:r w:rsidRPr="002B7884">
        <w:rPr>
          <w:rFonts w:ascii="Calibri" w:eastAsia="Times New Roman" w:hAnsi="Calibri" w:cs="Calibri"/>
          <w:sz w:val="20"/>
          <w:szCs w:val="20"/>
          <w:lang w:val="en-GB" w:eastAsia="zh-CN"/>
        </w:rPr>
        <w:t>τη</w:t>
      </w:r>
      <w:proofErr w:type="spellEnd"/>
      <w:r w:rsidRPr="002B7884">
        <w:rPr>
          <w:rFonts w:ascii="Calibri" w:eastAsia="Times New Roman" w:hAnsi="Calibri" w:cs="Calibri"/>
          <w:sz w:val="20"/>
          <w:szCs w:val="20"/>
          <w:lang w:val="en-GB" w:eastAsia="zh-CN"/>
        </w:rPr>
        <w:t xml:space="preserve">  </w:t>
      </w:r>
      <w:proofErr w:type="spellStart"/>
      <w:r w:rsidRPr="002B7884">
        <w:rPr>
          <w:rFonts w:ascii="Calibri" w:eastAsia="Times New Roman" w:hAnsi="Calibri" w:cs="Calibri"/>
          <w:sz w:val="20"/>
          <w:szCs w:val="20"/>
          <w:lang w:val="en-GB" w:eastAsia="zh-CN"/>
        </w:rPr>
        <w:t>σχετική</w:t>
      </w:r>
      <w:proofErr w:type="spellEnd"/>
      <w:proofErr w:type="gramEnd"/>
      <w:r w:rsidRPr="002B7884">
        <w:rPr>
          <w:rFonts w:ascii="Calibri" w:eastAsia="Times New Roman" w:hAnsi="Calibri" w:cs="Calibri"/>
          <w:sz w:val="20"/>
          <w:szCs w:val="20"/>
          <w:lang w:val="en-GB" w:eastAsia="zh-CN"/>
        </w:rPr>
        <w:t xml:space="preserve"> </w:t>
      </w:r>
      <w:proofErr w:type="spellStart"/>
      <w:r w:rsidRPr="002B7884">
        <w:rPr>
          <w:rFonts w:ascii="Calibri" w:eastAsia="Times New Roman" w:hAnsi="Calibri" w:cs="Calibri"/>
          <w:sz w:val="20"/>
          <w:szCs w:val="20"/>
          <w:lang w:val="en-GB" w:eastAsia="zh-CN"/>
        </w:rPr>
        <w:t>νομοθεσί</w:t>
      </w:r>
      <w:proofErr w:type="spellEnd"/>
      <w:r w:rsidRPr="002B7884">
        <w:rPr>
          <w:rFonts w:ascii="Calibri" w:eastAsia="Times New Roman" w:hAnsi="Calibri" w:cs="Calibri"/>
          <w:sz w:val="20"/>
          <w:szCs w:val="20"/>
          <w:lang w:val="en-GB" w:eastAsia="zh-CN"/>
        </w:rPr>
        <w:t xml:space="preserve">α και </w:t>
      </w:r>
    </w:p>
    <w:p w:rsidR="002B7884" w:rsidRPr="002B7884" w:rsidRDefault="002B7884" w:rsidP="002B7884">
      <w:pPr>
        <w:numPr>
          <w:ilvl w:val="0"/>
          <w:numId w:val="23"/>
        </w:numPr>
        <w:suppressAutoHyphens/>
        <w:autoSpaceDE w:val="0"/>
        <w:autoSpaceDN w:val="0"/>
        <w:adjustRightInd w:val="0"/>
        <w:spacing w:after="0" w:line="360" w:lineRule="auto"/>
        <w:jc w:val="both"/>
        <w:rPr>
          <w:rFonts w:ascii="Calibri" w:eastAsia="Times New Roman" w:hAnsi="Calibri" w:cs="Calibri"/>
          <w:sz w:val="20"/>
          <w:szCs w:val="20"/>
          <w:lang w:val="en-GB" w:eastAsia="zh-CN"/>
        </w:rPr>
      </w:pPr>
      <w:proofErr w:type="spellStart"/>
      <w:r w:rsidRPr="002B7884">
        <w:rPr>
          <w:rFonts w:ascii="Calibri" w:eastAsia="Times New Roman" w:hAnsi="Calibri" w:cs="Calibri"/>
          <w:sz w:val="20"/>
          <w:szCs w:val="20"/>
          <w:lang w:val="en-GB" w:eastAsia="zh-CN"/>
        </w:rPr>
        <w:t>τις</w:t>
      </w:r>
      <w:proofErr w:type="spellEnd"/>
      <w:r w:rsidRPr="002B7884">
        <w:rPr>
          <w:rFonts w:ascii="Calibri" w:eastAsia="Times New Roman" w:hAnsi="Calibri" w:cs="Calibri"/>
          <w:sz w:val="20"/>
          <w:szCs w:val="20"/>
          <w:lang w:val="en-GB" w:eastAsia="zh-CN"/>
        </w:rPr>
        <w:t xml:space="preserve"> </w:t>
      </w:r>
      <w:proofErr w:type="spellStart"/>
      <w:r w:rsidRPr="002B7884">
        <w:rPr>
          <w:rFonts w:ascii="Calibri" w:eastAsia="Times New Roman" w:hAnsi="Calibri" w:cs="Calibri"/>
          <w:sz w:val="20"/>
          <w:szCs w:val="20"/>
          <w:lang w:val="en-GB" w:eastAsia="zh-CN"/>
        </w:rPr>
        <w:t>εκάστοτε</w:t>
      </w:r>
      <w:proofErr w:type="spellEnd"/>
      <w:r w:rsidRPr="002B7884">
        <w:rPr>
          <w:rFonts w:ascii="Calibri" w:eastAsia="Times New Roman" w:hAnsi="Calibri" w:cs="Calibri"/>
          <w:sz w:val="20"/>
          <w:szCs w:val="20"/>
          <w:lang w:val="en-GB" w:eastAsia="zh-CN"/>
        </w:rPr>
        <w:t xml:space="preserve"> </w:t>
      </w:r>
      <w:proofErr w:type="spellStart"/>
      <w:r w:rsidRPr="002B7884">
        <w:rPr>
          <w:rFonts w:ascii="Calibri" w:eastAsia="Times New Roman" w:hAnsi="Calibri" w:cs="Calibri"/>
          <w:sz w:val="20"/>
          <w:szCs w:val="20"/>
          <w:lang w:val="en-GB" w:eastAsia="zh-CN"/>
        </w:rPr>
        <w:t>εγκυκλίους</w:t>
      </w:r>
      <w:proofErr w:type="spellEnd"/>
      <w:r w:rsidRPr="002B7884">
        <w:rPr>
          <w:rFonts w:ascii="Calibri" w:eastAsia="Times New Roman" w:hAnsi="Calibri" w:cs="Calibri"/>
          <w:sz w:val="20"/>
          <w:szCs w:val="20"/>
          <w:lang w:val="en-GB" w:eastAsia="zh-CN"/>
        </w:rPr>
        <w:t xml:space="preserve"> </w:t>
      </w:r>
      <w:proofErr w:type="spellStart"/>
      <w:r w:rsidRPr="002B7884">
        <w:rPr>
          <w:rFonts w:ascii="Calibri" w:eastAsia="Times New Roman" w:hAnsi="Calibri" w:cs="Calibri"/>
          <w:sz w:val="20"/>
          <w:szCs w:val="20"/>
          <w:lang w:val="en-GB" w:eastAsia="zh-CN"/>
        </w:rPr>
        <w:t>του</w:t>
      </w:r>
      <w:proofErr w:type="spellEnd"/>
      <w:r w:rsidRPr="002B7884">
        <w:rPr>
          <w:rFonts w:ascii="Calibri" w:eastAsia="Times New Roman" w:hAnsi="Calibri" w:cs="Calibri"/>
          <w:sz w:val="20"/>
          <w:szCs w:val="20"/>
          <w:lang w:val="en-GB" w:eastAsia="zh-CN"/>
        </w:rPr>
        <w:t xml:space="preserve"> Υπ</w:t>
      </w:r>
      <w:proofErr w:type="spellStart"/>
      <w:r w:rsidRPr="002B7884">
        <w:rPr>
          <w:rFonts w:ascii="Calibri" w:eastAsia="Times New Roman" w:hAnsi="Calibri" w:cs="Calibri"/>
          <w:sz w:val="20"/>
          <w:szCs w:val="20"/>
          <w:lang w:val="en-GB" w:eastAsia="zh-CN"/>
        </w:rPr>
        <w:t>ουργείου</w:t>
      </w:r>
      <w:proofErr w:type="spellEnd"/>
    </w:p>
    <w:p w:rsidR="002B7884" w:rsidRPr="002B7884" w:rsidRDefault="002B7884" w:rsidP="002B7884">
      <w:pPr>
        <w:suppressAutoHyphens/>
        <w:autoSpaceDE w:val="0"/>
        <w:autoSpaceDN w:val="0"/>
        <w:adjustRightInd w:val="0"/>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 xml:space="preserve">Η Διοίκηση θα εποπτεύει το έργο του ανάδοχου ο οποίος  θα πρέπει να συναρτάται κατά την παράδοση των παραδοτέων με τα έργα άλλων εξωτερικών συνεργατών(π.χ. ορκωτών ελεγκτών). </w:t>
      </w:r>
    </w:p>
    <w:p w:rsidR="002B7884" w:rsidRPr="002B7884" w:rsidRDefault="002B7884" w:rsidP="002B7884">
      <w:pPr>
        <w:suppressAutoHyphens/>
        <w:autoSpaceDE w:val="0"/>
        <w:autoSpaceDN w:val="0"/>
        <w:adjustRightInd w:val="0"/>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u w:val="single"/>
          <w:lang w:eastAsia="zh-CN"/>
        </w:rPr>
        <w:t>Όλες οι παραπάνω εργασίες θα εκτελεστούν αντίστοιχα και για τη χρήση του 2024 εφόσον ασκηθεί το δικαίωμα προαίρεσης</w:t>
      </w:r>
      <w:r w:rsidRPr="002B7884">
        <w:rPr>
          <w:rFonts w:ascii="Calibri" w:eastAsia="Times New Roman" w:hAnsi="Calibri" w:cs="Calibri"/>
          <w:sz w:val="20"/>
          <w:szCs w:val="20"/>
          <w:lang w:eastAsia="zh-CN"/>
        </w:rPr>
        <w:t>.</w:t>
      </w:r>
    </w:p>
    <w:p w:rsidR="002B7884" w:rsidRPr="002B7884" w:rsidRDefault="002B7884" w:rsidP="002B7884">
      <w:pPr>
        <w:tabs>
          <w:tab w:val="left" w:pos="308"/>
          <w:tab w:val="left" w:pos="9000"/>
        </w:tabs>
        <w:suppressAutoHyphens/>
        <w:spacing w:after="120" w:line="360" w:lineRule="auto"/>
        <w:jc w:val="both"/>
        <w:rPr>
          <w:rFonts w:ascii="Calibri" w:eastAsia="Times New Roman" w:hAnsi="Calibri" w:cs="Calibri"/>
          <w:b/>
          <w:bCs/>
          <w:sz w:val="20"/>
          <w:szCs w:val="20"/>
          <w:lang w:eastAsia="zh-CN"/>
        </w:rPr>
      </w:pPr>
    </w:p>
    <w:p w:rsidR="002B7884" w:rsidRPr="002B7884" w:rsidRDefault="002B7884" w:rsidP="002B7884">
      <w:pPr>
        <w:tabs>
          <w:tab w:val="left" w:pos="308"/>
          <w:tab w:val="left" w:pos="9000"/>
        </w:tabs>
        <w:suppressAutoHyphens/>
        <w:spacing w:after="120" w:line="360" w:lineRule="auto"/>
        <w:jc w:val="both"/>
        <w:rPr>
          <w:rFonts w:ascii="Calibri" w:eastAsia="Times New Roman" w:hAnsi="Calibri" w:cs="Calibri"/>
          <w:b/>
          <w:sz w:val="20"/>
          <w:szCs w:val="20"/>
          <w:u w:val="single"/>
          <w:lang w:eastAsia="zh-CN"/>
        </w:rPr>
      </w:pPr>
      <w:r w:rsidRPr="002B7884">
        <w:rPr>
          <w:rFonts w:ascii="Calibri" w:eastAsia="Times New Roman" w:hAnsi="Calibri" w:cs="Calibri"/>
          <w:b/>
          <w:bCs/>
          <w:sz w:val="20"/>
          <w:szCs w:val="20"/>
          <w:lang w:eastAsia="zh-CN"/>
        </w:rPr>
        <w:t xml:space="preserve">Δ. </w:t>
      </w:r>
      <w:r w:rsidRPr="002B7884">
        <w:rPr>
          <w:rFonts w:ascii="Calibri" w:eastAsia="Times New Roman" w:hAnsi="Calibri" w:cs="Calibri"/>
          <w:b/>
          <w:sz w:val="20"/>
          <w:szCs w:val="20"/>
          <w:u w:val="single"/>
          <w:lang w:eastAsia="zh-CN"/>
        </w:rPr>
        <w:t>ΔΙΑΡΚΕΙΑ ΣΥΜΒΑΣΗΣ</w:t>
      </w:r>
    </w:p>
    <w:p w:rsidR="002B7884" w:rsidRPr="002B7884" w:rsidRDefault="002B7884" w:rsidP="002B7884">
      <w:pPr>
        <w:tabs>
          <w:tab w:val="left" w:pos="308"/>
          <w:tab w:val="left" w:pos="9000"/>
        </w:tabs>
        <w:suppressAutoHyphens/>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Η σύμβαση θα αφορά:</w:t>
      </w:r>
    </w:p>
    <w:p w:rsidR="002B7884" w:rsidRPr="002B7884" w:rsidRDefault="002B7884" w:rsidP="002B7884">
      <w:pPr>
        <w:numPr>
          <w:ilvl w:val="0"/>
          <w:numId w:val="25"/>
        </w:numPr>
        <w:tabs>
          <w:tab w:val="left" w:pos="308"/>
          <w:tab w:val="left" w:pos="9000"/>
        </w:tabs>
        <w:suppressAutoHyphens/>
        <w:spacing w:after="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lastRenderedPageBreak/>
        <w:t>Τη χρήση 2023 και θα έχει διάρκεια από  1/01/2023 έως 31/12/2023 και</w:t>
      </w:r>
      <w:r w:rsidRPr="002B7884">
        <w:rPr>
          <w:rFonts w:ascii="Calibri" w:eastAsia="Times New Roman" w:hAnsi="Calibri" w:cs="Times New Roman"/>
          <w:bCs/>
          <w:szCs w:val="24"/>
          <w:lang w:eastAsia="zh-CN"/>
        </w:rPr>
        <w:t xml:space="preserve"> </w:t>
      </w:r>
      <w:r w:rsidRPr="002B7884">
        <w:rPr>
          <w:rFonts w:ascii="Calibri" w:eastAsia="Times New Roman" w:hAnsi="Calibri" w:cs="Calibri"/>
          <w:sz w:val="20"/>
          <w:szCs w:val="20"/>
          <w:lang w:eastAsia="zh-CN"/>
        </w:rPr>
        <w:t>έως την παραλαβή από την υπηρεσία  των παραδοτέων και των υπηρεσιών εκ μέρους του αναδόχου. Θα προβλέπεται η άσκηση δικαιώματος προαίρεσης για ένα έτος ακόμη.</w:t>
      </w:r>
    </w:p>
    <w:p w:rsidR="002B7884" w:rsidRPr="002B7884" w:rsidRDefault="002B7884" w:rsidP="002B7884">
      <w:pPr>
        <w:suppressAutoHyphens/>
        <w:spacing w:after="120" w:line="360" w:lineRule="auto"/>
        <w:jc w:val="both"/>
        <w:rPr>
          <w:rFonts w:ascii="Calibri" w:eastAsia="Times New Roman" w:hAnsi="Calibri" w:cs="Calibri"/>
          <w:b/>
          <w:bCs/>
          <w:sz w:val="20"/>
          <w:szCs w:val="20"/>
          <w:u w:val="single"/>
          <w:lang w:eastAsia="zh-CN"/>
        </w:rPr>
      </w:pPr>
      <w:r w:rsidRPr="002B7884">
        <w:rPr>
          <w:rFonts w:ascii="Calibri" w:eastAsia="Times New Roman" w:hAnsi="Calibri" w:cs="Calibri"/>
          <w:b/>
          <w:bCs/>
          <w:sz w:val="20"/>
          <w:szCs w:val="20"/>
          <w:u w:val="single"/>
          <w:lang w:eastAsia="zh-CN"/>
        </w:rPr>
        <w:t xml:space="preserve">ΣΤ. </w:t>
      </w:r>
      <w:r w:rsidRPr="002B7884">
        <w:rPr>
          <w:rFonts w:ascii="Calibri" w:eastAsia="Times New Roman" w:hAnsi="Calibri" w:cs="Calibri"/>
          <w:b/>
          <w:bCs/>
          <w:sz w:val="20"/>
          <w:szCs w:val="20"/>
          <w:u w:val="single"/>
          <w:lang w:val="en-GB" w:eastAsia="zh-CN"/>
        </w:rPr>
        <w:t>EM</w:t>
      </w:r>
      <w:r w:rsidRPr="002B7884">
        <w:rPr>
          <w:rFonts w:ascii="Calibri" w:eastAsia="Times New Roman" w:hAnsi="Calibri" w:cs="Calibri"/>
          <w:b/>
          <w:bCs/>
          <w:sz w:val="20"/>
          <w:szCs w:val="20"/>
          <w:u w:val="single"/>
          <w:lang w:eastAsia="zh-CN"/>
        </w:rPr>
        <w:t>Π</w:t>
      </w:r>
      <w:r w:rsidRPr="002B7884">
        <w:rPr>
          <w:rFonts w:ascii="Calibri" w:eastAsia="Times New Roman" w:hAnsi="Calibri" w:cs="Calibri"/>
          <w:b/>
          <w:bCs/>
          <w:sz w:val="20"/>
          <w:szCs w:val="20"/>
          <w:u w:val="single"/>
          <w:lang w:val="en-GB" w:eastAsia="zh-CN"/>
        </w:rPr>
        <w:t>EIPI</w:t>
      </w:r>
      <w:r w:rsidRPr="002B7884">
        <w:rPr>
          <w:rFonts w:ascii="Calibri" w:eastAsia="Times New Roman" w:hAnsi="Calibri" w:cs="Calibri"/>
          <w:b/>
          <w:bCs/>
          <w:sz w:val="20"/>
          <w:szCs w:val="20"/>
          <w:u w:val="single"/>
          <w:lang w:eastAsia="zh-CN"/>
        </w:rPr>
        <w:t>Α ΑΝΑΔΟΧΟΥ</w:t>
      </w:r>
    </w:p>
    <w:p w:rsidR="002B7884" w:rsidRPr="002B7884" w:rsidRDefault="002B7884" w:rsidP="002B7884">
      <w:pPr>
        <w:suppressAutoHyphens/>
        <w:spacing w:after="120" w:line="360" w:lineRule="auto"/>
        <w:jc w:val="both"/>
        <w:rPr>
          <w:rFonts w:ascii="Calibri" w:eastAsia="Times New Roman" w:hAnsi="Calibri" w:cs="Calibri"/>
          <w:b/>
          <w:bCs/>
          <w:sz w:val="20"/>
          <w:szCs w:val="20"/>
          <w:lang w:eastAsia="zh-CN"/>
        </w:rPr>
      </w:pPr>
      <w:r w:rsidRPr="002B7884">
        <w:rPr>
          <w:rFonts w:ascii="Calibri" w:eastAsia="Times New Roman" w:hAnsi="Calibri" w:cs="Calibri"/>
          <w:sz w:val="20"/>
          <w:szCs w:val="20"/>
          <w:lang w:eastAsia="zh-CN"/>
        </w:rPr>
        <w:t>Ο ανάδοχος, στον οποίο θα ανατεθεί από τη Δημόσια Μονάδα Υγείας το έργο θα πρέπει να πληροί τις παρακάτω προϋποθέσεις:</w:t>
      </w:r>
    </w:p>
    <w:p w:rsidR="002B7884" w:rsidRPr="002B7884" w:rsidRDefault="002B7884" w:rsidP="002B7884">
      <w:pPr>
        <w:suppressAutoHyphens/>
        <w:spacing w:after="120" w:line="360" w:lineRule="auto"/>
        <w:jc w:val="both"/>
        <w:rPr>
          <w:rFonts w:ascii="Calibri" w:eastAsia="Times New Roman" w:hAnsi="Calibri" w:cs="Calibri"/>
          <w:bCs/>
          <w:sz w:val="20"/>
          <w:szCs w:val="20"/>
          <w:lang w:eastAsia="zh-CN"/>
        </w:rPr>
      </w:pPr>
      <w:r w:rsidRPr="002B7884">
        <w:rPr>
          <w:rFonts w:ascii="Calibri" w:eastAsia="Times New Roman" w:hAnsi="Calibri" w:cs="Calibri"/>
          <w:sz w:val="20"/>
          <w:szCs w:val="20"/>
          <w:lang w:eastAsia="zh-CN"/>
        </w:rPr>
        <w:t>α)</w:t>
      </w:r>
      <w:r w:rsidRPr="002B7884">
        <w:rPr>
          <w:rFonts w:ascii="Calibri" w:eastAsia="Times New Roman" w:hAnsi="Calibri" w:cs="Calibri"/>
          <w:bCs/>
          <w:sz w:val="20"/>
          <w:szCs w:val="20"/>
          <w:lang w:eastAsia="zh-CN"/>
        </w:rPr>
        <w:t xml:space="preserve"> Να έχει αποδεδειγμένα εμπειρία σε τήρηση λογιστικών βιβλίων σε Ν.Π.Δ.Δ., που εφαρμόζει υποχρεωτικά διπλογραφική λογιστική ή σε Ανώνυμες Εταιρείες ή σε Εταιρείες Περιορισμένης Ευθύνης. Ειδικότερα, θα συνεκτιμηθεί η αποδεδειγμένη τριετή εμπειρία σε εφαρμογή του </w:t>
      </w:r>
      <w:proofErr w:type="spellStart"/>
      <w:r w:rsidRPr="002B7884">
        <w:rPr>
          <w:rFonts w:ascii="Calibri" w:eastAsia="Times New Roman" w:hAnsi="Calibri" w:cs="Calibri"/>
          <w:bCs/>
          <w:sz w:val="20"/>
          <w:szCs w:val="20"/>
          <w:lang w:eastAsia="zh-CN"/>
        </w:rPr>
        <w:t>π.δ.</w:t>
      </w:r>
      <w:proofErr w:type="spellEnd"/>
      <w:r w:rsidRPr="002B7884">
        <w:rPr>
          <w:rFonts w:ascii="Calibri" w:eastAsia="Times New Roman" w:hAnsi="Calibri" w:cs="Calibri"/>
          <w:bCs/>
          <w:sz w:val="20"/>
          <w:szCs w:val="20"/>
          <w:lang w:eastAsia="zh-CN"/>
        </w:rPr>
        <w:t xml:space="preserve"> 146/2003 σε Δημόσιες Μονάδες Υγείας ενώ θα αξιολογηθεί θετικά η προηγούμενη εμπειρία του σε εφαρμογή των: </w:t>
      </w:r>
      <w:proofErr w:type="spellStart"/>
      <w:r w:rsidRPr="002B7884">
        <w:rPr>
          <w:rFonts w:ascii="Calibri" w:eastAsia="Times New Roman" w:hAnsi="Calibri" w:cs="Calibri"/>
          <w:bCs/>
          <w:sz w:val="20"/>
          <w:szCs w:val="20"/>
          <w:lang w:eastAsia="zh-CN"/>
        </w:rPr>
        <w:t>π.δ.</w:t>
      </w:r>
      <w:proofErr w:type="spellEnd"/>
      <w:r w:rsidRPr="002B7884">
        <w:rPr>
          <w:rFonts w:ascii="Calibri" w:eastAsia="Times New Roman" w:hAnsi="Calibri" w:cs="Calibri"/>
          <w:bCs/>
          <w:sz w:val="20"/>
          <w:szCs w:val="20"/>
          <w:lang w:eastAsia="zh-CN"/>
        </w:rPr>
        <w:t xml:space="preserve"> 205/1998 (Κλαδικό Λογιστικό Σχέδιο των Ν.Π.Δ.Δ.) και </w:t>
      </w:r>
      <w:proofErr w:type="spellStart"/>
      <w:r w:rsidRPr="002B7884">
        <w:rPr>
          <w:rFonts w:ascii="Calibri" w:eastAsia="Times New Roman" w:hAnsi="Calibri" w:cs="Calibri"/>
          <w:bCs/>
          <w:sz w:val="20"/>
          <w:szCs w:val="20"/>
          <w:lang w:eastAsia="zh-CN"/>
        </w:rPr>
        <w:t>π.δ.</w:t>
      </w:r>
      <w:proofErr w:type="spellEnd"/>
      <w:r w:rsidRPr="002B7884">
        <w:rPr>
          <w:rFonts w:ascii="Calibri" w:eastAsia="Times New Roman" w:hAnsi="Calibri" w:cs="Calibri"/>
          <w:bCs/>
          <w:sz w:val="20"/>
          <w:szCs w:val="20"/>
          <w:lang w:eastAsia="zh-CN"/>
        </w:rPr>
        <w:t xml:space="preserve"> 315/1999 (Κλαδικό Λογιστικό Σχέδιο των Ο.Τ.Α.).</w:t>
      </w:r>
    </w:p>
    <w:p w:rsidR="002B7884" w:rsidRPr="002B7884" w:rsidRDefault="002B7884" w:rsidP="002B7884">
      <w:pPr>
        <w:suppressAutoHyphens/>
        <w:spacing w:after="120" w:line="360" w:lineRule="auto"/>
        <w:jc w:val="both"/>
        <w:rPr>
          <w:rFonts w:ascii="Calibri" w:eastAsia="Times New Roman" w:hAnsi="Calibri" w:cs="Calibri"/>
          <w:bCs/>
          <w:sz w:val="20"/>
          <w:szCs w:val="20"/>
          <w:lang w:eastAsia="zh-CN"/>
        </w:rPr>
      </w:pPr>
      <w:r w:rsidRPr="002B7884">
        <w:rPr>
          <w:rFonts w:ascii="Calibri" w:eastAsia="Times New Roman" w:hAnsi="Calibri" w:cs="Calibri"/>
          <w:sz w:val="20"/>
          <w:szCs w:val="20"/>
          <w:lang w:eastAsia="zh-CN"/>
        </w:rPr>
        <w:t>β)</w:t>
      </w:r>
      <w:r w:rsidRPr="002B7884">
        <w:rPr>
          <w:rFonts w:ascii="Calibri" w:eastAsia="Times New Roman" w:hAnsi="Calibri" w:cs="Calibri"/>
          <w:bCs/>
          <w:sz w:val="20"/>
          <w:szCs w:val="20"/>
          <w:lang w:eastAsia="zh-CN"/>
        </w:rPr>
        <w:t xml:space="preserve"> Ως εμπειρία εννοείται η εμπειρία της εταιρείας ή του φυσικού προσώπου, που θα είναι επικεφαλής της προτεινόμενης από τον ανάδοχο ομάδας, για την υλοποίηση του έργου στην Δημόσια Μονάδα Υγείας και ειδικότερα η υπογραφή απ' αυτόν τουλάχιστον τριών ισολογισμών, τα τελευταία τρία χρόνια πριν από την προκήρυξη του διαγωνισμού.</w:t>
      </w:r>
    </w:p>
    <w:p w:rsidR="002B7884" w:rsidRPr="002B7884" w:rsidRDefault="002B7884" w:rsidP="002B7884">
      <w:pPr>
        <w:suppressAutoHyphens/>
        <w:spacing w:after="120" w:line="360" w:lineRule="auto"/>
        <w:jc w:val="both"/>
        <w:rPr>
          <w:rFonts w:ascii="Calibri" w:eastAsia="Times New Roman" w:hAnsi="Calibri" w:cs="Calibri"/>
          <w:bCs/>
          <w:sz w:val="20"/>
          <w:szCs w:val="20"/>
          <w:lang w:eastAsia="zh-CN"/>
        </w:rPr>
      </w:pPr>
      <w:r w:rsidRPr="002B7884">
        <w:rPr>
          <w:rFonts w:ascii="Calibri" w:eastAsia="Times New Roman" w:hAnsi="Calibri" w:cs="Calibri"/>
          <w:bCs/>
          <w:sz w:val="20"/>
          <w:szCs w:val="20"/>
          <w:lang w:eastAsia="zh-CN"/>
        </w:rPr>
        <w:t>Σε περίπτωση που αυτό το πρόσωπο, για οποιονδήποτε λόγο, αποχωρήσει από την ομάδα, θα πρέπει να αντικατασταθεί εντός δέκα ημερών από άλλο πρόσωπο, που να κατέχει τα σχετικά προσόντα που απαιτούνται.</w:t>
      </w:r>
    </w:p>
    <w:p w:rsidR="002B7884" w:rsidRPr="002B7884" w:rsidRDefault="002B7884" w:rsidP="002B7884">
      <w:pPr>
        <w:suppressAutoHyphens/>
        <w:spacing w:after="120" w:line="360" w:lineRule="auto"/>
        <w:jc w:val="both"/>
        <w:rPr>
          <w:rFonts w:ascii="Calibri" w:eastAsia="Times New Roman" w:hAnsi="Calibri" w:cs="Calibri"/>
          <w:bCs/>
          <w:sz w:val="20"/>
          <w:szCs w:val="20"/>
          <w:lang w:eastAsia="zh-CN"/>
        </w:rPr>
      </w:pPr>
      <w:r w:rsidRPr="002B7884">
        <w:rPr>
          <w:rFonts w:ascii="Calibri" w:eastAsia="Times New Roman" w:hAnsi="Calibri" w:cs="Calibri"/>
          <w:sz w:val="20"/>
          <w:szCs w:val="20"/>
          <w:lang w:eastAsia="zh-CN"/>
        </w:rPr>
        <w:t>γ)</w:t>
      </w:r>
      <w:r w:rsidRPr="002B7884">
        <w:rPr>
          <w:rFonts w:ascii="Calibri" w:eastAsia="Times New Roman" w:hAnsi="Calibri" w:cs="Calibri"/>
          <w:bCs/>
          <w:sz w:val="20"/>
          <w:szCs w:val="20"/>
          <w:lang w:eastAsia="zh-CN"/>
        </w:rPr>
        <w:t xml:space="preserve"> Το φυσικό πρόσωπο που τεκμηριώνει την εμπειρία του αναδόχου, να είναι κάτοχος άδειας λογιστή-</w:t>
      </w:r>
      <w:proofErr w:type="spellStart"/>
      <w:r w:rsidRPr="002B7884">
        <w:rPr>
          <w:rFonts w:ascii="Calibri" w:eastAsia="Times New Roman" w:hAnsi="Calibri" w:cs="Calibri"/>
          <w:bCs/>
          <w:sz w:val="20"/>
          <w:szCs w:val="20"/>
          <w:lang w:eastAsia="zh-CN"/>
        </w:rPr>
        <w:t>φοροτέχνη</w:t>
      </w:r>
      <w:proofErr w:type="spellEnd"/>
      <w:r w:rsidRPr="002B7884">
        <w:rPr>
          <w:rFonts w:ascii="Calibri" w:eastAsia="Times New Roman" w:hAnsi="Calibri" w:cs="Calibri"/>
          <w:bCs/>
          <w:sz w:val="20"/>
          <w:szCs w:val="20"/>
          <w:lang w:eastAsia="zh-CN"/>
        </w:rPr>
        <w:t xml:space="preserve"> Α' τάξεως. Τα υπόλοιπα φυσικά πρόσωπα που θα πλαισιώνουν την ομάδα του αναδόχου ως βοηθοί, θα πρέπει να είναι κάτοχοι αδείας λογιστή - </w:t>
      </w:r>
      <w:proofErr w:type="spellStart"/>
      <w:r w:rsidRPr="002B7884">
        <w:rPr>
          <w:rFonts w:ascii="Calibri" w:eastAsia="Times New Roman" w:hAnsi="Calibri" w:cs="Calibri"/>
          <w:bCs/>
          <w:sz w:val="20"/>
          <w:szCs w:val="20"/>
          <w:lang w:eastAsia="zh-CN"/>
        </w:rPr>
        <w:t>φοροτέχνη</w:t>
      </w:r>
      <w:proofErr w:type="spellEnd"/>
      <w:r w:rsidRPr="002B7884">
        <w:rPr>
          <w:rFonts w:ascii="Calibri" w:eastAsia="Times New Roman" w:hAnsi="Calibri" w:cs="Calibri"/>
          <w:bCs/>
          <w:sz w:val="20"/>
          <w:szCs w:val="20"/>
          <w:lang w:eastAsia="zh-CN"/>
        </w:rPr>
        <w:t xml:space="preserve"> τουλάχιστον Β' ή Γ' τάξεως ανάλογα με την περίπτωση.</w:t>
      </w:r>
    </w:p>
    <w:p w:rsidR="002B7884" w:rsidRPr="002B7884" w:rsidRDefault="002B7884" w:rsidP="002B7884">
      <w:pPr>
        <w:suppressAutoHyphens/>
        <w:spacing w:after="120" w:line="360" w:lineRule="auto"/>
        <w:jc w:val="both"/>
        <w:rPr>
          <w:rFonts w:ascii="Calibri" w:eastAsia="Times New Roman" w:hAnsi="Calibri" w:cs="Calibri"/>
          <w:bCs/>
          <w:sz w:val="20"/>
          <w:szCs w:val="20"/>
          <w:lang w:eastAsia="zh-CN"/>
        </w:rPr>
      </w:pPr>
      <w:r w:rsidRPr="002B7884">
        <w:rPr>
          <w:rFonts w:ascii="Calibri" w:eastAsia="Times New Roman" w:hAnsi="Calibri" w:cs="Calibri"/>
          <w:sz w:val="20"/>
          <w:szCs w:val="20"/>
          <w:lang w:eastAsia="zh-CN"/>
        </w:rPr>
        <w:t>δ)</w:t>
      </w:r>
      <w:r w:rsidRPr="002B7884">
        <w:rPr>
          <w:rFonts w:ascii="Calibri" w:eastAsia="Times New Roman" w:hAnsi="Calibri" w:cs="Calibri"/>
          <w:bCs/>
          <w:sz w:val="20"/>
          <w:szCs w:val="20"/>
          <w:lang w:eastAsia="zh-CN"/>
        </w:rPr>
        <w:t xml:space="preserve"> Στην ομάδα έργου του αναδόχου θα περιλαμβάνεται υποχρεωτικά και ένας</w:t>
      </w:r>
      <w:r w:rsidRPr="002B7884">
        <w:rPr>
          <w:rFonts w:ascii="Calibri" w:eastAsia="Times New Roman" w:hAnsi="Calibri" w:cs="Calibri"/>
          <w:sz w:val="20"/>
          <w:szCs w:val="20"/>
          <w:lang w:eastAsia="zh-CN"/>
        </w:rPr>
        <w:t xml:space="preserve"> (1) </w:t>
      </w:r>
      <w:r w:rsidRPr="002B7884">
        <w:rPr>
          <w:rFonts w:ascii="Calibri" w:eastAsia="Times New Roman" w:hAnsi="Calibri" w:cs="Calibri"/>
          <w:bCs/>
          <w:sz w:val="20"/>
          <w:szCs w:val="20"/>
          <w:lang w:eastAsia="zh-CN"/>
        </w:rPr>
        <w:t xml:space="preserve">Αναλυτής - Προγραμματιστής πτυχιούχος Α.Ε.Ι. ή Τ.Ε.Ι., με αποδεδειγμένη τριετή επαγγελματική εμπειρία στην εκπόνηση και στην εφαρμογή προγραμμάτων μηχανογραφικής τήρησης βιβλίων, είτε τρίτης κατηγορίας του Κώδικα Βιβλίων και Στοιχείων είτε των </w:t>
      </w:r>
      <w:proofErr w:type="spellStart"/>
      <w:r w:rsidRPr="002B7884">
        <w:rPr>
          <w:rFonts w:ascii="Calibri" w:eastAsia="Times New Roman" w:hAnsi="Calibri" w:cs="Calibri"/>
          <w:bCs/>
          <w:sz w:val="20"/>
          <w:szCs w:val="20"/>
          <w:lang w:eastAsia="zh-CN"/>
        </w:rPr>
        <w:t>π.δ.</w:t>
      </w:r>
      <w:proofErr w:type="spellEnd"/>
      <w:r w:rsidRPr="002B7884">
        <w:rPr>
          <w:rFonts w:ascii="Calibri" w:eastAsia="Times New Roman" w:hAnsi="Calibri" w:cs="Calibri"/>
          <w:bCs/>
          <w:sz w:val="20"/>
          <w:szCs w:val="20"/>
          <w:lang w:eastAsia="zh-CN"/>
        </w:rPr>
        <w:t xml:space="preserve"> 146/2003, 205/1998 315/1999 (Κλαδικό Λογιστικό Σχέδιο των Ο.Τ.Α.).</w:t>
      </w:r>
    </w:p>
    <w:p w:rsidR="002B7884" w:rsidRPr="002B7884" w:rsidRDefault="002B7884" w:rsidP="002B7884">
      <w:pPr>
        <w:tabs>
          <w:tab w:val="left" w:pos="9000"/>
        </w:tabs>
        <w:suppressAutoHyphens/>
        <w:spacing w:after="120" w:line="360" w:lineRule="auto"/>
        <w:jc w:val="both"/>
        <w:rPr>
          <w:rFonts w:ascii="Calibri" w:eastAsia="Times New Roman" w:hAnsi="Calibri" w:cs="Calibri"/>
          <w:b/>
          <w:sz w:val="20"/>
          <w:szCs w:val="20"/>
          <w:lang w:eastAsia="zh-CN"/>
        </w:rPr>
      </w:pPr>
      <w:r w:rsidRPr="002B7884">
        <w:rPr>
          <w:rFonts w:ascii="Calibri" w:eastAsia="Times New Roman" w:hAnsi="Calibri" w:cs="Times New Roman"/>
          <w:b/>
          <w:sz w:val="20"/>
          <w:szCs w:val="20"/>
          <w:lang w:eastAsia="zh-CN"/>
        </w:rPr>
        <w:t>ΜΕΘΟΔΟΛΟΓΙΑ ΠΑΡΟΧΗΣ ΥΠΗΡΕΣΙΩΝ ΑΠΟ ΤΟΝ ΑΝΑΔΟΧΟ</w:t>
      </w:r>
    </w:p>
    <w:p w:rsidR="002B7884" w:rsidRPr="002B7884" w:rsidRDefault="002B7884" w:rsidP="002B7884">
      <w:pPr>
        <w:tabs>
          <w:tab w:val="left" w:pos="9000"/>
        </w:tabs>
        <w:suppressAutoHyphens/>
        <w:spacing w:after="120" w:line="360" w:lineRule="auto"/>
        <w:jc w:val="both"/>
        <w:rPr>
          <w:rFonts w:ascii="Calibri" w:eastAsia="Times New Roman" w:hAnsi="Calibri" w:cs="Calibri"/>
          <w:sz w:val="20"/>
          <w:szCs w:val="20"/>
          <w:lang w:eastAsia="zh-CN"/>
        </w:rPr>
      </w:pPr>
      <w:r w:rsidRPr="002B7884">
        <w:rPr>
          <w:rFonts w:ascii="Calibri" w:eastAsia="Times New Roman" w:hAnsi="Calibri" w:cs="Calibri"/>
          <w:sz w:val="20"/>
          <w:szCs w:val="20"/>
          <w:lang w:eastAsia="zh-CN"/>
        </w:rPr>
        <w:t>Οι υποψήφιοι Ανάδοχοι θα πρέπει στην προσφορά τους να προτείνουν το κατάλληλο οργανωτικό σχήμα και το κατάλληλο ανθρώπινο δυναμικό που θα το αξιοποιήσουν έτσι ώστε να διασφαλίζεται η αποτελεσματική, ποιοτικά ορθή και έγκαιρη υλοποίηση του έργου που θα αναλάβουν. Η  ευθύνη του συντονισμού των ομάδων που θα εγκατασταθούν στις υποδομές του Γενικού Νοσοκομείου ανήκει  στον Ανάδοχο ο οποίος σε συνεργασία με τη Διεύθυνση και τη Διοίκηση του Νοσοκομείου θα αναλάβει τη συνολική διαχείριση και διοίκηση των ατόμων που θα εκτελέσουν το έργο.</w:t>
      </w:r>
    </w:p>
    <w:p w:rsidR="002B7884" w:rsidRPr="002B7884" w:rsidRDefault="002B7884" w:rsidP="002B7884">
      <w:pPr>
        <w:tabs>
          <w:tab w:val="left" w:pos="9000"/>
        </w:tabs>
        <w:spacing w:after="200" w:line="360" w:lineRule="auto"/>
        <w:jc w:val="both"/>
        <w:rPr>
          <w:rFonts w:ascii="Calibri" w:eastAsia="Times New Roman" w:hAnsi="Calibri" w:cs="Times New Roman"/>
          <w:sz w:val="20"/>
          <w:szCs w:val="20"/>
          <w:lang w:eastAsia="el-GR"/>
        </w:rPr>
      </w:pPr>
    </w:p>
    <w:p w:rsidR="002B7884" w:rsidRPr="002B7884" w:rsidRDefault="002B7884" w:rsidP="002B7884">
      <w:pPr>
        <w:tabs>
          <w:tab w:val="left" w:pos="9000"/>
        </w:tabs>
        <w:spacing w:after="200" w:line="360" w:lineRule="auto"/>
        <w:jc w:val="both"/>
        <w:rPr>
          <w:rFonts w:ascii="Calibri" w:eastAsia="Times New Roman" w:hAnsi="Calibri" w:cs="Times New Roman"/>
          <w:b/>
          <w:sz w:val="20"/>
          <w:szCs w:val="20"/>
          <w:lang w:eastAsia="el-GR"/>
        </w:rPr>
      </w:pPr>
      <w:r w:rsidRPr="002B7884">
        <w:rPr>
          <w:rFonts w:ascii="Calibri" w:eastAsia="Times New Roman" w:hAnsi="Calibri" w:cs="Times New Roman"/>
          <w:b/>
          <w:sz w:val="20"/>
          <w:szCs w:val="20"/>
          <w:lang w:eastAsia="el-GR"/>
        </w:rPr>
        <w:t>ΜΕΡΟΣ Β: ΟΙΚΟΝΟΜΙΚΟ ΑΝΤΙΚΕΙΜΕΝΟ ΤΗΣ ΣΥΜΒΑΣΗΣ</w:t>
      </w:r>
    </w:p>
    <w:p w:rsidR="002B7884" w:rsidRPr="002B7884" w:rsidRDefault="002B7884" w:rsidP="002B7884">
      <w:pPr>
        <w:tabs>
          <w:tab w:val="left" w:pos="9000"/>
        </w:tabs>
        <w:spacing w:after="200" w:line="360" w:lineRule="auto"/>
        <w:jc w:val="both"/>
        <w:rPr>
          <w:rFonts w:ascii="Calibri" w:eastAsia="Times New Roman" w:hAnsi="Calibri" w:cs="Times New Roman"/>
          <w:b/>
          <w:sz w:val="20"/>
          <w:szCs w:val="20"/>
          <w:lang w:eastAsia="el-GR"/>
        </w:rPr>
      </w:pPr>
    </w:p>
    <w:tbl>
      <w:tblPr>
        <w:tblW w:w="8500" w:type="dxa"/>
        <w:tblInd w:w="113" w:type="dxa"/>
        <w:tblLook w:val="04A0" w:firstRow="1" w:lastRow="0" w:firstColumn="1" w:lastColumn="0" w:noHBand="0" w:noVBand="1"/>
      </w:tblPr>
      <w:tblGrid>
        <w:gridCol w:w="3320"/>
        <w:gridCol w:w="1872"/>
        <w:gridCol w:w="1607"/>
        <w:gridCol w:w="1701"/>
      </w:tblGrid>
      <w:tr w:rsidR="002B7884" w:rsidRPr="002B7884" w:rsidTr="0017799E">
        <w:trPr>
          <w:trHeight w:val="841"/>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center"/>
              <w:rPr>
                <w:rFonts w:ascii="Calibri" w:eastAsia="Times New Roman" w:hAnsi="Calibri" w:cs="Calibri"/>
                <w:b/>
                <w:bCs/>
                <w:color w:val="000000"/>
                <w:lang w:eastAsia="el-GR"/>
              </w:rPr>
            </w:pPr>
            <w:r w:rsidRPr="002B7884">
              <w:rPr>
                <w:rFonts w:ascii="Calibri" w:eastAsia="Times New Roman" w:hAnsi="Calibri" w:cs="Calibri"/>
                <w:b/>
                <w:bCs/>
                <w:color w:val="000000"/>
                <w:lang w:eastAsia="el-GR"/>
              </w:rPr>
              <w:lastRenderedPageBreak/>
              <w:t>ΝΟΣΟΚΟΜΕΙΟ</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2B7884" w:rsidRPr="002B7884" w:rsidRDefault="002B7884" w:rsidP="002B7884">
            <w:pPr>
              <w:spacing w:after="0" w:line="240" w:lineRule="auto"/>
              <w:jc w:val="center"/>
              <w:rPr>
                <w:rFonts w:ascii="Calibri" w:eastAsia="Times New Roman" w:hAnsi="Calibri" w:cs="Calibri"/>
                <w:b/>
                <w:bCs/>
                <w:color w:val="000000"/>
                <w:lang w:eastAsia="el-GR"/>
              </w:rPr>
            </w:pPr>
            <w:r w:rsidRPr="002B7884">
              <w:rPr>
                <w:rFonts w:ascii="Calibri" w:eastAsia="Times New Roman" w:hAnsi="Calibri" w:cs="Calibri"/>
                <w:b/>
                <w:bCs/>
                <w:color w:val="000000"/>
                <w:lang w:eastAsia="el-GR"/>
              </w:rPr>
              <w:t>ΕΤΗΣΙΟ ΧΩΡΙΣ ΦΠΑ</w:t>
            </w:r>
          </w:p>
        </w:tc>
        <w:tc>
          <w:tcPr>
            <w:tcW w:w="1607" w:type="dxa"/>
            <w:tcBorders>
              <w:top w:val="single" w:sz="4" w:space="0" w:color="auto"/>
              <w:left w:val="nil"/>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center"/>
              <w:rPr>
                <w:rFonts w:ascii="Calibri" w:eastAsia="Times New Roman" w:hAnsi="Calibri" w:cs="Calibri"/>
                <w:b/>
                <w:bCs/>
                <w:color w:val="000000"/>
                <w:lang w:eastAsia="el-GR"/>
              </w:rPr>
            </w:pPr>
            <w:r w:rsidRPr="002B7884">
              <w:rPr>
                <w:rFonts w:ascii="Calibri" w:eastAsia="Times New Roman" w:hAnsi="Calibri" w:cs="Calibri"/>
                <w:b/>
                <w:bCs/>
                <w:color w:val="000000"/>
                <w:lang w:eastAsia="el-GR"/>
              </w:rPr>
              <w:t>ΦΠΑ 24%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B7884" w:rsidRPr="002B7884" w:rsidRDefault="002B7884" w:rsidP="002B7884">
            <w:pPr>
              <w:spacing w:after="0" w:line="240" w:lineRule="auto"/>
              <w:jc w:val="center"/>
              <w:rPr>
                <w:rFonts w:ascii="Calibri" w:eastAsia="Times New Roman" w:hAnsi="Calibri" w:cs="Calibri"/>
                <w:b/>
                <w:bCs/>
                <w:color w:val="000000"/>
                <w:lang w:eastAsia="el-GR"/>
              </w:rPr>
            </w:pPr>
            <w:r w:rsidRPr="002B7884">
              <w:rPr>
                <w:rFonts w:ascii="Calibri" w:eastAsia="Times New Roman" w:hAnsi="Calibri" w:cs="Calibri"/>
                <w:b/>
                <w:bCs/>
                <w:color w:val="000000"/>
                <w:lang w:eastAsia="el-GR"/>
              </w:rPr>
              <w:t>ΤΕΛΙΚΟ ΚΟΣΤΟΣ</w:t>
            </w:r>
          </w:p>
        </w:tc>
      </w:tr>
      <w:tr w:rsidR="002B7884" w:rsidRPr="002B7884" w:rsidTr="0017799E">
        <w:trPr>
          <w:trHeight w:val="554"/>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rPr>
                <w:rFonts w:ascii="Calibri" w:eastAsia="Times New Roman" w:hAnsi="Calibri" w:cs="Calibri"/>
                <w:color w:val="000000"/>
                <w:lang w:eastAsia="el-GR"/>
              </w:rPr>
            </w:pPr>
            <w:r w:rsidRPr="002B7884">
              <w:rPr>
                <w:rFonts w:ascii="Calibri" w:eastAsia="Times New Roman" w:hAnsi="Calibri" w:cs="Calibri"/>
                <w:color w:val="000000"/>
                <w:lang w:eastAsia="el-GR"/>
              </w:rPr>
              <w:t>ΟΜΕ ΑΓΙΟΣ ΝΙΚΟΛΑΟΣ</w:t>
            </w:r>
          </w:p>
        </w:tc>
        <w:tc>
          <w:tcPr>
            <w:tcW w:w="1872" w:type="dxa"/>
            <w:tcBorders>
              <w:top w:val="nil"/>
              <w:left w:val="nil"/>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right"/>
              <w:rPr>
                <w:rFonts w:ascii="Calibri" w:eastAsia="Times New Roman" w:hAnsi="Calibri" w:cs="Calibri"/>
                <w:color w:val="000000"/>
                <w:lang w:eastAsia="el-GR"/>
              </w:rPr>
            </w:pPr>
            <w:r w:rsidRPr="002B7884">
              <w:rPr>
                <w:rFonts w:ascii="Calibri" w:eastAsia="Times New Roman" w:hAnsi="Calibri" w:cs="Calibri"/>
                <w:color w:val="000000"/>
                <w:lang w:eastAsia="el-GR"/>
              </w:rPr>
              <w:t>19.260,69</w:t>
            </w:r>
          </w:p>
        </w:tc>
        <w:tc>
          <w:tcPr>
            <w:tcW w:w="1607" w:type="dxa"/>
            <w:tcBorders>
              <w:top w:val="nil"/>
              <w:left w:val="nil"/>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right"/>
              <w:rPr>
                <w:rFonts w:ascii="Calibri" w:eastAsia="Times New Roman" w:hAnsi="Calibri" w:cs="Calibri"/>
                <w:color w:val="000000"/>
                <w:lang w:eastAsia="el-GR"/>
              </w:rPr>
            </w:pPr>
            <w:r w:rsidRPr="002B7884">
              <w:rPr>
                <w:rFonts w:ascii="Calibri" w:eastAsia="Times New Roman" w:hAnsi="Calibri" w:cs="Calibri"/>
                <w:color w:val="000000"/>
                <w:lang w:eastAsia="el-GR"/>
              </w:rPr>
              <w:t>4.622,57</w:t>
            </w:r>
          </w:p>
        </w:tc>
        <w:tc>
          <w:tcPr>
            <w:tcW w:w="1701" w:type="dxa"/>
            <w:tcBorders>
              <w:top w:val="nil"/>
              <w:left w:val="nil"/>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right"/>
              <w:rPr>
                <w:rFonts w:ascii="Calibri" w:eastAsia="Times New Roman" w:hAnsi="Calibri" w:cs="Calibri"/>
                <w:color w:val="000000"/>
                <w:lang w:eastAsia="el-GR"/>
              </w:rPr>
            </w:pPr>
            <w:r w:rsidRPr="002B7884">
              <w:rPr>
                <w:rFonts w:ascii="Calibri" w:eastAsia="Times New Roman" w:hAnsi="Calibri" w:cs="Calibri"/>
                <w:color w:val="000000"/>
                <w:lang w:eastAsia="el-GR"/>
              </w:rPr>
              <w:t>23.883,26</w:t>
            </w:r>
          </w:p>
        </w:tc>
      </w:tr>
      <w:tr w:rsidR="002B7884" w:rsidRPr="002B7884" w:rsidTr="0017799E">
        <w:trPr>
          <w:trHeight w:val="547"/>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rPr>
                <w:rFonts w:ascii="Calibri" w:eastAsia="Times New Roman" w:hAnsi="Calibri" w:cs="Calibri"/>
                <w:color w:val="000000"/>
                <w:lang w:eastAsia="el-GR"/>
              </w:rPr>
            </w:pPr>
            <w:r w:rsidRPr="002B7884">
              <w:rPr>
                <w:rFonts w:ascii="Calibri" w:eastAsia="Times New Roman" w:hAnsi="Calibri" w:cs="Calibri"/>
                <w:color w:val="000000"/>
                <w:lang w:eastAsia="el-GR"/>
              </w:rPr>
              <w:t>ΑΟΜ ΙΕΡΑΠΕΤΡΑΣ</w:t>
            </w:r>
          </w:p>
        </w:tc>
        <w:tc>
          <w:tcPr>
            <w:tcW w:w="1872" w:type="dxa"/>
            <w:tcBorders>
              <w:top w:val="nil"/>
              <w:left w:val="nil"/>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right"/>
              <w:rPr>
                <w:rFonts w:ascii="Calibri" w:eastAsia="Times New Roman" w:hAnsi="Calibri" w:cs="Calibri"/>
                <w:color w:val="000000"/>
                <w:lang w:eastAsia="el-GR"/>
              </w:rPr>
            </w:pPr>
            <w:r w:rsidRPr="002B7884">
              <w:rPr>
                <w:rFonts w:ascii="Calibri" w:eastAsia="Times New Roman" w:hAnsi="Calibri" w:cs="Calibri"/>
                <w:color w:val="000000"/>
                <w:lang w:eastAsia="el-GR"/>
              </w:rPr>
              <w:t>9.028,47</w:t>
            </w:r>
          </w:p>
        </w:tc>
        <w:tc>
          <w:tcPr>
            <w:tcW w:w="1607" w:type="dxa"/>
            <w:tcBorders>
              <w:top w:val="nil"/>
              <w:left w:val="nil"/>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right"/>
              <w:rPr>
                <w:rFonts w:ascii="Calibri" w:eastAsia="Times New Roman" w:hAnsi="Calibri" w:cs="Calibri"/>
                <w:color w:val="000000"/>
                <w:lang w:eastAsia="el-GR"/>
              </w:rPr>
            </w:pPr>
            <w:r w:rsidRPr="002B7884">
              <w:rPr>
                <w:rFonts w:ascii="Calibri" w:eastAsia="Times New Roman" w:hAnsi="Calibri" w:cs="Calibri"/>
                <w:color w:val="000000"/>
                <w:lang w:eastAsia="el-GR"/>
              </w:rPr>
              <w:t>2.166,83</w:t>
            </w:r>
          </w:p>
        </w:tc>
        <w:tc>
          <w:tcPr>
            <w:tcW w:w="1701" w:type="dxa"/>
            <w:tcBorders>
              <w:top w:val="nil"/>
              <w:left w:val="nil"/>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right"/>
              <w:rPr>
                <w:rFonts w:ascii="Calibri" w:eastAsia="Times New Roman" w:hAnsi="Calibri" w:cs="Calibri"/>
                <w:color w:val="000000"/>
                <w:lang w:eastAsia="el-GR"/>
              </w:rPr>
            </w:pPr>
            <w:r w:rsidRPr="002B7884">
              <w:rPr>
                <w:rFonts w:ascii="Calibri" w:eastAsia="Times New Roman" w:hAnsi="Calibri" w:cs="Calibri"/>
                <w:color w:val="000000"/>
                <w:lang w:eastAsia="el-GR"/>
              </w:rPr>
              <w:t>11.195,30</w:t>
            </w:r>
          </w:p>
        </w:tc>
      </w:tr>
      <w:tr w:rsidR="002B7884" w:rsidRPr="002B7884" w:rsidTr="0017799E">
        <w:trPr>
          <w:trHeight w:val="555"/>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rPr>
                <w:rFonts w:ascii="Calibri" w:eastAsia="Times New Roman" w:hAnsi="Calibri" w:cs="Calibri"/>
                <w:color w:val="000000"/>
                <w:lang w:eastAsia="el-GR"/>
              </w:rPr>
            </w:pPr>
            <w:r w:rsidRPr="002B7884">
              <w:rPr>
                <w:rFonts w:ascii="Calibri" w:eastAsia="Times New Roman" w:hAnsi="Calibri" w:cs="Calibri"/>
                <w:color w:val="000000"/>
                <w:lang w:eastAsia="el-GR"/>
              </w:rPr>
              <w:t>ΑΟΜ ΣΗΤΕΙΑΣ</w:t>
            </w:r>
          </w:p>
        </w:tc>
        <w:tc>
          <w:tcPr>
            <w:tcW w:w="1872" w:type="dxa"/>
            <w:tcBorders>
              <w:top w:val="nil"/>
              <w:left w:val="nil"/>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right"/>
              <w:rPr>
                <w:rFonts w:ascii="Calibri" w:eastAsia="Times New Roman" w:hAnsi="Calibri" w:cs="Calibri"/>
                <w:color w:val="000000"/>
                <w:lang w:eastAsia="el-GR"/>
              </w:rPr>
            </w:pPr>
            <w:r w:rsidRPr="002B7884">
              <w:rPr>
                <w:rFonts w:ascii="Calibri" w:eastAsia="Times New Roman" w:hAnsi="Calibri" w:cs="Calibri"/>
                <w:color w:val="000000"/>
                <w:lang w:eastAsia="el-GR"/>
              </w:rPr>
              <w:t>9.028,46</w:t>
            </w:r>
          </w:p>
        </w:tc>
        <w:tc>
          <w:tcPr>
            <w:tcW w:w="1607" w:type="dxa"/>
            <w:tcBorders>
              <w:top w:val="nil"/>
              <w:left w:val="nil"/>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right"/>
              <w:rPr>
                <w:rFonts w:ascii="Calibri" w:eastAsia="Times New Roman" w:hAnsi="Calibri" w:cs="Calibri"/>
                <w:color w:val="000000"/>
                <w:lang w:eastAsia="el-GR"/>
              </w:rPr>
            </w:pPr>
            <w:r w:rsidRPr="002B7884">
              <w:rPr>
                <w:rFonts w:ascii="Calibri" w:eastAsia="Times New Roman" w:hAnsi="Calibri" w:cs="Calibri"/>
                <w:color w:val="000000"/>
                <w:lang w:eastAsia="el-GR"/>
              </w:rPr>
              <w:t>2.166,83</w:t>
            </w:r>
          </w:p>
        </w:tc>
        <w:tc>
          <w:tcPr>
            <w:tcW w:w="1701" w:type="dxa"/>
            <w:tcBorders>
              <w:top w:val="nil"/>
              <w:left w:val="nil"/>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right"/>
              <w:rPr>
                <w:rFonts w:ascii="Calibri" w:eastAsia="Times New Roman" w:hAnsi="Calibri" w:cs="Calibri"/>
                <w:color w:val="000000"/>
                <w:lang w:eastAsia="el-GR"/>
              </w:rPr>
            </w:pPr>
            <w:r w:rsidRPr="002B7884">
              <w:rPr>
                <w:rFonts w:ascii="Calibri" w:eastAsia="Times New Roman" w:hAnsi="Calibri" w:cs="Calibri"/>
                <w:color w:val="000000"/>
                <w:lang w:eastAsia="el-GR"/>
              </w:rPr>
              <w:t>11.195,29</w:t>
            </w:r>
          </w:p>
        </w:tc>
      </w:tr>
      <w:tr w:rsidR="002B7884" w:rsidRPr="002B7884" w:rsidTr="0017799E">
        <w:trPr>
          <w:trHeight w:val="563"/>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rPr>
                <w:rFonts w:ascii="Calibri" w:eastAsia="Times New Roman" w:hAnsi="Calibri" w:cs="Calibri"/>
                <w:color w:val="000000"/>
                <w:lang w:eastAsia="el-GR"/>
              </w:rPr>
            </w:pPr>
            <w:r w:rsidRPr="002B7884">
              <w:rPr>
                <w:rFonts w:ascii="Calibri" w:eastAsia="Times New Roman" w:hAnsi="Calibri" w:cs="Calibri"/>
                <w:color w:val="000000"/>
                <w:lang w:eastAsia="el-GR"/>
              </w:rPr>
              <w:t>ΓΝ-ΚΥ ΝΕΑΠΟΛΗΣ "ΔΙΑΛΥΝΑΚΕΙΟ"</w:t>
            </w:r>
          </w:p>
        </w:tc>
        <w:tc>
          <w:tcPr>
            <w:tcW w:w="1872" w:type="dxa"/>
            <w:tcBorders>
              <w:top w:val="nil"/>
              <w:left w:val="nil"/>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right"/>
              <w:rPr>
                <w:rFonts w:ascii="Calibri" w:eastAsia="Times New Roman" w:hAnsi="Calibri" w:cs="Calibri"/>
                <w:color w:val="000000"/>
                <w:lang w:eastAsia="el-GR"/>
              </w:rPr>
            </w:pPr>
            <w:r w:rsidRPr="002B7884">
              <w:rPr>
                <w:rFonts w:ascii="Calibri" w:eastAsia="Times New Roman" w:hAnsi="Calibri" w:cs="Calibri"/>
                <w:color w:val="000000"/>
                <w:lang w:eastAsia="el-GR"/>
              </w:rPr>
              <w:t>3.182,40</w:t>
            </w:r>
          </w:p>
        </w:tc>
        <w:tc>
          <w:tcPr>
            <w:tcW w:w="1607" w:type="dxa"/>
            <w:tcBorders>
              <w:top w:val="nil"/>
              <w:left w:val="nil"/>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right"/>
              <w:rPr>
                <w:rFonts w:ascii="Calibri" w:eastAsia="Times New Roman" w:hAnsi="Calibri" w:cs="Calibri"/>
                <w:color w:val="000000"/>
                <w:lang w:eastAsia="el-GR"/>
              </w:rPr>
            </w:pPr>
            <w:r w:rsidRPr="002B7884">
              <w:rPr>
                <w:rFonts w:ascii="Calibri" w:eastAsia="Times New Roman" w:hAnsi="Calibri" w:cs="Calibri"/>
                <w:color w:val="000000"/>
                <w:lang w:eastAsia="el-GR"/>
              </w:rPr>
              <w:t>763,77</w:t>
            </w:r>
          </w:p>
        </w:tc>
        <w:tc>
          <w:tcPr>
            <w:tcW w:w="1701" w:type="dxa"/>
            <w:tcBorders>
              <w:top w:val="nil"/>
              <w:left w:val="nil"/>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right"/>
              <w:rPr>
                <w:rFonts w:ascii="Calibri" w:eastAsia="Times New Roman" w:hAnsi="Calibri" w:cs="Calibri"/>
                <w:color w:val="000000"/>
                <w:lang w:eastAsia="el-GR"/>
              </w:rPr>
            </w:pPr>
            <w:r w:rsidRPr="002B7884">
              <w:rPr>
                <w:rFonts w:ascii="Calibri" w:eastAsia="Times New Roman" w:hAnsi="Calibri" w:cs="Calibri"/>
                <w:color w:val="000000"/>
                <w:lang w:eastAsia="el-GR"/>
              </w:rPr>
              <w:t>3.946,17</w:t>
            </w:r>
          </w:p>
        </w:tc>
      </w:tr>
      <w:tr w:rsidR="002B7884" w:rsidRPr="002B7884" w:rsidTr="0017799E">
        <w:trPr>
          <w:trHeight w:val="415"/>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rPr>
                <w:rFonts w:ascii="Calibri" w:eastAsia="Times New Roman" w:hAnsi="Calibri" w:cs="Calibri"/>
                <w:b/>
                <w:bCs/>
                <w:color w:val="000000"/>
                <w:lang w:eastAsia="el-GR"/>
              </w:rPr>
            </w:pPr>
            <w:r w:rsidRPr="002B7884">
              <w:rPr>
                <w:rFonts w:ascii="Calibri" w:eastAsia="Times New Roman" w:hAnsi="Calibri" w:cs="Calibri"/>
                <w:b/>
                <w:bCs/>
                <w:color w:val="000000"/>
                <w:lang w:eastAsia="el-GR"/>
              </w:rPr>
              <w:t>ΓΕΝΙΚΟ ΣΥΝΟΛΟ</w:t>
            </w:r>
          </w:p>
        </w:tc>
        <w:tc>
          <w:tcPr>
            <w:tcW w:w="1872" w:type="dxa"/>
            <w:tcBorders>
              <w:top w:val="nil"/>
              <w:left w:val="nil"/>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right"/>
              <w:rPr>
                <w:rFonts w:ascii="Calibri" w:eastAsia="Times New Roman" w:hAnsi="Calibri" w:cs="Calibri"/>
                <w:b/>
                <w:bCs/>
                <w:color w:val="000000"/>
                <w:lang w:eastAsia="el-GR"/>
              </w:rPr>
            </w:pPr>
            <w:r w:rsidRPr="002B7884">
              <w:rPr>
                <w:rFonts w:ascii="Calibri" w:eastAsia="Times New Roman" w:hAnsi="Calibri" w:cs="Calibri"/>
                <w:b/>
                <w:bCs/>
                <w:color w:val="000000"/>
                <w:lang w:eastAsia="el-GR"/>
              </w:rPr>
              <w:t>40.500,02</w:t>
            </w:r>
          </w:p>
        </w:tc>
        <w:tc>
          <w:tcPr>
            <w:tcW w:w="1607" w:type="dxa"/>
            <w:tcBorders>
              <w:top w:val="nil"/>
              <w:left w:val="nil"/>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right"/>
              <w:rPr>
                <w:rFonts w:ascii="Calibri" w:eastAsia="Times New Roman" w:hAnsi="Calibri" w:cs="Calibri"/>
                <w:b/>
                <w:bCs/>
                <w:color w:val="000000"/>
                <w:lang w:eastAsia="el-GR"/>
              </w:rPr>
            </w:pPr>
            <w:r w:rsidRPr="002B7884">
              <w:rPr>
                <w:rFonts w:ascii="Calibri" w:eastAsia="Times New Roman" w:hAnsi="Calibri" w:cs="Calibri"/>
                <w:b/>
                <w:bCs/>
                <w:color w:val="000000"/>
                <w:lang w:eastAsia="el-GR"/>
              </w:rPr>
              <w:t>9.720,00</w:t>
            </w:r>
          </w:p>
        </w:tc>
        <w:tc>
          <w:tcPr>
            <w:tcW w:w="1701" w:type="dxa"/>
            <w:tcBorders>
              <w:top w:val="nil"/>
              <w:left w:val="nil"/>
              <w:bottom w:val="single" w:sz="4" w:space="0" w:color="auto"/>
              <w:right w:val="single" w:sz="4" w:space="0" w:color="auto"/>
            </w:tcBorders>
            <w:shd w:val="clear" w:color="auto" w:fill="auto"/>
            <w:noWrap/>
            <w:vAlign w:val="center"/>
            <w:hideMark/>
          </w:tcPr>
          <w:p w:rsidR="002B7884" w:rsidRPr="002B7884" w:rsidRDefault="002B7884" w:rsidP="002B7884">
            <w:pPr>
              <w:spacing w:after="0" w:line="240" w:lineRule="auto"/>
              <w:jc w:val="right"/>
              <w:rPr>
                <w:rFonts w:ascii="Calibri" w:eastAsia="Times New Roman" w:hAnsi="Calibri" w:cs="Calibri"/>
                <w:b/>
                <w:bCs/>
                <w:color w:val="000000"/>
                <w:lang w:eastAsia="el-GR"/>
              </w:rPr>
            </w:pPr>
            <w:r w:rsidRPr="002B7884">
              <w:rPr>
                <w:rFonts w:ascii="Calibri" w:eastAsia="Times New Roman" w:hAnsi="Calibri" w:cs="Calibri"/>
                <w:b/>
                <w:bCs/>
                <w:color w:val="000000"/>
                <w:lang w:eastAsia="el-GR"/>
              </w:rPr>
              <w:t>50.220,02</w:t>
            </w:r>
          </w:p>
        </w:tc>
      </w:tr>
    </w:tbl>
    <w:p w:rsidR="002B7884" w:rsidRPr="002B7884" w:rsidRDefault="002B7884" w:rsidP="002B7884">
      <w:pPr>
        <w:tabs>
          <w:tab w:val="left" w:pos="9000"/>
        </w:tabs>
        <w:suppressAutoHyphens/>
        <w:spacing w:after="120" w:line="360" w:lineRule="auto"/>
        <w:jc w:val="both"/>
        <w:rPr>
          <w:rFonts w:ascii="Calibri" w:eastAsia="Times New Roman" w:hAnsi="Calibri" w:cs="Calibri"/>
          <w:sz w:val="20"/>
          <w:szCs w:val="20"/>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autoSpaceDE w:val="0"/>
        <w:spacing w:before="57" w:after="57" w:line="240" w:lineRule="auto"/>
        <w:jc w:val="both"/>
        <w:rPr>
          <w:rFonts w:ascii="Calibri" w:eastAsia="Times New Roman" w:hAnsi="Calibri" w:cs="Calibri"/>
          <w:b/>
          <w:szCs w:val="24"/>
          <w:lang w:eastAsia="zh-CN"/>
        </w:rPr>
      </w:pPr>
    </w:p>
    <w:p w:rsidR="002B7884" w:rsidRPr="002B7884" w:rsidRDefault="002B7884" w:rsidP="002B7884">
      <w:pPr>
        <w:keepNext/>
        <w:pBdr>
          <w:top w:val="none" w:sz="0" w:space="0" w:color="000000"/>
          <w:left w:val="none" w:sz="0" w:space="0" w:color="000000"/>
          <w:bottom w:val="single" w:sz="8" w:space="0" w:color="000080"/>
          <w:right w:val="none" w:sz="0" w:space="0" w:color="000000"/>
        </w:pBdr>
        <w:tabs>
          <w:tab w:val="left" w:pos="0"/>
          <w:tab w:val="left" w:pos="567"/>
        </w:tabs>
        <w:suppressAutoHyphens/>
        <w:spacing w:before="57" w:after="57" w:line="240" w:lineRule="auto"/>
        <w:jc w:val="both"/>
        <w:outlineLvl w:val="1"/>
        <w:rPr>
          <w:rFonts w:ascii="Calibri" w:eastAsia="SimSun" w:hAnsi="Calibri" w:cs="Calibri"/>
          <w:b/>
          <w:i/>
          <w:iCs/>
          <w:color w:val="5B9BD5"/>
          <w:sz w:val="24"/>
          <w:lang w:eastAsia="ar-SA"/>
        </w:rPr>
      </w:pPr>
      <w:bookmarkStart w:id="6" w:name="_Toc82680670"/>
      <w:bookmarkStart w:id="7" w:name="_Toc118373816"/>
      <w:r w:rsidRPr="002B7884">
        <w:rPr>
          <w:rFonts w:ascii="Calibri" w:eastAsia="Times New Roman" w:hAnsi="Calibri" w:cs="Calibri"/>
          <w:b/>
          <w:color w:val="002060"/>
          <w:sz w:val="24"/>
          <w:lang w:eastAsia="zh-CN"/>
        </w:rPr>
        <w:t>ΠΑΡΑΡΤΗΜΑ ΙΙ –  ΕΕΕΣ</w:t>
      </w:r>
      <w:bookmarkEnd w:id="6"/>
      <w:bookmarkEnd w:id="7"/>
    </w:p>
    <w:p w:rsidR="002B7884" w:rsidRPr="002B7884" w:rsidRDefault="002B7884" w:rsidP="002B7884">
      <w:pPr>
        <w:spacing w:after="0" w:line="259" w:lineRule="exact"/>
        <w:ind w:left="20" w:right="20"/>
        <w:jc w:val="both"/>
        <w:rPr>
          <w:rFonts w:ascii="Calibri" w:eastAsia="Arial" w:hAnsi="Calibri" w:cs="Calibri"/>
          <w:lang w:eastAsia="el-GR"/>
        </w:rPr>
      </w:pPr>
      <w:r w:rsidRPr="002B7884">
        <w:rPr>
          <w:rFonts w:ascii="Calibri" w:eastAsia="Arial" w:hAnsi="Calibri" w:cs="Calibri"/>
          <w:lang w:eastAsia="el-GR"/>
        </w:rPr>
        <w:t xml:space="preserve">Η Αναθέτουσα αρχή συντάσσει με τη χρήση της υπηρεσίας </w:t>
      </w:r>
      <w:proofErr w:type="spellStart"/>
      <w:r w:rsidRPr="002B7884">
        <w:rPr>
          <w:rFonts w:ascii="Calibri" w:eastAsia="Arial" w:hAnsi="Calibri" w:cs="Calibri"/>
          <w:lang w:eastAsia="el-GR"/>
        </w:rPr>
        <w:t>eΕΕΕΣ</w:t>
      </w:r>
      <w:proofErr w:type="spellEnd"/>
      <w:r w:rsidRPr="002B7884">
        <w:rPr>
          <w:rFonts w:ascii="Calibri" w:eastAsia="Arial" w:hAnsi="Calibri" w:cs="Calibri"/>
          <w:lang w:eastAsia="el-GR"/>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2B7884">
        <w:rPr>
          <w:rFonts w:ascii="Calibri" w:eastAsia="Arial" w:hAnsi="Calibri" w:cs="Calibri"/>
          <w:lang w:val="en-US" w:eastAsia="el-GR"/>
        </w:rPr>
        <w:t>PDF</w:t>
      </w:r>
      <w:r w:rsidRPr="002B7884">
        <w:rPr>
          <w:rFonts w:ascii="Calibri" w:eastAsia="Arial" w:hAnsi="Calibri" w:cs="Calibri"/>
          <w:lang w:eastAsia="el-GR"/>
        </w:rPr>
        <w:t xml:space="preserve">, ψηφιακά υπογεγραμμένο, αναρτάται ξεχωριστά ως αναπόσπαστο μέρος της διακήρυξης. Το </w:t>
      </w:r>
      <w:r w:rsidRPr="002B7884">
        <w:rPr>
          <w:rFonts w:ascii="Calibri" w:eastAsia="Arial" w:hAnsi="Calibri" w:cs="Calibri"/>
          <w:lang w:eastAsia="el-GR"/>
        </w:rPr>
        <w:lastRenderedPageBreak/>
        <w:t xml:space="preserve">αρχείο </w:t>
      </w:r>
      <w:r w:rsidRPr="002B7884">
        <w:rPr>
          <w:rFonts w:ascii="Calibri" w:eastAsia="Arial" w:hAnsi="Calibri" w:cs="Calibri"/>
          <w:lang w:val="en-US" w:eastAsia="el-GR"/>
        </w:rPr>
        <w:t>XML</w:t>
      </w:r>
      <w:r w:rsidRPr="002B7884">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w:t>
      </w:r>
      <w:proofErr w:type="spellStart"/>
      <w:r w:rsidRPr="002B7884">
        <w:rPr>
          <w:rFonts w:ascii="Calibri" w:eastAsia="Arial" w:hAnsi="Calibri" w:cs="Calibri"/>
          <w:lang w:eastAsia="el-GR"/>
        </w:rPr>
        <w:t>eΕΕΕΣ</w:t>
      </w:r>
      <w:proofErr w:type="spellEnd"/>
      <w:r w:rsidRPr="002B7884">
        <w:rPr>
          <w:rFonts w:ascii="Calibri" w:eastAsia="Arial" w:hAnsi="Calibri" w:cs="Calibri"/>
          <w:lang w:eastAsia="el-GR"/>
        </w:rPr>
        <w:t xml:space="preserve"> της ΕΕ τη σχετική απάντησή τους. Οι προσφέροντες συμπληρώνουν το σχετικό πρότυπο ΕΕΕΣ το οποίο έχει αναρτηθεί, σε μορφή αρχείων τύπου </w:t>
      </w:r>
      <w:r w:rsidRPr="002B7884">
        <w:rPr>
          <w:rFonts w:ascii="Calibri" w:eastAsia="Arial" w:hAnsi="Calibri" w:cs="Calibri"/>
          <w:lang w:val="en-US" w:eastAsia="el-GR"/>
        </w:rPr>
        <w:t>XML</w:t>
      </w:r>
      <w:r w:rsidRPr="002B7884">
        <w:rPr>
          <w:rFonts w:ascii="Calibri" w:eastAsia="Arial" w:hAnsi="Calibri" w:cs="Calibri"/>
          <w:lang w:eastAsia="el-GR"/>
        </w:rPr>
        <w:t xml:space="preserve"> και </w:t>
      </w:r>
      <w:r w:rsidRPr="002B7884">
        <w:rPr>
          <w:rFonts w:ascii="Calibri" w:eastAsia="Arial" w:hAnsi="Calibri" w:cs="Calibri"/>
          <w:lang w:val="en-US" w:eastAsia="el-GR"/>
        </w:rPr>
        <w:t>PDF</w:t>
      </w:r>
      <w:r w:rsidRPr="002B7884">
        <w:rPr>
          <w:rFonts w:ascii="Calibri" w:eastAsia="Arial" w:hAnsi="Calibri" w:cs="Calibri"/>
          <w:lang w:eastAsia="el-GR"/>
        </w:rPr>
        <w:t xml:space="preserve">, στη διαδικτυακή πύλη </w:t>
      </w:r>
      <w:hyperlink r:id="rId17" w:history="1">
        <w:r w:rsidRPr="002B7884">
          <w:rPr>
            <w:rFonts w:ascii="Calibri" w:eastAsia="Arial" w:hAnsi="Calibri" w:cs="Calibri"/>
            <w:color w:val="0000FF"/>
            <w:u w:val="single"/>
            <w:lang w:val="en-US" w:eastAsia="el-GR"/>
          </w:rPr>
          <w:t>www</w:t>
        </w:r>
        <w:r w:rsidRPr="002B7884">
          <w:rPr>
            <w:rFonts w:ascii="Calibri" w:eastAsia="Arial" w:hAnsi="Calibri" w:cs="Calibri"/>
            <w:color w:val="0000FF"/>
            <w:u w:val="single"/>
            <w:lang w:eastAsia="el-GR"/>
          </w:rPr>
          <w:t>.</w:t>
        </w:r>
        <w:proofErr w:type="spellStart"/>
        <w:r w:rsidRPr="002B7884">
          <w:rPr>
            <w:rFonts w:ascii="Calibri" w:eastAsia="Arial" w:hAnsi="Calibri" w:cs="Calibri"/>
            <w:color w:val="0000FF"/>
            <w:u w:val="single"/>
            <w:lang w:val="en-US" w:eastAsia="el-GR"/>
          </w:rPr>
          <w:t>promitheus</w:t>
        </w:r>
        <w:proofErr w:type="spellEnd"/>
        <w:r w:rsidRPr="002B7884">
          <w:rPr>
            <w:rFonts w:ascii="Calibri" w:eastAsia="Arial" w:hAnsi="Calibri" w:cs="Calibri"/>
            <w:color w:val="0000FF"/>
            <w:u w:val="single"/>
            <w:lang w:eastAsia="el-GR"/>
          </w:rPr>
          <w:t>.</w:t>
        </w:r>
        <w:r w:rsidRPr="002B7884">
          <w:rPr>
            <w:rFonts w:ascii="Calibri" w:eastAsia="Arial" w:hAnsi="Calibri" w:cs="Calibri"/>
            <w:color w:val="0000FF"/>
            <w:u w:val="single"/>
            <w:lang w:val="en-US" w:eastAsia="el-GR"/>
          </w:rPr>
          <w:t>gov</w:t>
        </w:r>
        <w:r w:rsidRPr="002B7884">
          <w:rPr>
            <w:rFonts w:ascii="Calibri" w:eastAsia="Arial" w:hAnsi="Calibri" w:cs="Calibri"/>
            <w:color w:val="0000FF"/>
            <w:u w:val="single"/>
            <w:lang w:eastAsia="el-GR"/>
          </w:rPr>
          <w:t>.</w:t>
        </w:r>
        <w:r w:rsidRPr="002B7884">
          <w:rPr>
            <w:rFonts w:ascii="Calibri" w:eastAsia="Arial" w:hAnsi="Calibri" w:cs="Calibri"/>
            <w:color w:val="0000FF"/>
            <w:u w:val="single"/>
            <w:lang w:val="en-US" w:eastAsia="el-GR"/>
          </w:rPr>
          <w:t>gr</w:t>
        </w:r>
      </w:hyperlink>
      <w:r w:rsidRPr="002B7884">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w:t>
      </w:r>
      <w:proofErr w:type="spellStart"/>
      <w:r w:rsidRPr="002B7884">
        <w:rPr>
          <w:rFonts w:ascii="Calibri" w:eastAsia="Arial" w:hAnsi="Calibri" w:cs="Calibri"/>
          <w:lang w:eastAsia="el-GR"/>
        </w:rPr>
        <w:t>καταλληλότητας</w:t>
      </w:r>
      <w:proofErr w:type="spellEnd"/>
      <w:r w:rsidRPr="002B7884">
        <w:rPr>
          <w:rFonts w:ascii="Calibri" w:eastAsia="Arial" w:hAnsi="Calibri" w:cs="Calibri"/>
          <w:lang w:eastAsia="el-GR"/>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2B7884" w:rsidRPr="002B7884" w:rsidRDefault="002B7884" w:rsidP="002B7884">
      <w:pPr>
        <w:numPr>
          <w:ilvl w:val="0"/>
          <w:numId w:val="20"/>
        </w:numPr>
        <w:suppressAutoHyphens/>
        <w:spacing w:after="0" w:line="259" w:lineRule="exact"/>
        <w:ind w:right="20"/>
        <w:jc w:val="both"/>
        <w:rPr>
          <w:rFonts w:ascii="Calibri" w:eastAsia="Calibri" w:hAnsi="Calibri" w:cs="Calibri"/>
          <w:lang w:eastAsia="el-GR"/>
        </w:rPr>
      </w:pPr>
      <w:r w:rsidRPr="002B7884">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2B7884" w:rsidRPr="002B7884" w:rsidRDefault="002B7884" w:rsidP="002B7884">
      <w:pPr>
        <w:numPr>
          <w:ilvl w:val="0"/>
          <w:numId w:val="20"/>
        </w:numPr>
        <w:suppressAutoHyphens/>
        <w:spacing w:after="0" w:line="259" w:lineRule="exact"/>
        <w:ind w:right="20"/>
        <w:jc w:val="both"/>
        <w:rPr>
          <w:rFonts w:ascii="Calibri" w:eastAsia="Calibri" w:hAnsi="Calibri" w:cs="Calibri"/>
          <w:lang w:eastAsia="el-GR"/>
        </w:rPr>
      </w:pPr>
      <w:r w:rsidRPr="002B7884">
        <w:rPr>
          <w:rFonts w:ascii="Calibri" w:eastAsia="Calibri" w:hAnsi="Calibri" w:cs="Calibri"/>
          <w:lang w:eastAsia="el-GR"/>
        </w:rPr>
        <w:t>Πληρούν τα συναφή κριτήρια αποκλεισμού και επιλογής.</w:t>
      </w:r>
    </w:p>
    <w:p w:rsidR="002B7884" w:rsidRPr="002B7884" w:rsidRDefault="002B7884" w:rsidP="002B7884">
      <w:pPr>
        <w:spacing w:after="0" w:line="264" w:lineRule="exact"/>
        <w:ind w:left="20" w:right="20"/>
        <w:jc w:val="both"/>
        <w:rPr>
          <w:rFonts w:ascii="Calibri" w:eastAsia="Arial" w:hAnsi="Calibri" w:cs="Calibri"/>
          <w:lang w:eastAsia="el-GR"/>
        </w:rPr>
      </w:pPr>
    </w:p>
    <w:p w:rsidR="002B7884" w:rsidRPr="002B7884" w:rsidRDefault="002B7884" w:rsidP="002B7884">
      <w:pPr>
        <w:spacing w:after="0" w:line="264" w:lineRule="exact"/>
        <w:ind w:left="20" w:right="20"/>
        <w:jc w:val="both"/>
        <w:rPr>
          <w:rFonts w:ascii="Calibri" w:eastAsia="Arial" w:hAnsi="Calibri" w:cs="Calibri"/>
          <w:lang w:eastAsia="el-GR"/>
        </w:rPr>
      </w:pPr>
      <w:r w:rsidRPr="002B7884">
        <w:rPr>
          <w:rFonts w:ascii="Calibri" w:eastAsia="Arial" w:hAnsi="Calibri" w:cs="Calibri"/>
          <w:lang w:eastAsia="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2B7884">
        <w:rPr>
          <w:rFonts w:ascii="Calibri" w:eastAsia="Arial" w:hAnsi="Calibri" w:cs="Calibri"/>
          <w:lang w:eastAsia="el-GR"/>
        </w:rPr>
        <w:t>Promitheus</w:t>
      </w:r>
      <w:proofErr w:type="spellEnd"/>
      <w:r w:rsidRPr="002B7884">
        <w:rPr>
          <w:rFonts w:ascii="Calibri" w:eastAsia="Arial" w:hAnsi="Calibri" w:cs="Calibri"/>
          <w:lang w:eastAsia="el-GR"/>
        </w:rPr>
        <w:t xml:space="preserve"> </w:t>
      </w:r>
      <w:proofErr w:type="spellStart"/>
      <w:r w:rsidRPr="002B7884">
        <w:rPr>
          <w:rFonts w:ascii="Calibri" w:eastAsia="Arial" w:hAnsi="Calibri" w:cs="Calibri"/>
          <w:lang w:eastAsia="el-GR"/>
        </w:rPr>
        <w:t>ESPDint</w:t>
      </w:r>
      <w:proofErr w:type="spellEnd"/>
      <w:r w:rsidRPr="002B7884">
        <w:rPr>
          <w:rFonts w:ascii="Calibri" w:eastAsia="Arial" w:hAnsi="Calibri" w:cs="Calibri"/>
          <w:lang w:eastAsia="el-GR"/>
        </w:rPr>
        <w:t xml:space="preserve"> είναι αναρτημένες σε σχετική θεματική ενότητα στη Διαδικτυακή Πύλη (</w:t>
      </w:r>
      <w:hyperlink r:id="rId18" w:history="1">
        <w:r w:rsidRPr="002B7884">
          <w:rPr>
            <w:rFonts w:ascii="Calibri" w:eastAsia="Arial" w:hAnsi="Calibri" w:cs="Calibri"/>
            <w:color w:val="0000FF"/>
            <w:u w:val="single"/>
            <w:lang w:eastAsia="el-GR"/>
          </w:rPr>
          <w:t>www.promitheus.gov.gr</w:t>
        </w:r>
      </w:hyperlink>
      <w:r w:rsidRPr="002B7884">
        <w:rPr>
          <w:rFonts w:ascii="Calibri" w:eastAsia="Arial" w:hAnsi="Calibri" w:cs="Calibri"/>
          <w:lang w:eastAsia="el-GR"/>
        </w:rPr>
        <w:t>) του ΟΠΣ ΕΣΗΔΗΣ.</w:t>
      </w:r>
    </w:p>
    <w:p w:rsidR="002B7884" w:rsidRPr="002B7884" w:rsidRDefault="002B7884" w:rsidP="002B7884">
      <w:pPr>
        <w:spacing w:after="0" w:line="264" w:lineRule="exact"/>
        <w:ind w:left="20"/>
        <w:jc w:val="both"/>
        <w:rPr>
          <w:rFonts w:ascii="Arial" w:eastAsia="Arial" w:hAnsi="Arial" w:cs="Arial"/>
          <w:sz w:val="17"/>
          <w:szCs w:val="17"/>
          <w:lang w:eastAsia="el-GR"/>
        </w:rPr>
      </w:pPr>
    </w:p>
    <w:p w:rsidR="002B7884" w:rsidRPr="002B7884" w:rsidRDefault="002B7884" w:rsidP="002B7884">
      <w:pPr>
        <w:spacing w:after="0" w:line="264" w:lineRule="exact"/>
        <w:ind w:left="20" w:right="20"/>
        <w:jc w:val="both"/>
        <w:rPr>
          <w:rFonts w:ascii="Calibri" w:eastAsia="Arial" w:hAnsi="Calibri" w:cs="Calibri"/>
          <w:lang w:eastAsia="el-GR"/>
        </w:rPr>
      </w:pPr>
      <w:r w:rsidRPr="002B7884">
        <w:rPr>
          <w:rFonts w:ascii="Calibri" w:eastAsia="Arial" w:hAnsi="Calibri" w:cs="Calibri"/>
          <w:lang w:eastAsia="el-GR"/>
        </w:rPr>
        <w:t>ΕΠΙΣΗΜΑΙΝΕΤΑΙ ΤΟ ΕΞΗΣ:</w:t>
      </w:r>
    </w:p>
    <w:p w:rsidR="002B7884" w:rsidRPr="002B7884" w:rsidRDefault="002B7884" w:rsidP="002B7884">
      <w:pPr>
        <w:spacing w:after="0" w:line="264" w:lineRule="exact"/>
        <w:ind w:left="20" w:right="20"/>
        <w:jc w:val="both"/>
        <w:rPr>
          <w:rFonts w:ascii="Calibri" w:eastAsia="Arial" w:hAnsi="Calibri" w:cs="Calibri"/>
          <w:lang w:eastAsia="el-GR"/>
        </w:rPr>
      </w:pPr>
      <w:r w:rsidRPr="002B7884">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2B7884" w:rsidRPr="002B7884" w:rsidRDefault="002B7884" w:rsidP="002B7884">
      <w:pPr>
        <w:spacing w:after="0" w:line="240" w:lineRule="auto"/>
        <w:rPr>
          <w:rFonts w:ascii="Arial" w:eastAsia="Times New Roman" w:hAnsi="Arial" w:cs="Arial"/>
          <w:b/>
          <w:color w:val="002060"/>
          <w:sz w:val="24"/>
          <w:lang w:eastAsia="zh-CN"/>
        </w:rPr>
      </w:pPr>
      <w:r w:rsidRPr="002B7884">
        <w:rPr>
          <w:rFonts w:ascii="Calibri" w:eastAsia="Times New Roman" w:hAnsi="Calibri" w:cs="Calibri"/>
          <w:szCs w:val="24"/>
          <w:lang w:eastAsia="zh-CN"/>
        </w:rPr>
        <w:br w:type="page"/>
      </w:r>
    </w:p>
    <w:p w:rsidR="002B7884" w:rsidRPr="002B7884" w:rsidRDefault="002B7884" w:rsidP="002B7884">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i/>
          <w:color w:val="5B9BD5"/>
          <w:sz w:val="24"/>
          <w:lang w:eastAsia="zh-CN"/>
        </w:rPr>
      </w:pPr>
      <w:bookmarkStart w:id="8" w:name="_Toc82680671"/>
      <w:bookmarkStart w:id="9" w:name="_Toc118373817"/>
      <w:r w:rsidRPr="002B7884">
        <w:rPr>
          <w:rFonts w:ascii="Calibri" w:eastAsia="Times New Roman" w:hAnsi="Calibri" w:cs="Calibri"/>
          <w:b/>
          <w:color w:val="002060"/>
          <w:sz w:val="24"/>
          <w:lang w:eastAsia="zh-CN"/>
        </w:rPr>
        <w:lastRenderedPageBreak/>
        <w:t>ΠΑΡΑΡΤΗΜΑ ΙΙΙ – Υπόδειγμα φύλλου συμμόρφωσης</w:t>
      </w:r>
      <w:bookmarkEnd w:id="8"/>
      <w:bookmarkEnd w:id="9"/>
    </w:p>
    <w:p w:rsidR="002B7884" w:rsidRPr="002B7884" w:rsidRDefault="002B7884" w:rsidP="002B7884">
      <w:pPr>
        <w:suppressAutoHyphens/>
        <w:spacing w:after="120" w:line="360" w:lineRule="auto"/>
        <w:jc w:val="both"/>
        <w:rPr>
          <w:rFonts w:ascii="Calibri" w:eastAsia="Times New Roman" w:hAnsi="Calibri" w:cs="Calibri"/>
          <w:bCs/>
          <w:lang w:eastAsia="zh-CN"/>
        </w:rPr>
      </w:pPr>
    </w:p>
    <w:tbl>
      <w:tblPr>
        <w:tblW w:w="9513" w:type="dxa"/>
        <w:tblLook w:val="00A0" w:firstRow="1" w:lastRow="0" w:firstColumn="1" w:lastColumn="0" w:noHBand="0" w:noVBand="0"/>
      </w:tblPr>
      <w:tblGrid>
        <w:gridCol w:w="640"/>
        <w:gridCol w:w="4988"/>
        <w:gridCol w:w="1183"/>
        <w:gridCol w:w="1235"/>
        <w:gridCol w:w="1467"/>
      </w:tblGrid>
      <w:tr w:rsidR="002B7884" w:rsidRPr="002B7884" w:rsidTr="0017799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2B7884" w:rsidRPr="002B7884" w:rsidRDefault="002B7884" w:rsidP="002B7884">
            <w:pPr>
              <w:suppressAutoHyphens/>
              <w:spacing w:after="120" w:line="360" w:lineRule="auto"/>
              <w:jc w:val="center"/>
              <w:rPr>
                <w:rFonts w:ascii="Calibri" w:eastAsia="Times New Roman" w:hAnsi="Calibri" w:cs="Calibri"/>
                <w:b/>
                <w:bCs/>
                <w:lang w:eastAsia="zh-CN"/>
              </w:rPr>
            </w:pPr>
          </w:p>
          <w:p w:rsidR="002B7884" w:rsidRPr="002B7884" w:rsidRDefault="002B7884" w:rsidP="002B7884">
            <w:pPr>
              <w:suppressAutoHyphens/>
              <w:spacing w:after="120" w:line="360" w:lineRule="auto"/>
              <w:jc w:val="center"/>
              <w:rPr>
                <w:rFonts w:ascii="Calibri" w:eastAsia="Times New Roman" w:hAnsi="Calibri" w:cs="Calibri"/>
                <w:b/>
                <w:bCs/>
                <w:lang w:eastAsia="zh-CN"/>
              </w:rPr>
            </w:pPr>
          </w:p>
          <w:p w:rsidR="002B7884" w:rsidRPr="002B7884" w:rsidRDefault="002B7884" w:rsidP="002B7884">
            <w:pPr>
              <w:suppressAutoHyphens/>
              <w:spacing w:after="120" w:line="360" w:lineRule="auto"/>
              <w:jc w:val="center"/>
              <w:rPr>
                <w:rFonts w:ascii="Calibri" w:eastAsia="Times New Roman" w:hAnsi="Calibri" w:cs="Calibri"/>
                <w:b/>
                <w:bCs/>
                <w:lang w:eastAsia="zh-CN"/>
              </w:rPr>
            </w:pPr>
          </w:p>
          <w:p w:rsidR="002B7884" w:rsidRPr="002B7884" w:rsidRDefault="002B7884" w:rsidP="002B7884">
            <w:pPr>
              <w:suppressAutoHyphens/>
              <w:spacing w:after="120" w:line="360" w:lineRule="auto"/>
              <w:jc w:val="center"/>
              <w:rPr>
                <w:rFonts w:ascii="Calibri" w:eastAsia="Times New Roman" w:hAnsi="Calibri" w:cs="Calibri"/>
                <w:b/>
                <w:bCs/>
                <w:lang w:val="en-GB" w:eastAsia="zh-CN"/>
              </w:rPr>
            </w:pPr>
            <w:r w:rsidRPr="002B7884">
              <w:rPr>
                <w:rFonts w:ascii="Calibri" w:eastAsia="Times New Roman" w:hAnsi="Calibri" w:cs="Calibri"/>
                <w:bCs/>
                <w:lang w:val="en-GB" w:eastAsia="zh-CN"/>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2B7884" w:rsidRPr="002B7884" w:rsidRDefault="002B7884" w:rsidP="002B7884">
            <w:pPr>
              <w:suppressAutoHyphens/>
              <w:spacing w:after="120" w:line="360" w:lineRule="auto"/>
              <w:jc w:val="center"/>
              <w:rPr>
                <w:rFonts w:ascii="Calibri" w:eastAsia="Times New Roman" w:hAnsi="Calibri" w:cs="Calibri"/>
                <w:b/>
                <w:bCs/>
                <w:lang w:val="en-GB" w:eastAsia="zh-CN"/>
              </w:rPr>
            </w:pPr>
            <w:r w:rsidRPr="002B7884">
              <w:rPr>
                <w:rFonts w:ascii="Calibri" w:eastAsia="Times New Roman" w:hAnsi="Calibri" w:cs="Calibri"/>
                <w:bCs/>
                <w:lang w:val="en-GB" w:eastAsia="zh-CN"/>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2B7884" w:rsidRPr="002B7884" w:rsidRDefault="002B7884" w:rsidP="002B7884">
            <w:pPr>
              <w:suppressAutoHyphens/>
              <w:spacing w:after="120" w:line="360" w:lineRule="auto"/>
              <w:jc w:val="center"/>
              <w:rPr>
                <w:rFonts w:ascii="Calibri" w:eastAsia="Times New Roman" w:hAnsi="Calibri" w:cs="Calibri"/>
                <w:b/>
                <w:bCs/>
                <w:lang w:val="en-GB" w:eastAsia="zh-CN"/>
              </w:rPr>
            </w:pPr>
            <w:r w:rsidRPr="002B7884">
              <w:rPr>
                <w:rFonts w:ascii="Calibri" w:eastAsia="Times New Roman" w:hAnsi="Calibri" w:cs="Calibri"/>
                <w:bCs/>
                <w:lang w:val="en-GB" w:eastAsia="zh-CN"/>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2B7884" w:rsidRPr="002B7884" w:rsidRDefault="002B7884" w:rsidP="002B7884">
            <w:pPr>
              <w:suppressAutoHyphens/>
              <w:spacing w:after="120" w:line="360" w:lineRule="auto"/>
              <w:jc w:val="center"/>
              <w:rPr>
                <w:rFonts w:ascii="Calibri" w:eastAsia="Times New Roman" w:hAnsi="Calibri" w:cs="Calibri"/>
                <w:b/>
                <w:bCs/>
                <w:lang w:val="en-GB" w:eastAsia="zh-CN"/>
              </w:rPr>
            </w:pPr>
            <w:r w:rsidRPr="002B7884">
              <w:rPr>
                <w:rFonts w:ascii="Calibri" w:eastAsia="Times New Roman" w:hAnsi="Calibri" w:cs="Calibri"/>
                <w:bCs/>
                <w:lang w:val="en-GB" w:eastAsia="zh-CN"/>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2B7884" w:rsidRPr="002B7884" w:rsidRDefault="002B7884" w:rsidP="002B7884">
            <w:pPr>
              <w:suppressAutoHyphens/>
              <w:spacing w:after="120" w:line="360" w:lineRule="auto"/>
              <w:jc w:val="center"/>
              <w:rPr>
                <w:rFonts w:ascii="Calibri" w:eastAsia="Times New Roman" w:hAnsi="Calibri" w:cs="Calibri"/>
                <w:b/>
                <w:bCs/>
                <w:lang w:val="en-GB" w:eastAsia="zh-CN"/>
              </w:rPr>
            </w:pPr>
            <w:r w:rsidRPr="002B7884">
              <w:rPr>
                <w:rFonts w:ascii="Calibri" w:eastAsia="Times New Roman" w:hAnsi="Calibri" w:cs="Calibri"/>
                <w:bCs/>
                <w:lang w:val="en-GB" w:eastAsia="zh-CN"/>
              </w:rPr>
              <w:t>ΠΑΡΑΠΟΜΠΗ</w:t>
            </w:r>
          </w:p>
        </w:tc>
      </w:tr>
      <w:tr w:rsidR="002B7884" w:rsidRPr="002B7884" w:rsidTr="0017799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B7884" w:rsidRPr="002B7884" w:rsidRDefault="002B7884" w:rsidP="002B7884">
            <w:pPr>
              <w:spacing w:after="0" w:line="240" w:lineRule="auto"/>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2B7884" w:rsidRPr="002B7884" w:rsidRDefault="002B7884" w:rsidP="002B7884">
            <w:pPr>
              <w:suppressAutoHyphens/>
              <w:spacing w:after="120" w:line="360" w:lineRule="auto"/>
              <w:jc w:val="center"/>
              <w:rPr>
                <w:rFonts w:ascii="Calibri" w:eastAsia="Times New Roman" w:hAnsi="Calibri" w:cs="Calibri"/>
                <w:b/>
                <w:bCs/>
                <w:lang w:val="en-GB" w:eastAsia="zh-CN"/>
              </w:rPr>
            </w:pPr>
            <w:r w:rsidRPr="002B7884">
              <w:rPr>
                <w:rFonts w:ascii="Calibri" w:eastAsia="Times New Roman" w:hAnsi="Calibri" w:cs="Calibri"/>
                <w:bCs/>
                <w:lang w:val="en-GB" w:eastAsia="zh-CN"/>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B7884" w:rsidRPr="002B7884" w:rsidRDefault="002B7884" w:rsidP="002B7884">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B7884" w:rsidRPr="002B7884" w:rsidRDefault="002B7884" w:rsidP="002B7884">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B7884" w:rsidRPr="002B7884" w:rsidRDefault="002B7884" w:rsidP="002B7884">
            <w:pPr>
              <w:spacing w:after="0" w:line="240" w:lineRule="auto"/>
              <w:rPr>
                <w:rFonts w:ascii="Calibri" w:eastAsia="Times New Roman" w:hAnsi="Calibri" w:cs="Calibri"/>
                <w:b/>
                <w:bCs/>
                <w:lang w:val="en-GB" w:eastAsia="ar-SA"/>
              </w:rPr>
            </w:pPr>
          </w:p>
        </w:tc>
      </w:tr>
      <w:tr w:rsidR="002B7884" w:rsidRPr="002B7884" w:rsidTr="0017799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B7884" w:rsidRPr="002B7884" w:rsidRDefault="002B7884" w:rsidP="002B7884">
            <w:pPr>
              <w:spacing w:after="0" w:line="240" w:lineRule="auto"/>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2B7884" w:rsidRPr="002B7884" w:rsidRDefault="002B7884" w:rsidP="002B7884">
            <w:pPr>
              <w:suppressAutoHyphens/>
              <w:spacing w:after="120" w:line="360" w:lineRule="auto"/>
              <w:jc w:val="center"/>
              <w:rPr>
                <w:rFonts w:ascii="Calibri" w:eastAsia="Times New Roman" w:hAnsi="Calibri" w:cs="Calibri"/>
                <w:b/>
                <w:bCs/>
                <w:lang w:val="en-GB" w:eastAsia="zh-CN"/>
              </w:rPr>
            </w:pPr>
            <w:r w:rsidRPr="002B7884">
              <w:rPr>
                <w:rFonts w:ascii="Calibri" w:eastAsia="Times New Roman" w:hAnsi="Calibri" w:cs="Calibri"/>
                <w:bCs/>
                <w:lang w:val="en-GB" w:eastAsia="zh-CN"/>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B7884" w:rsidRPr="002B7884" w:rsidRDefault="002B7884" w:rsidP="002B7884">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B7884" w:rsidRPr="002B7884" w:rsidRDefault="002B7884" w:rsidP="002B7884">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B7884" w:rsidRPr="002B7884" w:rsidRDefault="002B7884" w:rsidP="002B7884">
            <w:pPr>
              <w:spacing w:after="0" w:line="240" w:lineRule="auto"/>
              <w:rPr>
                <w:rFonts w:ascii="Calibri" w:eastAsia="Times New Roman" w:hAnsi="Calibri" w:cs="Calibri"/>
                <w:b/>
                <w:bCs/>
                <w:lang w:val="en-GB" w:eastAsia="ar-SA"/>
              </w:rPr>
            </w:pPr>
          </w:p>
        </w:tc>
      </w:tr>
      <w:tr w:rsidR="002B7884" w:rsidRPr="002B7884" w:rsidTr="0017799E">
        <w:trPr>
          <w:trHeight w:val="657"/>
        </w:trPr>
        <w:tc>
          <w:tcPr>
            <w:tcW w:w="640" w:type="dxa"/>
            <w:tcBorders>
              <w:top w:val="nil"/>
              <w:left w:val="single" w:sz="4" w:space="0" w:color="auto"/>
              <w:bottom w:val="single" w:sz="4" w:space="0" w:color="auto"/>
              <w:right w:val="single" w:sz="4" w:space="0" w:color="auto"/>
            </w:tcBorders>
            <w:noWrap/>
            <w:hideMark/>
          </w:tcPr>
          <w:p w:rsidR="002B7884" w:rsidRPr="002B7884" w:rsidRDefault="002B7884" w:rsidP="002B7884">
            <w:pPr>
              <w:suppressAutoHyphens/>
              <w:spacing w:after="120" w:line="360" w:lineRule="auto"/>
              <w:jc w:val="center"/>
              <w:rPr>
                <w:rFonts w:ascii="Calibri" w:eastAsia="Times New Roman" w:hAnsi="Calibri" w:cs="Calibri"/>
                <w:lang w:val="en-GB" w:eastAsia="zh-CN"/>
              </w:rPr>
            </w:pPr>
            <w:r w:rsidRPr="002B7884">
              <w:rPr>
                <w:rFonts w:ascii="Calibri" w:eastAsia="Times New Roman" w:hAnsi="Calibri" w:cs="Calibri"/>
                <w:lang w:val="en-GB" w:eastAsia="zh-CN"/>
              </w:rPr>
              <w:t>1</w:t>
            </w:r>
          </w:p>
        </w:tc>
        <w:tc>
          <w:tcPr>
            <w:tcW w:w="4988" w:type="dxa"/>
            <w:tcBorders>
              <w:top w:val="nil"/>
              <w:left w:val="nil"/>
              <w:bottom w:val="single" w:sz="4" w:space="0" w:color="auto"/>
              <w:right w:val="single" w:sz="4" w:space="0" w:color="auto"/>
            </w:tcBorders>
          </w:tcPr>
          <w:p w:rsidR="002B7884" w:rsidRPr="002B7884" w:rsidRDefault="002B7884" w:rsidP="002B7884">
            <w:pPr>
              <w:suppressAutoHyphens/>
              <w:spacing w:after="120" w:line="360" w:lineRule="auto"/>
              <w:jc w:val="both"/>
              <w:rPr>
                <w:rFonts w:ascii="Calibri" w:eastAsia="Times New Roman" w:hAnsi="Calibri" w:cs="Calibri"/>
                <w:lang w:val="en-GB" w:eastAsia="zh-CN"/>
              </w:rPr>
            </w:pPr>
          </w:p>
        </w:tc>
        <w:tc>
          <w:tcPr>
            <w:tcW w:w="1183" w:type="dxa"/>
            <w:tcBorders>
              <w:top w:val="nil"/>
              <w:left w:val="nil"/>
              <w:bottom w:val="single" w:sz="4" w:space="0" w:color="auto"/>
              <w:right w:val="single" w:sz="4" w:space="0" w:color="auto"/>
            </w:tcBorders>
            <w:noWrap/>
            <w:vAlign w:val="center"/>
            <w:hideMark/>
          </w:tcPr>
          <w:p w:rsidR="002B7884" w:rsidRPr="002B7884" w:rsidRDefault="002B7884" w:rsidP="002B7884">
            <w:pPr>
              <w:suppressAutoHyphens/>
              <w:spacing w:after="120" w:line="360" w:lineRule="auto"/>
              <w:jc w:val="center"/>
              <w:rPr>
                <w:rFonts w:ascii="Calibri" w:eastAsia="Times New Roman" w:hAnsi="Calibri" w:cs="Calibri"/>
                <w:lang w:val="en-GB" w:eastAsia="zh-CN"/>
              </w:rPr>
            </w:pPr>
            <w:r w:rsidRPr="002B7884">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2B7884" w:rsidRPr="002B7884" w:rsidRDefault="002B7884" w:rsidP="002B7884">
            <w:pPr>
              <w:suppressAutoHyphens/>
              <w:spacing w:after="120" w:line="360" w:lineRule="auto"/>
              <w:jc w:val="both"/>
              <w:rPr>
                <w:rFonts w:ascii="Calibri" w:eastAsia="Times New Roman" w:hAnsi="Calibri" w:cs="Calibri"/>
                <w:lang w:val="en-GB" w:eastAsia="zh-CN"/>
              </w:rPr>
            </w:pPr>
          </w:p>
        </w:tc>
        <w:tc>
          <w:tcPr>
            <w:tcW w:w="1467" w:type="dxa"/>
            <w:tcBorders>
              <w:top w:val="nil"/>
              <w:left w:val="nil"/>
              <w:bottom w:val="single" w:sz="4" w:space="0" w:color="auto"/>
              <w:right w:val="single" w:sz="4" w:space="0" w:color="auto"/>
            </w:tcBorders>
            <w:noWrap/>
            <w:vAlign w:val="bottom"/>
            <w:hideMark/>
          </w:tcPr>
          <w:p w:rsidR="002B7884" w:rsidRPr="002B7884" w:rsidRDefault="002B7884" w:rsidP="002B7884">
            <w:pPr>
              <w:suppressAutoHyphens/>
              <w:spacing w:after="120" w:line="360" w:lineRule="auto"/>
              <w:jc w:val="both"/>
              <w:rPr>
                <w:rFonts w:ascii="Calibri" w:eastAsia="Times New Roman" w:hAnsi="Calibri" w:cs="Calibri"/>
                <w:lang w:val="en-GB" w:eastAsia="zh-CN"/>
              </w:rPr>
            </w:pPr>
            <w:r w:rsidRPr="002B7884">
              <w:rPr>
                <w:rFonts w:ascii="Calibri" w:eastAsia="Times New Roman" w:hAnsi="Calibri" w:cs="Calibri"/>
                <w:lang w:val="en-GB" w:eastAsia="zh-CN"/>
              </w:rPr>
              <w:t> </w:t>
            </w:r>
          </w:p>
        </w:tc>
      </w:tr>
    </w:tbl>
    <w:p w:rsidR="002B7884" w:rsidRPr="002B7884" w:rsidRDefault="002B7884" w:rsidP="002B7884">
      <w:pPr>
        <w:suppressAutoHyphens/>
        <w:spacing w:after="120" w:line="360" w:lineRule="auto"/>
        <w:jc w:val="both"/>
        <w:rPr>
          <w:rFonts w:ascii="Calibri" w:eastAsia="Times New Roman" w:hAnsi="Calibri" w:cs="Calibri"/>
          <w:b/>
          <w:bCs/>
          <w:lang w:val="en-GB" w:eastAsia="ar-SA"/>
        </w:rPr>
      </w:pPr>
    </w:p>
    <w:p w:rsidR="002B7884" w:rsidRPr="002B7884" w:rsidRDefault="002B7884" w:rsidP="002B7884">
      <w:pPr>
        <w:suppressAutoHyphens/>
        <w:spacing w:after="120" w:line="360" w:lineRule="auto"/>
        <w:ind w:right="368"/>
        <w:jc w:val="both"/>
        <w:rPr>
          <w:rFonts w:ascii="Calibri" w:eastAsia="Times New Roman" w:hAnsi="Calibri" w:cs="Calibri"/>
          <w:bCs/>
          <w:lang w:val="en-GB" w:eastAsia="zh-CN"/>
        </w:rPr>
      </w:pPr>
      <w:r w:rsidRPr="002B7884">
        <w:rPr>
          <w:rFonts w:ascii="Calibri" w:eastAsia="Times New Roman" w:hAnsi="Calibri" w:cs="Calibri"/>
          <w:bCs/>
          <w:lang w:val="en-GB" w:eastAsia="zh-CN"/>
        </w:rPr>
        <w:t>ΤΕΧΝΙΚΕΣ ΠΡΟΔΙΑΓΡΑΦΕΣ – ΠΙΝΑΚΑΣ ΣΥΜΜΟΡΦΩΣΗΣ</w:t>
      </w:r>
    </w:p>
    <w:p w:rsidR="002B7884" w:rsidRPr="002B7884" w:rsidRDefault="002B7884" w:rsidP="002B7884">
      <w:pPr>
        <w:suppressAutoHyphens/>
        <w:spacing w:after="120" w:line="360" w:lineRule="auto"/>
        <w:ind w:right="368"/>
        <w:jc w:val="both"/>
        <w:rPr>
          <w:rFonts w:ascii="Calibri" w:eastAsia="Times New Roman" w:hAnsi="Calibri" w:cs="Calibri"/>
          <w:b/>
          <w:lang w:eastAsia="zh-CN"/>
        </w:rPr>
      </w:pPr>
      <w:r w:rsidRPr="002B7884">
        <w:rPr>
          <w:rFonts w:ascii="Calibri" w:eastAsia="Times New Roman" w:hAnsi="Calibri" w:cs="Calibri"/>
          <w:lang w:eastAsia="zh-CN"/>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2B7884" w:rsidRPr="002B7884" w:rsidRDefault="002B7884" w:rsidP="002B7884">
      <w:pPr>
        <w:suppressAutoHyphens/>
        <w:spacing w:after="120" w:line="360" w:lineRule="auto"/>
        <w:ind w:right="368"/>
        <w:jc w:val="both"/>
        <w:rPr>
          <w:rFonts w:ascii="Calibri" w:eastAsia="Times New Roman" w:hAnsi="Calibri" w:cs="Calibri"/>
          <w:b/>
          <w:lang w:eastAsia="zh-CN"/>
        </w:rPr>
      </w:pPr>
      <w:r w:rsidRPr="002B7884">
        <w:rPr>
          <w:rFonts w:ascii="Calibri" w:eastAsia="Times New Roman" w:hAnsi="Calibri" w:cs="Calibri"/>
          <w:lang w:eastAsia="zh-CN"/>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2B7884" w:rsidRPr="002B7884" w:rsidRDefault="002B7884" w:rsidP="002B7884">
      <w:pPr>
        <w:suppressAutoHyphens/>
        <w:spacing w:after="120" w:line="360" w:lineRule="auto"/>
        <w:ind w:right="368"/>
        <w:jc w:val="both"/>
        <w:rPr>
          <w:rFonts w:ascii="Calibri" w:eastAsia="Times New Roman" w:hAnsi="Calibri" w:cs="Calibri"/>
          <w:b/>
          <w:lang w:eastAsia="zh-CN"/>
        </w:rPr>
      </w:pPr>
      <w:r w:rsidRPr="002B7884">
        <w:rPr>
          <w:rFonts w:ascii="Calibri" w:eastAsia="Times New Roman" w:hAnsi="Calibri" w:cs="Calibri"/>
          <w:lang w:eastAsia="zh-CN"/>
        </w:rPr>
        <w:t xml:space="preserve">Στη στήλη «ΑΠΑΝΤΗΣΗ» σημειώνεται η απάντηση του Αναδόχου που έχει τη μορφή ΝΑΙ/ΟΧΙ εάν η αντίστοιχη προδιαγραφή </w:t>
      </w:r>
      <w:proofErr w:type="spellStart"/>
      <w:r w:rsidRPr="002B7884">
        <w:rPr>
          <w:rFonts w:ascii="Calibri" w:eastAsia="Times New Roman" w:hAnsi="Calibri" w:cs="Calibri"/>
          <w:lang w:eastAsia="zh-CN"/>
        </w:rPr>
        <w:t>πληρούται</w:t>
      </w:r>
      <w:proofErr w:type="spellEnd"/>
      <w:r w:rsidRPr="002B7884">
        <w:rPr>
          <w:rFonts w:ascii="Calibri" w:eastAsia="Times New Roman" w:hAnsi="Calibri" w:cs="Calibri"/>
          <w:lang w:eastAsia="zh-CN"/>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2B7884" w:rsidRPr="002B7884" w:rsidRDefault="002B7884" w:rsidP="002B7884">
      <w:pPr>
        <w:suppressAutoHyphens/>
        <w:spacing w:after="120" w:line="360" w:lineRule="auto"/>
        <w:ind w:right="368"/>
        <w:jc w:val="both"/>
        <w:rPr>
          <w:rFonts w:ascii="Calibri" w:eastAsia="Times New Roman" w:hAnsi="Calibri" w:cs="Calibri"/>
          <w:b/>
          <w:lang w:eastAsia="zh-CN"/>
        </w:rPr>
      </w:pPr>
      <w:r w:rsidRPr="002B7884">
        <w:rPr>
          <w:rFonts w:ascii="Calibri" w:eastAsia="Times New Roman" w:hAnsi="Calibri" w:cs="Calibri"/>
          <w:lang w:eastAsia="zh-CN"/>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2B7884" w:rsidRPr="002B7884" w:rsidRDefault="002B7884" w:rsidP="002B7884">
      <w:pPr>
        <w:suppressAutoHyphens/>
        <w:spacing w:after="120" w:line="360" w:lineRule="auto"/>
        <w:ind w:right="368"/>
        <w:jc w:val="both"/>
        <w:rPr>
          <w:rFonts w:ascii="Calibri" w:eastAsia="Times New Roman" w:hAnsi="Calibri" w:cs="Calibri"/>
          <w:b/>
          <w:lang w:eastAsia="zh-CN"/>
        </w:rPr>
      </w:pPr>
      <w:r w:rsidRPr="002B7884">
        <w:rPr>
          <w:rFonts w:ascii="Calibri" w:eastAsia="Times New Roman" w:hAnsi="Calibri" w:cs="Calibri"/>
          <w:lang w:eastAsia="zh-CN"/>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2B7884">
        <w:rPr>
          <w:rFonts w:ascii="Calibri" w:eastAsia="Times New Roman" w:hAnsi="Calibri" w:cs="Calibri"/>
          <w:lang w:eastAsia="zh-CN"/>
        </w:rPr>
        <w:t>κτλ</w:t>
      </w:r>
      <w:proofErr w:type="spellEnd"/>
      <w:r w:rsidRPr="002B7884">
        <w:rPr>
          <w:rFonts w:ascii="Calibri" w:eastAsia="Times New Roman" w:hAnsi="Calibri" w:cs="Calibri"/>
          <w:lang w:eastAsia="zh-CN"/>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2B7884">
        <w:rPr>
          <w:rFonts w:ascii="Calibri" w:eastAsia="Times New Roman" w:hAnsi="Calibri" w:cs="Calibri"/>
          <w:lang w:eastAsia="zh-CN"/>
        </w:rPr>
        <w:t>Προδ</w:t>
      </w:r>
      <w:proofErr w:type="spellEnd"/>
      <w:r w:rsidRPr="002B7884">
        <w:rPr>
          <w:rFonts w:ascii="Calibri" w:eastAsia="Times New Roman" w:hAnsi="Calibri" w:cs="Calibri"/>
          <w:lang w:eastAsia="zh-CN"/>
        </w:rPr>
        <w:t>. 4.18).</w:t>
      </w:r>
    </w:p>
    <w:p w:rsidR="002B7884" w:rsidRPr="002B7884" w:rsidRDefault="002B7884" w:rsidP="002B7884">
      <w:pPr>
        <w:suppressAutoHyphens/>
        <w:spacing w:after="120" w:line="360" w:lineRule="auto"/>
        <w:ind w:right="368"/>
        <w:jc w:val="both"/>
        <w:rPr>
          <w:rFonts w:ascii="Calibri" w:eastAsia="Times New Roman" w:hAnsi="Calibri" w:cs="Calibri"/>
          <w:b/>
          <w:lang w:eastAsia="zh-CN"/>
        </w:rPr>
      </w:pPr>
      <w:r w:rsidRPr="002B7884">
        <w:rPr>
          <w:rFonts w:ascii="Calibri" w:eastAsia="Times New Roman" w:hAnsi="Calibri" w:cs="Calibri"/>
          <w:lang w:eastAsia="zh-CN"/>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2B7884" w:rsidRPr="002B7884" w:rsidRDefault="002B7884" w:rsidP="002B7884">
      <w:pPr>
        <w:suppressAutoHyphens/>
        <w:spacing w:after="120" w:line="360" w:lineRule="auto"/>
        <w:ind w:right="368"/>
        <w:jc w:val="both"/>
        <w:rPr>
          <w:rFonts w:ascii="Calibri" w:eastAsia="Times New Roman" w:hAnsi="Calibri" w:cs="Calibri"/>
          <w:b/>
          <w:lang w:eastAsia="zh-CN"/>
        </w:rPr>
      </w:pPr>
      <w:r w:rsidRPr="002B7884">
        <w:rPr>
          <w:rFonts w:ascii="Calibri" w:eastAsia="Times New Roman" w:hAnsi="Calibri" w:cs="Calibri"/>
          <w:lang w:eastAsia="zh-CN"/>
        </w:rPr>
        <w:t>Η αρμόδια Επιτροπή θα αξιολογήσει τα παρεχόμενα από τους υποψήφιους Αναδόχους στοιχεία κατά την αξιολόγηση των Τεχνικών Προσφορών.</w:t>
      </w:r>
    </w:p>
    <w:p w:rsidR="002B7884" w:rsidRPr="002B7884" w:rsidRDefault="002B7884" w:rsidP="002B7884">
      <w:pPr>
        <w:suppressAutoHyphens/>
        <w:spacing w:after="120" w:line="360" w:lineRule="auto"/>
        <w:ind w:right="368"/>
        <w:jc w:val="both"/>
        <w:rPr>
          <w:rFonts w:ascii="Calibri" w:eastAsia="Times New Roman" w:hAnsi="Calibri" w:cs="Calibri"/>
          <w:lang w:eastAsia="zh-CN"/>
        </w:rPr>
      </w:pPr>
      <w:r w:rsidRPr="002B7884">
        <w:rPr>
          <w:rFonts w:ascii="Calibri" w:eastAsia="Times New Roman" w:hAnsi="Calibri" w:cs="Calibri"/>
          <w:lang w:eastAsia="zh-CN"/>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B7884" w:rsidRPr="002B7884" w:rsidRDefault="002B7884" w:rsidP="002B7884">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color w:val="002060"/>
          <w:sz w:val="24"/>
          <w:lang w:eastAsia="zh-CN"/>
        </w:rPr>
      </w:pPr>
      <w:r w:rsidRPr="002B7884">
        <w:rPr>
          <w:rFonts w:ascii="Calibri" w:eastAsia="Times New Roman" w:hAnsi="Calibri" w:cs="Arial"/>
          <w:b/>
          <w:color w:val="002060"/>
          <w:sz w:val="24"/>
          <w:lang w:eastAsia="zh-CN"/>
        </w:rPr>
        <w:br w:type="page"/>
      </w:r>
      <w:bookmarkStart w:id="10" w:name="_Toc118373818"/>
      <w:r w:rsidRPr="002B7884">
        <w:rPr>
          <w:rFonts w:ascii="Calibri" w:eastAsia="Times New Roman" w:hAnsi="Calibri" w:cs="Arial"/>
          <w:b/>
          <w:color w:val="002060"/>
          <w:sz w:val="24"/>
          <w:lang w:eastAsia="zh-CN"/>
        </w:rPr>
        <w:lastRenderedPageBreak/>
        <w:t xml:space="preserve">ΠΑΡΑΡΤΗΜΑ </w:t>
      </w:r>
      <w:r w:rsidRPr="002B7884">
        <w:rPr>
          <w:rFonts w:ascii="Calibri" w:eastAsia="Times New Roman" w:hAnsi="Calibri" w:cs="Arial"/>
          <w:b/>
          <w:color w:val="002060"/>
          <w:sz w:val="24"/>
          <w:lang w:val="en-US" w:eastAsia="zh-CN"/>
        </w:rPr>
        <w:t>IV</w:t>
      </w:r>
      <w:r w:rsidRPr="002B7884">
        <w:rPr>
          <w:rFonts w:ascii="Calibri" w:eastAsia="Times New Roman" w:hAnsi="Calibri" w:cs="Arial"/>
          <w:b/>
          <w:color w:val="002060"/>
          <w:sz w:val="24"/>
          <w:lang w:eastAsia="zh-CN"/>
        </w:rPr>
        <w:t xml:space="preserve"> - Υπόδειγμα πίνακα οικονομικής προσφοράς</w:t>
      </w:r>
      <w:bookmarkEnd w:id="10"/>
    </w:p>
    <w:p w:rsidR="002B7884" w:rsidRPr="002B7884" w:rsidRDefault="002B7884" w:rsidP="002B7884">
      <w:pPr>
        <w:autoSpaceDE w:val="0"/>
        <w:spacing w:after="60" w:line="240" w:lineRule="auto"/>
        <w:jc w:val="both"/>
        <w:rPr>
          <w:rFonts w:ascii="Calibri" w:eastAsia="Times New Roman" w:hAnsi="Calibri" w:cs="Calibri"/>
          <w:szCs w:val="24"/>
          <w:lang w:eastAsia="zh-CN"/>
        </w:rPr>
      </w:pPr>
    </w:p>
    <w:p w:rsidR="002B7884" w:rsidRPr="002B7884" w:rsidRDefault="002B7884" w:rsidP="002B7884">
      <w:pPr>
        <w:suppressAutoHyphens/>
        <w:spacing w:after="0" w:line="240" w:lineRule="auto"/>
        <w:jc w:val="both"/>
        <w:rPr>
          <w:rFonts w:ascii="Calibri" w:eastAsia="Times New Roman" w:hAnsi="Calibri" w:cs="Calibri"/>
          <w:szCs w:val="24"/>
          <w:lang w:eastAsia="zh-CN"/>
        </w:rPr>
      </w:pPr>
    </w:p>
    <w:tbl>
      <w:tblPr>
        <w:tblpPr w:leftFromText="180" w:rightFromText="180" w:vertAnchor="page" w:horzAnchor="margin" w:tblpY="3492"/>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7"/>
        <w:gridCol w:w="1517"/>
        <w:gridCol w:w="944"/>
        <w:gridCol w:w="1232"/>
        <w:gridCol w:w="1767"/>
      </w:tblGrid>
      <w:tr w:rsidR="002B7884" w:rsidRPr="002B7884" w:rsidTr="0017799E">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2B7884" w:rsidRPr="002B7884" w:rsidRDefault="002B7884" w:rsidP="002B7884">
            <w:pPr>
              <w:suppressAutoHyphens/>
              <w:spacing w:after="120" w:line="240" w:lineRule="auto"/>
              <w:jc w:val="center"/>
              <w:rPr>
                <w:rFonts w:ascii="Calibri" w:eastAsia="Times New Roman" w:hAnsi="Calibri" w:cs="Calibri"/>
                <w:b/>
                <w:color w:val="000000"/>
                <w:szCs w:val="24"/>
                <w:lang w:val="en-GB" w:eastAsia="zh-CN"/>
              </w:rPr>
            </w:pPr>
            <w:bookmarkStart w:id="11" w:name="_Toc82680673"/>
            <w:r w:rsidRPr="002B7884">
              <w:rPr>
                <w:rFonts w:ascii="Calibri" w:eastAsia="Times New Roman" w:hAnsi="Calibri" w:cs="Calibri"/>
                <w:b/>
                <w:szCs w:val="24"/>
                <w:lang w:val="en-GB" w:eastAsia="zh-CN"/>
              </w:rPr>
              <w:t>ΝΟΣΟΚΟΜΕΙΟ</w:t>
            </w:r>
          </w:p>
        </w:tc>
        <w:tc>
          <w:tcPr>
            <w:tcW w:w="1183"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center"/>
              <w:rPr>
                <w:rFonts w:ascii="Calibri" w:eastAsia="Times New Roman" w:hAnsi="Calibri" w:cs="Times New Roman"/>
                <w:b/>
                <w:bCs/>
                <w:sz w:val="20"/>
                <w:szCs w:val="20"/>
                <w:lang w:eastAsia="zh-CN"/>
              </w:rPr>
            </w:pPr>
            <w:r w:rsidRPr="002B7884">
              <w:rPr>
                <w:rFonts w:ascii="Calibri" w:eastAsia="Times New Roman" w:hAnsi="Calibri" w:cs="Times New Roman"/>
                <w:b/>
                <w:bCs/>
                <w:sz w:val="20"/>
                <w:szCs w:val="20"/>
                <w:lang w:eastAsia="zh-CN"/>
              </w:rPr>
              <w:t>Προσφερόμενη ΑΞΙΑ ΠΡΟ Φ.Π.Α.</w:t>
            </w:r>
          </w:p>
        </w:tc>
        <w:tc>
          <w:tcPr>
            <w:tcW w:w="963"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center"/>
              <w:rPr>
                <w:rFonts w:ascii="Calibri" w:eastAsia="Times New Roman" w:hAnsi="Calibri" w:cs="Times New Roman"/>
                <w:b/>
                <w:bCs/>
                <w:sz w:val="20"/>
                <w:szCs w:val="20"/>
                <w:lang w:val="en-GB" w:eastAsia="zh-CN"/>
              </w:rPr>
            </w:pPr>
            <w:r w:rsidRPr="002B7884">
              <w:rPr>
                <w:rFonts w:ascii="Calibri" w:eastAsia="Times New Roman" w:hAnsi="Calibri" w:cs="Times New Roman"/>
                <w:b/>
                <w:bCs/>
                <w:sz w:val="20"/>
                <w:szCs w:val="20"/>
                <w:lang w:val="en-GB" w:eastAsia="zh-CN"/>
              </w:rPr>
              <w:t>Φ.Π.Α.</w:t>
            </w:r>
          </w:p>
        </w:tc>
        <w:tc>
          <w:tcPr>
            <w:tcW w:w="1303"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center"/>
              <w:rPr>
                <w:rFonts w:ascii="Calibri" w:eastAsia="Times New Roman" w:hAnsi="Calibri" w:cs="Times New Roman"/>
                <w:b/>
                <w:bCs/>
                <w:sz w:val="20"/>
                <w:szCs w:val="20"/>
                <w:lang w:val="en-GB" w:eastAsia="zh-CN"/>
              </w:rPr>
            </w:pPr>
            <w:r w:rsidRPr="002B7884">
              <w:rPr>
                <w:rFonts w:ascii="Calibri" w:eastAsia="Times New Roman" w:hAnsi="Calibri" w:cs="Times New Roman"/>
                <w:b/>
                <w:bCs/>
                <w:sz w:val="20"/>
                <w:szCs w:val="20"/>
                <w:lang w:val="en-GB" w:eastAsia="zh-CN"/>
              </w:rPr>
              <w:t>ΑΞΙΑ ΦΠΑ</w:t>
            </w:r>
          </w:p>
        </w:tc>
        <w:tc>
          <w:tcPr>
            <w:tcW w:w="1796"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center"/>
              <w:rPr>
                <w:rFonts w:ascii="Calibri" w:eastAsia="Times New Roman" w:hAnsi="Calibri" w:cs="Times New Roman"/>
                <w:b/>
                <w:bCs/>
                <w:sz w:val="20"/>
                <w:szCs w:val="20"/>
                <w:lang w:eastAsia="zh-CN"/>
              </w:rPr>
            </w:pPr>
            <w:r w:rsidRPr="002B7884">
              <w:rPr>
                <w:rFonts w:ascii="Calibri" w:eastAsia="Times New Roman" w:hAnsi="Calibri" w:cs="Times New Roman"/>
                <w:b/>
                <w:bCs/>
                <w:sz w:val="20"/>
                <w:szCs w:val="20"/>
                <w:lang w:eastAsia="zh-CN"/>
              </w:rPr>
              <w:t>Προσφερόμενη ΑΞΙΑ ΜΕ  Φ.Π.Α.</w:t>
            </w:r>
          </w:p>
        </w:tc>
      </w:tr>
      <w:tr w:rsidR="002B7884" w:rsidRPr="002B7884" w:rsidTr="0017799E">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2B7884" w:rsidRPr="002B7884" w:rsidRDefault="002B7884" w:rsidP="002B7884">
            <w:pPr>
              <w:suppressAutoHyphens/>
              <w:spacing w:after="120" w:line="240" w:lineRule="auto"/>
              <w:jc w:val="both"/>
              <w:rPr>
                <w:rFonts w:ascii="Calibri" w:eastAsia="Calibri" w:hAnsi="Calibri" w:cs="Calibri"/>
                <w:b/>
                <w:lang w:eastAsia="zh-CN"/>
              </w:rPr>
            </w:pPr>
            <w:r w:rsidRPr="002B7884">
              <w:rPr>
                <w:rFonts w:ascii="Calibri" w:eastAsia="Times New Roman" w:hAnsi="Calibri" w:cs="Calibri"/>
                <w:szCs w:val="24"/>
                <w:lang w:eastAsia="zh-CN"/>
              </w:rPr>
              <w:t>Ο ΜΕ - Άγιος Νικόλαος</w:t>
            </w:r>
          </w:p>
        </w:tc>
        <w:tc>
          <w:tcPr>
            <w:tcW w:w="1183" w:type="dxa"/>
            <w:tcBorders>
              <w:top w:val="single" w:sz="4" w:space="0" w:color="auto"/>
              <w:left w:val="single" w:sz="4" w:space="0" w:color="auto"/>
              <w:bottom w:val="single" w:sz="4" w:space="0" w:color="auto"/>
              <w:right w:val="single" w:sz="4" w:space="0" w:color="auto"/>
            </w:tcBorders>
            <w:vAlign w:val="bottom"/>
          </w:tcPr>
          <w:p w:rsidR="002B7884" w:rsidRPr="002B7884" w:rsidRDefault="002B7884" w:rsidP="002B7884">
            <w:pPr>
              <w:suppressAutoHyphens/>
              <w:spacing w:after="120" w:line="240" w:lineRule="auto"/>
              <w:jc w:val="right"/>
              <w:rPr>
                <w:rFonts w:ascii="Calibri" w:eastAsia="Times New Roman" w:hAnsi="Calibri" w:cs="Calibri"/>
                <w:szCs w:val="24"/>
                <w:lang w:eastAsia="zh-CN"/>
              </w:rPr>
            </w:pPr>
          </w:p>
        </w:tc>
        <w:tc>
          <w:tcPr>
            <w:tcW w:w="963"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120" w:line="240" w:lineRule="auto"/>
              <w:jc w:val="right"/>
              <w:rPr>
                <w:rFonts w:ascii="Calibri" w:eastAsia="Calibri" w:hAnsi="Calibri" w:cs="Calibri"/>
                <w:color w:val="000000"/>
                <w:lang w:eastAsia="zh-CN"/>
              </w:rPr>
            </w:pPr>
          </w:p>
        </w:tc>
        <w:tc>
          <w:tcPr>
            <w:tcW w:w="1303"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120" w:line="240" w:lineRule="auto"/>
              <w:jc w:val="right"/>
              <w:rPr>
                <w:rFonts w:ascii="Calibri" w:eastAsia="Times New Roman" w:hAnsi="Calibri" w:cs="Calibri"/>
                <w:szCs w:val="24"/>
                <w:lang w:eastAsia="zh-CN"/>
              </w:rPr>
            </w:pPr>
          </w:p>
        </w:tc>
        <w:tc>
          <w:tcPr>
            <w:tcW w:w="1796"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120" w:line="240" w:lineRule="auto"/>
              <w:jc w:val="right"/>
              <w:rPr>
                <w:rFonts w:ascii="Calibri" w:eastAsia="Times New Roman" w:hAnsi="Calibri" w:cs="Calibri"/>
                <w:szCs w:val="24"/>
                <w:lang w:eastAsia="zh-CN"/>
              </w:rPr>
            </w:pPr>
          </w:p>
        </w:tc>
      </w:tr>
      <w:tr w:rsidR="002B7884" w:rsidRPr="002B7884" w:rsidTr="0017799E">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2B7884" w:rsidRPr="002B7884" w:rsidRDefault="002B7884" w:rsidP="002B7884">
            <w:pPr>
              <w:suppressAutoHyphens/>
              <w:spacing w:after="120" w:line="240" w:lineRule="auto"/>
              <w:jc w:val="both"/>
              <w:rPr>
                <w:rFonts w:ascii="Calibri" w:eastAsia="Times New Roman" w:hAnsi="Calibri" w:cs="Calibri"/>
                <w:b/>
                <w:szCs w:val="24"/>
                <w:lang w:val="en-GB" w:eastAsia="zh-CN"/>
              </w:rPr>
            </w:pPr>
            <w:r w:rsidRPr="002B7884">
              <w:rPr>
                <w:rFonts w:ascii="Calibri" w:eastAsia="Times New Roman" w:hAnsi="Calibri" w:cs="Calibri"/>
                <w:szCs w:val="24"/>
                <w:lang w:val="en-GB" w:eastAsia="zh-CN"/>
              </w:rPr>
              <w:t xml:space="preserve">Α Ο Μ </w:t>
            </w:r>
            <w:proofErr w:type="spellStart"/>
            <w:r w:rsidRPr="002B7884">
              <w:rPr>
                <w:rFonts w:ascii="Calibri" w:eastAsia="Times New Roman" w:hAnsi="Calibri" w:cs="Calibri"/>
                <w:szCs w:val="24"/>
                <w:lang w:val="en-GB" w:eastAsia="zh-CN"/>
              </w:rPr>
              <w:t>Σητεί</w:t>
            </w:r>
            <w:proofErr w:type="spellEnd"/>
            <w:r w:rsidRPr="002B7884">
              <w:rPr>
                <w:rFonts w:ascii="Calibri" w:eastAsia="Times New Roman" w:hAnsi="Calibri" w:cs="Calibri"/>
                <w:szCs w:val="24"/>
                <w:lang w:val="en-GB" w:eastAsia="zh-CN"/>
              </w:rPr>
              <w:t>ας</w:t>
            </w:r>
          </w:p>
        </w:tc>
        <w:tc>
          <w:tcPr>
            <w:tcW w:w="1183" w:type="dxa"/>
            <w:tcBorders>
              <w:top w:val="single" w:sz="4" w:space="0" w:color="auto"/>
              <w:left w:val="single" w:sz="4" w:space="0" w:color="auto"/>
              <w:bottom w:val="single" w:sz="4" w:space="0" w:color="auto"/>
              <w:right w:val="single" w:sz="4" w:space="0" w:color="auto"/>
            </w:tcBorders>
            <w:vAlign w:val="bottom"/>
          </w:tcPr>
          <w:p w:rsidR="002B7884" w:rsidRPr="002B7884" w:rsidRDefault="002B7884" w:rsidP="002B7884">
            <w:pPr>
              <w:suppressAutoHyphens/>
              <w:spacing w:after="120" w:line="240" w:lineRule="auto"/>
              <w:jc w:val="right"/>
              <w:rPr>
                <w:rFonts w:ascii="Calibri" w:eastAsia="Times New Roman" w:hAnsi="Calibri" w:cs="Calibri"/>
                <w:szCs w:val="24"/>
                <w:lang w:val="en-GB" w:eastAsia="zh-CN"/>
              </w:rPr>
            </w:pPr>
          </w:p>
        </w:tc>
        <w:tc>
          <w:tcPr>
            <w:tcW w:w="963"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120" w:line="240" w:lineRule="auto"/>
              <w:jc w:val="right"/>
              <w:rPr>
                <w:rFonts w:ascii="Calibri" w:eastAsia="Calibri" w:hAnsi="Calibri" w:cs="Calibri"/>
                <w:color w:val="000000"/>
                <w:lang w:val="en-GB" w:eastAsia="zh-CN"/>
              </w:rPr>
            </w:pPr>
          </w:p>
        </w:tc>
        <w:tc>
          <w:tcPr>
            <w:tcW w:w="1303"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120" w:line="240" w:lineRule="auto"/>
              <w:jc w:val="right"/>
              <w:rPr>
                <w:rFonts w:ascii="Calibri" w:eastAsia="Times New Roman" w:hAnsi="Calibri" w:cs="Calibri"/>
                <w:szCs w:val="24"/>
                <w:lang w:val="en-GB" w:eastAsia="zh-CN"/>
              </w:rPr>
            </w:pPr>
          </w:p>
        </w:tc>
        <w:tc>
          <w:tcPr>
            <w:tcW w:w="1796"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120" w:line="240" w:lineRule="auto"/>
              <w:jc w:val="right"/>
              <w:rPr>
                <w:rFonts w:ascii="Calibri" w:eastAsia="Times New Roman" w:hAnsi="Calibri" w:cs="Calibri"/>
                <w:szCs w:val="24"/>
                <w:lang w:val="en-GB" w:eastAsia="zh-CN"/>
              </w:rPr>
            </w:pPr>
          </w:p>
        </w:tc>
      </w:tr>
      <w:tr w:rsidR="002B7884" w:rsidRPr="002B7884" w:rsidTr="0017799E">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2B7884" w:rsidRPr="002B7884" w:rsidRDefault="002B7884" w:rsidP="002B7884">
            <w:pPr>
              <w:suppressAutoHyphens/>
              <w:spacing w:after="120" w:line="240" w:lineRule="auto"/>
              <w:jc w:val="both"/>
              <w:rPr>
                <w:rFonts w:ascii="Calibri" w:eastAsia="Times New Roman" w:hAnsi="Calibri" w:cs="Calibri"/>
                <w:b/>
                <w:szCs w:val="24"/>
                <w:lang w:val="en-GB" w:eastAsia="zh-CN"/>
              </w:rPr>
            </w:pPr>
            <w:r w:rsidRPr="002B7884">
              <w:rPr>
                <w:rFonts w:ascii="Calibri" w:eastAsia="Times New Roman" w:hAnsi="Calibri" w:cs="Calibri"/>
                <w:szCs w:val="24"/>
                <w:lang w:val="en-GB" w:eastAsia="zh-CN"/>
              </w:rPr>
              <w:t xml:space="preserve">Α Ο Μ </w:t>
            </w:r>
            <w:proofErr w:type="spellStart"/>
            <w:r w:rsidRPr="002B7884">
              <w:rPr>
                <w:rFonts w:ascii="Calibri" w:eastAsia="Times New Roman" w:hAnsi="Calibri" w:cs="Calibri"/>
                <w:szCs w:val="24"/>
                <w:lang w:val="en-GB" w:eastAsia="zh-CN"/>
              </w:rPr>
              <w:t>Ιερά</w:t>
            </w:r>
            <w:proofErr w:type="spellEnd"/>
            <w:r w:rsidRPr="002B7884">
              <w:rPr>
                <w:rFonts w:ascii="Calibri" w:eastAsia="Times New Roman" w:hAnsi="Calibri" w:cs="Calibri"/>
                <w:szCs w:val="24"/>
                <w:lang w:val="en-GB" w:eastAsia="zh-CN"/>
              </w:rPr>
              <w:t>πετρας</w:t>
            </w:r>
          </w:p>
        </w:tc>
        <w:tc>
          <w:tcPr>
            <w:tcW w:w="1183" w:type="dxa"/>
            <w:tcBorders>
              <w:top w:val="single" w:sz="4" w:space="0" w:color="auto"/>
              <w:left w:val="single" w:sz="4" w:space="0" w:color="auto"/>
              <w:bottom w:val="single" w:sz="4" w:space="0" w:color="auto"/>
              <w:right w:val="single" w:sz="4" w:space="0" w:color="auto"/>
            </w:tcBorders>
            <w:vAlign w:val="bottom"/>
          </w:tcPr>
          <w:p w:rsidR="002B7884" w:rsidRPr="002B7884" w:rsidRDefault="002B7884" w:rsidP="002B7884">
            <w:pPr>
              <w:suppressAutoHyphens/>
              <w:spacing w:after="120" w:line="240" w:lineRule="auto"/>
              <w:jc w:val="right"/>
              <w:rPr>
                <w:rFonts w:ascii="Calibri" w:eastAsia="Times New Roman" w:hAnsi="Calibri" w:cs="Calibri"/>
                <w:szCs w:val="24"/>
                <w:lang w:val="en-GB" w:eastAsia="zh-CN"/>
              </w:rPr>
            </w:pPr>
          </w:p>
        </w:tc>
        <w:tc>
          <w:tcPr>
            <w:tcW w:w="963"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120" w:line="240" w:lineRule="auto"/>
              <w:jc w:val="right"/>
              <w:rPr>
                <w:rFonts w:ascii="Calibri" w:eastAsia="Calibri" w:hAnsi="Calibri" w:cs="Calibri"/>
                <w:color w:val="000000"/>
                <w:lang w:val="en-GB" w:eastAsia="zh-CN"/>
              </w:rPr>
            </w:pPr>
          </w:p>
        </w:tc>
        <w:tc>
          <w:tcPr>
            <w:tcW w:w="1303"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120" w:line="240" w:lineRule="auto"/>
              <w:jc w:val="right"/>
              <w:rPr>
                <w:rFonts w:ascii="Calibri" w:eastAsia="Times New Roman" w:hAnsi="Calibri" w:cs="Calibri"/>
                <w:szCs w:val="24"/>
                <w:lang w:val="en-GB" w:eastAsia="zh-CN"/>
              </w:rPr>
            </w:pPr>
          </w:p>
        </w:tc>
        <w:tc>
          <w:tcPr>
            <w:tcW w:w="1796"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120" w:line="240" w:lineRule="auto"/>
              <w:jc w:val="right"/>
              <w:rPr>
                <w:rFonts w:ascii="Calibri" w:eastAsia="Times New Roman" w:hAnsi="Calibri" w:cs="Calibri"/>
                <w:szCs w:val="24"/>
                <w:lang w:val="en-GB" w:eastAsia="zh-CN"/>
              </w:rPr>
            </w:pPr>
          </w:p>
        </w:tc>
      </w:tr>
      <w:tr w:rsidR="002B7884" w:rsidRPr="002B7884" w:rsidTr="0017799E">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2B7884" w:rsidRPr="002B7884" w:rsidRDefault="002B7884" w:rsidP="002B7884">
            <w:pPr>
              <w:suppressAutoHyphens/>
              <w:spacing w:after="120" w:line="240" w:lineRule="auto"/>
              <w:jc w:val="both"/>
              <w:rPr>
                <w:rFonts w:ascii="Calibri" w:eastAsia="Times New Roman" w:hAnsi="Calibri" w:cs="Calibri"/>
                <w:b/>
                <w:szCs w:val="24"/>
                <w:lang w:eastAsia="zh-CN"/>
              </w:rPr>
            </w:pPr>
            <w:r w:rsidRPr="002B7884">
              <w:rPr>
                <w:rFonts w:ascii="Calibri" w:eastAsia="Times New Roman" w:hAnsi="Calibri" w:cs="Calibri"/>
                <w:szCs w:val="24"/>
                <w:lang w:eastAsia="zh-CN"/>
              </w:rPr>
              <w:t>Γ.Ν.-</w:t>
            </w:r>
            <w:proofErr w:type="spellStart"/>
            <w:r w:rsidRPr="002B7884">
              <w:rPr>
                <w:rFonts w:ascii="Calibri" w:eastAsia="Times New Roman" w:hAnsi="Calibri" w:cs="Calibri"/>
                <w:szCs w:val="24"/>
                <w:lang w:eastAsia="zh-CN"/>
              </w:rPr>
              <w:t>Κ.Υ.Νεαπόλεως</w:t>
            </w:r>
            <w:proofErr w:type="spellEnd"/>
            <w:r w:rsidRPr="002B7884">
              <w:rPr>
                <w:rFonts w:ascii="Calibri" w:eastAsia="Times New Roman" w:hAnsi="Calibri" w:cs="Calibri"/>
                <w:szCs w:val="24"/>
                <w:lang w:eastAsia="zh-CN"/>
              </w:rPr>
              <w:t xml:space="preserve"> «</w:t>
            </w:r>
            <w:proofErr w:type="spellStart"/>
            <w:r w:rsidRPr="002B7884">
              <w:rPr>
                <w:rFonts w:ascii="Calibri" w:eastAsia="Times New Roman" w:hAnsi="Calibri" w:cs="Calibri"/>
                <w:szCs w:val="24"/>
                <w:lang w:eastAsia="zh-CN"/>
              </w:rPr>
              <w:t>Διαλυνάκειο</w:t>
            </w:r>
            <w:proofErr w:type="spellEnd"/>
            <w:r w:rsidRPr="002B7884">
              <w:rPr>
                <w:rFonts w:ascii="Calibri" w:eastAsia="Times New Roman" w:hAnsi="Calibri" w:cs="Calibri"/>
                <w:szCs w:val="24"/>
                <w:lang w:eastAsia="zh-CN"/>
              </w:rPr>
              <w:t>»</w:t>
            </w:r>
          </w:p>
        </w:tc>
        <w:tc>
          <w:tcPr>
            <w:tcW w:w="1183" w:type="dxa"/>
            <w:tcBorders>
              <w:top w:val="single" w:sz="4" w:space="0" w:color="auto"/>
              <w:left w:val="single" w:sz="4" w:space="0" w:color="auto"/>
              <w:bottom w:val="single" w:sz="4" w:space="0" w:color="auto"/>
              <w:right w:val="single" w:sz="4" w:space="0" w:color="auto"/>
            </w:tcBorders>
            <w:vAlign w:val="bottom"/>
          </w:tcPr>
          <w:p w:rsidR="002B7884" w:rsidRPr="002B7884" w:rsidRDefault="002B7884" w:rsidP="002B7884">
            <w:pPr>
              <w:suppressAutoHyphens/>
              <w:spacing w:after="120" w:line="240" w:lineRule="auto"/>
              <w:jc w:val="right"/>
              <w:rPr>
                <w:rFonts w:ascii="Calibri" w:eastAsia="Times New Roman" w:hAnsi="Calibri" w:cs="Calibri"/>
                <w:szCs w:val="24"/>
                <w:lang w:eastAsia="zh-CN"/>
              </w:rPr>
            </w:pPr>
          </w:p>
        </w:tc>
        <w:tc>
          <w:tcPr>
            <w:tcW w:w="963"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120" w:line="240" w:lineRule="auto"/>
              <w:jc w:val="right"/>
              <w:rPr>
                <w:rFonts w:ascii="Calibri" w:eastAsia="Calibri" w:hAnsi="Calibri" w:cs="Calibri"/>
                <w:color w:val="000000"/>
                <w:lang w:eastAsia="zh-CN"/>
              </w:rPr>
            </w:pPr>
          </w:p>
        </w:tc>
        <w:tc>
          <w:tcPr>
            <w:tcW w:w="1303"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120" w:line="240" w:lineRule="auto"/>
              <w:jc w:val="right"/>
              <w:rPr>
                <w:rFonts w:ascii="Calibri" w:eastAsia="Times New Roman" w:hAnsi="Calibri" w:cs="Calibri"/>
                <w:szCs w:val="24"/>
                <w:lang w:eastAsia="zh-CN"/>
              </w:rPr>
            </w:pPr>
          </w:p>
        </w:tc>
        <w:tc>
          <w:tcPr>
            <w:tcW w:w="1796"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120" w:line="240" w:lineRule="auto"/>
              <w:jc w:val="right"/>
              <w:rPr>
                <w:rFonts w:ascii="Calibri" w:eastAsia="Times New Roman" w:hAnsi="Calibri" w:cs="Calibri"/>
                <w:szCs w:val="24"/>
                <w:lang w:eastAsia="zh-CN"/>
              </w:rPr>
            </w:pPr>
          </w:p>
        </w:tc>
      </w:tr>
      <w:tr w:rsidR="002B7884" w:rsidRPr="002B7884" w:rsidTr="0017799E">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2B7884" w:rsidRPr="002B7884" w:rsidRDefault="002B7884" w:rsidP="002B7884">
            <w:pPr>
              <w:suppressAutoHyphens/>
              <w:spacing w:after="120" w:line="240" w:lineRule="auto"/>
              <w:jc w:val="both"/>
              <w:rPr>
                <w:rFonts w:ascii="Calibri" w:eastAsia="Times New Roman" w:hAnsi="Calibri" w:cs="Calibri"/>
                <w:b/>
                <w:szCs w:val="24"/>
                <w:lang w:val="en-GB" w:eastAsia="zh-CN"/>
              </w:rPr>
            </w:pPr>
            <w:r w:rsidRPr="002B7884">
              <w:rPr>
                <w:rFonts w:ascii="Calibri" w:eastAsia="Times New Roman" w:hAnsi="Calibri" w:cs="Calibri"/>
                <w:b/>
                <w:szCs w:val="24"/>
                <w:lang w:val="en-GB" w:eastAsia="zh-CN"/>
              </w:rPr>
              <w:t>ΣΥΝΟΛΟ</w:t>
            </w:r>
          </w:p>
        </w:tc>
        <w:tc>
          <w:tcPr>
            <w:tcW w:w="1183"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120" w:line="240" w:lineRule="auto"/>
              <w:jc w:val="right"/>
              <w:rPr>
                <w:rFonts w:ascii="Calibri" w:eastAsia="Times New Roman" w:hAnsi="Calibri" w:cs="Calibri"/>
                <w:szCs w:val="24"/>
                <w:lang w:val="en-GB" w:eastAsia="zh-CN"/>
              </w:rPr>
            </w:pPr>
          </w:p>
        </w:tc>
        <w:tc>
          <w:tcPr>
            <w:tcW w:w="963"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120" w:line="240" w:lineRule="auto"/>
              <w:jc w:val="right"/>
              <w:rPr>
                <w:rFonts w:ascii="Calibri" w:eastAsia="Calibri" w:hAnsi="Calibri" w:cs="Calibri"/>
                <w:color w:val="000000"/>
                <w:lang w:val="en-GB" w:eastAsia="zh-CN"/>
              </w:rPr>
            </w:pPr>
          </w:p>
        </w:tc>
        <w:tc>
          <w:tcPr>
            <w:tcW w:w="1303"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120" w:line="240" w:lineRule="auto"/>
              <w:jc w:val="right"/>
              <w:rPr>
                <w:rFonts w:ascii="Calibri" w:eastAsia="Times New Roman" w:hAnsi="Calibri" w:cs="Calibri"/>
                <w:szCs w:val="24"/>
                <w:lang w:val="en-GB" w:eastAsia="zh-CN"/>
              </w:rPr>
            </w:pPr>
          </w:p>
        </w:tc>
        <w:tc>
          <w:tcPr>
            <w:tcW w:w="1796"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120" w:line="240" w:lineRule="auto"/>
              <w:jc w:val="right"/>
              <w:rPr>
                <w:rFonts w:ascii="Calibri" w:eastAsia="Times New Roman" w:hAnsi="Calibri" w:cs="Calibri"/>
                <w:szCs w:val="24"/>
                <w:lang w:val="en-GB" w:eastAsia="zh-CN"/>
              </w:rPr>
            </w:pPr>
          </w:p>
        </w:tc>
      </w:tr>
    </w:tbl>
    <w:p w:rsidR="002B7884" w:rsidRPr="002B7884" w:rsidRDefault="002B7884" w:rsidP="002B7884">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i/>
          <w:color w:val="538135"/>
          <w:sz w:val="24"/>
          <w:lang w:eastAsia="ar-SA"/>
        </w:rPr>
      </w:pPr>
      <w:r w:rsidRPr="002B7884">
        <w:rPr>
          <w:rFonts w:ascii="Calibri" w:eastAsia="Times New Roman" w:hAnsi="Calibri" w:cs="Calibri"/>
          <w:b/>
          <w:color w:val="002060"/>
          <w:sz w:val="24"/>
          <w:lang w:eastAsia="zh-CN"/>
        </w:rPr>
        <w:br w:type="page"/>
      </w:r>
      <w:bookmarkStart w:id="12" w:name="_Toc118373819"/>
      <w:r w:rsidRPr="002B7884">
        <w:rPr>
          <w:rFonts w:ascii="Calibri" w:eastAsia="Times New Roman" w:hAnsi="Calibri" w:cs="Calibri"/>
          <w:b/>
          <w:color w:val="002060"/>
          <w:sz w:val="24"/>
          <w:lang w:eastAsia="zh-CN"/>
        </w:rPr>
        <w:lastRenderedPageBreak/>
        <w:t>ΠΑΡΑΡΤΗΜΑ V – Υποδείγματα Εγγυητικών Επιστολών</w:t>
      </w:r>
      <w:bookmarkEnd w:id="11"/>
      <w:bookmarkEnd w:id="12"/>
    </w:p>
    <w:p w:rsidR="002B7884" w:rsidRPr="002B7884" w:rsidRDefault="002B7884" w:rsidP="002B7884">
      <w:pPr>
        <w:suppressAutoHyphens/>
        <w:spacing w:after="120" w:line="240" w:lineRule="auto"/>
        <w:ind w:left="-360"/>
        <w:jc w:val="center"/>
        <w:rPr>
          <w:rFonts w:ascii="Calibri" w:eastAsia="Times New Roman" w:hAnsi="Calibri" w:cs="Calibri"/>
          <w:b/>
          <w:lang w:eastAsia="zh-CN"/>
        </w:rPr>
      </w:pPr>
    </w:p>
    <w:p w:rsidR="002B7884" w:rsidRPr="002B7884" w:rsidRDefault="002B7884" w:rsidP="002B7884">
      <w:pPr>
        <w:suppressAutoHyphens/>
        <w:spacing w:after="120" w:line="240" w:lineRule="auto"/>
        <w:ind w:left="-360"/>
        <w:jc w:val="center"/>
        <w:rPr>
          <w:rFonts w:ascii="Calibri" w:eastAsia="Times New Roman" w:hAnsi="Calibri" w:cs="Calibri"/>
          <w:b/>
          <w:lang w:eastAsia="zh-CN"/>
        </w:rPr>
      </w:pPr>
      <w:r w:rsidRPr="002B7884">
        <w:rPr>
          <w:rFonts w:ascii="Calibri" w:eastAsia="Times New Roman" w:hAnsi="Calibri" w:cs="Calibri"/>
          <w:b/>
          <w:lang w:eastAsia="zh-CN"/>
        </w:rPr>
        <w:t>ΥΠΟΔΕΙΓΜΑ ΕΓΓΥΗΤΙΚΗΣ ΕΠΙΣΤΟΛΗΣ ΣΥΜΜΕΤΟΧΗΣ</w:t>
      </w:r>
    </w:p>
    <w:p w:rsidR="002B7884" w:rsidRPr="002B7884" w:rsidRDefault="002B7884" w:rsidP="002B7884">
      <w:pPr>
        <w:widowControl w:val="0"/>
        <w:tabs>
          <w:tab w:val="left" w:pos="358"/>
        </w:tabs>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color w:val="000000"/>
          <w:lang w:eastAsia="zh-CN"/>
        </w:rPr>
        <w:t xml:space="preserve">Εκδότης (Πλήρης επωνυμία Πιστωτικού Ιδρύματος ……………………………. / </w:t>
      </w:r>
      <w:r w:rsidRPr="002B7884">
        <w:rPr>
          <w:rFonts w:ascii="Calibri" w:eastAsia="Times New Roman" w:hAnsi="Calibri" w:cs="Calibri"/>
          <w:color w:val="000000"/>
          <w:lang w:eastAsia="zh-CN"/>
        </w:rPr>
        <w:t>ΕΝΙΑΙΟ ΤΑΜΕΙΟ ΑΝΕΞΑΡΤΗΤΑ ΑΠΑΣΧΟΛΟΥΜΕΝΩΝ - ΤΟΜΕΑΣ ΣΥΝΤΑΞΗΣ ΜΗΧΑΝΙΚΩΝ ΚΑΙ ΕΡΓΟΛΗΠΤΩΝ ΔΗΜΟΣΙΩΝ ΕΡΓΩΝ</w:t>
      </w:r>
      <w:r w:rsidRPr="002B7884">
        <w:rPr>
          <w:rFonts w:ascii="Calibri" w:eastAsia="Times New Roman" w:hAnsi="Calibri" w:cs="Calibri"/>
          <w:bCs/>
          <w:color w:val="000000"/>
          <w:lang w:eastAsia="zh-CN"/>
        </w:rPr>
        <w:t xml:space="preserve"> (Ε.Τ.Α.Α.-Τ.Σ.Μ.Ε.Δ.Ε.)</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Ημερομηνία έκδοσης: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Προς: (Πλήρης επωνυμία Αναθέτουσας Αρχής/Αναθέτοντος Φορέα</w:t>
      </w:r>
      <w:r w:rsidRPr="002B7884">
        <w:rPr>
          <w:rFonts w:ascii="Calibri" w:eastAsia="MS Mincho" w:hAnsi="Calibri" w:cs="Times New Roman"/>
          <w:bCs/>
          <w:vertAlign w:val="superscript"/>
          <w:lang w:eastAsia="zh-CN"/>
        </w:rPr>
        <w:footnoteReference w:id="1"/>
      </w:r>
      <w:r w:rsidRPr="002B7884">
        <w:rPr>
          <w:rFonts w:ascii="Calibri" w:eastAsia="Times New Roman" w:hAnsi="Calibri" w:cs="Calibri"/>
          <w:bCs/>
          <w:lang w:eastAsia="zh-CN"/>
        </w:rPr>
        <w:t>).............................</w:t>
      </w:r>
    </w:p>
    <w:p w:rsidR="002B7884" w:rsidRPr="002B7884" w:rsidRDefault="002B7884" w:rsidP="002B7884">
      <w:pPr>
        <w:widowControl w:val="0"/>
        <w:suppressAutoHyphens/>
        <w:spacing w:after="0" w:line="360" w:lineRule="auto"/>
        <w:jc w:val="both"/>
        <w:rPr>
          <w:rFonts w:ascii="Calibri" w:eastAsia="Times New Roman" w:hAnsi="Calibri" w:cs="Calibri"/>
          <w:szCs w:val="24"/>
          <w:lang w:eastAsia="zh-CN"/>
        </w:rPr>
      </w:pPr>
      <w:r w:rsidRPr="002B7884">
        <w:rPr>
          <w:rFonts w:ascii="Calibri" w:eastAsia="Times New Roman" w:hAnsi="Calibri" w:cs="Calibri"/>
          <w:bCs/>
          <w:lang w:eastAsia="zh-CN"/>
        </w:rPr>
        <w:t>(Διεύθυνση Αναθέτουσας Αρχής/Αναθέτοντος Φορέα</w:t>
      </w:r>
      <w:r w:rsidRPr="002B7884">
        <w:rPr>
          <w:rFonts w:ascii="Calibri" w:eastAsia="MS Mincho" w:hAnsi="Calibri" w:cs="Times New Roman"/>
          <w:bCs/>
          <w:vertAlign w:val="superscript"/>
          <w:lang w:eastAsia="zh-CN"/>
        </w:rPr>
        <w:footnoteReference w:id="2"/>
      </w:r>
      <w:r w:rsidRPr="002B7884">
        <w:rPr>
          <w:rFonts w:ascii="Calibri" w:eastAsia="Times New Roman" w:hAnsi="Calibri" w:cs="Calibri"/>
          <w:bCs/>
          <w:lang w:eastAsia="zh-CN"/>
        </w:rPr>
        <w:t>)</w:t>
      </w:r>
      <w:r w:rsidRPr="002B7884">
        <w:rPr>
          <w:rFonts w:ascii="Calibri" w:eastAsia="Times New Roman" w:hAnsi="Calibri" w:cs="Calibri"/>
          <w:bCs/>
          <w:color w:val="00000A"/>
        </w:rPr>
        <w:t xml:space="preserve"> .........................................</w:t>
      </w:r>
    </w:p>
    <w:p w:rsidR="002B7884" w:rsidRPr="002B7884" w:rsidRDefault="002B7884" w:rsidP="002B7884">
      <w:pPr>
        <w:widowControl w:val="0"/>
        <w:suppressAutoHyphens/>
        <w:spacing w:after="0" w:line="360" w:lineRule="auto"/>
        <w:jc w:val="both"/>
        <w:rPr>
          <w:rFonts w:ascii="Calibri" w:eastAsia="Times New Roman" w:hAnsi="Calibri" w:cs="Calibri"/>
          <w:szCs w:val="24"/>
          <w:lang w:eastAsia="zh-CN"/>
        </w:rPr>
      </w:pPr>
      <w:r w:rsidRPr="002B7884">
        <w:rPr>
          <w:rFonts w:ascii="Calibri" w:eastAsia="Times New Roman" w:hAnsi="Calibri" w:cs="Calibri"/>
          <w:bCs/>
          <w:lang w:eastAsia="zh-CN"/>
        </w:rPr>
        <w:t xml:space="preserve">Εγγύηση μας υπ’ </w:t>
      </w:r>
      <w:proofErr w:type="spellStart"/>
      <w:r w:rsidRPr="002B7884">
        <w:rPr>
          <w:rFonts w:ascii="Calibri" w:eastAsia="Times New Roman" w:hAnsi="Calibri" w:cs="Calibri"/>
          <w:bCs/>
          <w:lang w:eastAsia="zh-CN"/>
        </w:rPr>
        <w:t>αριθμ</w:t>
      </w:r>
      <w:proofErr w:type="spellEnd"/>
      <w:r w:rsidRPr="002B7884">
        <w:rPr>
          <w:rFonts w:ascii="Calibri" w:eastAsia="Times New Roman" w:hAnsi="Calibri" w:cs="Calibri"/>
          <w:bCs/>
          <w:lang w:eastAsia="zh-CN"/>
        </w:rPr>
        <w:t>. ……………….. ποσού ………………….……. ευρώ</w:t>
      </w:r>
      <w:r w:rsidRPr="002B7884">
        <w:rPr>
          <w:rFonts w:ascii="Calibri" w:eastAsia="MS Mincho" w:hAnsi="Calibri" w:cs="Times New Roman"/>
          <w:bCs/>
          <w:vertAlign w:val="superscript"/>
          <w:lang w:eastAsia="zh-CN"/>
        </w:rPr>
        <w:footnoteReference w:id="3"/>
      </w:r>
      <w:r w:rsidRPr="002B7884">
        <w:rPr>
          <w:rFonts w:ascii="Calibri" w:eastAsia="Times New Roman" w:hAnsi="Calibri" w:cs="Calibri"/>
          <w:bCs/>
          <w:lang w:eastAsia="zh-CN"/>
        </w:rPr>
        <w:t>.</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2B7884">
        <w:rPr>
          <w:rFonts w:ascii="Calibri" w:eastAsia="Times New Roman" w:hAnsi="Calibri" w:cs="Calibri"/>
          <w:bCs/>
          <w:lang w:eastAsia="zh-CN"/>
        </w:rPr>
        <w:t>διζήσεως</w:t>
      </w:r>
      <w:proofErr w:type="spellEnd"/>
      <w:r w:rsidRPr="002B7884">
        <w:rPr>
          <w:rFonts w:ascii="Calibri" w:eastAsia="Times New Roman" w:hAnsi="Calibri" w:cs="Calibri"/>
          <w:bCs/>
          <w:lang w:eastAsia="zh-CN"/>
        </w:rPr>
        <w:t xml:space="preserve">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μέχρι του ποσού των ευρώ  …………………………</w:t>
      </w:r>
      <w:r w:rsidRPr="002B7884">
        <w:rPr>
          <w:rFonts w:ascii="Calibri" w:eastAsia="MS Mincho" w:hAnsi="Calibri" w:cs="Times New Roman"/>
          <w:bCs/>
          <w:vertAlign w:val="superscript"/>
          <w:lang w:eastAsia="zh-CN"/>
        </w:rPr>
        <w:footnoteReference w:id="4"/>
      </w:r>
      <w:r w:rsidRPr="002B7884">
        <w:rPr>
          <w:rFonts w:ascii="Calibri" w:eastAsia="Times New Roman" w:hAnsi="Calibri" w:cs="Calibri"/>
          <w:bCs/>
          <w:lang w:eastAsia="zh-CN"/>
        </w:rPr>
        <w:t xml:space="preserve"> υπέρ του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w:t>
      </w:r>
      <w:proofErr w:type="spellStart"/>
      <w:r w:rsidRPr="002B7884">
        <w:rPr>
          <w:rFonts w:ascii="Calibri" w:eastAsia="Times New Roman" w:hAnsi="Calibri" w:cs="Calibri"/>
          <w:bCs/>
          <w:lang w:val="en-US" w:eastAsia="zh-CN"/>
        </w:rPr>
        <w:t>i</w:t>
      </w:r>
      <w:proofErr w:type="spellEnd"/>
      <w:r w:rsidRPr="002B7884">
        <w:rPr>
          <w:rFonts w:ascii="Calibri" w:eastAsia="Times New Roman" w:hAnsi="Calibri" w:cs="Calibri"/>
          <w:bCs/>
          <w:lang w:eastAsia="zh-CN"/>
        </w:rPr>
        <w:t xml:space="preserve">) [σε περίπτωση φυσικού προσώπου]: </w:t>
      </w:r>
      <w:r w:rsidRPr="002B7884">
        <w:rPr>
          <w:rFonts w:ascii="Calibri" w:eastAsia="Calibri" w:hAnsi="Calibri" w:cs="Calibri"/>
          <w:bCs/>
          <w:lang w:eastAsia="zh-CN"/>
        </w:rPr>
        <w:t xml:space="preserve">(ονοματεπώνυμο, πατρώνυμο) ..............................,  ΑΦΜ: ................ </w:t>
      </w:r>
      <w:r w:rsidRPr="002B7884">
        <w:rPr>
          <w:rFonts w:ascii="Calibri" w:eastAsia="Calibri" w:hAnsi="Calibri" w:cs="Calibri"/>
          <w:lang w:eastAsia="zh-CN"/>
        </w:rPr>
        <w:t>(διεύθυνση)</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 ή</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w:t>
      </w:r>
      <w:r w:rsidRPr="002B7884">
        <w:rPr>
          <w:rFonts w:ascii="Calibri" w:eastAsia="Times New Roman" w:hAnsi="Calibri" w:cs="Calibri"/>
          <w:bCs/>
          <w:lang w:val="en-US" w:eastAsia="zh-CN"/>
        </w:rPr>
        <w:t>ii</w:t>
      </w:r>
      <w:r w:rsidRPr="002B7884">
        <w:rPr>
          <w:rFonts w:ascii="Calibri" w:eastAsia="Times New Roman" w:hAnsi="Calibri" w:cs="Calibri"/>
          <w:bCs/>
          <w:lang w:eastAsia="zh-CN"/>
        </w:rPr>
        <w:t>) [σε περίπτωση νομικού προσώπου]: (</w:t>
      </w:r>
      <w:r w:rsidRPr="002B7884">
        <w:rPr>
          <w:rFonts w:ascii="Calibri" w:eastAsia="Times New Roman" w:hAnsi="Calibri" w:cs="Calibri"/>
          <w:lang w:eastAsia="zh-CN"/>
        </w:rPr>
        <w:t>πλήρη επωνυμία) ........................, ΑΦΜ: ...................... (διεύθυνση)</w:t>
      </w:r>
      <w:r w:rsidRPr="002B7884">
        <w:rPr>
          <w:rFonts w:ascii="Calibri" w:eastAsia="Times New Roman" w:hAnsi="Calibri" w:cs="Calibri"/>
          <w:bCs/>
          <w:lang w:eastAsia="zh-CN"/>
        </w:rPr>
        <w:t xml:space="preserve"> .......................………………………………….. ή</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w:t>
      </w:r>
      <w:r w:rsidRPr="002B7884">
        <w:rPr>
          <w:rFonts w:ascii="Calibri" w:eastAsia="Times New Roman" w:hAnsi="Calibri" w:cs="Calibri"/>
          <w:bCs/>
          <w:lang w:val="en-US" w:eastAsia="zh-CN"/>
        </w:rPr>
        <w:t>iii</w:t>
      </w:r>
      <w:r w:rsidRPr="002B7884">
        <w:rPr>
          <w:rFonts w:ascii="Calibri" w:eastAsia="Times New Roman" w:hAnsi="Calibri" w:cs="Calibri"/>
          <w:bCs/>
          <w:lang w:eastAsia="zh-CN"/>
        </w:rPr>
        <w:t>) [σε περίπτωση ένωσης ή κοινοπραξίας:] των φυσικών / νομικών προσώπων</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α) (</w:t>
      </w:r>
      <w:r w:rsidRPr="002B7884">
        <w:rPr>
          <w:rFonts w:ascii="Calibri" w:eastAsia="Times New Roman" w:hAnsi="Calibri" w:cs="Calibri"/>
          <w:lang w:eastAsia="zh-CN"/>
        </w:rPr>
        <w:t>πλήρη επωνυμία) ........................, ΑΦΜ: ...................... (διεύθυνση)</w:t>
      </w:r>
      <w:r w:rsidRPr="002B7884">
        <w:rPr>
          <w:rFonts w:ascii="Calibri" w:eastAsia="Times New Roman" w:hAnsi="Calibri" w:cs="Calibri"/>
          <w:bCs/>
          <w:lang w:eastAsia="zh-CN"/>
        </w:rPr>
        <w:t xml:space="preserve">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β) (</w:t>
      </w:r>
      <w:r w:rsidRPr="002B7884">
        <w:rPr>
          <w:rFonts w:ascii="Calibri" w:eastAsia="Times New Roman" w:hAnsi="Calibri" w:cs="Calibri"/>
          <w:lang w:eastAsia="zh-CN"/>
        </w:rPr>
        <w:t>πλήρη επωνυμία) ........................, ΑΦΜ: ...................... (διεύθυνση)</w:t>
      </w:r>
      <w:r w:rsidRPr="002B7884">
        <w:rPr>
          <w:rFonts w:ascii="Calibri" w:eastAsia="Times New Roman" w:hAnsi="Calibri" w:cs="Calibri"/>
          <w:bCs/>
          <w:lang w:eastAsia="zh-CN"/>
        </w:rPr>
        <w:t xml:space="preserve">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γ) (</w:t>
      </w:r>
      <w:r w:rsidRPr="002B7884">
        <w:rPr>
          <w:rFonts w:ascii="Calibri" w:eastAsia="Times New Roman" w:hAnsi="Calibri" w:cs="Calibri"/>
          <w:lang w:eastAsia="zh-CN"/>
        </w:rPr>
        <w:t>πλήρη επωνυμία) ........................, ΑΦΜ: ...................... (διεύθυνση)</w:t>
      </w:r>
      <w:r w:rsidRPr="002B7884">
        <w:rPr>
          <w:rFonts w:ascii="Calibri" w:eastAsia="Times New Roman" w:hAnsi="Calibri" w:cs="Calibri"/>
          <w:bCs/>
          <w:lang w:eastAsia="zh-CN"/>
        </w:rPr>
        <w:t xml:space="preserve"> .......................…………………………………..</w:t>
      </w:r>
      <w:r w:rsidRPr="002B7884">
        <w:rPr>
          <w:rFonts w:ascii="Calibri" w:eastAsia="MS Mincho" w:hAnsi="Calibri" w:cs="Times New Roman"/>
          <w:bCs/>
          <w:vertAlign w:val="superscript"/>
          <w:lang w:eastAsia="zh-CN"/>
        </w:rPr>
        <w:footnoteReference w:id="5"/>
      </w:r>
      <w:r w:rsidRPr="002B7884">
        <w:rPr>
          <w:rFonts w:ascii="Calibri" w:eastAsia="MS Mincho" w:hAnsi="Calibri" w:cs="Times New Roman"/>
          <w:bCs/>
          <w:vertAlign w:val="superscript"/>
          <w:lang w:eastAsia="zh-CN"/>
        </w:rPr>
        <w:t xml:space="preserve">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 xml:space="preserve">ατομικά και για κάθε μία από αυτές και ως αλληλέγγυα και εις ολόκληρο υπόχρεων μεταξύ τους, εκ της </w:t>
      </w:r>
      <w:proofErr w:type="spellStart"/>
      <w:r w:rsidRPr="002B7884">
        <w:rPr>
          <w:rFonts w:ascii="Calibri" w:eastAsia="Times New Roman" w:hAnsi="Calibri" w:cs="Calibri"/>
          <w:bCs/>
          <w:lang w:eastAsia="zh-CN"/>
        </w:rPr>
        <w:t>ιδιότητάς</w:t>
      </w:r>
      <w:proofErr w:type="spellEnd"/>
      <w:r w:rsidRPr="002B7884">
        <w:rPr>
          <w:rFonts w:ascii="Calibri" w:eastAsia="Times New Roman" w:hAnsi="Calibri" w:cs="Calibri"/>
          <w:bCs/>
          <w:lang w:eastAsia="zh-CN"/>
        </w:rPr>
        <w:t xml:space="preserve"> τους ως μελών της ένωσης ή κοινοπραξίας,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για τη συμμετοχή του/της/τους σύμφωνα με την (αριθμό/ημερομηνία) ..................... Διακήρυξη/Πρόσκληση/ Πρόσκληση Εκδήλωσης Ενδιαφέροντος .....................................................</w:t>
      </w:r>
      <w:r w:rsidRPr="002B7884">
        <w:rPr>
          <w:rFonts w:ascii="Calibri" w:eastAsia="MS Mincho" w:hAnsi="Calibri" w:cs="Times New Roman"/>
          <w:bCs/>
          <w:vertAlign w:val="superscript"/>
          <w:lang w:eastAsia="zh-CN"/>
        </w:rPr>
        <w:footnoteReference w:id="6"/>
      </w:r>
      <w:r w:rsidRPr="002B7884">
        <w:rPr>
          <w:rFonts w:ascii="Calibri" w:eastAsia="Times New Roman" w:hAnsi="Calibri" w:cs="Calibri"/>
          <w:bCs/>
          <w:lang w:eastAsia="zh-CN"/>
        </w:rPr>
        <w:t xml:space="preserve"> της/του (Αναθέτουσας Αρχής / Αναθέτοντος φορέα), για την ανάδειξη αναδόχου για την ανάθεση της σύμβασης: </w:t>
      </w:r>
      <w:r w:rsidRPr="002B7884">
        <w:rPr>
          <w:rFonts w:ascii="Calibri" w:eastAsia="Times New Roman" w:hAnsi="Calibri" w:cs="Calibri"/>
          <w:bCs/>
          <w:lang w:eastAsia="zh-CN"/>
        </w:rPr>
        <w:lastRenderedPageBreak/>
        <w:t>“</w:t>
      </w:r>
      <w:r w:rsidRPr="002B7884">
        <w:rPr>
          <w:rFonts w:ascii="Calibri" w:eastAsia="Times New Roman" w:hAnsi="Calibri" w:cs="Calibri"/>
          <w:lang w:eastAsia="zh-CN"/>
        </w:rPr>
        <w:t>(τίτλος σύμβασης)</w:t>
      </w:r>
      <w:r w:rsidRPr="002B7884">
        <w:rPr>
          <w:rFonts w:ascii="Calibri" w:eastAsia="Times New Roman" w:hAnsi="Calibri" w:cs="Calibri"/>
          <w:bCs/>
          <w:lang w:eastAsia="zh-CN"/>
        </w:rPr>
        <w:t>”/ για το/α τμήμα/τα ...............</w:t>
      </w:r>
      <w:r w:rsidRPr="002B7884">
        <w:rPr>
          <w:rFonts w:ascii="Calibri" w:eastAsia="MS Mincho" w:hAnsi="Calibri" w:cs="Times New Roman"/>
          <w:bCs/>
          <w:vertAlign w:val="superscript"/>
          <w:lang w:eastAsia="zh-CN"/>
        </w:rPr>
        <w:footnoteReference w:id="7"/>
      </w:r>
      <w:r w:rsidRPr="002B7884">
        <w:rPr>
          <w:rFonts w:ascii="Calibri" w:eastAsia="MS Mincho" w:hAnsi="Calibri" w:cs="Times New Roman"/>
          <w:bCs/>
          <w:vertAlign w:val="superscript"/>
          <w:lang w:eastAsia="zh-CN"/>
        </w:rPr>
        <w:t xml:space="preserve">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Η παρούσα εγγύηση καλύπτει μόνο τις από τη συμμετοχή στην ανωτέρω απορρέουσες υποχρεώσεις του/της (</w:t>
      </w:r>
      <w:r w:rsidRPr="002B7884">
        <w:rPr>
          <w:rFonts w:ascii="Calibri" w:eastAsia="Times New Roman" w:hAnsi="Calibri" w:cs="Calibri"/>
          <w:bCs/>
          <w:i/>
          <w:iCs/>
          <w:lang w:eastAsia="zh-CN"/>
        </w:rPr>
        <w:t>υπέρ ου η εγγύηση</w:t>
      </w:r>
      <w:r w:rsidRPr="002B7884">
        <w:rPr>
          <w:rFonts w:ascii="Calibri" w:eastAsia="Times New Roman" w:hAnsi="Calibri" w:cs="Calibri"/>
          <w:bCs/>
          <w:lang w:eastAsia="zh-CN"/>
        </w:rPr>
        <w:t>) καθ’ όλο τον χρόνο ισχύος της.</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2B7884">
        <w:rPr>
          <w:rFonts w:ascii="Calibri" w:eastAsia="MS Mincho" w:hAnsi="Calibri" w:cs="Times New Roman"/>
          <w:bCs/>
          <w:vertAlign w:val="superscript"/>
          <w:lang w:eastAsia="zh-CN"/>
        </w:rPr>
        <w:footnoteReference w:id="8"/>
      </w:r>
      <w:r w:rsidRPr="002B7884">
        <w:rPr>
          <w:rFonts w:ascii="Calibri" w:eastAsia="Times New Roman" w:hAnsi="Calibri" w:cs="Calibri"/>
          <w:bCs/>
          <w:lang w:eastAsia="zh-CN"/>
        </w:rPr>
        <w:t xml:space="preserve"> από την απλή έγγραφη ειδοποίησή σας.</w:t>
      </w:r>
    </w:p>
    <w:p w:rsidR="002B7884" w:rsidRPr="002B7884" w:rsidRDefault="002B7884" w:rsidP="002B7884">
      <w:pPr>
        <w:widowControl w:val="0"/>
        <w:suppressAutoHyphens/>
        <w:spacing w:after="0" w:line="360" w:lineRule="auto"/>
        <w:jc w:val="both"/>
        <w:rPr>
          <w:rFonts w:ascii="Calibri" w:eastAsia="Calibri" w:hAnsi="Calibri" w:cs="Calibri"/>
          <w:bCs/>
          <w:lang w:eastAsia="zh-CN"/>
        </w:rPr>
      </w:pPr>
      <w:r w:rsidRPr="002B7884">
        <w:rPr>
          <w:rFonts w:ascii="Calibri" w:eastAsia="Times New Roman" w:hAnsi="Calibri" w:cs="Calibri"/>
          <w:bCs/>
          <w:lang w:eastAsia="zh-CN"/>
        </w:rPr>
        <w:t>Η</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παρούσα</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ισχύει</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μέχρι</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και</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την</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w:t>
      </w:r>
      <w:r w:rsidRPr="002B7884">
        <w:rPr>
          <w:rFonts w:ascii="Calibri" w:eastAsia="Calibri" w:hAnsi="Calibri" w:cs="Calibri"/>
          <w:bCs/>
          <w:lang w:eastAsia="zh-CN"/>
        </w:rPr>
        <w:t xml:space="preserve"> </w:t>
      </w:r>
      <w:r w:rsidRPr="002B7884">
        <w:rPr>
          <w:rFonts w:ascii="Calibri" w:eastAsia="Calibri" w:hAnsi="Calibri" w:cs="Calibri"/>
          <w:bCs/>
          <w:lang w:eastAsia="zh-CN"/>
        </w:rPr>
        <w:footnoteReference w:id="9"/>
      </w:r>
      <w:r w:rsidRPr="002B7884">
        <w:rPr>
          <w:rFonts w:ascii="Calibri" w:eastAsia="Calibri" w:hAnsi="Calibri" w:cs="Calibri"/>
          <w:bCs/>
          <w:lang w:eastAsia="zh-CN"/>
        </w:rPr>
        <w:t xml:space="preserve">.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Calibri" w:hAnsi="Calibri" w:cs="Calibri"/>
          <w:bCs/>
          <w:lang w:eastAsia="zh-CN"/>
        </w:rPr>
        <w:t>ή</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2B7884" w:rsidRPr="002B7884" w:rsidRDefault="002B7884" w:rsidP="002B7884">
      <w:pPr>
        <w:widowControl w:val="0"/>
        <w:tabs>
          <w:tab w:val="left" w:pos="54"/>
          <w:tab w:val="left" w:pos="193"/>
        </w:tabs>
        <w:suppressAutoHyphens/>
        <w:spacing w:after="0" w:line="360" w:lineRule="auto"/>
        <w:jc w:val="both"/>
        <w:rPr>
          <w:rFonts w:ascii="Calibri" w:eastAsia="Times New Roman" w:hAnsi="Calibri" w:cs="Calibri"/>
          <w:lang w:eastAsia="zh-CN"/>
        </w:rPr>
      </w:pPr>
      <w:r w:rsidRPr="002B7884">
        <w:rPr>
          <w:rFonts w:ascii="Calibri" w:eastAsia="Times New Roman" w:hAnsi="Calibri" w:cs="Calibri"/>
          <w:bCs/>
          <w:lang w:eastAsia="zh-CN"/>
        </w:rPr>
        <w:t>Αποδεχόμαστε</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να</w:t>
      </w:r>
      <w:r w:rsidRPr="002B7884">
        <w:rPr>
          <w:rFonts w:ascii="Calibri" w:eastAsia="Calibri" w:hAnsi="Calibri" w:cs="Calibri"/>
          <w:bCs/>
          <w:lang w:eastAsia="zh-CN"/>
        </w:rPr>
        <w:t xml:space="preserve"> παρατείνομε </w:t>
      </w:r>
      <w:r w:rsidRPr="002B7884">
        <w:rPr>
          <w:rFonts w:ascii="Calibri" w:eastAsia="Times New Roman" w:hAnsi="Calibri" w:cs="Calibri"/>
          <w:bCs/>
          <w:lang w:eastAsia="zh-CN"/>
        </w:rPr>
        <w:t>την</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ισχύ</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της</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εγγύησης</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ύστερα</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από</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 xml:space="preserve">έγγραφο της Υπηρεσίας </w:t>
      </w:r>
      <w:r w:rsidRPr="002B7884">
        <w:rPr>
          <w:rFonts w:ascii="Calibri" w:eastAsia="Calibri" w:hAnsi="Calibri" w:cs="Calibri"/>
          <w:bCs/>
          <w:lang w:eastAsia="zh-CN"/>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2B7884">
        <w:rPr>
          <w:rFonts w:ascii="Calibri" w:eastAsia="Times New Roman" w:hAnsi="Calibri" w:cs="Calibri"/>
          <w:bCs/>
          <w:lang w:eastAsia="zh-CN"/>
        </w:rPr>
        <w:t>με</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την</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προϋπόθεση</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ότι</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το</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σχετικό</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αίτημά</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σας</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θα</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μας</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υποβληθεί</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πριν</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από</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την</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ημερομηνία</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λήξης</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της</w:t>
      </w:r>
      <w:r w:rsidRPr="002B7884">
        <w:rPr>
          <w:rFonts w:ascii="Calibri" w:eastAsia="MS Mincho" w:hAnsi="Calibri" w:cs="Times New Roman"/>
          <w:bCs/>
          <w:vertAlign w:val="superscript"/>
          <w:lang w:eastAsia="zh-CN"/>
        </w:rPr>
        <w:footnoteReference w:id="10"/>
      </w:r>
      <w:r w:rsidRPr="002B7884">
        <w:rPr>
          <w:rFonts w:ascii="Calibri" w:eastAsia="Times New Roman" w:hAnsi="Calibri" w:cs="Calibri"/>
          <w:bCs/>
          <w:lang w:eastAsia="zh-CN"/>
        </w:rPr>
        <w:t>.</w:t>
      </w:r>
      <w:r w:rsidRPr="002B7884">
        <w:rPr>
          <w:rFonts w:ascii="Calibri" w:eastAsia="Calibri" w:hAnsi="Calibri" w:cs="Calibri"/>
          <w:bCs/>
          <w:lang w:eastAsia="zh-CN"/>
        </w:rPr>
        <w:t xml:space="preserve"> </w:t>
      </w:r>
    </w:p>
    <w:p w:rsidR="002B7884" w:rsidRPr="002B7884" w:rsidRDefault="002B7884" w:rsidP="002B7884">
      <w:pPr>
        <w:widowControl w:val="0"/>
        <w:tabs>
          <w:tab w:val="left" w:pos="54"/>
          <w:tab w:val="left" w:pos="193"/>
        </w:tabs>
        <w:suppressAutoHyphens/>
        <w:spacing w:after="0" w:line="360" w:lineRule="auto"/>
        <w:jc w:val="both"/>
        <w:rPr>
          <w:rFonts w:ascii="Calibri" w:eastAsia="Times New Roman" w:hAnsi="Calibri" w:cs="Calibri"/>
          <w:lang w:eastAsia="zh-CN"/>
        </w:rPr>
      </w:pPr>
    </w:p>
    <w:p w:rsidR="002B7884" w:rsidRPr="002B7884" w:rsidRDefault="002B7884" w:rsidP="002B7884">
      <w:pPr>
        <w:widowControl w:val="0"/>
        <w:tabs>
          <w:tab w:val="left" w:pos="54"/>
          <w:tab w:val="left" w:pos="193"/>
        </w:tabs>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B7884">
        <w:rPr>
          <w:rFonts w:ascii="Calibri" w:eastAsia="MS Mincho" w:hAnsi="Calibri" w:cs="Times New Roman"/>
          <w:bCs/>
          <w:vertAlign w:val="superscript"/>
          <w:lang w:eastAsia="zh-CN"/>
        </w:rPr>
        <w:footnoteReference w:id="11"/>
      </w:r>
      <w:r w:rsidRPr="002B7884">
        <w:rPr>
          <w:rFonts w:ascii="Calibri" w:eastAsia="Times New Roman" w:hAnsi="Calibri" w:cs="Calibri"/>
          <w:bCs/>
          <w:lang w:eastAsia="zh-CN"/>
        </w:rPr>
        <w:t>.</w:t>
      </w:r>
    </w:p>
    <w:p w:rsidR="002B7884" w:rsidRPr="002B7884" w:rsidRDefault="002B7884" w:rsidP="002B7884">
      <w:pPr>
        <w:widowControl w:val="0"/>
        <w:tabs>
          <w:tab w:val="left" w:pos="54"/>
          <w:tab w:val="left" w:pos="193"/>
        </w:tabs>
        <w:suppressAutoHyphens/>
        <w:spacing w:after="0" w:line="360" w:lineRule="auto"/>
        <w:jc w:val="both"/>
        <w:rPr>
          <w:rFonts w:ascii="Calibri" w:eastAsia="Times New Roman" w:hAnsi="Calibri" w:cs="Calibri"/>
          <w:bCs/>
          <w:lang w:eastAsia="zh-CN"/>
        </w:rPr>
      </w:pPr>
    </w:p>
    <w:p w:rsidR="002B7884" w:rsidRPr="002B7884" w:rsidRDefault="002B7884" w:rsidP="002B7884">
      <w:pPr>
        <w:widowControl w:val="0"/>
        <w:suppressAutoHyphens/>
        <w:spacing w:after="0" w:line="360" w:lineRule="auto"/>
        <w:ind w:left="4994" w:firstLine="454"/>
        <w:jc w:val="both"/>
        <w:rPr>
          <w:rFonts w:ascii="Calibri" w:eastAsia="Times New Roman" w:hAnsi="Calibri" w:cs="Calibri"/>
          <w:b/>
          <w:bCs/>
          <w:lang w:eastAsia="zh-CN"/>
        </w:rPr>
      </w:pPr>
      <w:r w:rsidRPr="002B7884">
        <w:rPr>
          <w:rFonts w:ascii="Calibri" w:eastAsia="Times New Roman" w:hAnsi="Calibri" w:cs="Calibri"/>
          <w:bCs/>
          <w:lang w:eastAsia="zh-CN"/>
        </w:rPr>
        <w:t>(Εξουσιοδοτημένη Υπογραφή)</w:t>
      </w:r>
    </w:p>
    <w:p w:rsidR="002B7884" w:rsidRPr="002B7884" w:rsidRDefault="002B7884" w:rsidP="002B7884">
      <w:pPr>
        <w:suppressAutoHyphens/>
        <w:spacing w:after="120" w:line="240" w:lineRule="auto"/>
        <w:ind w:left="-360"/>
        <w:jc w:val="center"/>
        <w:rPr>
          <w:rFonts w:ascii="Calibri" w:eastAsia="Times New Roman" w:hAnsi="Calibri" w:cs="Calibri"/>
          <w:bCs/>
          <w:shd w:val="clear" w:color="auto" w:fill="FFFF00"/>
          <w:lang w:eastAsia="zh-CN"/>
        </w:rPr>
      </w:pPr>
      <w:r w:rsidRPr="002B7884">
        <w:rPr>
          <w:rFonts w:ascii="Calibri" w:eastAsia="Times New Roman" w:hAnsi="Calibri" w:cs="Calibri"/>
          <w:szCs w:val="24"/>
          <w:lang w:eastAsia="zh-CN"/>
        </w:rPr>
        <w:br w:type="page"/>
      </w:r>
      <w:r w:rsidRPr="002B7884">
        <w:rPr>
          <w:rFonts w:ascii="Calibri" w:eastAsia="Times New Roman" w:hAnsi="Calibri" w:cs="Calibri"/>
          <w:b/>
          <w:lang w:eastAsia="zh-CN"/>
        </w:rPr>
        <w:lastRenderedPageBreak/>
        <w:t>ΥΠΟΔΕΙΓΜΑ ΕΓΓΥΗΤΙΚΗΣ ΕΠΙΣΤΟΛΗΣ ΚΑΛΗΣ ΕΚΤΕΛΕΣΗΣ</w:t>
      </w:r>
    </w:p>
    <w:p w:rsidR="002B7884" w:rsidRPr="002B7884" w:rsidRDefault="002B7884" w:rsidP="002B7884">
      <w:pPr>
        <w:suppressAutoHyphens/>
        <w:spacing w:after="120" w:line="360" w:lineRule="auto"/>
        <w:jc w:val="center"/>
        <w:rPr>
          <w:rFonts w:ascii="Calibri" w:eastAsia="Times New Roman" w:hAnsi="Calibri" w:cs="Calibri"/>
          <w:bCs/>
          <w:shd w:val="clear" w:color="auto" w:fill="FFFF00"/>
          <w:lang w:eastAsia="zh-CN"/>
        </w:rPr>
      </w:pP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 xml:space="preserve">Εκδότης (Πλήρης επωνυμία Πιστωτικού Ιδρύματος ……………………………. / </w:t>
      </w:r>
      <w:r w:rsidRPr="002B7884">
        <w:rPr>
          <w:rFonts w:ascii="Calibri" w:eastAsia="Times New Roman" w:hAnsi="Calibri" w:cs="Calibri"/>
          <w:bCs/>
          <w:color w:val="000000"/>
          <w:lang w:eastAsia="zh-CN"/>
        </w:rPr>
        <w:t>ΕΝΙΑΙΟ ΤΑΜΕΙΟ ΑΝΕΞΑΡΤΗΤΑ ΑΠΑΣΧΟΛΟΥΜΕΝΩΝ - ΤΟΜΕΑΣ ΣΥΝΤΑΞΗΣ ΜΗΧΑΝΙΚΩΝ ΚΑΙ ΕΡΓΟΛΗΠΤΩΝ ΔΗΜΟΣΙΩΝ ΕΡΓΩΝ (Ε.Τ.Α.Α.-Τ.Σ.Μ.Ε.Δ.Ε.)</w:t>
      </w:r>
      <w:r w:rsidRPr="002B7884">
        <w:rPr>
          <w:rFonts w:ascii="Calibri" w:eastAsia="Times New Roman" w:hAnsi="Calibri" w:cs="Calibri"/>
          <w:bCs/>
          <w:lang w:eastAsia="zh-CN"/>
        </w:rPr>
        <w:t xml:space="preserve">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Ημερομηνία έκδοσης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Προς: (Πλήρης επωνυμία Αναθέτουσας Αρχής/Αναθέτοντος Φορέα</w:t>
      </w:r>
      <w:r w:rsidRPr="002B7884">
        <w:rPr>
          <w:rFonts w:ascii="Calibri" w:eastAsia="MS Mincho" w:hAnsi="Calibri" w:cs="Times New Roman"/>
          <w:bCs/>
          <w:vertAlign w:val="superscript"/>
          <w:lang w:eastAsia="zh-CN"/>
        </w:rPr>
        <w:footnoteReference w:customMarkFollows="1" w:id="12"/>
        <w:t>1</w:t>
      </w:r>
      <w:r w:rsidRPr="002B7884">
        <w:rPr>
          <w:rFonts w:ascii="Calibri" w:eastAsia="Times New Roman" w:hAnsi="Calibri" w:cs="Calibri"/>
          <w:bCs/>
          <w:lang w:eastAsia="zh-CN"/>
        </w:rPr>
        <w:t>).................................</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(Διεύθυνση Αναθέτουσας Αρχής/Αναθέτοντος Φορέα)</w:t>
      </w:r>
      <w:r w:rsidRPr="002B7884">
        <w:rPr>
          <w:rFonts w:ascii="Calibri" w:eastAsia="MS Mincho" w:hAnsi="Calibri" w:cs="Times New Roman"/>
          <w:bCs/>
          <w:vertAlign w:val="superscript"/>
          <w:lang w:eastAsia="zh-CN"/>
        </w:rPr>
        <w:footnoteReference w:customMarkFollows="1" w:id="13"/>
        <w:t>2</w:t>
      </w:r>
      <w:r w:rsidRPr="002B7884">
        <w:rPr>
          <w:rFonts w:ascii="Calibri" w:eastAsia="Times New Roman" w:hAnsi="Calibri" w:cs="Calibri"/>
          <w:bCs/>
          <w:color w:val="00000A"/>
        </w:rPr>
        <w:t>................................</w:t>
      </w:r>
    </w:p>
    <w:p w:rsidR="002B7884" w:rsidRPr="002B7884" w:rsidRDefault="002B7884" w:rsidP="002B7884">
      <w:pPr>
        <w:suppressAutoHyphens/>
        <w:spacing w:after="0" w:line="240" w:lineRule="auto"/>
        <w:jc w:val="both"/>
        <w:rPr>
          <w:rFonts w:ascii="Calibri" w:eastAsia="Times New Roman" w:hAnsi="Calibri" w:cs="Calibri"/>
          <w:bCs/>
          <w:lang w:eastAsia="zh-CN"/>
        </w:rPr>
      </w:pPr>
    </w:p>
    <w:p w:rsidR="002B7884" w:rsidRPr="002B7884" w:rsidRDefault="002B7884" w:rsidP="002B7884">
      <w:pPr>
        <w:suppressAutoHyphens/>
        <w:spacing w:after="0" w:line="240" w:lineRule="auto"/>
        <w:jc w:val="both"/>
        <w:rPr>
          <w:rFonts w:ascii="Calibri" w:eastAsia="Times New Roman" w:hAnsi="Calibri" w:cs="Calibri"/>
          <w:bCs/>
          <w:lang w:eastAsia="zh-CN"/>
        </w:rPr>
      </w:pPr>
      <w:r w:rsidRPr="002B7884">
        <w:rPr>
          <w:rFonts w:ascii="Calibri" w:eastAsia="Times New Roman" w:hAnsi="Calibri" w:cs="Calibri"/>
          <w:bCs/>
          <w:lang w:eastAsia="zh-CN"/>
        </w:rPr>
        <w:t xml:space="preserve">Εγγύηση μας υπ’ </w:t>
      </w:r>
      <w:proofErr w:type="spellStart"/>
      <w:r w:rsidRPr="002B7884">
        <w:rPr>
          <w:rFonts w:ascii="Calibri" w:eastAsia="Times New Roman" w:hAnsi="Calibri" w:cs="Calibri"/>
          <w:bCs/>
          <w:lang w:eastAsia="zh-CN"/>
        </w:rPr>
        <w:t>αριθμ</w:t>
      </w:r>
      <w:proofErr w:type="spellEnd"/>
      <w:r w:rsidRPr="002B7884">
        <w:rPr>
          <w:rFonts w:ascii="Calibri" w:eastAsia="Times New Roman" w:hAnsi="Calibri" w:cs="Calibri"/>
          <w:bCs/>
          <w:lang w:eastAsia="zh-CN"/>
        </w:rPr>
        <w:t>. ……………….. ποσού ………………….……. ευρώ</w:t>
      </w:r>
      <w:r w:rsidRPr="002B7884">
        <w:rPr>
          <w:rFonts w:ascii="Calibri" w:eastAsia="MS Mincho" w:hAnsi="Calibri" w:cs="Times New Roman"/>
          <w:bCs/>
          <w:vertAlign w:val="superscript"/>
          <w:lang w:eastAsia="zh-CN"/>
        </w:rPr>
        <w:footnoteReference w:customMarkFollows="1" w:id="14"/>
        <w:t>3</w:t>
      </w:r>
      <w:r w:rsidRPr="002B7884">
        <w:rPr>
          <w:rFonts w:ascii="Calibri" w:eastAsia="Times New Roman" w:hAnsi="Calibri" w:cs="Calibri"/>
          <w:bCs/>
          <w:lang w:eastAsia="zh-CN"/>
        </w:rPr>
        <w:t>.</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2B7884">
        <w:rPr>
          <w:rFonts w:ascii="Calibri" w:eastAsia="Times New Roman" w:hAnsi="Calibri" w:cs="Calibri"/>
          <w:bCs/>
          <w:lang w:eastAsia="zh-CN"/>
        </w:rPr>
        <w:t>διζήσεως</w:t>
      </w:r>
      <w:proofErr w:type="spellEnd"/>
      <w:r w:rsidRPr="002B7884">
        <w:rPr>
          <w:rFonts w:ascii="Calibri" w:eastAsia="Times New Roman" w:hAnsi="Calibri" w:cs="Calibri"/>
          <w:bCs/>
          <w:lang w:eastAsia="zh-CN"/>
        </w:rPr>
        <w:t xml:space="preserve"> μέχρι του ποσού των ευρώ………………………………………………………………………..</w:t>
      </w:r>
      <w:r w:rsidRPr="002B7884">
        <w:rPr>
          <w:rFonts w:ascii="Calibri" w:eastAsia="MS Mincho" w:hAnsi="Calibri" w:cs="Times New Roman"/>
          <w:bCs/>
          <w:vertAlign w:val="superscript"/>
          <w:lang w:eastAsia="zh-CN"/>
        </w:rPr>
        <w:footnoteReference w:customMarkFollows="1" w:id="15"/>
        <w:t>4</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 xml:space="preserve">υπέρ του: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w:t>
      </w:r>
      <w:proofErr w:type="spellStart"/>
      <w:r w:rsidRPr="002B7884">
        <w:rPr>
          <w:rFonts w:ascii="Calibri" w:eastAsia="Times New Roman" w:hAnsi="Calibri" w:cs="Calibri"/>
          <w:bCs/>
          <w:lang w:val="en-US" w:eastAsia="zh-CN"/>
        </w:rPr>
        <w:t>i</w:t>
      </w:r>
      <w:proofErr w:type="spellEnd"/>
      <w:r w:rsidRPr="002B7884">
        <w:rPr>
          <w:rFonts w:ascii="Calibri" w:eastAsia="Times New Roman" w:hAnsi="Calibri" w:cs="Calibri"/>
          <w:bCs/>
          <w:lang w:eastAsia="zh-CN"/>
        </w:rPr>
        <w:t xml:space="preserve">) [σε περίπτωση φυσικού προσώπου]: </w:t>
      </w:r>
      <w:r w:rsidRPr="002B7884">
        <w:rPr>
          <w:rFonts w:ascii="Calibri" w:eastAsia="Calibri" w:hAnsi="Calibri" w:cs="Calibri"/>
          <w:bCs/>
          <w:lang w:eastAsia="zh-CN"/>
        </w:rPr>
        <w:t xml:space="preserve">(ονοματεπώνυμο, πατρώνυμο) ..............................,  ΑΦΜ: ................ </w:t>
      </w:r>
      <w:r w:rsidRPr="002B7884">
        <w:rPr>
          <w:rFonts w:ascii="Calibri" w:eastAsia="Calibri" w:hAnsi="Calibri" w:cs="Calibri"/>
          <w:lang w:eastAsia="zh-CN"/>
        </w:rPr>
        <w:t>(διεύθυνση)</w:t>
      </w:r>
      <w:r w:rsidRPr="002B7884">
        <w:rPr>
          <w:rFonts w:ascii="Calibri" w:eastAsia="Calibri" w:hAnsi="Calibri" w:cs="Calibri"/>
          <w:bCs/>
          <w:lang w:eastAsia="zh-CN"/>
        </w:rPr>
        <w:t xml:space="preserve"> .......................…………………………………..</w:t>
      </w:r>
      <w:r w:rsidRPr="002B7884">
        <w:rPr>
          <w:rFonts w:ascii="Calibri" w:eastAsia="Times New Roman" w:hAnsi="Calibri" w:cs="Calibri"/>
          <w:bCs/>
          <w:lang w:eastAsia="zh-CN"/>
        </w:rPr>
        <w:t>, ή</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w:t>
      </w:r>
      <w:r w:rsidRPr="002B7884">
        <w:rPr>
          <w:rFonts w:ascii="Calibri" w:eastAsia="Times New Roman" w:hAnsi="Calibri" w:cs="Calibri"/>
          <w:bCs/>
          <w:lang w:val="en-US" w:eastAsia="zh-CN"/>
        </w:rPr>
        <w:t>ii</w:t>
      </w:r>
      <w:r w:rsidRPr="002B7884">
        <w:rPr>
          <w:rFonts w:ascii="Calibri" w:eastAsia="Times New Roman" w:hAnsi="Calibri" w:cs="Calibri"/>
          <w:bCs/>
          <w:lang w:eastAsia="zh-CN"/>
        </w:rPr>
        <w:t>) [σε περίπτωση νομικού προσώπου]: (</w:t>
      </w:r>
      <w:r w:rsidRPr="002B7884">
        <w:rPr>
          <w:rFonts w:ascii="Calibri" w:eastAsia="Times New Roman" w:hAnsi="Calibri" w:cs="Calibri"/>
          <w:lang w:eastAsia="zh-CN"/>
        </w:rPr>
        <w:t>πλήρη επωνυμία) ........................, ΑΦΜ: ...................... (διεύθυνση)</w:t>
      </w:r>
      <w:r w:rsidRPr="002B7884">
        <w:rPr>
          <w:rFonts w:ascii="Calibri" w:eastAsia="Times New Roman" w:hAnsi="Calibri" w:cs="Calibri"/>
          <w:bCs/>
          <w:lang w:eastAsia="zh-CN"/>
        </w:rPr>
        <w:t xml:space="preserve"> .......................………………………………….. ή</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w:t>
      </w:r>
      <w:r w:rsidRPr="002B7884">
        <w:rPr>
          <w:rFonts w:ascii="Calibri" w:eastAsia="Times New Roman" w:hAnsi="Calibri" w:cs="Calibri"/>
          <w:bCs/>
          <w:lang w:val="en-US" w:eastAsia="zh-CN"/>
        </w:rPr>
        <w:t>iii</w:t>
      </w:r>
      <w:r w:rsidRPr="002B7884">
        <w:rPr>
          <w:rFonts w:ascii="Calibri" w:eastAsia="Times New Roman" w:hAnsi="Calibri" w:cs="Calibri"/>
          <w:bCs/>
          <w:lang w:eastAsia="zh-CN"/>
        </w:rPr>
        <w:t>) [σε περίπτωση ένωσης ή κοινοπραξίας:] των φυσικών / νομικών προσώπων</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α) (</w:t>
      </w:r>
      <w:r w:rsidRPr="002B7884">
        <w:rPr>
          <w:rFonts w:ascii="Calibri" w:eastAsia="Times New Roman" w:hAnsi="Calibri" w:cs="Calibri"/>
          <w:lang w:eastAsia="zh-CN"/>
        </w:rPr>
        <w:t>πλήρη επωνυμία) ........................, ΑΦΜ: ...................... (διεύθυνση)</w:t>
      </w:r>
      <w:r w:rsidRPr="002B7884">
        <w:rPr>
          <w:rFonts w:ascii="Calibri" w:eastAsia="Times New Roman" w:hAnsi="Calibri" w:cs="Calibri"/>
          <w:bCs/>
          <w:lang w:eastAsia="zh-CN"/>
        </w:rPr>
        <w:t xml:space="preserve">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β) (</w:t>
      </w:r>
      <w:r w:rsidRPr="002B7884">
        <w:rPr>
          <w:rFonts w:ascii="Calibri" w:eastAsia="Times New Roman" w:hAnsi="Calibri" w:cs="Calibri"/>
          <w:lang w:eastAsia="zh-CN"/>
        </w:rPr>
        <w:t>πλήρη επωνυμία) ........................, ΑΦΜ: ...................... (διεύθυνση)</w:t>
      </w:r>
      <w:r w:rsidRPr="002B7884">
        <w:rPr>
          <w:rFonts w:ascii="Calibri" w:eastAsia="Times New Roman" w:hAnsi="Calibri" w:cs="Calibri"/>
          <w:bCs/>
          <w:lang w:eastAsia="zh-CN"/>
        </w:rPr>
        <w:t xml:space="preserve">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γ) (</w:t>
      </w:r>
      <w:r w:rsidRPr="002B7884">
        <w:rPr>
          <w:rFonts w:ascii="Calibri" w:eastAsia="Times New Roman" w:hAnsi="Calibri" w:cs="Calibri"/>
          <w:lang w:eastAsia="zh-CN"/>
        </w:rPr>
        <w:t>πλήρη επωνυμία) ........................, ΑΦΜ: ...................... (διεύθυνση)</w:t>
      </w:r>
      <w:r w:rsidRPr="002B7884">
        <w:rPr>
          <w:rFonts w:ascii="Calibri" w:eastAsia="Times New Roman" w:hAnsi="Calibri" w:cs="Calibri"/>
          <w:bCs/>
          <w:lang w:eastAsia="zh-CN"/>
        </w:rPr>
        <w:t xml:space="preserve"> .................. (συμπληρώνεται με όλα τα μέλη της ένωσης / κοινοπραξίας)</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 xml:space="preserve">ατομικά και για κάθε μία από αυτές και ως αλληλέγγυα και εις ολόκληρο υπόχρεων μεταξύ τους, εκ της </w:t>
      </w:r>
      <w:proofErr w:type="spellStart"/>
      <w:r w:rsidRPr="002B7884">
        <w:rPr>
          <w:rFonts w:ascii="Calibri" w:eastAsia="Times New Roman" w:hAnsi="Calibri" w:cs="Calibri"/>
          <w:bCs/>
          <w:lang w:eastAsia="zh-CN"/>
        </w:rPr>
        <w:t>ιδιότητάς</w:t>
      </w:r>
      <w:proofErr w:type="spellEnd"/>
      <w:r w:rsidRPr="002B7884">
        <w:rPr>
          <w:rFonts w:ascii="Calibri" w:eastAsia="Times New Roman" w:hAnsi="Calibri" w:cs="Calibri"/>
          <w:bCs/>
          <w:lang w:eastAsia="zh-CN"/>
        </w:rPr>
        <w:t xml:space="preserve"> τους ως μελών της ένωσης ή κοινοπραξίας,</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για την καλή εκτέλεση του/ων τμήματος/των ..</w:t>
      </w:r>
      <w:r w:rsidRPr="002B7884">
        <w:rPr>
          <w:rFonts w:ascii="Calibri" w:eastAsia="MS Mincho" w:hAnsi="Calibri" w:cs="Times New Roman"/>
          <w:bCs/>
          <w:vertAlign w:val="superscript"/>
          <w:lang w:eastAsia="zh-CN"/>
        </w:rPr>
        <w:footnoteReference w:customMarkFollows="1" w:id="16"/>
        <w:t>5</w:t>
      </w:r>
      <w:r w:rsidRPr="002B7884">
        <w:rPr>
          <w:rFonts w:ascii="Calibri" w:eastAsia="Times New Roman" w:hAnsi="Calibri" w:cs="Calibri"/>
          <w:bCs/>
          <w:lang w:eastAsia="zh-CN"/>
        </w:rPr>
        <w:t xml:space="preserve">/ της </w:t>
      </w:r>
      <w:proofErr w:type="spellStart"/>
      <w:r w:rsidRPr="002B7884">
        <w:rPr>
          <w:rFonts w:ascii="Calibri" w:eastAsia="Times New Roman" w:hAnsi="Calibri" w:cs="Calibri"/>
          <w:bCs/>
          <w:lang w:eastAsia="zh-CN"/>
        </w:rPr>
        <w:t>υπ</w:t>
      </w:r>
      <w:proofErr w:type="spellEnd"/>
      <w:r w:rsidRPr="002B7884">
        <w:rPr>
          <w:rFonts w:ascii="Calibri" w:eastAsia="Times New Roman" w:hAnsi="Calibri" w:cs="Calibri"/>
          <w:bCs/>
          <w:lang w:eastAsia="zh-CN"/>
        </w:rPr>
        <w:t xml:space="preserve"> </w:t>
      </w:r>
      <w:proofErr w:type="spellStart"/>
      <w:r w:rsidRPr="002B7884">
        <w:rPr>
          <w:rFonts w:ascii="Calibri" w:eastAsia="Times New Roman" w:hAnsi="Calibri" w:cs="Calibri"/>
          <w:bCs/>
          <w:lang w:eastAsia="zh-CN"/>
        </w:rPr>
        <w:t>αριθ</w:t>
      </w:r>
      <w:proofErr w:type="spellEnd"/>
      <w:r w:rsidRPr="002B7884">
        <w:rPr>
          <w:rFonts w:ascii="Calibri" w:eastAsia="Times New Roman" w:hAnsi="Calibri" w:cs="Calibri"/>
          <w:bCs/>
          <w:lang w:eastAsia="zh-CN"/>
        </w:rPr>
        <w:t xml:space="preserve"> ..... σύμβασης “</w:t>
      </w:r>
      <w:r w:rsidRPr="002B7884">
        <w:rPr>
          <w:rFonts w:ascii="Calibri" w:eastAsia="Times New Roman" w:hAnsi="Calibri" w:cs="Calibri"/>
          <w:b/>
          <w:bCs/>
          <w:i/>
          <w:iCs/>
          <w:lang w:eastAsia="zh-CN"/>
        </w:rPr>
        <w:t>(τίτλος σύμβασης)</w:t>
      </w:r>
      <w:r w:rsidRPr="002B7884">
        <w:rPr>
          <w:rFonts w:ascii="Calibri" w:eastAsia="Times New Roman" w:hAnsi="Calibri" w:cs="Calibri"/>
          <w:bCs/>
          <w:lang w:eastAsia="zh-CN"/>
        </w:rPr>
        <w:t xml:space="preserve">”, σύμφωνα με την (αριθμό/ημερομηνία) ........................ Διακήρυξη / Πρόσκληση / Πρόσκληση Εκδήλωσης Ενδιαφέροντος </w:t>
      </w:r>
      <w:r w:rsidRPr="002B7884">
        <w:rPr>
          <w:rFonts w:ascii="Calibri" w:eastAsia="MS Mincho" w:hAnsi="Calibri" w:cs="Times New Roman"/>
          <w:vertAlign w:val="superscript"/>
          <w:lang w:eastAsia="zh-CN"/>
        </w:rPr>
        <w:footnoteReference w:customMarkFollows="1" w:id="17"/>
        <w:t xml:space="preserve">6 </w:t>
      </w:r>
      <w:r w:rsidRPr="002B7884">
        <w:rPr>
          <w:rFonts w:ascii="Calibri" w:eastAsia="Times New Roman" w:hAnsi="Calibri" w:cs="Calibri"/>
          <w:bCs/>
          <w:lang w:eastAsia="zh-CN"/>
        </w:rPr>
        <w:t>........................... της/του (Αναθέτουσας Αρχής/Αναθέτοντος φορέα).</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2B7884">
        <w:rPr>
          <w:rFonts w:ascii="Calibri" w:eastAsia="MS Mincho" w:hAnsi="Calibri" w:cs="Times New Roman"/>
          <w:bCs/>
          <w:vertAlign w:val="superscript"/>
          <w:lang w:eastAsia="zh-CN"/>
        </w:rPr>
        <w:footnoteReference w:customMarkFollows="1" w:id="18"/>
        <w:t xml:space="preserve">7 </w:t>
      </w:r>
      <w:r w:rsidRPr="002B7884">
        <w:rPr>
          <w:rFonts w:ascii="Calibri" w:eastAsia="Times New Roman" w:hAnsi="Calibri" w:cs="Calibri"/>
          <w:bCs/>
          <w:lang w:eastAsia="zh-CN"/>
        </w:rPr>
        <w:t>από την απλή έγγραφη ειδοποίησή σας.</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Η παρούσα ισχύει μέχρι και την ............... (αν προβλέπεται ορισμένος χρόνος στα έγγραφα της σύμβασης</w:t>
      </w:r>
      <w:r w:rsidRPr="002B7884">
        <w:rPr>
          <w:rFonts w:ascii="Calibri" w:eastAsia="MS Mincho" w:hAnsi="Calibri" w:cs="Times New Roman"/>
          <w:bCs/>
          <w:vertAlign w:val="superscript"/>
          <w:lang w:eastAsia="zh-CN"/>
        </w:rPr>
        <w:footnoteReference w:customMarkFollows="1" w:id="19"/>
        <w:t>8</w:t>
      </w:r>
      <w:r w:rsidRPr="002B7884">
        <w:rPr>
          <w:rFonts w:ascii="Calibri" w:eastAsia="Times New Roman" w:hAnsi="Calibri" w:cs="Calibri"/>
          <w:bCs/>
          <w:lang w:eastAsia="zh-CN"/>
        </w:rPr>
        <w:t>)</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 xml:space="preserve">ή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B7884" w:rsidRPr="002B7884" w:rsidRDefault="002B7884" w:rsidP="002B7884">
      <w:pPr>
        <w:widowControl w:val="0"/>
        <w:suppressAutoHyphens/>
        <w:spacing w:after="0" w:line="360" w:lineRule="auto"/>
        <w:jc w:val="both"/>
        <w:rPr>
          <w:rFonts w:ascii="Calibri" w:eastAsia="Times New Roman" w:hAnsi="Calibri" w:cs="Calibri"/>
          <w:bCs/>
          <w:lang w:eastAsia="zh-CN"/>
        </w:rPr>
      </w:pPr>
      <w:r w:rsidRPr="002B7884">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2B7884" w:rsidRPr="002B7884" w:rsidRDefault="002B7884" w:rsidP="002B7884">
      <w:pPr>
        <w:widowControl w:val="0"/>
        <w:suppressAutoHyphens/>
        <w:spacing w:after="0" w:line="360" w:lineRule="auto"/>
        <w:jc w:val="both"/>
        <w:rPr>
          <w:rFonts w:ascii="Calibri" w:eastAsia="Times New Roman" w:hAnsi="Calibri" w:cs="Calibri"/>
          <w:bCs/>
          <w:i/>
          <w:iCs/>
          <w:lang w:eastAsia="zh-CN"/>
        </w:rPr>
      </w:pPr>
      <w:r w:rsidRPr="002B7884">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B7884">
        <w:rPr>
          <w:rFonts w:ascii="Calibri" w:eastAsia="MS Mincho" w:hAnsi="Calibri" w:cs="Times New Roman"/>
          <w:bCs/>
          <w:vertAlign w:val="superscript"/>
          <w:lang w:eastAsia="zh-CN"/>
        </w:rPr>
        <w:footnoteReference w:customMarkFollows="1" w:id="20"/>
        <w:t>9</w:t>
      </w:r>
      <w:r w:rsidRPr="002B7884">
        <w:rPr>
          <w:rFonts w:ascii="Calibri" w:eastAsia="Times New Roman" w:hAnsi="Calibri" w:cs="Calibri"/>
          <w:bCs/>
          <w:lang w:eastAsia="zh-CN"/>
        </w:rPr>
        <w:t>.</w:t>
      </w:r>
    </w:p>
    <w:p w:rsidR="002B7884" w:rsidRPr="002B7884" w:rsidRDefault="002B7884" w:rsidP="002B7884">
      <w:pPr>
        <w:widowControl w:val="0"/>
        <w:suppressAutoHyphens/>
        <w:spacing w:after="0" w:line="360" w:lineRule="auto"/>
        <w:jc w:val="both"/>
        <w:rPr>
          <w:rFonts w:ascii="Calibri" w:eastAsia="Times New Roman" w:hAnsi="Calibri" w:cs="Calibri"/>
          <w:bCs/>
          <w:i/>
          <w:iCs/>
          <w:lang w:eastAsia="zh-CN"/>
        </w:rPr>
      </w:pPr>
    </w:p>
    <w:p w:rsidR="002B7884" w:rsidRPr="002B7884" w:rsidRDefault="002B7884" w:rsidP="002B7884">
      <w:pPr>
        <w:widowControl w:val="0"/>
        <w:suppressAutoHyphens/>
        <w:spacing w:after="0" w:line="360" w:lineRule="auto"/>
        <w:ind w:left="2880" w:firstLine="720"/>
        <w:jc w:val="both"/>
        <w:rPr>
          <w:rFonts w:ascii="Calibri" w:eastAsia="Times New Roman" w:hAnsi="Calibri" w:cs="Calibri"/>
          <w:b/>
          <w:bCs/>
          <w:lang w:eastAsia="zh-CN"/>
        </w:rPr>
      </w:pPr>
      <w:r w:rsidRPr="002B7884">
        <w:rPr>
          <w:rFonts w:ascii="Calibri" w:eastAsia="Times New Roman" w:hAnsi="Calibri" w:cs="Calibri"/>
          <w:bCs/>
          <w:lang w:eastAsia="zh-CN"/>
        </w:rPr>
        <w:t>(Εξουσιοδοτημένη Υπογραφή)</w:t>
      </w:r>
    </w:p>
    <w:p w:rsidR="002B7884" w:rsidRPr="002B7884" w:rsidRDefault="002B7884" w:rsidP="002B7884">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color w:val="002060"/>
          <w:sz w:val="24"/>
          <w:lang w:eastAsia="zh-CN"/>
        </w:rPr>
        <w:sectPr w:rsidR="002B7884" w:rsidRPr="002B7884" w:rsidSect="002B7884">
          <w:pgSz w:w="11906" w:h="16838"/>
          <w:pgMar w:top="1134" w:right="1134" w:bottom="1134" w:left="1134" w:header="720" w:footer="709" w:gutter="0"/>
          <w:cols w:space="720"/>
        </w:sectPr>
      </w:pPr>
      <w:bookmarkStart w:id="13" w:name="_Toc82680674"/>
    </w:p>
    <w:p w:rsidR="002B7884" w:rsidRPr="002B7884" w:rsidRDefault="002B7884" w:rsidP="002B7884">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bookmarkStart w:id="14" w:name="_Toc118373820"/>
      <w:r w:rsidRPr="002B7884">
        <w:rPr>
          <w:rFonts w:ascii="Arial" w:eastAsia="Times New Roman" w:hAnsi="Arial" w:cs="Arial"/>
          <w:b/>
          <w:color w:val="002060"/>
          <w:sz w:val="24"/>
          <w:lang w:eastAsia="zh-CN"/>
        </w:rPr>
        <w:lastRenderedPageBreak/>
        <w:t xml:space="preserve">ΠΑΡΑΡΤΗΜΑ </w:t>
      </w:r>
      <w:r w:rsidRPr="002B7884">
        <w:rPr>
          <w:rFonts w:ascii="Arial" w:eastAsia="Times New Roman" w:hAnsi="Arial" w:cs="Arial"/>
          <w:b/>
          <w:color w:val="002060"/>
          <w:sz w:val="24"/>
          <w:lang w:val="en-US" w:eastAsia="zh-CN"/>
        </w:rPr>
        <w:t>VI</w:t>
      </w:r>
      <w:r w:rsidRPr="002B7884">
        <w:rPr>
          <w:rFonts w:ascii="Arial" w:eastAsia="Times New Roman" w:hAnsi="Arial" w:cs="Arial"/>
          <w:b/>
          <w:color w:val="002060"/>
          <w:sz w:val="24"/>
          <w:lang w:eastAsia="zh-CN"/>
        </w:rPr>
        <w:t xml:space="preserve"> – Πίνακας αντιστοίχισης λόγων αποκλεισμού-κριτηρίων ποιοτικής επιλογής και αποδεικτικών μέσων</w:t>
      </w:r>
      <w:bookmarkEnd w:id="13"/>
      <w:bookmarkEnd w:id="14"/>
    </w:p>
    <w:p w:rsidR="002B7884" w:rsidRPr="002B7884" w:rsidRDefault="002B7884" w:rsidP="002B7884">
      <w:pPr>
        <w:suppressAutoHyphens/>
        <w:spacing w:before="57" w:after="57" w:line="240" w:lineRule="auto"/>
        <w:jc w:val="both"/>
        <w:rPr>
          <w:rFonts w:ascii="Calibri" w:eastAsia="Times New Roman" w:hAnsi="Calibri" w:cs="Calibri"/>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2B7884" w:rsidRPr="002B7884" w:rsidTr="0017799E">
        <w:trPr>
          <w:tblHeader/>
        </w:trPr>
        <w:tc>
          <w:tcPr>
            <w:tcW w:w="12950" w:type="dxa"/>
            <w:gridSpan w:val="3"/>
            <w:tcBorders>
              <w:top w:val="single" w:sz="4" w:space="0" w:color="auto"/>
              <w:left w:val="single" w:sz="4" w:space="0" w:color="auto"/>
              <w:bottom w:val="single" w:sz="4" w:space="0" w:color="auto"/>
              <w:right w:val="single" w:sz="4" w:space="0" w:color="auto"/>
            </w:tcBorders>
            <w:shd w:val="clear" w:color="auto" w:fill="AEAAAA"/>
            <w:hideMark/>
          </w:tcPr>
          <w:p w:rsidR="002B7884" w:rsidRPr="002B7884" w:rsidRDefault="002B7884" w:rsidP="002B7884">
            <w:pPr>
              <w:suppressAutoHyphens/>
              <w:spacing w:after="0" w:line="240" w:lineRule="auto"/>
              <w:jc w:val="center"/>
              <w:rPr>
                <w:rFonts w:ascii="Calibri" w:eastAsia="Times New Roman" w:hAnsi="Calibri" w:cs="Times New Roman"/>
              </w:rPr>
            </w:pPr>
            <w:r w:rsidRPr="002B7884">
              <w:rPr>
                <w:rFonts w:ascii="Calibri" w:eastAsia="Times New Roman" w:hAnsi="Calibri" w:cs="Calibri"/>
                <w:szCs w:val="24"/>
                <w:lang w:eastAsia="zh-CN"/>
              </w:rPr>
              <w:t>Αποδεικτικά μέσα-Υπηρεσίες (2.2.9.2)</w:t>
            </w:r>
          </w:p>
        </w:tc>
      </w:tr>
      <w:tr w:rsidR="002B7884" w:rsidRPr="002B7884" w:rsidTr="0017799E">
        <w:trPr>
          <w:tblHeader/>
        </w:trPr>
        <w:tc>
          <w:tcPr>
            <w:tcW w:w="1129" w:type="dxa"/>
            <w:tcBorders>
              <w:top w:val="single" w:sz="4" w:space="0" w:color="auto"/>
              <w:left w:val="single" w:sz="4" w:space="0" w:color="auto"/>
              <w:bottom w:val="single" w:sz="4" w:space="0" w:color="auto"/>
              <w:right w:val="single" w:sz="4" w:space="0" w:color="auto"/>
            </w:tcBorders>
            <w:shd w:val="clear" w:color="auto" w:fill="AEAAAA"/>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α/α</w:t>
            </w:r>
          </w:p>
        </w:tc>
        <w:tc>
          <w:tcPr>
            <w:tcW w:w="5387" w:type="dxa"/>
            <w:tcBorders>
              <w:top w:val="single" w:sz="4" w:space="0" w:color="auto"/>
              <w:left w:val="single" w:sz="4" w:space="0" w:color="auto"/>
              <w:bottom w:val="single" w:sz="4" w:space="0" w:color="auto"/>
              <w:right w:val="single" w:sz="4" w:space="0" w:color="auto"/>
            </w:tcBorders>
            <w:shd w:val="clear" w:color="auto" w:fill="AEAAAA"/>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Λόγος αποκλεισμού-Κριτήριο ποιοτικής επιλογής</w:t>
            </w:r>
          </w:p>
        </w:tc>
        <w:tc>
          <w:tcPr>
            <w:tcW w:w="6434" w:type="dxa"/>
            <w:tcBorders>
              <w:top w:val="single" w:sz="4" w:space="0" w:color="auto"/>
              <w:left w:val="single" w:sz="4" w:space="0" w:color="auto"/>
              <w:bottom w:val="single" w:sz="4" w:space="0" w:color="auto"/>
              <w:right w:val="single" w:sz="4" w:space="0" w:color="auto"/>
            </w:tcBorders>
            <w:shd w:val="clear" w:color="auto" w:fill="AEAAAA"/>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Δικαιολογητικό</w:t>
            </w:r>
          </w:p>
        </w:tc>
      </w:tr>
      <w:tr w:rsidR="002B7884" w:rsidRPr="002B7884" w:rsidTr="0017799E">
        <w:tc>
          <w:tcPr>
            <w:tcW w:w="1129"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2.2.3.1</w:t>
            </w:r>
          </w:p>
        </w:tc>
        <w:tc>
          <w:tcPr>
            <w:tcW w:w="5387"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Λόγοι που σχετίζονται με ποινικές καταδίκες για τα αδικήματα που ορίζονται στο άρθρο </w:t>
            </w:r>
            <w:proofErr w:type="spellStart"/>
            <w:r w:rsidRPr="002B7884">
              <w:rPr>
                <w:rFonts w:ascii="Calibri" w:eastAsia="Times New Roman" w:hAnsi="Calibri" w:cs="Calibri"/>
                <w:szCs w:val="24"/>
                <w:lang w:eastAsia="zh-CN"/>
              </w:rPr>
              <w:t>άρθρο</w:t>
            </w:r>
            <w:proofErr w:type="spellEnd"/>
            <w:r w:rsidRPr="002B7884">
              <w:rPr>
                <w:rFonts w:ascii="Calibri" w:eastAsia="Times New Roman" w:hAnsi="Calibri" w:cs="Calibri"/>
                <w:szCs w:val="24"/>
                <w:lang w:eastAsia="zh-CN"/>
              </w:rPr>
              <w:t xml:space="preserve"> 73 παρ. 1 ν. 4412/2016:</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Συμμετοχή σε εγκληματική οργάνωση</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Ενεργητική δωροδοκία κατά το ελληνικό δίκαιο και το δίκαιο του οικονομικού φορέα</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Απάτη εις βάρος των οικονομικών συμφερόντων</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της Ένωσης</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Τρομοκρατικά εγκλήματα ή εγκλήματα συνδεόμενα με τρομοκρατικές δραστηριότητες</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Νομιμοποίηση εσόδων από παράνομες δραστηριότητες ή χρηματοδότηση της τρομοκρατίας</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Παιδική εργασία και άλλες μορφές εμπορίας ανθρώπων</w:t>
            </w:r>
          </w:p>
        </w:tc>
        <w:tc>
          <w:tcPr>
            <w:tcW w:w="6434"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2B7884" w:rsidRPr="002B7884" w:rsidRDefault="002B7884" w:rsidP="002B7884">
            <w:pPr>
              <w:suppressAutoHyphens/>
              <w:spacing w:after="0" w:line="240" w:lineRule="auto"/>
              <w:jc w:val="both"/>
              <w:rPr>
                <w:rFonts w:ascii="Calibri" w:eastAsia="Times New Roman" w:hAnsi="Calibri" w:cs="Calibri"/>
                <w:color w:val="0070C0"/>
                <w:szCs w:val="24"/>
                <w:lang w:eastAsia="zh-CN"/>
              </w:rPr>
            </w:pPr>
            <w:r w:rsidRPr="002B7884">
              <w:rPr>
                <w:rFonts w:ascii="Calibri" w:eastAsia="Times New Roman" w:hAnsi="Calibri" w:cs="Calibri"/>
                <w:szCs w:val="24"/>
                <w:lang w:eastAsia="zh-C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2B7884">
              <w:rPr>
                <w:rFonts w:ascii="Calibri" w:eastAsia="Times New Roman" w:hAnsi="Calibri" w:cs="Calibri"/>
                <w:color w:val="0070C0"/>
                <w:szCs w:val="24"/>
                <w:lang w:eastAsia="zh-CN"/>
              </w:rPr>
              <w:t xml:space="preserve">(μόνο εάν δεν καθίσταται διαθέσιμη </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color w:val="0070C0"/>
                <w:szCs w:val="24"/>
                <w:lang w:eastAsia="zh-CN"/>
              </w:rPr>
              <w:t xml:space="preserve">μέσω του </w:t>
            </w:r>
            <w:proofErr w:type="spellStart"/>
            <w:r w:rsidRPr="002B7884">
              <w:rPr>
                <w:rFonts w:ascii="Calibri" w:eastAsia="Times New Roman" w:hAnsi="Calibri" w:cs="Calibri"/>
                <w:color w:val="0070C0"/>
                <w:szCs w:val="24"/>
                <w:lang w:eastAsia="zh-CN"/>
              </w:rPr>
              <w:t>επιγραμμικού</w:t>
            </w:r>
            <w:proofErr w:type="spellEnd"/>
            <w:r w:rsidRPr="002B7884">
              <w:rPr>
                <w:rFonts w:ascii="Calibri" w:eastAsia="Times New Roman" w:hAnsi="Calibri" w:cs="Calibri"/>
                <w:color w:val="0070C0"/>
                <w:szCs w:val="24"/>
                <w:lang w:eastAsia="zh-CN"/>
              </w:rPr>
              <w:t xml:space="preserve"> αποθετηρίου πιστοποιητικών (e-</w:t>
            </w:r>
            <w:proofErr w:type="spellStart"/>
            <w:r w:rsidRPr="002B7884">
              <w:rPr>
                <w:rFonts w:ascii="Calibri" w:eastAsia="Times New Roman" w:hAnsi="Calibri" w:cs="Calibri"/>
                <w:color w:val="0070C0"/>
                <w:szCs w:val="24"/>
                <w:lang w:eastAsia="zh-CN"/>
              </w:rPr>
              <w:t>Certis</w:t>
            </w:r>
            <w:proofErr w:type="spellEnd"/>
            <w:r w:rsidRPr="002B7884">
              <w:rPr>
                <w:rFonts w:ascii="Calibri" w:eastAsia="Times New Roman" w:hAnsi="Calibri" w:cs="Calibri"/>
                <w:color w:val="0070C0"/>
                <w:szCs w:val="24"/>
                <w:lang w:eastAsia="zh-CN"/>
              </w:rPr>
              <w:t>))</w:t>
            </w:r>
            <w:r w:rsidRPr="002B7884">
              <w:rPr>
                <w:rFonts w:ascii="Calibri" w:eastAsia="Times New Roman" w:hAnsi="Calibri" w:cs="Calibri"/>
                <w:szCs w:val="24"/>
                <w:lang w:eastAsia="zh-CN"/>
              </w:rPr>
              <w:t xml:space="preserve"> </w:t>
            </w:r>
            <w:r w:rsidRPr="002B7884">
              <w:rPr>
                <w:rFonts w:ascii="Calibri" w:eastAsia="Times New Roman" w:hAnsi="Calibri" w:cs="Calibri"/>
                <w:szCs w:val="24"/>
                <w:u w:val="single"/>
                <w:lang w:eastAsia="zh-CN"/>
              </w:rPr>
              <w:t>και</w:t>
            </w:r>
            <w:r w:rsidRPr="002B7884">
              <w:rPr>
                <w:rFonts w:ascii="Calibri" w:eastAsia="Times New Roman" w:hAnsi="Calibri" w:cs="Calibri"/>
                <w:szCs w:val="24"/>
                <w:lang w:eastAsia="zh-C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2B7884" w:rsidRPr="002B7884" w:rsidTr="0017799E">
        <w:tc>
          <w:tcPr>
            <w:tcW w:w="1129" w:type="dxa"/>
            <w:vMerge w:val="restart"/>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2.2.3.2</w:t>
            </w:r>
          </w:p>
        </w:tc>
        <w:tc>
          <w:tcPr>
            <w:tcW w:w="5387"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Α) Πιστοποιητικό που εκδίδεται από την αρμόδια αρχή του οικείου</w:t>
            </w:r>
          </w:p>
          <w:p w:rsidR="002B7884" w:rsidRPr="002B7884" w:rsidRDefault="002B7884" w:rsidP="002B7884">
            <w:pPr>
              <w:suppressAutoHyphens/>
              <w:spacing w:after="0" w:line="240" w:lineRule="auto"/>
              <w:jc w:val="both"/>
              <w:rPr>
                <w:rFonts w:ascii="Calibri" w:eastAsia="Times New Roman" w:hAnsi="Calibri" w:cs="Calibri"/>
                <w:color w:val="0070C0"/>
                <w:szCs w:val="24"/>
                <w:lang w:eastAsia="zh-CN"/>
              </w:rPr>
            </w:pPr>
            <w:r w:rsidRPr="002B7884">
              <w:rPr>
                <w:rFonts w:ascii="Calibri" w:eastAsia="Times New Roman" w:hAnsi="Calibri" w:cs="Calibri"/>
                <w:szCs w:val="24"/>
                <w:lang w:eastAsia="zh-C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2B7884">
              <w:rPr>
                <w:rFonts w:ascii="Calibri" w:eastAsia="Times New Roman" w:hAnsi="Calibri" w:cs="Calibri"/>
                <w:color w:val="0070C0"/>
                <w:szCs w:val="24"/>
                <w:lang w:eastAsia="zh-CN"/>
              </w:rPr>
              <w:t xml:space="preserve">(μόνο εάν δεν καθίσταται διαθέσιμη </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color w:val="0070C0"/>
                <w:szCs w:val="24"/>
                <w:lang w:eastAsia="zh-CN"/>
              </w:rPr>
              <w:t xml:space="preserve">μέσω του </w:t>
            </w:r>
            <w:proofErr w:type="spellStart"/>
            <w:r w:rsidRPr="002B7884">
              <w:rPr>
                <w:rFonts w:ascii="Calibri" w:eastAsia="Times New Roman" w:hAnsi="Calibri" w:cs="Calibri"/>
                <w:color w:val="0070C0"/>
                <w:szCs w:val="24"/>
                <w:lang w:eastAsia="zh-CN"/>
              </w:rPr>
              <w:t>επιγραμμικού</w:t>
            </w:r>
            <w:proofErr w:type="spellEnd"/>
            <w:r w:rsidRPr="002B7884">
              <w:rPr>
                <w:rFonts w:ascii="Calibri" w:eastAsia="Times New Roman" w:hAnsi="Calibri" w:cs="Calibri"/>
                <w:color w:val="0070C0"/>
                <w:szCs w:val="24"/>
                <w:lang w:eastAsia="zh-CN"/>
              </w:rPr>
              <w:t xml:space="preserve"> αποθετηρίου πιστοποιητικών (e-</w:t>
            </w:r>
            <w:proofErr w:type="spellStart"/>
            <w:r w:rsidRPr="002B7884">
              <w:rPr>
                <w:rFonts w:ascii="Calibri" w:eastAsia="Times New Roman" w:hAnsi="Calibri" w:cs="Calibri"/>
                <w:color w:val="0070C0"/>
                <w:szCs w:val="24"/>
                <w:lang w:eastAsia="zh-CN"/>
              </w:rPr>
              <w:t>Certis</w:t>
            </w:r>
            <w:proofErr w:type="spellEnd"/>
            <w:r w:rsidRPr="002B7884">
              <w:rPr>
                <w:rFonts w:ascii="Calibri" w:eastAsia="Times New Roman" w:hAnsi="Calibri" w:cs="Calibri"/>
                <w:color w:val="0070C0"/>
                <w:szCs w:val="24"/>
                <w:lang w:eastAsia="zh-CN"/>
              </w:rPr>
              <w:t>))</w:t>
            </w:r>
            <w:r w:rsidRPr="002B7884">
              <w:rPr>
                <w:rFonts w:ascii="Calibri" w:eastAsia="Times New Roman" w:hAnsi="Calibri" w:cs="Calibri"/>
                <w:szCs w:val="24"/>
                <w:lang w:eastAsia="zh-CN"/>
              </w:rPr>
              <w:t xml:space="preserve">  </w:t>
            </w:r>
            <w:r w:rsidRPr="002B7884">
              <w:rPr>
                <w:rFonts w:ascii="Calibri" w:eastAsia="Times New Roman" w:hAnsi="Calibri" w:cs="Calibri"/>
                <w:szCs w:val="24"/>
                <w:u w:val="single"/>
                <w:lang w:eastAsia="zh-CN"/>
              </w:rPr>
              <w:t>και</w:t>
            </w:r>
            <w:r w:rsidRPr="002B7884">
              <w:rPr>
                <w:rFonts w:ascii="Calibri" w:eastAsia="Times New Roman" w:hAnsi="Calibri" w:cs="Calibri"/>
                <w:szCs w:val="24"/>
                <w:lang w:eastAsia="zh-C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lastRenderedPageBreak/>
              <w:t xml:space="preserve">Για τους ημεδαπούς οικονομικούς φορείς: </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p>
        </w:tc>
      </w:tr>
      <w:tr w:rsidR="002B7884" w:rsidRPr="002B7884" w:rsidTr="0017799E">
        <w:tc>
          <w:tcPr>
            <w:tcW w:w="0" w:type="auto"/>
            <w:vMerge/>
            <w:tcBorders>
              <w:top w:val="single" w:sz="4" w:space="0" w:color="auto"/>
              <w:left w:val="single" w:sz="4" w:space="0" w:color="auto"/>
              <w:bottom w:val="single" w:sz="4" w:space="0" w:color="auto"/>
              <w:right w:val="single" w:sz="4" w:space="0" w:color="auto"/>
            </w:tcBorders>
            <w:vAlign w:val="center"/>
            <w:hideMark/>
          </w:tcPr>
          <w:p w:rsidR="002B7884" w:rsidRPr="002B7884" w:rsidRDefault="002B7884" w:rsidP="002B7884">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Β) Πιστοποιητικό που εκδίδεται από την αρμόδια αρχή του οικείου</w:t>
            </w:r>
          </w:p>
          <w:p w:rsidR="002B7884" w:rsidRPr="002B7884" w:rsidRDefault="002B7884" w:rsidP="002B7884">
            <w:pPr>
              <w:suppressAutoHyphens/>
              <w:spacing w:after="0" w:line="240" w:lineRule="auto"/>
              <w:jc w:val="both"/>
              <w:rPr>
                <w:rFonts w:ascii="Calibri" w:eastAsia="Times New Roman" w:hAnsi="Calibri" w:cs="Calibri"/>
                <w:color w:val="0070C0"/>
                <w:szCs w:val="24"/>
                <w:lang w:eastAsia="zh-CN"/>
              </w:rPr>
            </w:pPr>
            <w:r w:rsidRPr="002B7884">
              <w:rPr>
                <w:rFonts w:ascii="Calibri" w:eastAsia="Times New Roman" w:hAnsi="Calibri" w:cs="Calibri"/>
                <w:szCs w:val="24"/>
                <w:lang w:eastAsia="zh-C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2B7884">
              <w:rPr>
                <w:rFonts w:ascii="Calibri" w:eastAsia="Times New Roman" w:hAnsi="Calibri" w:cs="Calibri"/>
                <w:color w:val="0070C0"/>
                <w:szCs w:val="24"/>
                <w:lang w:eastAsia="zh-CN"/>
              </w:rPr>
              <w:t xml:space="preserve">(μόνο εάν δεν καθίσταται διαθέσιμη </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color w:val="0070C0"/>
                <w:szCs w:val="24"/>
                <w:lang w:eastAsia="zh-CN"/>
              </w:rPr>
              <w:t xml:space="preserve">μέσω του </w:t>
            </w:r>
            <w:proofErr w:type="spellStart"/>
            <w:r w:rsidRPr="002B7884">
              <w:rPr>
                <w:rFonts w:ascii="Calibri" w:eastAsia="Times New Roman" w:hAnsi="Calibri" w:cs="Calibri"/>
                <w:color w:val="0070C0"/>
                <w:szCs w:val="24"/>
                <w:lang w:eastAsia="zh-CN"/>
              </w:rPr>
              <w:t>επιγραμμικού</w:t>
            </w:r>
            <w:proofErr w:type="spellEnd"/>
            <w:r w:rsidRPr="002B7884">
              <w:rPr>
                <w:rFonts w:ascii="Calibri" w:eastAsia="Times New Roman" w:hAnsi="Calibri" w:cs="Calibri"/>
                <w:color w:val="0070C0"/>
                <w:szCs w:val="24"/>
                <w:lang w:eastAsia="zh-CN"/>
              </w:rPr>
              <w:t xml:space="preserve"> αποθετηρίου πιστοποιητικών (e-</w:t>
            </w:r>
            <w:proofErr w:type="spellStart"/>
            <w:r w:rsidRPr="002B7884">
              <w:rPr>
                <w:rFonts w:ascii="Calibri" w:eastAsia="Times New Roman" w:hAnsi="Calibri" w:cs="Calibri"/>
                <w:color w:val="0070C0"/>
                <w:szCs w:val="24"/>
                <w:lang w:eastAsia="zh-CN"/>
              </w:rPr>
              <w:t>Certis</w:t>
            </w:r>
            <w:proofErr w:type="spellEnd"/>
            <w:r w:rsidRPr="002B7884">
              <w:rPr>
                <w:rFonts w:ascii="Calibri" w:eastAsia="Times New Roman" w:hAnsi="Calibri" w:cs="Calibri"/>
                <w:color w:val="0070C0"/>
                <w:szCs w:val="24"/>
                <w:lang w:eastAsia="zh-CN"/>
              </w:rPr>
              <w:t>))</w:t>
            </w:r>
            <w:r w:rsidRPr="002B7884">
              <w:rPr>
                <w:rFonts w:ascii="Calibri" w:eastAsia="Times New Roman" w:hAnsi="Calibri" w:cs="Calibri"/>
                <w:szCs w:val="24"/>
                <w:lang w:eastAsia="zh-C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2B7884">
              <w:rPr>
                <w:rFonts w:ascii="Calibri" w:eastAsia="Times New Roman" w:hAnsi="Calibri" w:cs="Calibri"/>
                <w:szCs w:val="24"/>
                <w:lang w:val="en-GB" w:eastAsia="zh-CN"/>
              </w:rPr>
              <w:t>e</w:t>
            </w:r>
            <w:r w:rsidRPr="002B7884">
              <w:rPr>
                <w:rFonts w:ascii="Calibri" w:eastAsia="Times New Roman" w:hAnsi="Calibri" w:cs="Calibri"/>
                <w:szCs w:val="24"/>
                <w:lang w:eastAsia="zh-CN"/>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2B7884" w:rsidRPr="002B7884" w:rsidTr="0017799E">
        <w:tc>
          <w:tcPr>
            <w:tcW w:w="0" w:type="auto"/>
            <w:vMerge/>
            <w:tcBorders>
              <w:top w:val="single" w:sz="4" w:space="0" w:color="auto"/>
              <w:left w:val="single" w:sz="4" w:space="0" w:color="auto"/>
              <w:bottom w:val="single" w:sz="4" w:space="0" w:color="auto"/>
              <w:right w:val="single" w:sz="4" w:space="0" w:color="auto"/>
            </w:tcBorders>
            <w:vAlign w:val="center"/>
            <w:hideMark/>
          </w:tcPr>
          <w:p w:rsidR="002B7884" w:rsidRPr="002B7884" w:rsidRDefault="002B7884" w:rsidP="002B7884">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2B7884" w:rsidRPr="002B7884" w:rsidTr="0017799E">
        <w:tc>
          <w:tcPr>
            <w:tcW w:w="1129"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lastRenderedPageBreak/>
              <w:t>2.2.3.4.α</w:t>
            </w:r>
          </w:p>
        </w:tc>
        <w:tc>
          <w:tcPr>
            <w:tcW w:w="5387"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Αθέτηση των υποχρεώσεων που απορρέουν από διατάξεις της περιβαλλοντικής, κοινωνικοασφαλιστικής και εργατικής νομοθεσίας</w:t>
            </w:r>
          </w:p>
        </w:tc>
        <w:tc>
          <w:tcPr>
            <w:tcW w:w="6434"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2B7884" w:rsidRPr="002B7884" w:rsidTr="0017799E">
        <w:tc>
          <w:tcPr>
            <w:tcW w:w="1129" w:type="dxa"/>
            <w:vMerge w:val="restart"/>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2.2.3.4.β</w:t>
            </w:r>
          </w:p>
        </w:tc>
        <w:tc>
          <w:tcPr>
            <w:tcW w:w="5387"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Καταστάσεις οικονομικής αφερεγγυότητας:</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Πτώχευση</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Υπαγωγή σε πτωχευτικό συμβιβασμό ή ειδική εκκαθάριση</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Αναγκαστική διαχείριση από δικαστήριο ή εκκαθαριστή </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Υπαγωγή σε Διαδικασία εξυγίανσης</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0" w:line="240" w:lineRule="auto"/>
              <w:jc w:val="both"/>
              <w:rPr>
                <w:rFonts w:ascii="Calibri" w:eastAsia="Times New Roman" w:hAnsi="Calibri" w:cs="Calibri"/>
                <w:color w:val="0070C0"/>
                <w:szCs w:val="24"/>
                <w:lang w:eastAsia="zh-CN"/>
              </w:rPr>
            </w:pPr>
            <w:r w:rsidRPr="002B7884">
              <w:rPr>
                <w:rFonts w:ascii="Calibri" w:eastAsia="Times New Roman" w:hAnsi="Calibri" w:cs="Calibri"/>
                <w:color w:val="000000"/>
                <w:szCs w:val="24"/>
                <w:lang w:eastAsia="zh-CN"/>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2B7884">
              <w:rPr>
                <w:rFonts w:ascii="Calibri" w:eastAsia="Times New Roman" w:hAnsi="Calibri" w:cs="Calibri"/>
                <w:szCs w:val="24"/>
                <w:lang w:eastAsia="zh-C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2B7884">
              <w:rPr>
                <w:rFonts w:ascii="Calibri" w:eastAsia="Times New Roman" w:hAnsi="Calibri" w:cs="Calibri"/>
                <w:color w:val="0070C0"/>
                <w:szCs w:val="24"/>
                <w:lang w:eastAsia="zh-CN"/>
              </w:rPr>
              <w:t xml:space="preserve">(μόνο εάν δεν καθίσταται διαθέσιμη </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color w:val="0070C0"/>
                <w:szCs w:val="24"/>
                <w:lang w:eastAsia="zh-CN"/>
              </w:rPr>
              <w:t xml:space="preserve">μέσω του </w:t>
            </w:r>
            <w:proofErr w:type="spellStart"/>
            <w:r w:rsidRPr="002B7884">
              <w:rPr>
                <w:rFonts w:ascii="Calibri" w:eastAsia="Times New Roman" w:hAnsi="Calibri" w:cs="Calibri"/>
                <w:color w:val="0070C0"/>
                <w:szCs w:val="24"/>
                <w:lang w:eastAsia="zh-CN"/>
              </w:rPr>
              <w:t>επιγραμμικού</w:t>
            </w:r>
            <w:proofErr w:type="spellEnd"/>
            <w:r w:rsidRPr="002B7884">
              <w:rPr>
                <w:rFonts w:ascii="Calibri" w:eastAsia="Times New Roman" w:hAnsi="Calibri" w:cs="Calibri"/>
                <w:color w:val="0070C0"/>
                <w:szCs w:val="24"/>
                <w:lang w:eastAsia="zh-CN"/>
              </w:rPr>
              <w:t xml:space="preserve"> αποθετηρίου πιστοποιητικών (e-</w:t>
            </w:r>
            <w:proofErr w:type="spellStart"/>
            <w:r w:rsidRPr="002B7884">
              <w:rPr>
                <w:rFonts w:ascii="Calibri" w:eastAsia="Times New Roman" w:hAnsi="Calibri" w:cs="Calibri"/>
                <w:color w:val="0070C0"/>
                <w:szCs w:val="24"/>
                <w:lang w:eastAsia="zh-CN"/>
              </w:rPr>
              <w:t>Certis</w:t>
            </w:r>
            <w:proofErr w:type="spellEnd"/>
            <w:r w:rsidRPr="002B7884">
              <w:rPr>
                <w:rFonts w:ascii="Calibri" w:eastAsia="Times New Roman" w:hAnsi="Calibri" w:cs="Calibri"/>
                <w:color w:val="0070C0"/>
                <w:szCs w:val="24"/>
                <w:lang w:eastAsia="zh-CN"/>
              </w:rPr>
              <w:t>))</w:t>
            </w:r>
            <w:r w:rsidRPr="002B7884">
              <w:rPr>
                <w:rFonts w:ascii="Calibri" w:eastAsia="Times New Roman" w:hAnsi="Calibri" w:cs="Calibri"/>
                <w:szCs w:val="24"/>
                <w:lang w:eastAsia="zh-C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2B7884" w:rsidRPr="002B7884" w:rsidRDefault="002B7884" w:rsidP="002B7884">
            <w:pPr>
              <w:suppressAutoHyphens/>
              <w:spacing w:after="0" w:line="240" w:lineRule="auto"/>
              <w:jc w:val="both"/>
              <w:rPr>
                <w:rFonts w:ascii="Calibri" w:eastAsia="Times New Roman" w:hAnsi="Calibri" w:cs="Calibri"/>
                <w:color w:val="000000"/>
                <w:szCs w:val="24"/>
                <w:lang w:eastAsia="zh-CN"/>
              </w:rPr>
            </w:pPr>
          </w:p>
          <w:p w:rsidR="002B7884" w:rsidRPr="002B7884" w:rsidRDefault="002B7884" w:rsidP="002B7884">
            <w:pPr>
              <w:suppressAutoHyphens/>
              <w:spacing w:after="0" w:line="240" w:lineRule="auto"/>
              <w:jc w:val="both"/>
              <w:rPr>
                <w:rFonts w:ascii="Calibri" w:eastAsia="Times New Roman" w:hAnsi="Calibri" w:cs="Calibri"/>
                <w:b/>
                <w:bCs/>
                <w:color w:val="000000"/>
                <w:szCs w:val="24"/>
                <w:lang w:eastAsia="zh-CN"/>
              </w:rPr>
            </w:pPr>
            <w:r w:rsidRPr="002B7884">
              <w:rPr>
                <w:rFonts w:ascii="Calibri" w:eastAsia="Times New Roman" w:hAnsi="Calibri" w:cs="Calibri"/>
                <w:color w:val="000000"/>
                <w:szCs w:val="24"/>
                <w:lang w:eastAsia="zh-CN"/>
              </w:rPr>
              <w:t>Ιδίως οι οικονομικοί φορείς που είναι εγκατεστημένοι στην Ελλάδα προσκομίζουν:</w:t>
            </w:r>
          </w:p>
          <w:p w:rsidR="002B7884" w:rsidRPr="002B7884" w:rsidRDefault="002B7884" w:rsidP="002B7884">
            <w:pPr>
              <w:suppressAutoHyphens/>
              <w:spacing w:after="0" w:line="240" w:lineRule="auto"/>
              <w:jc w:val="both"/>
              <w:rPr>
                <w:rFonts w:ascii="Calibri" w:eastAsia="Times New Roman" w:hAnsi="Calibri" w:cs="Calibri"/>
                <w:bCs/>
                <w:szCs w:val="24"/>
                <w:lang w:eastAsia="zh-CN"/>
              </w:rPr>
            </w:pPr>
            <w:r w:rsidRPr="002B7884">
              <w:rPr>
                <w:rFonts w:ascii="Calibri" w:eastAsia="Times New Roman" w:hAnsi="Calibri" w:cs="Calibri"/>
                <w:b/>
                <w:bCs/>
                <w:szCs w:val="24"/>
                <w:lang w:eastAsia="zh-CN"/>
              </w:rPr>
              <w:t>α)</w:t>
            </w:r>
            <w:r w:rsidRPr="002B7884">
              <w:rPr>
                <w:rFonts w:ascii="Calibri" w:eastAsia="Times New Roman" w:hAnsi="Calibri" w:cs="Calibri"/>
                <w:bCs/>
                <w:szCs w:val="24"/>
                <w:lang w:eastAsia="zh-CN"/>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2B7884" w:rsidRPr="002B7884" w:rsidRDefault="002B7884" w:rsidP="002B7884">
            <w:pPr>
              <w:suppressAutoHyphens/>
              <w:spacing w:after="0" w:line="240" w:lineRule="auto"/>
              <w:jc w:val="both"/>
              <w:rPr>
                <w:rFonts w:ascii="Calibri" w:eastAsia="Times New Roman" w:hAnsi="Calibri" w:cs="Calibri"/>
                <w:b/>
                <w:szCs w:val="24"/>
                <w:lang w:eastAsia="zh-CN"/>
              </w:rPr>
            </w:pPr>
            <w:r w:rsidRPr="002B7884">
              <w:rPr>
                <w:rFonts w:ascii="Calibri" w:eastAsia="Times New Roman" w:hAnsi="Calibri" w:cs="Calibri"/>
                <w:bCs/>
                <w:szCs w:val="24"/>
                <w:lang w:eastAsia="zh-CN"/>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2B7884" w:rsidRPr="002B7884" w:rsidRDefault="002B7884" w:rsidP="002B7884">
            <w:pPr>
              <w:suppressAutoHyphens/>
              <w:spacing w:after="0" w:line="240" w:lineRule="auto"/>
              <w:jc w:val="both"/>
              <w:rPr>
                <w:rFonts w:ascii="Calibri" w:eastAsia="Times New Roman" w:hAnsi="Calibri" w:cs="Calibri"/>
                <w:b/>
                <w:bCs/>
                <w:color w:val="000000"/>
                <w:szCs w:val="24"/>
                <w:lang w:eastAsia="zh-CN"/>
              </w:rPr>
            </w:pPr>
            <w:r w:rsidRPr="002B7884">
              <w:rPr>
                <w:rFonts w:ascii="Calibri" w:eastAsia="Times New Roman" w:hAnsi="Calibri" w:cs="Calibri"/>
                <w:b/>
                <w:szCs w:val="24"/>
                <w:lang w:eastAsia="zh-CN"/>
              </w:rPr>
              <w:t xml:space="preserve">β) </w:t>
            </w:r>
            <w:r w:rsidRPr="002B7884">
              <w:rPr>
                <w:rFonts w:ascii="Calibri" w:eastAsia="Times New Roman" w:hAnsi="Calibri" w:cs="Calibri"/>
                <w:bCs/>
                <w:szCs w:val="24"/>
                <w:lang w:eastAsia="zh-CN"/>
              </w:rPr>
              <w:t>Π</w:t>
            </w:r>
            <w:r w:rsidRPr="002B7884">
              <w:rPr>
                <w:rFonts w:ascii="Calibri" w:eastAsia="Times New Roman" w:hAnsi="Calibri" w:cs="Calibri"/>
                <w:szCs w:val="24"/>
                <w:lang w:eastAsia="zh-CN"/>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2B7884" w:rsidRPr="002B7884" w:rsidRDefault="002B7884" w:rsidP="002B7884">
            <w:pPr>
              <w:suppressAutoHyphens/>
              <w:spacing w:after="0" w:line="240" w:lineRule="auto"/>
              <w:jc w:val="both"/>
              <w:rPr>
                <w:rFonts w:ascii="Calibri" w:eastAsia="Times New Roman" w:hAnsi="Calibri" w:cs="Calibri"/>
                <w:bCs/>
                <w:color w:val="000000"/>
                <w:szCs w:val="24"/>
                <w:lang w:eastAsia="zh-CN"/>
              </w:rPr>
            </w:pPr>
            <w:r w:rsidRPr="002B7884">
              <w:rPr>
                <w:rFonts w:ascii="Calibri" w:eastAsia="Times New Roman" w:hAnsi="Calibri" w:cs="Calibri"/>
                <w:bCs/>
                <w:color w:val="000000"/>
                <w:szCs w:val="24"/>
                <w:lang w:eastAsia="zh-CN"/>
              </w:rPr>
              <w:t xml:space="preserve">Προκειμένου για τα σωματεία και τους συνεταιρισμούς,  το Ενιαίο Πιστοποιητικό Δικαστικής Φερεγγυότητας εκδίδεται για τα σωματεία </w:t>
            </w:r>
            <w:r w:rsidRPr="002B7884">
              <w:rPr>
                <w:rFonts w:ascii="Calibri" w:eastAsia="Times New Roman" w:hAnsi="Calibri" w:cs="Calibri"/>
                <w:bCs/>
                <w:color w:val="000000"/>
                <w:szCs w:val="24"/>
                <w:lang w:eastAsia="zh-CN"/>
              </w:rPr>
              <w:lastRenderedPageBreak/>
              <w:t>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bCs/>
                <w:color w:val="000000"/>
                <w:szCs w:val="24"/>
                <w:lang w:eastAsia="zh-CN"/>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2B7884" w:rsidRPr="002B7884" w:rsidTr="0017799E">
        <w:tc>
          <w:tcPr>
            <w:tcW w:w="0" w:type="auto"/>
            <w:vMerge/>
            <w:tcBorders>
              <w:top w:val="single" w:sz="4" w:space="0" w:color="auto"/>
              <w:left w:val="single" w:sz="4" w:space="0" w:color="auto"/>
              <w:bottom w:val="single" w:sz="4" w:space="0" w:color="auto"/>
              <w:right w:val="single" w:sz="4" w:space="0" w:color="auto"/>
            </w:tcBorders>
            <w:vAlign w:val="center"/>
            <w:hideMark/>
          </w:tcPr>
          <w:p w:rsidR="002B7884" w:rsidRPr="002B7884" w:rsidRDefault="002B7884" w:rsidP="002B7884">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Αναστολή επιχειρηματικών δραστηριοτήτων</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bCs/>
                <w:color w:val="000000"/>
                <w:szCs w:val="24"/>
                <w:lang w:eastAsia="zh-CN"/>
              </w:rPr>
            </w:pPr>
            <w:r w:rsidRPr="002B7884">
              <w:rPr>
                <w:rFonts w:ascii="Calibri" w:eastAsia="Times New Roman" w:hAnsi="Calibri" w:cs="Calibri"/>
                <w:b/>
                <w:bCs/>
                <w:color w:val="000000"/>
                <w:szCs w:val="24"/>
                <w:lang w:eastAsia="zh-CN"/>
              </w:rPr>
              <w:t xml:space="preserve">γ) </w:t>
            </w:r>
            <w:r w:rsidRPr="002B7884">
              <w:rPr>
                <w:rFonts w:ascii="Calibri" w:eastAsia="Times New Roman" w:hAnsi="Calibri" w:cs="Calibri"/>
                <w:color w:val="000000"/>
                <w:szCs w:val="24"/>
                <w:lang w:eastAsia="zh-CN"/>
              </w:rPr>
              <w:t xml:space="preserve">Εκτύπωση της καρτέλας “Στοιχεία Μητρώου/ Επιχείρησης” </w:t>
            </w:r>
            <w:r w:rsidRPr="002B7884">
              <w:rPr>
                <w:rFonts w:ascii="Calibri" w:eastAsia="Times New Roman" w:hAnsi="Calibri" w:cs="Calibri"/>
                <w:bCs/>
                <w:szCs w:val="24"/>
                <w:lang w:eastAsia="zh-CN"/>
              </w:rPr>
              <w:t>από την ηλεκτρονική πλατφόρμα της Ανεξάρτητης Αρχής Δημοσίων Εσόδων</w:t>
            </w:r>
            <w:r w:rsidRPr="002B7884">
              <w:rPr>
                <w:rFonts w:ascii="Calibri" w:eastAsia="Times New Roman" w:hAnsi="Calibri" w:cs="Calibri"/>
                <w:color w:val="000000"/>
                <w:szCs w:val="24"/>
                <w:lang w:eastAsia="zh-CN"/>
              </w:rPr>
              <w:t xml:space="preserve">, όπως αυτά εμφανίζονται στο </w:t>
            </w:r>
            <w:proofErr w:type="spellStart"/>
            <w:r w:rsidRPr="002B7884">
              <w:rPr>
                <w:rFonts w:ascii="Calibri" w:eastAsia="Times New Roman" w:hAnsi="Calibri" w:cs="Calibri"/>
                <w:color w:val="000000"/>
                <w:szCs w:val="24"/>
                <w:lang w:eastAsia="zh-CN"/>
              </w:rPr>
              <w:t>taxisnet</w:t>
            </w:r>
            <w:proofErr w:type="spellEnd"/>
            <w:r w:rsidRPr="002B7884">
              <w:rPr>
                <w:rFonts w:ascii="Calibri" w:eastAsia="Times New Roman" w:hAnsi="Calibri" w:cs="Calibri"/>
                <w:color w:val="000000"/>
                <w:szCs w:val="24"/>
                <w:lang w:eastAsia="zh-CN"/>
              </w:rPr>
              <w:t xml:space="preserve">,  από την οποία να προκύπτει η </w:t>
            </w:r>
            <w:r w:rsidRPr="002B7884">
              <w:rPr>
                <w:rFonts w:ascii="Calibri" w:eastAsia="Times New Roman" w:hAnsi="Calibri" w:cs="Calibri"/>
                <w:bCs/>
                <w:color w:val="000000"/>
                <w:szCs w:val="24"/>
                <w:lang w:eastAsia="zh-CN"/>
              </w:rPr>
              <w:t>μη αναστολή της επιχειρηματικής δραστηριότητάς τους.</w:t>
            </w:r>
          </w:p>
        </w:tc>
      </w:tr>
      <w:tr w:rsidR="002B7884" w:rsidRPr="002B7884" w:rsidTr="0017799E">
        <w:tc>
          <w:tcPr>
            <w:tcW w:w="1129"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2.2.3.9</w:t>
            </w:r>
          </w:p>
        </w:tc>
        <w:tc>
          <w:tcPr>
            <w:tcW w:w="5387"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Οριζόντιος αποκλεισμός από μελλοντικές διαδικασίες σύναψης</w:t>
            </w:r>
          </w:p>
        </w:tc>
        <w:tc>
          <w:tcPr>
            <w:tcW w:w="6434"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2B7884" w:rsidRPr="002B7884" w:rsidTr="0017799E">
        <w:tc>
          <w:tcPr>
            <w:tcW w:w="1129" w:type="dxa"/>
            <w:vMerge w:val="restart"/>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2.2.4</w:t>
            </w:r>
          </w:p>
        </w:tc>
        <w:tc>
          <w:tcPr>
            <w:tcW w:w="5387"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Εγγραφή στο σχετικό επαγγελματικό μητρώο</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2B7884" w:rsidRPr="002B7884" w:rsidTr="0017799E">
        <w:tc>
          <w:tcPr>
            <w:tcW w:w="0" w:type="auto"/>
            <w:vMerge/>
            <w:tcBorders>
              <w:top w:val="single" w:sz="4" w:space="0" w:color="auto"/>
              <w:left w:val="single" w:sz="4" w:space="0" w:color="auto"/>
              <w:bottom w:val="single" w:sz="4" w:space="0" w:color="auto"/>
              <w:right w:val="single" w:sz="4" w:space="0" w:color="auto"/>
            </w:tcBorders>
            <w:vAlign w:val="center"/>
            <w:hideMark/>
          </w:tcPr>
          <w:p w:rsidR="002B7884" w:rsidRPr="002B7884" w:rsidRDefault="002B7884" w:rsidP="002B7884">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Εγγραφή στο σχετικό εμπορικό μητρώο</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2B7884" w:rsidRPr="002B7884" w:rsidTr="0017799E">
        <w:tc>
          <w:tcPr>
            <w:tcW w:w="0" w:type="auto"/>
            <w:vMerge/>
            <w:tcBorders>
              <w:top w:val="single" w:sz="4" w:space="0" w:color="auto"/>
              <w:left w:val="single" w:sz="4" w:space="0" w:color="auto"/>
              <w:bottom w:val="single" w:sz="4" w:space="0" w:color="auto"/>
              <w:right w:val="single" w:sz="4" w:space="0" w:color="auto"/>
            </w:tcBorders>
            <w:vAlign w:val="center"/>
            <w:hideMark/>
          </w:tcPr>
          <w:p w:rsidR="002B7884" w:rsidRPr="002B7884" w:rsidRDefault="002B7884" w:rsidP="002B7884">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w:t>
            </w:r>
            <w:r w:rsidRPr="002B7884">
              <w:rPr>
                <w:rFonts w:ascii="Calibri" w:eastAsia="Times New Roman" w:hAnsi="Calibri" w:cs="Calibri"/>
                <w:szCs w:val="24"/>
                <w:lang w:eastAsia="zh-CN"/>
              </w:rPr>
              <w:lastRenderedPageBreak/>
              <w:t>τηρείται τέτοιο μητρώο και ότι ασκεί τη δραστηριότητα που απαιτείται για την εκτέλεση του αντικειμένου της υπό ανάθεση σύμβασης</w:t>
            </w:r>
          </w:p>
        </w:tc>
      </w:tr>
      <w:tr w:rsidR="002B7884" w:rsidRPr="002B7884" w:rsidTr="0017799E">
        <w:tc>
          <w:tcPr>
            <w:tcW w:w="0" w:type="auto"/>
            <w:vMerge/>
            <w:tcBorders>
              <w:top w:val="single" w:sz="4" w:space="0" w:color="auto"/>
              <w:left w:val="single" w:sz="4" w:space="0" w:color="auto"/>
              <w:bottom w:val="single" w:sz="4" w:space="0" w:color="auto"/>
              <w:right w:val="single" w:sz="4" w:space="0" w:color="auto"/>
            </w:tcBorders>
            <w:vAlign w:val="center"/>
            <w:hideMark/>
          </w:tcPr>
          <w:p w:rsidR="002B7884" w:rsidRPr="002B7884" w:rsidRDefault="002B7884" w:rsidP="002B7884">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2B7884" w:rsidRPr="002B7884" w:rsidTr="0017799E">
        <w:tc>
          <w:tcPr>
            <w:tcW w:w="0" w:type="auto"/>
            <w:vMerge/>
            <w:tcBorders>
              <w:top w:val="single" w:sz="4" w:space="0" w:color="auto"/>
              <w:left w:val="single" w:sz="4" w:space="0" w:color="auto"/>
              <w:bottom w:val="single" w:sz="4" w:space="0" w:color="auto"/>
              <w:right w:val="single" w:sz="4" w:space="0" w:color="auto"/>
            </w:tcBorders>
            <w:vAlign w:val="center"/>
            <w:hideMark/>
          </w:tcPr>
          <w:p w:rsidR="002B7884" w:rsidRPr="002B7884" w:rsidRDefault="002B7884" w:rsidP="002B7884">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2B7884" w:rsidRPr="002B7884" w:rsidTr="0017799E">
        <w:tc>
          <w:tcPr>
            <w:tcW w:w="1129"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2.2.6.α</w:t>
            </w:r>
          </w:p>
        </w:tc>
        <w:tc>
          <w:tcPr>
            <w:tcW w:w="5387"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Για τις συμβάσεις υπηρεσιών: κυριότερες υπηρεσίες του είδους που έχει προσδιοριστεί κατά τη διάρκεια της περιόδου αναφοράς</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α) Κατάλογο των κυριότερων υπηρεσιών που παρασχέθηκαν και ο οποίος θα περιλαμβάνει τα κάτωθι στοιχεία εμπειρίας:</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Αναλυτικότερα: </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(i) Τα στοιχεία εμπειρίας θα περιλαμβάνονται σε πίνακα και θα είναι τα κάτωθι: </w:t>
            </w:r>
          </w:p>
          <w:p w:rsidR="002B7884" w:rsidRPr="002B7884" w:rsidRDefault="002B7884" w:rsidP="002B7884">
            <w:pPr>
              <w:suppressAutoHyphens/>
              <w:spacing w:after="0" w:line="240" w:lineRule="auto"/>
              <w:ind w:left="151" w:hanging="151"/>
              <w:jc w:val="both"/>
              <w:rPr>
                <w:rFonts w:ascii="Calibri" w:eastAsia="Times New Roman" w:hAnsi="Calibri" w:cs="Calibri"/>
                <w:szCs w:val="24"/>
                <w:lang w:eastAsia="zh-CN"/>
              </w:rPr>
            </w:pPr>
            <w:r w:rsidRPr="002B7884">
              <w:rPr>
                <w:rFonts w:ascii="Calibri" w:eastAsia="Times New Roman" w:hAnsi="Calibri" w:cs="Calibri"/>
                <w:szCs w:val="24"/>
                <w:lang w:eastAsia="zh-CN"/>
              </w:rPr>
              <w:t>α. Τίτλος της σύμβασης – Τοποθεσία.</w:t>
            </w:r>
          </w:p>
          <w:p w:rsidR="002B7884" w:rsidRPr="002B7884" w:rsidRDefault="002B7884" w:rsidP="002B7884">
            <w:pPr>
              <w:suppressAutoHyphens/>
              <w:spacing w:after="0" w:line="240" w:lineRule="auto"/>
              <w:ind w:left="151" w:hanging="151"/>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β. Ονομασία Αναδόχου (Μεμονωμένη επιχείρηση ή Κοινοπραξία) της σύμβασης. </w:t>
            </w:r>
          </w:p>
          <w:p w:rsidR="002B7884" w:rsidRPr="002B7884" w:rsidRDefault="002B7884" w:rsidP="002B7884">
            <w:pPr>
              <w:suppressAutoHyphens/>
              <w:spacing w:after="0" w:line="240" w:lineRule="auto"/>
              <w:ind w:left="151" w:hanging="151"/>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γ. Επιμερισμός των υπηρεσιών κάθε επιχείρησης, στην σύμβαση (Ποσοστό και είδος συμμετοχής σε περίπτωση ένωσης ή κοινοπραξίας). </w:t>
            </w:r>
          </w:p>
          <w:p w:rsidR="002B7884" w:rsidRPr="002B7884" w:rsidRDefault="002B7884" w:rsidP="002B7884">
            <w:pPr>
              <w:suppressAutoHyphens/>
              <w:spacing w:after="0" w:line="240" w:lineRule="auto"/>
              <w:ind w:left="151" w:hanging="151"/>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δ. Εργοδότης (αποδέκτης). </w:t>
            </w:r>
          </w:p>
          <w:p w:rsidR="002B7884" w:rsidRPr="002B7884" w:rsidRDefault="002B7884" w:rsidP="002B7884">
            <w:pPr>
              <w:suppressAutoHyphens/>
              <w:spacing w:after="0" w:line="240" w:lineRule="auto"/>
              <w:ind w:left="151" w:hanging="151"/>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ε. Ημερομηνίες έναρξης - περαίωσης της σύμβασης (εφόσον έχει περαιωθεί), διάρκεια της σύμβασης. </w:t>
            </w:r>
          </w:p>
          <w:p w:rsidR="002B7884" w:rsidRPr="002B7884" w:rsidRDefault="002B7884" w:rsidP="002B7884">
            <w:pPr>
              <w:suppressAutoHyphens/>
              <w:spacing w:after="0" w:line="240" w:lineRule="auto"/>
              <w:ind w:left="151" w:hanging="151"/>
              <w:jc w:val="both"/>
              <w:rPr>
                <w:rFonts w:ascii="Calibri" w:eastAsia="Times New Roman" w:hAnsi="Calibri" w:cs="Calibri"/>
                <w:szCs w:val="24"/>
                <w:lang w:eastAsia="zh-CN"/>
              </w:rPr>
            </w:pPr>
            <w:proofErr w:type="spellStart"/>
            <w:r w:rsidRPr="002B7884">
              <w:rPr>
                <w:rFonts w:ascii="Calibri" w:eastAsia="Times New Roman" w:hAnsi="Calibri" w:cs="Calibri"/>
                <w:szCs w:val="24"/>
                <w:lang w:eastAsia="zh-CN"/>
              </w:rPr>
              <w:t>στ</w:t>
            </w:r>
            <w:proofErr w:type="spellEnd"/>
            <w:r w:rsidRPr="002B7884">
              <w:rPr>
                <w:rFonts w:ascii="Calibri" w:eastAsia="Times New Roman" w:hAnsi="Calibri" w:cs="Calibri"/>
                <w:szCs w:val="24"/>
                <w:lang w:eastAsia="zh-CN"/>
              </w:rPr>
              <w:t>. Τελική αξία της σύμβασης χωρίς Φ.Π.Α.</w:t>
            </w:r>
          </w:p>
          <w:p w:rsidR="002B7884" w:rsidRPr="002B7884" w:rsidRDefault="002B7884" w:rsidP="002B7884">
            <w:pPr>
              <w:suppressAutoHyphens/>
              <w:spacing w:after="0" w:line="240" w:lineRule="auto"/>
              <w:ind w:left="151" w:hanging="151"/>
              <w:jc w:val="both"/>
              <w:rPr>
                <w:rFonts w:ascii="Calibri" w:eastAsia="Times New Roman" w:hAnsi="Calibri" w:cs="Calibri"/>
                <w:szCs w:val="24"/>
                <w:lang w:eastAsia="zh-CN"/>
              </w:rPr>
            </w:pPr>
            <w:r w:rsidRPr="002B7884">
              <w:rPr>
                <w:rFonts w:ascii="Calibri" w:eastAsia="Times New Roman" w:hAnsi="Calibri" w:cs="Calibri"/>
                <w:szCs w:val="24"/>
                <w:lang w:eastAsia="zh-CN"/>
              </w:rPr>
              <w:t>η. Εκτελεσμένη Αξία της σύμβασης χωρίς ΦΠΑ</w:t>
            </w:r>
          </w:p>
          <w:p w:rsidR="002B7884" w:rsidRPr="002B7884" w:rsidRDefault="002B7884" w:rsidP="002B7884">
            <w:pPr>
              <w:suppressAutoHyphens/>
              <w:spacing w:after="0" w:line="240" w:lineRule="auto"/>
              <w:ind w:left="151" w:hanging="151"/>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θ. Σύντομη περιγραφή του αντικειμένου της σύμβασης από την οποία θα προκύπτει ότι καλύπτει τις απαιτήσεις της διακήρυξης. </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lastRenderedPageBreak/>
              <w:t>(</w:t>
            </w:r>
            <w:proofErr w:type="spellStart"/>
            <w:r w:rsidRPr="002B7884">
              <w:rPr>
                <w:rFonts w:ascii="Calibri" w:eastAsia="Times New Roman" w:hAnsi="Calibri" w:cs="Calibri"/>
                <w:szCs w:val="24"/>
                <w:lang w:eastAsia="zh-CN"/>
              </w:rPr>
              <w:t>ii</w:t>
            </w:r>
            <w:proofErr w:type="spellEnd"/>
            <w:r w:rsidRPr="002B7884">
              <w:rPr>
                <w:rFonts w:ascii="Calibri" w:eastAsia="Times New Roman" w:hAnsi="Calibri" w:cs="Calibri"/>
                <w:szCs w:val="24"/>
                <w:lang w:eastAsia="zh-CN"/>
              </w:rPr>
              <w:t>) Ο πίνακας αυτός συνοδεύεται,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οι παρεχόμενη υπηρεσία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2B7884" w:rsidRPr="002B7884" w:rsidTr="0017799E">
        <w:tc>
          <w:tcPr>
            <w:tcW w:w="1129"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lastRenderedPageBreak/>
              <w:t>2.2.6.στ</w:t>
            </w:r>
          </w:p>
        </w:tc>
        <w:tc>
          <w:tcPr>
            <w:tcW w:w="5387"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Τίτλοι σπουδών και επαγγελματικών προσόντων που κατέχονται από: α) τον ίδιο τον προμηθευτή, και/ή (ανάλογα με τις απαιτήσεις που ορίζονται στη σχετική διακήρυξη) β) τα διευθυντικά στελέχη του:</w:t>
            </w:r>
          </w:p>
        </w:tc>
        <w:tc>
          <w:tcPr>
            <w:tcW w:w="6434"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Αναφορά τίτλων σπουδών και επαγγελματικών προσόντων του προμηθευτή ή των διευθυντικών στελεχών της επιχείρησης  και συγκεκριμένα Άδεια Α΄ τάξης Λογιστή </w:t>
            </w:r>
            <w:proofErr w:type="spellStart"/>
            <w:r w:rsidRPr="002B7884">
              <w:rPr>
                <w:rFonts w:ascii="Calibri" w:eastAsia="Times New Roman" w:hAnsi="Calibri" w:cs="Calibri"/>
                <w:szCs w:val="24"/>
                <w:lang w:eastAsia="zh-CN"/>
              </w:rPr>
              <w:t>Φοροτέχνη</w:t>
            </w:r>
            <w:proofErr w:type="spellEnd"/>
            <w:r w:rsidRPr="002B7884">
              <w:rPr>
                <w:rFonts w:ascii="Calibri" w:eastAsia="Times New Roman" w:hAnsi="Calibri" w:cs="Calibri"/>
                <w:szCs w:val="24"/>
                <w:lang w:eastAsia="zh-CN"/>
              </w:rPr>
              <w:t xml:space="preserve"> από το Οικονομικό Επιμελητήριο Ελλάδος, Άδεια Λειτουργίας Γραφείου Παροχής Λογιστικών – Φοροτεχνικών Υπηρεσιών από το Οικονομικό Επιμελητήριο Ελλάδος. Ο υπεύθυνος της ομάδας θα πρέπει να είναι το φυσικό πρόσωπο που τεκμηριώνει την εμπειρία του αναδόχου (όπως ζητείται στα παραπάνω εδάφια) και θα πρέπει να είναι κάτοχος άδειας λογιστή - </w:t>
            </w:r>
            <w:proofErr w:type="spellStart"/>
            <w:r w:rsidRPr="002B7884">
              <w:rPr>
                <w:rFonts w:ascii="Calibri" w:eastAsia="Times New Roman" w:hAnsi="Calibri" w:cs="Calibri"/>
                <w:szCs w:val="24"/>
                <w:lang w:eastAsia="zh-CN"/>
              </w:rPr>
              <w:t>φοροτέχνη</w:t>
            </w:r>
            <w:proofErr w:type="spellEnd"/>
            <w:r w:rsidRPr="002B7884">
              <w:rPr>
                <w:rFonts w:ascii="Calibri" w:eastAsia="Times New Roman" w:hAnsi="Calibri" w:cs="Calibri"/>
                <w:szCs w:val="24"/>
                <w:lang w:eastAsia="zh-CN"/>
              </w:rPr>
              <w:t xml:space="preserve"> Α' τάξεως. Τα υπόλοιπα φυσικά πρόσωπα, που πλαισιώνουν την ομάδα του αναδόχου ως βοηθοί, θα πρέπει να είναι κάτοχοι άδειας λογιστή - </w:t>
            </w:r>
            <w:proofErr w:type="spellStart"/>
            <w:r w:rsidRPr="002B7884">
              <w:rPr>
                <w:rFonts w:ascii="Calibri" w:eastAsia="Times New Roman" w:hAnsi="Calibri" w:cs="Calibri"/>
                <w:szCs w:val="24"/>
                <w:lang w:eastAsia="zh-CN"/>
              </w:rPr>
              <w:t>φοροτέχνη</w:t>
            </w:r>
            <w:proofErr w:type="spellEnd"/>
            <w:r w:rsidRPr="002B7884">
              <w:rPr>
                <w:rFonts w:ascii="Calibri" w:eastAsia="Times New Roman" w:hAnsi="Calibri" w:cs="Calibri"/>
                <w:szCs w:val="24"/>
                <w:lang w:eastAsia="zh-CN"/>
              </w:rPr>
              <w:t xml:space="preserve"> τουλάχιστον Β' ή Γ' τάξης ή στελέχη μεγάλης εμπειρίας στην εφαρμογή του Π.Δ. 146/2003. Στην ομάδα έργου του αναδόχου θα περιλαμβάνεται υποχρεωτικά και ένας (1) Αναλυτής - Προγραμματιστής πτυχιούχος Α.Ε.Ι. ή Τ.Ε.Ι. ή κάτοχος ανάλογου μεταπτυχιακού τίτλου, με αποδεδειγμένη τριετή επαγγελματική εμπειρία στην εκπόνηση και στην εφαρμογή προγραμμάτων μηχανογραφικής τήρησης βιβλίων, είτε τρίτης κατηγορίας του Κώδικα Βιβλίων και Στοιχείων είτε των Π.Δ. 146/2003, 205/1998 315/1999.</w:t>
            </w:r>
          </w:p>
        </w:tc>
      </w:tr>
      <w:tr w:rsidR="002B7884" w:rsidRPr="002B7884" w:rsidTr="0017799E">
        <w:tc>
          <w:tcPr>
            <w:tcW w:w="1129"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lastRenderedPageBreak/>
              <w:t>2.2.6.ιβ</w:t>
            </w:r>
          </w:p>
        </w:tc>
        <w:tc>
          <w:tcPr>
            <w:tcW w:w="5387" w:type="dxa"/>
            <w:tcBorders>
              <w:top w:val="single" w:sz="4" w:space="0" w:color="auto"/>
              <w:left w:val="single" w:sz="4" w:space="0" w:color="auto"/>
              <w:bottom w:val="single" w:sz="4" w:space="0" w:color="auto"/>
              <w:right w:val="single" w:sz="4" w:space="0" w:color="auto"/>
            </w:tcBorders>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Ποσοστό υπεργολαβίας</w:t>
            </w:r>
          </w:p>
          <w:p w:rsidR="002B7884" w:rsidRPr="002B7884" w:rsidRDefault="002B7884" w:rsidP="002B7884">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bl>
    <w:p w:rsidR="002B7884" w:rsidRPr="002B7884" w:rsidRDefault="002B7884" w:rsidP="002B7884">
      <w:pPr>
        <w:suppressAutoHyphens/>
        <w:spacing w:before="57" w:after="57" w:line="240" w:lineRule="auto"/>
        <w:jc w:val="both"/>
        <w:rPr>
          <w:rFonts w:ascii="Calibri" w:eastAsia="Times New Roman" w:hAnsi="Calibri" w:cs="Calibri"/>
          <w:szCs w:val="24"/>
          <w:lang w:eastAsia="zh-CN"/>
        </w:rPr>
      </w:pPr>
    </w:p>
    <w:p w:rsidR="002B7884" w:rsidRPr="002B7884" w:rsidRDefault="002B7884" w:rsidP="002B7884">
      <w:pPr>
        <w:suppressAutoHyphens/>
        <w:spacing w:before="57" w:after="57" w:line="240" w:lineRule="auto"/>
        <w:jc w:val="both"/>
        <w:rPr>
          <w:rFonts w:ascii="Calibri" w:eastAsia="Times New Roman" w:hAnsi="Calibri" w:cs="Calibri"/>
          <w:szCs w:val="24"/>
          <w:lang w:eastAsia="zh-CN"/>
        </w:rPr>
      </w:pPr>
    </w:p>
    <w:p w:rsidR="002B7884" w:rsidRPr="002B7884" w:rsidRDefault="002B7884" w:rsidP="002B7884">
      <w:pPr>
        <w:spacing w:after="0" w:line="240" w:lineRule="auto"/>
        <w:rPr>
          <w:rFonts w:ascii="Calibri" w:eastAsia="Times New Roman" w:hAnsi="Calibri" w:cs="Calibri"/>
          <w:szCs w:val="24"/>
          <w:lang w:eastAsia="zh-CN"/>
        </w:rPr>
        <w:sectPr w:rsidR="002B7884" w:rsidRPr="002B7884" w:rsidSect="003839BC">
          <w:type w:val="continuous"/>
          <w:pgSz w:w="16838" w:h="11906" w:orient="landscape"/>
          <w:pgMar w:top="1134" w:right="1134" w:bottom="1134" w:left="1134" w:header="720" w:footer="709" w:gutter="0"/>
          <w:cols w:space="720"/>
        </w:sectPr>
      </w:pPr>
    </w:p>
    <w:p w:rsidR="002B7884" w:rsidRPr="002B7884" w:rsidRDefault="002B7884" w:rsidP="002B7884">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bookmarkStart w:id="15" w:name="_Toc82680675"/>
      <w:bookmarkStart w:id="16" w:name="_Toc118373821"/>
      <w:r w:rsidRPr="002B7884">
        <w:rPr>
          <w:rFonts w:ascii="Arial" w:eastAsia="Times New Roman" w:hAnsi="Arial" w:cs="Arial"/>
          <w:b/>
          <w:color w:val="002060"/>
          <w:sz w:val="24"/>
          <w:lang w:eastAsia="zh-CN"/>
        </w:rPr>
        <w:lastRenderedPageBreak/>
        <w:t xml:space="preserve">ΠΑΡΑΡΤΗΜΑ </w:t>
      </w:r>
      <w:r w:rsidRPr="002B7884">
        <w:rPr>
          <w:rFonts w:ascii="Arial" w:eastAsia="Times New Roman" w:hAnsi="Arial" w:cs="Arial"/>
          <w:b/>
          <w:color w:val="002060"/>
          <w:sz w:val="24"/>
          <w:lang w:val="en-US" w:eastAsia="zh-CN"/>
        </w:rPr>
        <w:t>VII</w:t>
      </w:r>
      <w:r w:rsidRPr="002B7884">
        <w:rPr>
          <w:rFonts w:ascii="Arial" w:eastAsia="Times New Roman" w:hAnsi="Arial" w:cs="Arial"/>
          <w:b/>
          <w:color w:val="002060"/>
          <w:sz w:val="24"/>
          <w:lang w:eastAsia="zh-CN"/>
        </w:rPr>
        <w:t xml:space="preserve"> – Ενημέρωση φυσικών προσώπων για την επεξεργασία προσωπικών δεδομένων</w:t>
      </w:r>
      <w:bookmarkEnd w:id="15"/>
      <w:bookmarkEnd w:id="16"/>
    </w:p>
    <w:p w:rsidR="002B7884" w:rsidRPr="002B7884" w:rsidRDefault="002B7884" w:rsidP="002B7884">
      <w:pPr>
        <w:suppressAutoHyphens/>
        <w:spacing w:before="57" w:after="57" w:line="240" w:lineRule="auto"/>
        <w:jc w:val="both"/>
        <w:rPr>
          <w:rFonts w:ascii="Calibri" w:eastAsia="Times New Roman" w:hAnsi="Calibri" w:cs="Calibri"/>
          <w:szCs w:val="24"/>
          <w:lang w:eastAsia="zh-CN"/>
        </w:rPr>
      </w:pPr>
    </w:p>
    <w:p w:rsidR="002B7884" w:rsidRPr="002B7884" w:rsidRDefault="002B7884" w:rsidP="002B7884">
      <w:pPr>
        <w:suppressAutoHyphens/>
        <w:spacing w:after="120" w:line="240" w:lineRule="auto"/>
        <w:jc w:val="both"/>
        <w:rPr>
          <w:rFonts w:ascii="Calibri" w:eastAsia="Times New Roman" w:hAnsi="Calibri" w:cs="Times New Roman"/>
        </w:rPr>
      </w:pPr>
      <w:r w:rsidRPr="002B7884">
        <w:rPr>
          <w:rFonts w:ascii="Calibri" w:eastAsia="Times New Roman" w:hAnsi="Calibri" w:cs="Calibri"/>
          <w:szCs w:val="24"/>
          <w:lang w:eastAsia="zh-CN"/>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ΙΙΙ. Αποδέκτες των ανωτέρω (υπό Α) δεδομένων στους οποίους κοινοποιούνται είναι: </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2B7884">
        <w:rPr>
          <w:rFonts w:ascii="Calibri" w:eastAsia="Times New Roman" w:hAnsi="Calibri" w:cs="Calibri"/>
          <w:szCs w:val="24"/>
          <w:lang w:eastAsia="zh-CN"/>
        </w:rPr>
        <w:t>προστηθέντες</w:t>
      </w:r>
      <w:proofErr w:type="spellEnd"/>
      <w:r w:rsidRPr="002B7884">
        <w:rPr>
          <w:rFonts w:ascii="Calibri" w:eastAsia="Times New Roman" w:hAnsi="Calibri" w:cs="Calibri"/>
          <w:szCs w:val="24"/>
          <w:lang w:eastAsia="zh-CN"/>
        </w:rPr>
        <w:t xml:space="preserve"> της, υπό τον όρο της τήρησης σε κάθε περίπτωση του απορρήτου.</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(β) Το Δημόσιο, άλλοι δημόσιοι φορείς ή δικαστικές αρχές ή άλλες αρχές ή δικαιοδοτικά όργανα, στο πλαίσιο των αρμοδιοτήτων τους.</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val="en-GB" w:eastAsia="zh-CN"/>
        </w:rPr>
        <w:t>IV</w:t>
      </w:r>
      <w:r w:rsidRPr="002B7884">
        <w:rPr>
          <w:rFonts w:ascii="Calibri" w:eastAsia="Times New Roman" w:hAnsi="Calibri" w:cs="Calibri"/>
          <w:szCs w:val="24"/>
          <w:lang w:eastAsia="zh-CN"/>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val="en-GB" w:eastAsia="zh-CN"/>
        </w:rPr>
        <w:t>V</w:t>
      </w:r>
      <w:r w:rsidRPr="002B7884">
        <w:rPr>
          <w:rFonts w:ascii="Calibri" w:eastAsia="Times New Roman" w:hAnsi="Calibri" w:cs="Calibri"/>
          <w:szCs w:val="24"/>
          <w:lang w:eastAsia="zh-CN"/>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val="en-GB" w:eastAsia="zh-CN"/>
        </w:rPr>
        <w:t>VI</w:t>
      </w:r>
      <w:r w:rsidRPr="002B7884">
        <w:rPr>
          <w:rFonts w:ascii="Calibri" w:eastAsia="Times New Roman" w:hAnsi="Calibri" w:cs="Calibri"/>
          <w:szCs w:val="24"/>
          <w:lang w:eastAsia="zh-CN"/>
        </w:rPr>
        <w:t xml:space="preserve">. </w:t>
      </w:r>
      <w:r w:rsidRPr="002B7884">
        <w:rPr>
          <w:rFonts w:ascii="Calibri" w:eastAsia="Times New Roman" w:hAnsi="Calibri" w:cs="Calibri"/>
          <w:szCs w:val="24"/>
          <w:lang w:val="en-GB" w:eastAsia="zh-CN"/>
        </w:rPr>
        <w:t>H</w:t>
      </w:r>
      <w:r w:rsidRPr="002B7884">
        <w:rPr>
          <w:rFonts w:ascii="Calibri" w:eastAsia="Times New Roman" w:hAnsi="Calibri" w:cs="Calibri"/>
          <w:szCs w:val="24"/>
          <w:lang w:eastAsia="zh-CN"/>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2B7884" w:rsidRPr="002B7884" w:rsidRDefault="002B7884" w:rsidP="002B7884">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r w:rsidRPr="002B7884">
        <w:rPr>
          <w:rFonts w:ascii="Arial" w:eastAsia="Times New Roman" w:hAnsi="Arial" w:cs="Arial"/>
          <w:b/>
          <w:color w:val="002060"/>
          <w:sz w:val="24"/>
          <w:lang w:eastAsia="zh-CN"/>
        </w:rPr>
        <w:br w:type="page"/>
      </w:r>
      <w:bookmarkStart w:id="17" w:name="_Toc118373822"/>
      <w:r w:rsidRPr="002B7884">
        <w:rPr>
          <w:rFonts w:ascii="Arial" w:eastAsia="Times New Roman" w:hAnsi="Arial" w:cs="Arial"/>
          <w:b/>
          <w:color w:val="002060"/>
          <w:sz w:val="24"/>
          <w:lang w:eastAsia="zh-CN"/>
        </w:rPr>
        <w:lastRenderedPageBreak/>
        <w:t xml:space="preserve">ΠΑΡΑΡΤΗΜΑ </w:t>
      </w:r>
      <w:r w:rsidRPr="002B7884">
        <w:rPr>
          <w:rFonts w:ascii="Arial" w:eastAsia="Times New Roman" w:hAnsi="Arial" w:cs="Arial"/>
          <w:b/>
          <w:color w:val="002060"/>
          <w:sz w:val="24"/>
          <w:lang w:val="en-US" w:eastAsia="zh-CN"/>
        </w:rPr>
        <w:t>VII</w:t>
      </w:r>
      <w:r w:rsidRPr="002B7884">
        <w:rPr>
          <w:rFonts w:ascii="Arial" w:eastAsia="Times New Roman" w:hAnsi="Arial" w:cs="Arial"/>
          <w:b/>
          <w:color w:val="002060"/>
          <w:sz w:val="24"/>
          <w:lang w:eastAsia="zh-CN"/>
        </w:rPr>
        <w:t>Ι – Σχέδιο σύμβασης</w:t>
      </w:r>
      <w:bookmarkEnd w:id="17"/>
    </w:p>
    <w:p w:rsidR="002B7884" w:rsidRPr="002B7884" w:rsidRDefault="002B7884" w:rsidP="002B7884">
      <w:pPr>
        <w:suppressAutoHyphens/>
        <w:spacing w:after="0" w:line="240" w:lineRule="auto"/>
        <w:jc w:val="both"/>
        <w:rPr>
          <w:rFonts w:ascii="Calibri" w:eastAsia="Times New Roman" w:hAnsi="Calibri" w:cs="Calibri"/>
          <w:szCs w:val="24"/>
          <w:lang w:eastAsia="zh-CN"/>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ar-SA"/>
        </w:rPr>
      </w:pPr>
    </w:p>
    <w:p w:rsidR="002B7884" w:rsidRPr="002B7884" w:rsidRDefault="002B7884" w:rsidP="002B7884">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2B7884">
        <w:rPr>
          <w:rFonts w:ascii="Calibri" w:eastAsia="Times New Roman" w:hAnsi="Calibri" w:cs="Calibri"/>
          <w:noProof/>
          <w:szCs w:val="24"/>
          <w:lang w:val="en-GB" w:eastAsia="ar-SA"/>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2" name="Εικόνα 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2B7884" w:rsidRPr="002B7884" w:rsidRDefault="002B7884" w:rsidP="002B7884">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2B7884" w:rsidRPr="002B7884" w:rsidRDefault="002B7884" w:rsidP="002B7884">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2B7884" w:rsidRPr="002B7884" w:rsidRDefault="002B7884" w:rsidP="002B7884">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2B7884" w:rsidRPr="002B7884" w:rsidRDefault="002B7884" w:rsidP="002B7884">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2B7884" w:rsidRPr="002B7884" w:rsidRDefault="002B7884" w:rsidP="002B7884">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2B7884">
        <w:rPr>
          <w:rFonts w:ascii="Calibri" w:eastAsia="Times New Roman" w:hAnsi="Calibri" w:cs="Calibri"/>
          <w:lang w:eastAsia="zh-CN"/>
        </w:rPr>
        <w:t>ΕΛΛΗΝΙΚΗ ΔΗΜΟΚΡΑΤΙΑ</w:t>
      </w:r>
    </w:p>
    <w:p w:rsidR="002B7884" w:rsidRPr="002B7884" w:rsidRDefault="002B7884" w:rsidP="002B7884">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2B7884">
        <w:rPr>
          <w:rFonts w:ascii="Calibri" w:eastAsia="Times New Roman" w:hAnsi="Calibri" w:cs="Calibri"/>
          <w:lang w:eastAsia="zh-CN"/>
        </w:rPr>
        <w:t>ΥΠΟΥΡΓΕΙΟ ΥΓΕΙΑΣ</w:t>
      </w:r>
    </w:p>
    <w:p w:rsidR="002B7884" w:rsidRPr="002B7884" w:rsidRDefault="002B7884" w:rsidP="002B7884">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2B7884">
        <w:rPr>
          <w:rFonts w:ascii="Calibri" w:eastAsia="Times New Roman" w:hAnsi="Calibri" w:cs="Calibri"/>
          <w:lang w:eastAsia="zh-CN"/>
        </w:rPr>
        <w:t>7η ΥΓΕΙΟΝΟΜΙΚΗ ΠΕΡΙΦΕΡΕΙΑ ΚΡΗΤΗΣ</w:t>
      </w:r>
    </w:p>
    <w:p w:rsidR="002B7884" w:rsidRPr="002B7884" w:rsidRDefault="002B7884" w:rsidP="002B7884">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2B7884">
        <w:rPr>
          <w:rFonts w:ascii="Calibri" w:eastAsia="Times New Roman" w:hAnsi="Calibri" w:cs="Calibri"/>
          <w:lang w:eastAsia="zh-CN"/>
        </w:rPr>
        <w:t>Γ.Ν. ΛΑΣΙΘΙΟΥ - Γ.Ν.-Κ.Υ. ΝΕΑΠΟΛΕΩΣ «ΔΙΑΛΥΝΑΚΕΙΟ»</w:t>
      </w:r>
    </w:p>
    <w:p w:rsidR="002B7884" w:rsidRPr="002B7884" w:rsidRDefault="002B7884" w:rsidP="002B7884">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2B7884">
        <w:rPr>
          <w:rFonts w:ascii="Calibri" w:eastAsia="Times New Roman" w:hAnsi="Calibri" w:cs="Calibri"/>
          <w:lang w:eastAsia="zh-CN"/>
        </w:rPr>
        <w:t>ΟΡΓΑΝΙΚΗ ΜΟΝΑΔΑ ΤΗΣ ΕΔΡΑΣ (ΑΓΙΟΣ ΝΙΚΟΛΑΟΣ)</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ΣΥΜΦΩΝΗΤΙΚΟ ΠΑΡΟΧΗΣ ΥΠΗΡΕΣΙΩΝ</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proofErr w:type="spellStart"/>
      <w:r w:rsidRPr="002B7884">
        <w:rPr>
          <w:rFonts w:ascii="Calibri" w:eastAsia="Times New Roman" w:hAnsi="Calibri" w:cs="Calibri"/>
          <w:szCs w:val="24"/>
          <w:lang w:eastAsia="el-GR"/>
        </w:rPr>
        <w:t>Στ</w:t>
      </w:r>
      <w:proofErr w:type="spellEnd"/>
      <w:r w:rsidRPr="002B7884">
        <w:rPr>
          <w:rFonts w:ascii="Calibri" w:eastAsia="Times New Roman" w:hAnsi="Calibri" w:cs="Calibri"/>
          <w:szCs w:val="24"/>
          <w:lang w:eastAsia="el-GR"/>
        </w:rPr>
        <w:t>.. .................. σήμερα ........................ ημέρα ....................... οι παρακάτω συμβαλλόμενοι:</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 w:val="24"/>
          <w:szCs w:val="24"/>
          <w:lang w:eastAsia="el-GR"/>
        </w:rPr>
      </w:pPr>
      <w:r w:rsidRPr="002B7884">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2B7884">
        <w:rPr>
          <w:rFonts w:ascii="Calibri" w:eastAsia="Times New Roman" w:hAnsi="Calibri" w:cs="Calibri"/>
          <w:szCs w:val="24"/>
          <w:lang w:eastAsia="zh-CN"/>
        </w:rPr>
        <w:t>1015.</w:t>
      </w:r>
      <w:r w:rsidRPr="002B7884">
        <w:rPr>
          <w:rFonts w:ascii="Calibri" w:eastAsia="Times New Roman" w:hAnsi="Calibri" w:cs="Calibri"/>
          <w:szCs w:val="24"/>
          <w:lang w:val="en-GB" w:eastAsia="zh-CN"/>
        </w:rPr>
        <w:t>E</w:t>
      </w:r>
      <w:r w:rsidRPr="002B7884">
        <w:rPr>
          <w:rFonts w:ascii="Calibri" w:eastAsia="Times New Roman" w:hAnsi="Calibri" w:cs="Calibri"/>
          <w:szCs w:val="24"/>
          <w:lang w:eastAsia="zh-CN"/>
        </w:rPr>
        <w:t xml:space="preserve">00245.00034 (Γ.Ν.-Κ.Υ. ΝΕΑΠΟΛΗΣ «ΔΙΑΛΥΝΑΚΕΙΟ»), </w:t>
      </w:r>
      <w:r w:rsidRPr="002B7884">
        <w:rPr>
          <w:rFonts w:ascii="Calibri" w:eastAsia="Times New Roman" w:hAnsi="Calibri" w:cs="Calibri"/>
          <w:sz w:val="24"/>
          <w:szCs w:val="24"/>
          <w:lang w:eastAsia="el-GR"/>
        </w:rPr>
        <w:t>νομίμως εκπροσωπούμενο από τον Κοινό Διοικητή των Διασυνδεόμενων Νοσοκομείων Γ.Ν. Λασιθίου &amp; Γ.Ν.-Κ.Υ. Νεάπολης «</w:t>
      </w:r>
      <w:proofErr w:type="spellStart"/>
      <w:r w:rsidRPr="002B7884">
        <w:rPr>
          <w:rFonts w:ascii="Calibri" w:eastAsia="Times New Roman" w:hAnsi="Calibri" w:cs="Calibri"/>
          <w:sz w:val="24"/>
          <w:szCs w:val="24"/>
          <w:lang w:eastAsia="el-GR"/>
        </w:rPr>
        <w:t>Διαλυνάκειο</w:t>
      </w:r>
      <w:proofErr w:type="spellEnd"/>
      <w:r w:rsidRPr="002B7884">
        <w:rPr>
          <w:rFonts w:ascii="Calibri" w:eastAsia="Times New Roman" w:hAnsi="Calibri" w:cs="Calibri"/>
          <w:sz w:val="24"/>
          <w:szCs w:val="24"/>
          <w:lang w:eastAsia="el-GR"/>
        </w:rPr>
        <w:t xml:space="preserve">» δυνάμει της υπ’ </w:t>
      </w:r>
      <w:proofErr w:type="spellStart"/>
      <w:r w:rsidRPr="002B7884">
        <w:rPr>
          <w:rFonts w:ascii="Calibri" w:eastAsia="Times New Roman" w:hAnsi="Calibri" w:cs="Calibri"/>
          <w:sz w:val="24"/>
          <w:szCs w:val="24"/>
          <w:lang w:eastAsia="el-GR"/>
        </w:rPr>
        <w:t>αρ</w:t>
      </w:r>
      <w:proofErr w:type="spellEnd"/>
      <w:r w:rsidRPr="002B7884">
        <w:rPr>
          <w:rFonts w:ascii="Calibri" w:eastAsia="Times New Roman" w:hAnsi="Calibri" w:cs="Calibri"/>
          <w:sz w:val="24"/>
          <w:szCs w:val="24"/>
          <w:lang w:eastAsia="el-GR"/>
        </w:rPr>
        <w:t>. Γ4β/</w:t>
      </w:r>
      <w:proofErr w:type="spellStart"/>
      <w:r w:rsidRPr="002B7884">
        <w:rPr>
          <w:rFonts w:ascii="Calibri" w:eastAsia="Times New Roman" w:hAnsi="Calibri" w:cs="Calibri"/>
          <w:sz w:val="24"/>
          <w:szCs w:val="24"/>
          <w:lang w:eastAsia="el-GR"/>
        </w:rPr>
        <w:t>Γ.Π.οικ</w:t>
      </w:r>
      <w:proofErr w:type="spellEnd"/>
      <w:r w:rsidRPr="002B7884">
        <w:rPr>
          <w:rFonts w:ascii="Calibri" w:eastAsia="Times New Roman" w:hAnsi="Calibri" w:cs="Calibri"/>
          <w:sz w:val="24"/>
          <w:szCs w:val="24"/>
          <w:lang w:eastAsia="el-GR"/>
        </w:rPr>
        <w:t xml:space="preserve">. 1107/9-1-2020 Υ.Α. (ΦΕΚ 12Α, τεύχος Υ.Ο.Δ.Δ.) (στο εξής η «Αναθέτουσα Αρχή»)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120" w:line="240" w:lineRule="auto"/>
        <w:jc w:val="both"/>
        <w:rPr>
          <w:rFonts w:ascii="Calibri" w:eastAsia="Calibri" w:hAnsi="Calibri" w:cs="Calibri"/>
          <w:szCs w:val="24"/>
        </w:rPr>
      </w:pPr>
      <w:r w:rsidRPr="002B7884">
        <w:rPr>
          <w:rFonts w:ascii="Calibri" w:eastAsia="Times New Roman" w:hAnsi="Calibri" w:cs="Calibri"/>
          <w:szCs w:val="24"/>
          <w:lang w:eastAsia="zh-CN"/>
        </w:rPr>
        <w:t>Έχοντας υπόψιν:</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1. την </w:t>
      </w:r>
      <w:proofErr w:type="spellStart"/>
      <w:r w:rsidRPr="002B7884">
        <w:rPr>
          <w:rFonts w:ascii="Calibri" w:eastAsia="Times New Roman" w:hAnsi="Calibri" w:cs="Calibri"/>
          <w:szCs w:val="24"/>
          <w:lang w:eastAsia="zh-CN"/>
        </w:rPr>
        <w:t>υπ</w:t>
      </w:r>
      <w:proofErr w:type="spellEnd"/>
      <w:r w:rsidRPr="002B7884">
        <w:rPr>
          <w:rFonts w:ascii="Calibri" w:eastAsia="Times New Roman" w:hAnsi="Calibri" w:cs="Calibri"/>
          <w:szCs w:val="24"/>
          <w:lang w:eastAsia="zh-CN"/>
        </w:rPr>
        <w:t xml:space="preserve">΄ </w:t>
      </w:r>
      <w:proofErr w:type="spellStart"/>
      <w:r w:rsidRPr="002B7884">
        <w:rPr>
          <w:rFonts w:ascii="Calibri" w:eastAsia="Times New Roman" w:hAnsi="Calibri" w:cs="Calibri"/>
          <w:szCs w:val="24"/>
          <w:lang w:eastAsia="zh-CN"/>
        </w:rPr>
        <w:t>αριθμ</w:t>
      </w:r>
      <w:proofErr w:type="spellEnd"/>
      <w:r w:rsidRPr="002B7884">
        <w:rPr>
          <w:rFonts w:ascii="Calibri" w:eastAsia="Times New Roman" w:hAnsi="Calibri" w:cs="Calibri"/>
          <w:szCs w:val="24"/>
          <w:lang w:eastAsia="zh-CN"/>
        </w:rPr>
        <w:t xml:space="preserve"> ..... διακήρυξη (ΑΔΑΜ…) </w:t>
      </w:r>
      <w:r w:rsidRPr="002B7884">
        <w:rPr>
          <w:rFonts w:ascii="Calibri" w:eastAsia="Times New Roman" w:hAnsi="Calibri" w:cs="Calibri"/>
          <w:szCs w:val="24"/>
          <w:lang w:eastAsia="el-GR"/>
        </w:rPr>
        <w:t xml:space="preserve">και τα λοιπά έγγραφα της σύμβασης που συνέταξε η </w:t>
      </w:r>
      <w:r w:rsidRPr="002B7884">
        <w:rPr>
          <w:rFonts w:ascii="Calibri" w:eastAsia="Times New Roman" w:hAnsi="Calibri" w:cs="Calibri"/>
          <w:szCs w:val="24"/>
          <w:lang w:eastAsia="zh-CN"/>
        </w:rPr>
        <w:t>Αναθέτουσα Αρχή για την ανωτέρω εν θέματι σύμβαση προμήθειας.</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2. Την </w:t>
      </w:r>
      <w:proofErr w:type="spellStart"/>
      <w:r w:rsidRPr="002B7884">
        <w:rPr>
          <w:rFonts w:ascii="Calibri" w:eastAsia="Times New Roman" w:hAnsi="Calibri" w:cs="Calibri"/>
          <w:szCs w:val="24"/>
          <w:lang w:eastAsia="zh-CN"/>
        </w:rPr>
        <w:t>υπ</w:t>
      </w:r>
      <w:proofErr w:type="spellEnd"/>
      <w:r w:rsidRPr="002B7884">
        <w:rPr>
          <w:rFonts w:ascii="Calibri" w:eastAsia="Times New Roman" w:hAnsi="Calibri" w:cs="Calibri"/>
          <w:szCs w:val="24"/>
          <w:lang w:eastAsia="zh-CN"/>
        </w:rPr>
        <w:t xml:space="preserve">΄ </w:t>
      </w:r>
      <w:proofErr w:type="spellStart"/>
      <w:r w:rsidRPr="002B7884">
        <w:rPr>
          <w:rFonts w:ascii="Calibri" w:eastAsia="Times New Roman" w:hAnsi="Calibri" w:cs="Calibri"/>
          <w:szCs w:val="24"/>
          <w:lang w:eastAsia="zh-CN"/>
        </w:rPr>
        <w:t>αριθμ</w:t>
      </w:r>
      <w:proofErr w:type="spellEnd"/>
      <w:r w:rsidRPr="002B7884">
        <w:rPr>
          <w:rFonts w:ascii="Calibri" w:eastAsia="Times New Roman" w:hAnsi="Calibri" w:cs="Calibri"/>
          <w:szCs w:val="24"/>
          <w:lang w:eastAsia="zh-CN"/>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2B7884">
        <w:rPr>
          <w:rFonts w:ascii="Calibri" w:eastAsia="Times New Roman" w:hAnsi="Calibri" w:cs="Calibri"/>
          <w:szCs w:val="24"/>
          <w:lang w:eastAsia="zh-CN"/>
        </w:rPr>
        <w:t>αριθμ</w:t>
      </w:r>
      <w:proofErr w:type="spellEnd"/>
      <w:r w:rsidRPr="002B7884">
        <w:rPr>
          <w:rFonts w:ascii="Calibri" w:eastAsia="Times New Roman" w:hAnsi="Calibri" w:cs="Calibri"/>
          <w:szCs w:val="24"/>
          <w:lang w:eastAsia="zh-CN"/>
        </w:rPr>
        <w:t xml:space="preserve">. </w:t>
      </w:r>
      <w:proofErr w:type="spellStart"/>
      <w:r w:rsidRPr="002B7884">
        <w:rPr>
          <w:rFonts w:ascii="Calibri" w:eastAsia="Times New Roman" w:hAnsi="Calibri" w:cs="Calibri"/>
          <w:szCs w:val="24"/>
          <w:lang w:eastAsia="zh-CN"/>
        </w:rPr>
        <w:t>πρωτ</w:t>
      </w:r>
      <w:proofErr w:type="spellEnd"/>
      <w:r w:rsidRPr="002B7884">
        <w:rPr>
          <w:rFonts w:ascii="Calibri" w:eastAsia="Times New Roman" w:hAnsi="Calibri" w:cs="Calibri"/>
          <w:szCs w:val="24"/>
          <w:lang w:eastAsia="zh-CN"/>
        </w:rPr>
        <w:t>. …………… ειδική πρόσκληση της Αναθέτουσας Αρχής προς τον Ανάδοχο για την υπογραφή του παρόντος, η οποία κοινοποιήθηκε σε αυτόν την…...</w:t>
      </w:r>
    </w:p>
    <w:p w:rsidR="002B7884" w:rsidRPr="002B7884" w:rsidRDefault="002B7884" w:rsidP="002B7884">
      <w:pPr>
        <w:suppressAutoHyphens/>
        <w:spacing w:after="120" w:line="240" w:lineRule="auto"/>
        <w:jc w:val="both"/>
        <w:rPr>
          <w:rFonts w:ascii="Calibri" w:eastAsia="Times New Roman" w:hAnsi="Calibri" w:cs="Calibri"/>
          <w:color w:val="0070C0"/>
          <w:szCs w:val="24"/>
          <w:lang w:eastAsia="el-GR"/>
        </w:rPr>
      </w:pPr>
      <w:r w:rsidRPr="002B7884">
        <w:rPr>
          <w:rFonts w:ascii="Calibri" w:eastAsia="Times New Roman" w:hAnsi="Calibri" w:cs="Calibri"/>
          <w:szCs w:val="24"/>
          <w:lang w:eastAsia="zh-CN"/>
        </w:rPr>
        <w:t xml:space="preserve">3. Την από ……υπεύθυνη δήλωση του αναδόχου περί μη </w:t>
      </w:r>
      <w:proofErr w:type="spellStart"/>
      <w:r w:rsidRPr="002B7884">
        <w:rPr>
          <w:rFonts w:ascii="Calibri" w:eastAsia="Times New Roman" w:hAnsi="Calibri" w:cs="Calibri"/>
          <w:szCs w:val="24"/>
          <w:lang w:eastAsia="zh-CN"/>
        </w:rPr>
        <w:t>οψιγενών</w:t>
      </w:r>
      <w:proofErr w:type="spellEnd"/>
      <w:r w:rsidRPr="002B7884">
        <w:rPr>
          <w:rFonts w:ascii="Calibri" w:eastAsia="Times New Roman" w:hAnsi="Calibri" w:cs="Calibri"/>
          <w:szCs w:val="24"/>
          <w:lang w:eastAsia="zh-CN"/>
        </w:rPr>
        <w:t xml:space="preserve"> μεταβολών, κατά την έννοια της περ. (2) της παρ. 3 του άρθρου 100 του ν. 4412/2016 </w:t>
      </w:r>
      <w:r w:rsidRPr="002B7884">
        <w:rPr>
          <w:rFonts w:ascii="Calibri" w:eastAsia="Times New Roman" w:hAnsi="Calibri" w:cs="Calibri"/>
          <w:color w:val="0070C0"/>
          <w:szCs w:val="24"/>
          <w:lang w:eastAsia="el-GR"/>
        </w:rPr>
        <w:t xml:space="preserve">[μνημονεύεται μόνο στην περίπτωση της στην περίπτωση του </w:t>
      </w:r>
      <w:proofErr w:type="spellStart"/>
      <w:r w:rsidRPr="002B7884">
        <w:rPr>
          <w:rFonts w:ascii="Calibri" w:eastAsia="Times New Roman" w:hAnsi="Calibri" w:cs="Calibri"/>
          <w:color w:val="0070C0"/>
          <w:szCs w:val="24"/>
          <w:lang w:eastAsia="el-GR"/>
        </w:rPr>
        <w:t>προσυμβατικού</w:t>
      </w:r>
      <w:proofErr w:type="spellEnd"/>
      <w:r w:rsidRPr="002B7884">
        <w:rPr>
          <w:rFonts w:ascii="Calibri" w:eastAsia="Times New Roman" w:hAnsi="Calibri" w:cs="Calibri"/>
          <w:color w:val="0070C0"/>
          <w:szCs w:val="24"/>
          <w:lang w:eastAsia="el-GR"/>
        </w:rPr>
        <w:t xml:space="preserve"> ελέγχου ή της άσκησης προδικαστικής προσφυγής κατά της απόφασης κατακύρωσης]</w:t>
      </w:r>
    </w:p>
    <w:p w:rsidR="002B7884" w:rsidRPr="002B7884" w:rsidRDefault="002B7884" w:rsidP="002B7884">
      <w:pPr>
        <w:suppressAutoHyphens/>
        <w:spacing w:after="120" w:line="240" w:lineRule="auto"/>
        <w:jc w:val="both"/>
        <w:rPr>
          <w:rFonts w:ascii="Calibri" w:eastAsia="Times New Roman" w:hAnsi="Calibri" w:cs="Calibri"/>
          <w:color w:val="0070C0"/>
          <w:szCs w:val="24"/>
          <w:lang w:eastAsia="el-GR"/>
        </w:rPr>
      </w:pPr>
      <w:r w:rsidRPr="002B7884">
        <w:rPr>
          <w:rFonts w:ascii="Calibri" w:eastAsia="Times New Roman" w:hAnsi="Calibri" w:cs="Calibri"/>
          <w:szCs w:val="24"/>
          <w:lang w:eastAsia="zh-CN"/>
        </w:rPr>
        <w:t xml:space="preserve">4. Την από ……υπεύθυνη δήλωση του αναδόχου σύμφωνα με την κοινή απόφαση των Υπουργών Ανάπτυξης και Επικρατείας 20977/23-8-2007 (Β’ 1673) «Δικαιολογητικά για την τήρηση των μητρώων του ν. 3310/2005 όπως τροποποιήθηκε με το ν. 3414/2005» </w:t>
      </w:r>
      <w:r w:rsidRPr="002B7884">
        <w:rPr>
          <w:rFonts w:ascii="Calibri" w:eastAsia="Times New Roman" w:hAnsi="Calibri" w:cs="Calibri"/>
          <w:color w:val="0070C0"/>
          <w:szCs w:val="24"/>
          <w:lang w:eastAsia="el-GR"/>
        </w:rPr>
        <w:t>[συμπληρώνεται μόνο σε συμβάσεις με εκτιμώμενη αξία άνω του 1.000.000 ευρώ]</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zh-CN"/>
        </w:rPr>
        <w:lastRenderedPageBreak/>
        <w:t xml:space="preserve">3. Ότι </w:t>
      </w:r>
      <w:r w:rsidRPr="002B7884">
        <w:rPr>
          <w:rFonts w:ascii="Calibri" w:eastAsia="Times New Roman" w:hAnsi="Calibri" w:cs="Calibri"/>
          <w:szCs w:val="24"/>
          <w:lang w:eastAsia="el-GR"/>
        </w:rPr>
        <w:t xml:space="preserve">αναπόσπαστο τμήμα της παρούσας αποτελούν, σύμφωνα με το άρθρο 2 παρ.1 </w:t>
      </w:r>
      <w:proofErr w:type="spellStart"/>
      <w:r w:rsidRPr="002B7884">
        <w:rPr>
          <w:rFonts w:ascii="Calibri" w:eastAsia="Times New Roman" w:hAnsi="Calibri" w:cs="Calibri"/>
          <w:szCs w:val="24"/>
          <w:lang w:eastAsia="el-GR"/>
        </w:rPr>
        <w:t>περιπτ</w:t>
      </w:r>
      <w:proofErr w:type="spellEnd"/>
      <w:r w:rsidRPr="002B7884">
        <w:rPr>
          <w:rFonts w:ascii="Calibri" w:eastAsia="Times New Roman" w:hAnsi="Calibri" w:cs="Calibri"/>
          <w:szCs w:val="24"/>
          <w:lang w:eastAsia="el-GR"/>
        </w:rPr>
        <w:t>. 42 του ν.4412/2016:</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-η υπ’ αριθ. ............ διακήρυξη, με τα Παραρτήματα της</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 (στο εξής «τα Έγγραφα της Σύμβασης» </w:t>
      </w:r>
    </w:p>
    <w:p w:rsidR="002B7884" w:rsidRPr="002B7884" w:rsidRDefault="002B7884" w:rsidP="002B7884">
      <w:pPr>
        <w:suppressAutoHyphens/>
        <w:spacing w:after="120" w:line="240" w:lineRule="auto"/>
        <w:jc w:val="both"/>
        <w:rPr>
          <w:rFonts w:ascii="Calibri" w:eastAsia="Calibri" w:hAnsi="Calibri" w:cs="Calibri"/>
          <w:szCs w:val="24"/>
        </w:rPr>
      </w:pPr>
      <w:r w:rsidRPr="002B7884">
        <w:rPr>
          <w:rFonts w:ascii="Calibri" w:eastAsia="Times New Roman" w:hAnsi="Calibri" w:cs="Calibri"/>
          <w:szCs w:val="24"/>
          <w:lang w:eastAsia="el-GR"/>
        </w:rPr>
        <w:t>-η προσφορά του Αναδόχου</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zh-CN"/>
        </w:rPr>
        <w:t xml:space="preserve">4. Ότι ο </w:t>
      </w:r>
      <w:r w:rsidRPr="002B7884">
        <w:rPr>
          <w:rFonts w:ascii="Calibri" w:eastAsia="Times New Roman" w:hAnsi="Calibri" w:cs="Calibri"/>
          <w:szCs w:val="24"/>
          <w:lang w:eastAsia="el-GR"/>
        </w:rPr>
        <w:t xml:space="preserve">ανάδοχος κατέθεσε την: </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2B7884" w:rsidRPr="002B7884" w:rsidRDefault="002B7884" w:rsidP="002B7884">
      <w:pPr>
        <w:suppressAutoHyphens/>
        <w:spacing w:after="120" w:line="240" w:lineRule="auto"/>
        <w:jc w:val="both"/>
        <w:rPr>
          <w:rFonts w:ascii="Calibri" w:eastAsia="Calibri" w:hAnsi="Calibri" w:cs="Calibri"/>
          <w:szCs w:val="24"/>
        </w:rPr>
      </w:pPr>
      <w:r w:rsidRPr="002B7884">
        <w:rPr>
          <w:rFonts w:ascii="Calibri" w:eastAsia="Times New Roman" w:hAnsi="Calibri" w:cs="Calibri"/>
          <w:szCs w:val="24"/>
          <w:lang w:eastAsia="zh-CN"/>
        </w:rPr>
        <w:t>Συμφώνησαν και έκαναν αμοιβαία αποδεκτά τα ακόλουθα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Άρθρο 1</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Αντικείμενο</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Άρθρο 2</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Χρηματοδότηση της σύμβασης</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Φορέας χρηματοδότησης της παρούσας σύμβασης είναι………… Η δαπάνη για την εν λόγω σύμβαση βαρύνει την με Κ.Α. : ……………… σχετική πίστωση του τακτικού προϋπολογισμού του οικονομικού έτους …….  του Φορέα.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Για την παρούσα διαδικασία έχει εκδοθεί η απόφαση με </w:t>
      </w:r>
      <w:proofErr w:type="spellStart"/>
      <w:r w:rsidRPr="002B7884">
        <w:rPr>
          <w:rFonts w:ascii="Calibri" w:eastAsia="Times New Roman" w:hAnsi="Calibri" w:cs="Calibri"/>
          <w:szCs w:val="24"/>
          <w:lang w:eastAsia="el-GR"/>
        </w:rPr>
        <w:t>αρ</w:t>
      </w:r>
      <w:proofErr w:type="spellEnd"/>
      <w:r w:rsidRPr="002B7884">
        <w:rPr>
          <w:rFonts w:ascii="Calibri" w:eastAsia="Times New Roman" w:hAnsi="Calibri" w:cs="Calibri"/>
          <w:szCs w:val="24"/>
          <w:lang w:eastAsia="el-GR"/>
        </w:rPr>
        <w:t xml:space="preserve">. </w:t>
      </w:r>
      <w:proofErr w:type="spellStart"/>
      <w:r w:rsidRPr="002B7884">
        <w:rPr>
          <w:rFonts w:ascii="Calibri" w:eastAsia="Times New Roman" w:hAnsi="Calibri" w:cs="Calibri"/>
          <w:szCs w:val="24"/>
          <w:lang w:eastAsia="el-GR"/>
        </w:rPr>
        <w:t>πρωτ</w:t>
      </w:r>
      <w:proofErr w:type="spellEnd"/>
      <w:r w:rsidRPr="002B7884">
        <w:rPr>
          <w:rFonts w:ascii="Calibri" w:eastAsia="Times New Roman" w:hAnsi="Calibri" w:cs="Calibri"/>
          <w:szCs w:val="24"/>
          <w:lang w:eastAsia="el-GR"/>
        </w:rPr>
        <w:t xml:space="preserve">.  …................. για την ανάληψη υποχρέωσης/έγκριση δέσμευσης πίστωσης για το οικονομικό έτος 20..... και με </w:t>
      </w:r>
      <w:proofErr w:type="spellStart"/>
      <w:r w:rsidRPr="002B7884">
        <w:rPr>
          <w:rFonts w:ascii="Calibri" w:eastAsia="Times New Roman" w:hAnsi="Calibri" w:cs="Calibri"/>
          <w:szCs w:val="24"/>
          <w:lang w:eastAsia="el-GR"/>
        </w:rPr>
        <w:t>αρ</w:t>
      </w:r>
      <w:proofErr w:type="spellEnd"/>
      <w:r w:rsidRPr="002B7884">
        <w:rPr>
          <w:rFonts w:ascii="Calibri" w:eastAsia="Times New Roman" w:hAnsi="Calibri" w:cs="Calibri"/>
          <w:szCs w:val="24"/>
          <w:lang w:eastAsia="el-GR"/>
        </w:rPr>
        <w:t>.  ......... καταχώρηση στο βιβλίο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i/>
          <w:color w:val="0070C0"/>
          <w:szCs w:val="24"/>
          <w:lang w:eastAsia="el-GR"/>
        </w:rPr>
      </w:pPr>
      <w:r w:rsidRPr="002B7884">
        <w:rPr>
          <w:rFonts w:ascii="Calibri" w:eastAsia="Times New Roman" w:hAnsi="Calibri" w:cs="Calibri"/>
          <w:i/>
          <w:color w:val="0070C0"/>
          <w:szCs w:val="24"/>
          <w:lang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κατά τα οριζόμενα στις διατάξεις της παρ. 4 του άρθρου 2 του </w:t>
      </w:r>
      <w:proofErr w:type="spellStart"/>
      <w:r w:rsidRPr="002B7884">
        <w:rPr>
          <w:rFonts w:ascii="Calibri" w:eastAsia="Times New Roman" w:hAnsi="Calibri" w:cs="Calibri"/>
          <w:i/>
          <w:color w:val="0070C0"/>
          <w:szCs w:val="24"/>
          <w:lang w:eastAsia="el-GR"/>
        </w:rPr>
        <w:t>π.δ</w:t>
      </w:r>
      <w:proofErr w:type="spellEnd"/>
      <w:r w:rsidRPr="002B7884">
        <w:rPr>
          <w:rFonts w:ascii="Calibri" w:eastAsia="Times New Roman" w:hAnsi="Calibri" w:cs="Calibri"/>
          <w:i/>
          <w:color w:val="0070C0"/>
          <w:szCs w:val="24"/>
          <w:lang w:eastAsia="el-GR"/>
        </w:rPr>
        <w:t xml:space="preserve"> 80/2016,  σε συνδυασμό με τα άρθρα 67 και 68 του ν. 4270/2014 (Α` 143)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Άρθρο 3</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 xml:space="preserve">Διάρκεια σύμβασης </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3.1. Δυνάμει του άρθρου 1.3 της Διακήρυξης η διάρκεια της παρούσας σύμβασης ορίζεται από την υπογραφή της και μέχρι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zh-CN"/>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Άρθρο 4</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Υποχρεώσεις Αναδόχου</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Ο Ανάδοχος εγγυάται και δεσμεύεται ανέκκλητα  στην Αναθέτουσα Αρχή: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color w:val="0070C0"/>
          <w:szCs w:val="24"/>
          <w:lang w:eastAsia="el-GR"/>
        </w:rPr>
      </w:pPr>
      <w:r w:rsidRPr="002B7884">
        <w:rPr>
          <w:rFonts w:ascii="Calibri" w:eastAsia="Times New Roman" w:hAnsi="Calibri" w:cs="Calibri"/>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2B7884">
        <w:rPr>
          <w:rFonts w:ascii="Calibri" w:eastAsia="Times New Roman" w:hAnsi="Calibri" w:cs="Calibri"/>
          <w:szCs w:val="24"/>
          <w:lang w:eastAsia="el-GR"/>
        </w:rPr>
        <w:t>καθ</w:t>
      </w:r>
      <w:proofErr w:type="spellEnd"/>
      <w:r w:rsidRPr="002B7884">
        <w:rPr>
          <w:rFonts w:ascii="Calibri" w:eastAsia="Times New Roman" w:hAnsi="Calibri" w:cs="Calibri"/>
          <w:szCs w:val="24"/>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r w:rsidRPr="002B7884">
        <w:rPr>
          <w:rFonts w:ascii="Calibri" w:eastAsia="Times New Roman" w:hAnsi="Calibri" w:cs="Calibri"/>
          <w:color w:val="0070C0"/>
          <w:szCs w:val="24"/>
          <w:lang w:eastAsia="el-GR"/>
        </w:rPr>
        <w:t>[εφόσον η Α.Α. συμπεριλάβει τέτοια ρήτρα στα έγγραφα της σύμβασης]</w:t>
      </w:r>
    </w:p>
    <w:p w:rsidR="002B7884" w:rsidRPr="002B7884" w:rsidRDefault="002B7884" w:rsidP="002B7884">
      <w:pPr>
        <w:suppressAutoHyphens/>
        <w:spacing w:after="0" w:line="240" w:lineRule="auto"/>
        <w:jc w:val="both"/>
        <w:rPr>
          <w:rFonts w:ascii="Calibri" w:eastAsia="Times New Roman" w:hAnsi="Calibri" w:cs="Calibri"/>
          <w:color w:val="0070C0"/>
          <w:szCs w:val="24"/>
          <w:lang w:eastAsia="el-GR"/>
        </w:rPr>
      </w:pPr>
    </w:p>
    <w:p w:rsidR="002B7884" w:rsidRPr="002B7884" w:rsidRDefault="002B7884" w:rsidP="002B7884">
      <w:pPr>
        <w:suppressAutoHyphens/>
        <w:spacing w:after="0" w:line="240" w:lineRule="auto"/>
        <w:jc w:val="both"/>
        <w:rPr>
          <w:rFonts w:ascii="Calibri" w:eastAsia="Times New Roman" w:hAnsi="Calibri" w:cs="Calibri"/>
          <w:color w:val="0070C0"/>
          <w:szCs w:val="24"/>
          <w:lang w:eastAsia="el-GR"/>
        </w:rPr>
      </w:pPr>
      <w:r w:rsidRPr="002B7884">
        <w:rPr>
          <w:rFonts w:ascii="Calibri" w:eastAsia="Times New Roman" w:hAnsi="Calibri" w:cs="Calibri"/>
          <w:szCs w:val="24"/>
          <w:lang w:eastAsia="el-GR"/>
        </w:rPr>
        <w:t>4.3.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το αντικείμενο της εκτέλεσης της σύμβασης.........................................................]</w:t>
      </w:r>
      <w:r w:rsidRPr="002B7884">
        <w:rPr>
          <w:rFonts w:ascii="Calibri" w:eastAsia="Times New Roman" w:hAnsi="Calibri" w:cs="Calibri"/>
          <w:color w:val="0070C0"/>
          <w:szCs w:val="24"/>
          <w:lang w:eastAsia="el-GR"/>
        </w:rPr>
        <w:t xml:space="preserve"> </w:t>
      </w:r>
    </w:p>
    <w:p w:rsidR="002B7884" w:rsidRPr="002B7884" w:rsidRDefault="002B7884" w:rsidP="002B7884">
      <w:pPr>
        <w:suppressAutoHyphens/>
        <w:spacing w:after="0" w:line="240" w:lineRule="auto"/>
        <w:jc w:val="both"/>
        <w:rPr>
          <w:rFonts w:ascii="Calibri" w:eastAsia="Times New Roman" w:hAnsi="Calibri" w:cs="Calibri"/>
          <w:color w:val="0070C0"/>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Άρθρο 5</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Αμοιβή – Τρόπος πληρωμής</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5.1. Το συνολικό συμβατικό τίμημα ανέρχεται σε …., πλέον ΦΠΑ…..%</w:t>
      </w:r>
    </w:p>
    <w:p w:rsidR="002B7884" w:rsidRPr="002B7884" w:rsidRDefault="002B7884" w:rsidP="002B7884">
      <w:pPr>
        <w:suppressAutoHyphens/>
        <w:spacing w:after="0" w:line="240" w:lineRule="auto"/>
        <w:jc w:val="both"/>
        <w:rPr>
          <w:rFonts w:ascii="Calibri" w:eastAsia="Times New Roman" w:hAnsi="Calibri" w:cs="Calibri"/>
          <w:color w:val="0070C0"/>
          <w:szCs w:val="24"/>
          <w:lang w:eastAsia="el-GR"/>
        </w:rPr>
      </w:pPr>
      <w:r w:rsidRPr="002B7884">
        <w:rPr>
          <w:rFonts w:ascii="Calibri" w:eastAsia="Times New Roman" w:hAnsi="Calibri" w:cs="Calibri"/>
          <w:szCs w:val="24"/>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2B7884" w:rsidRPr="002B7884" w:rsidRDefault="002B7884" w:rsidP="002B7884">
      <w:pPr>
        <w:suppressAutoHyphens/>
        <w:spacing w:after="0" w:line="240" w:lineRule="auto"/>
        <w:jc w:val="both"/>
        <w:rPr>
          <w:rFonts w:ascii="Calibri" w:eastAsia="Times New Roman" w:hAnsi="Calibri" w:cs="Calibri"/>
          <w:color w:val="0070C0"/>
          <w:szCs w:val="24"/>
          <w:lang w:eastAsia="el-GR"/>
        </w:rPr>
      </w:pPr>
    </w:p>
    <w:p w:rsidR="002B7884" w:rsidRPr="002B7884" w:rsidRDefault="002B7884" w:rsidP="002B7884">
      <w:pPr>
        <w:suppressAutoHyphens/>
        <w:spacing w:after="0" w:line="240" w:lineRule="auto"/>
        <w:jc w:val="both"/>
        <w:rPr>
          <w:rFonts w:ascii="Calibri" w:eastAsia="Times New Roman" w:hAnsi="Calibri" w:cs="Calibri"/>
          <w:iCs/>
          <w:spacing w:val="5"/>
          <w:kern w:val="1"/>
          <w:szCs w:val="24"/>
          <w:lang w:eastAsia="zh-CN"/>
        </w:rPr>
      </w:pPr>
      <w:r w:rsidRPr="002B7884">
        <w:rPr>
          <w:rFonts w:ascii="Calibri" w:eastAsia="Times New Roman" w:hAnsi="Calibri" w:cs="Calibri"/>
          <w:szCs w:val="24"/>
          <w:lang w:eastAsia="el-GR"/>
        </w:rPr>
        <w:t xml:space="preserve">5.2. Η πληρωμή του Αναδόχου θα πραγματοποιηθεί σύμφωνα με το άρθρο 5.1.1 της Διακήρυξης και συγκεκριμένα: </w:t>
      </w:r>
      <w:r w:rsidRPr="002B7884">
        <w:rPr>
          <w:rFonts w:ascii="Calibri" w:eastAsia="Times New Roman" w:hAnsi="Calibri" w:cs="Calibri"/>
          <w:iCs/>
          <w:spacing w:val="5"/>
          <w:kern w:val="1"/>
          <w:szCs w:val="24"/>
          <w:lang w:eastAsia="zh-CN"/>
        </w:rPr>
        <w:t xml:space="preserve">Το </w:t>
      </w:r>
      <w:r w:rsidRPr="002B7884">
        <w:rPr>
          <w:rFonts w:ascii="Calibri" w:eastAsia="Times New Roman" w:hAnsi="Calibri" w:cs="Calibri"/>
          <w:b/>
          <w:iCs/>
          <w:spacing w:val="5"/>
          <w:kern w:val="1"/>
          <w:szCs w:val="24"/>
          <w:lang w:eastAsia="zh-CN"/>
        </w:rPr>
        <w:t>100%</w:t>
      </w:r>
      <w:r w:rsidRPr="002B7884">
        <w:rPr>
          <w:rFonts w:ascii="Calibri" w:eastAsia="Times New Roman" w:hAnsi="Calibri" w:cs="Calibri"/>
          <w:iCs/>
          <w:spacing w:val="5"/>
          <w:kern w:val="1"/>
          <w:szCs w:val="24"/>
          <w:lang w:eastAsia="zh-CN"/>
        </w:rPr>
        <w:t xml:space="preserve"> της συμβατικής αξίας μετά την οριστική παραλαβή των υπηρεσιών. Ο εν λόγω τρόπος πληρωμής εφαρμόζεται και στην περίπτωση τμηματικών παραδόσεων.</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5.3. Η πληρωμή του συμβατικού τιμήματος θα γίνεται με την προσκόμιση από τον Ανάδοχο των </w:t>
      </w:r>
      <w:proofErr w:type="spellStart"/>
      <w:r w:rsidRPr="002B7884">
        <w:rPr>
          <w:rFonts w:ascii="Calibri" w:eastAsia="Times New Roman" w:hAnsi="Calibri" w:cs="Calibri"/>
          <w:szCs w:val="24"/>
          <w:lang w:eastAsia="el-GR"/>
        </w:rPr>
        <w:t>νομίμων</w:t>
      </w:r>
      <w:proofErr w:type="spellEnd"/>
      <w:r w:rsidRPr="002B7884">
        <w:rPr>
          <w:rFonts w:ascii="Calibri" w:eastAsia="Times New Roman" w:hAnsi="Calibri" w:cs="Calibri"/>
          <w:szCs w:val="24"/>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2B7884">
        <w:rPr>
          <w:rFonts w:ascii="Calibri" w:eastAsia="Times New Roman" w:hAnsi="Calibri" w:cs="Calibri"/>
          <w:szCs w:val="24"/>
          <w:vertAlign w:val="superscript"/>
          <w:lang w:val="en-GB" w:eastAsia="el-GR"/>
        </w:rPr>
        <w:footnoteReference w:id="21"/>
      </w:r>
      <w:r w:rsidRPr="002B7884">
        <w:rPr>
          <w:rFonts w:ascii="Calibri" w:eastAsia="Times New Roman" w:hAnsi="Calibri" w:cs="Calibri"/>
          <w:szCs w:val="24"/>
          <w:lang w:eastAsia="el-GR"/>
        </w:rPr>
        <w:t xml:space="preserve">.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5.4. </w:t>
      </w:r>
      <w:r w:rsidRPr="002B7884">
        <w:rPr>
          <w:rFonts w:ascii="Calibri" w:eastAsia="Times New Roman" w:hAnsi="Calibri" w:cs="Calibri"/>
          <w:szCs w:val="24"/>
          <w:lang w:val="en-GB" w:eastAsia="el-GR"/>
        </w:rPr>
        <w:t>To</w:t>
      </w:r>
      <w:r w:rsidRPr="002B7884">
        <w:rPr>
          <w:rFonts w:ascii="Calibri" w:eastAsia="Times New Roman" w:hAnsi="Calibri" w:cs="Calibri"/>
          <w:szCs w:val="24"/>
          <w:lang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λοιπά έγγραφα της Σύμβασης. Ιδίως ο Ανάδοχος </w:t>
      </w:r>
      <w:proofErr w:type="spellStart"/>
      <w:r w:rsidRPr="002B7884">
        <w:rPr>
          <w:rFonts w:ascii="Calibri" w:eastAsia="Times New Roman" w:hAnsi="Calibri" w:cs="Calibri"/>
          <w:szCs w:val="24"/>
          <w:lang w:eastAsia="el-GR"/>
        </w:rPr>
        <w:t>βαρύνεται</w:t>
      </w:r>
      <w:proofErr w:type="spellEnd"/>
      <w:r w:rsidRPr="002B7884">
        <w:rPr>
          <w:rFonts w:ascii="Calibri" w:eastAsia="Times New Roman" w:hAnsi="Calibri" w:cs="Calibri"/>
          <w:szCs w:val="24"/>
          <w:lang w:eastAsia="el-GR"/>
        </w:rPr>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5.5. Με κάθε πληρωμή θα γίνεται η προβλεπόμενη από την κείμενη νομοθεσία παρακράτηση φόρου εισοδήματος αξίας .....% επί του καθαρού ποσού.</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2B7884">
        <w:rPr>
          <w:rFonts w:ascii="Calibri" w:eastAsia="Times New Roman" w:hAnsi="Calibri" w:cs="Calibri"/>
          <w:szCs w:val="24"/>
          <w:lang w:eastAsia="el-GR"/>
        </w:rPr>
        <w:t>υποπαρ</w:t>
      </w:r>
      <w:proofErr w:type="spellEnd"/>
      <w:r w:rsidRPr="002B7884">
        <w:rPr>
          <w:rFonts w:ascii="Calibri" w:eastAsia="Times New Roman" w:hAnsi="Calibri" w:cs="Calibri"/>
          <w:szCs w:val="24"/>
          <w:lang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2B7884">
        <w:rPr>
          <w:rFonts w:ascii="Calibri" w:eastAsia="Times New Roman" w:hAnsi="Calibri" w:cs="Calibri"/>
          <w:szCs w:val="24"/>
          <w:vertAlign w:val="superscript"/>
          <w:lang w:val="en-GB" w:eastAsia="el-GR"/>
        </w:rPr>
        <w:footnoteReference w:id="22"/>
      </w:r>
      <w:r w:rsidRPr="002B7884">
        <w:rPr>
          <w:rFonts w:ascii="Calibri" w:eastAsia="Times New Roman" w:hAnsi="Calibri" w:cs="Calibri"/>
          <w:szCs w:val="24"/>
          <w:lang w:eastAsia="el-GR"/>
        </w:rPr>
        <w:t xml:space="preserve">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Άρθρο 6</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Αναπροσαρμογή τιμής</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Η περίπτωση της αναπροσαρμογής τιμής των υπηρεσιών καθορίζεται υπό τους όρους του άρθρου 132 του ν. 4412/2016. </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Άρθρο 7</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Τμηματικές/ενδιάμεσες προθεσμίες-Παραλαβή αντικειμένου-Χρόνος και τρόπος παροχής υπηρεσιών</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7.1.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Για τα επιμέρους στάδια παροχής υπηρεσιών ή υποβολής των παραδοτέων ορίζονται τμηματικές /ενδιάμεσες προθεσμίες  ως εξής</w:t>
      </w:r>
      <w:r w:rsidRPr="002B7884">
        <w:rPr>
          <w:rFonts w:ascii="Calibri" w:eastAsia="Times New Roman" w:hAnsi="Calibri" w:cs="Calibri"/>
          <w:szCs w:val="24"/>
          <w:vertAlign w:val="superscript"/>
          <w:lang w:val="en-GB" w:eastAsia="el-GR"/>
        </w:rPr>
        <w:footnoteReference w:id="23"/>
      </w:r>
      <w:r w:rsidRPr="002B7884">
        <w:rPr>
          <w:rFonts w:ascii="Calibri" w:eastAsia="Times New Roman" w:hAnsi="Calibri" w:cs="Calibri"/>
          <w:szCs w:val="24"/>
          <w:lang w:eastAsia="el-GR"/>
        </w:rPr>
        <w:t xml:space="preserve">: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α)….. β)…… </w:t>
      </w:r>
      <w:proofErr w:type="spellStart"/>
      <w:r w:rsidRPr="002B7884">
        <w:rPr>
          <w:rFonts w:ascii="Calibri" w:eastAsia="Times New Roman" w:hAnsi="Calibri" w:cs="Calibri"/>
          <w:szCs w:val="24"/>
          <w:lang w:eastAsia="el-GR"/>
        </w:rPr>
        <w:t>κ.λ.π</w:t>
      </w:r>
      <w:proofErr w:type="spellEnd"/>
      <w:r w:rsidRPr="002B7884">
        <w:rPr>
          <w:rFonts w:ascii="Calibri" w:eastAsia="Times New Roman" w:hAnsi="Calibri" w:cs="Calibri"/>
          <w:szCs w:val="24"/>
          <w:lang w:eastAsia="el-GR"/>
        </w:rPr>
        <w:t>.</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w:t>
      </w:r>
      <w:r w:rsidRPr="002B7884">
        <w:rPr>
          <w:rFonts w:ascii="Calibri" w:eastAsia="Times New Roman" w:hAnsi="Calibri" w:cs="Calibri"/>
          <w:szCs w:val="24"/>
          <w:lang w:eastAsia="el-GR"/>
        </w:rPr>
        <w:lastRenderedPageBreak/>
        <w:t xml:space="preserve">των υπηρεσιών ή/και υποβολή των παραδοτέων από τον Ανάδοχο επάγεται την κήρυξη αυτού ως έκπτωτου σύμφωνα με το άρθρο 6.2.2  της Διακήρυξης.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7.3. </w:t>
      </w:r>
      <w:r w:rsidRPr="002B7884">
        <w:rPr>
          <w:rFonts w:ascii="Calibri" w:eastAsia="Times New Roman" w:hAnsi="Calibri" w:cs="Calibri"/>
          <w:szCs w:val="24"/>
          <w:lang w:val="en-GB" w:eastAsia="el-GR"/>
        </w:rPr>
        <w:t>H</w:t>
      </w:r>
      <w:r w:rsidRPr="002B7884">
        <w:rPr>
          <w:rFonts w:ascii="Calibri" w:eastAsia="Times New Roman" w:hAnsi="Calibri" w:cs="Calibri"/>
          <w:szCs w:val="24"/>
          <w:lang w:eastAsia="el-GR"/>
        </w:rPr>
        <w:t xml:space="preserve"> παραλαβή των παρεχόμενων υπηρεσιών ή/και παραδοτέων γίνεται από επιτροπές, υπό τους όρους, διαδικασίες παραλαβής και ελέγχου και συμφωνούνται στο άρθρο 6.3 της Διακήρυξης.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στο άρθρο 6.3.5. της Διακήρυξης.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Ανεξάρτητα από την,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επιτροπής της παραγράφου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11.3 της παρούσας σύμβασης και των άρθρων  6.3.1. της Διακήρυξης και του άρθρου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2B7884">
        <w:rPr>
          <w:rFonts w:ascii="Calibri" w:eastAsia="Times New Roman" w:hAnsi="Calibri" w:cs="Calibri"/>
          <w:szCs w:val="24"/>
          <w:lang w:eastAsia="el-GR"/>
        </w:rPr>
        <w:t>προβλεπομένων</w:t>
      </w:r>
      <w:proofErr w:type="spellEnd"/>
      <w:r w:rsidRPr="002B7884">
        <w:rPr>
          <w:rFonts w:ascii="Calibri" w:eastAsia="Times New Roman" w:hAnsi="Calibri" w:cs="Calibri"/>
          <w:szCs w:val="24"/>
          <w:lang w:eastAsia="el-GR"/>
        </w:rPr>
        <w:t xml:space="preserve"> από την παρούσα σύμβαση ελέγχων και τη σύνταξη των σχετικών πρωτοκόλλων.</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Άρθρο 8</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Απόρριψη υπηρεσιών-παραδοτέων –Αντικατάσταση</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8.2. Αν η αντικατάσταση γίνεται μετά τη λήξη της συνολικής διάρκειας της σύμβασης, σύμφωνα με το άρθρο 218 του ν. 4412/2016 και την παράγραφο 5.2.2 της Διακήρυξης, λόγω εκπρόθεσμης παράδοσης.</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όρου 9 της παρούσας σύμβασης.</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Άρθρο 9</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Κήρυξη οικονομικού φορέα εκπτώτου –Κυρώσεις</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w:t>
      </w:r>
      <w:r w:rsidRPr="002B7884">
        <w:rPr>
          <w:rFonts w:ascii="Calibri" w:eastAsia="Times New Roman" w:hAnsi="Calibri" w:cs="Calibri"/>
          <w:szCs w:val="24"/>
          <w:lang w:eastAsia="el-GR"/>
        </w:rPr>
        <w:lastRenderedPageBreak/>
        <w:t>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2B7884" w:rsidRPr="002B7884" w:rsidRDefault="002B7884" w:rsidP="002B7884">
      <w:pPr>
        <w:suppressAutoHyphens/>
        <w:spacing w:after="0" w:line="240" w:lineRule="auto"/>
        <w:jc w:val="both"/>
        <w:rPr>
          <w:rFonts w:ascii="Calibri" w:eastAsia="Times New Roman" w:hAnsi="Calibri" w:cs="Calibri"/>
          <w:color w:val="0070C0"/>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9.2. Αν λήξει η συνολική διάρκεια της σύμβασης, χωρίς να υποβληθεί εγκαίρως αίτημα παράτασης ή, αν λήξει η </w:t>
      </w:r>
      <w:proofErr w:type="spellStart"/>
      <w:r w:rsidRPr="002B7884">
        <w:rPr>
          <w:rFonts w:ascii="Calibri" w:eastAsia="Times New Roman" w:hAnsi="Calibri" w:cs="Calibri"/>
          <w:szCs w:val="24"/>
          <w:lang w:eastAsia="el-GR"/>
        </w:rPr>
        <w:t>παραταθείσα</w:t>
      </w:r>
      <w:proofErr w:type="spellEnd"/>
      <w:r w:rsidRPr="002B7884">
        <w:rPr>
          <w:rFonts w:ascii="Calibri" w:eastAsia="Times New Roman" w:hAnsi="Calibri" w:cs="Calibri"/>
          <w:szCs w:val="24"/>
          <w:lang w:eastAsia="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Άρθρο 10</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Υπεργολαβία</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10.1.Ο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Δεν επιτρέπεται η ανάθεση της εκτέλεσης της σύμβασης των πιο κάτω τμημάτων της σύμβασης/των πιο κάτω υπηρεσιών-καθηκόντων ......</w:t>
      </w:r>
      <w:r w:rsidRPr="002B7884">
        <w:rPr>
          <w:rFonts w:ascii="Calibri" w:eastAsia="Times New Roman" w:hAnsi="Calibri" w:cs="Calibri"/>
          <w:szCs w:val="24"/>
          <w:vertAlign w:val="superscript"/>
          <w:lang w:val="en-GB" w:eastAsia="el-GR"/>
        </w:rPr>
        <w:footnoteReference w:id="24"/>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10.2.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2B7884">
        <w:rPr>
          <w:rFonts w:ascii="Calibri" w:eastAsia="Times New Roman" w:hAnsi="Calibri" w:cs="Calibri"/>
          <w:szCs w:val="24"/>
          <w:vertAlign w:val="superscript"/>
          <w:lang w:val="en-GB" w:eastAsia="el-GR"/>
        </w:rPr>
        <w:footnoteReference w:id="25"/>
      </w:r>
      <w:r w:rsidRPr="002B7884">
        <w:rPr>
          <w:rFonts w:ascii="Calibri" w:eastAsia="Times New Roman" w:hAnsi="Calibri" w:cs="Calibri"/>
          <w:szCs w:val="24"/>
          <w:lang w:eastAsia="el-GR"/>
        </w:rPr>
        <w:t xml:space="preserve">.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10.3.</w:t>
      </w:r>
      <w:r w:rsidRPr="002B7884">
        <w:rPr>
          <w:rFonts w:ascii="Calibri" w:eastAsia="Times New Roman" w:hAnsi="Calibri" w:cs="Calibri"/>
          <w:szCs w:val="24"/>
          <w:lang w:eastAsia="zh-CN"/>
        </w:rPr>
        <w:t xml:space="preserve">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w:t>
      </w:r>
      <w:r w:rsidRPr="002B7884">
        <w:rPr>
          <w:rFonts w:ascii="Calibri" w:eastAsia="Times New Roman" w:hAnsi="Calibri" w:cs="Calibri"/>
          <w:szCs w:val="24"/>
          <w:lang w:eastAsia="zh-CN"/>
        </w:rPr>
        <w:lastRenderedPageBreak/>
        <w:t>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10.4.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Άρθρο 11</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Τροποποίηση σύμβασης κατά τη διάρκειά της</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Ειδικότερα …..</w:t>
      </w:r>
      <w:r w:rsidRPr="002B7884">
        <w:rPr>
          <w:rFonts w:ascii="Calibri" w:eastAsia="Times New Roman" w:hAnsi="Calibri" w:cs="Calibri"/>
          <w:color w:val="0070C0"/>
          <w:szCs w:val="24"/>
          <w:lang w:eastAsia="el-GR"/>
        </w:rPr>
        <w:t>[στο σημείο αυτό περιλαμβάνονται οι σαφείς ρήτρες τροποποίησης της σύμβασης που περιλαμβάνονται στη Διακήρυξη ή άλλο περιγραφικό έγγραφο]</w:t>
      </w:r>
      <w:r w:rsidRPr="002B7884">
        <w:rPr>
          <w:rFonts w:ascii="Calibri" w:eastAsia="Times New Roman" w:hAnsi="Calibri" w:cs="Calibri"/>
          <w:szCs w:val="24"/>
          <w:lang w:eastAsia="el-GR"/>
        </w:rPr>
        <w:t xml:space="preserve">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Άρθρο 12</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Ανωτέρα Βία</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Άρθρο 13</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Ολοκλήρωση συμβατικού αντικειμένου</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lastRenderedPageBreak/>
        <w:t>Άρθρο 14</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Δικαίωμα μονομερούς λύσης της σύμβασης</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Άρθρο 15</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Εφαρμοστέο Δίκαιο – Επίλυση Διαφορών</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15.1. Η παρούσα </w:t>
      </w:r>
      <w:proofErr w:type="spellStart"/>
      <w:r w:rsidRPr="002B7884">
        <w:rPr>
          <w:rFonts w:ascii="Calibri" w:eastAsia="Times New Roman" w:hAnsi="Calibri" w:cs="Calibri"/>
          <w:szCs w:val="24"/>
          <w:lang w:eastAsia="el-GR"/>
        </w:rPr>
        <w:t>διέπεται</w:t>
      </w:r>
      <w:proofErr w:type="spellEnd"/>
      <w:r w:rsidRPr="002B7884">
        <w:rPr>
          <w:rFonts w:ascii="Calibri" w:eastAsia="Times New Roman" w:hAnsi="Calibri" w:cs="Calibri"/>
          <w:szCs w:val="24"/>
          <w:lang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15.2.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2B7884" w:rsidRPr="002B7884" w:rsidRDefault="002B7884" w:rsidP="002B7884">
      <w:pPr>
        <w:suppressAutoHyphens/>
        <w:spacing w:after="0" w:line="240" w:lineRule="auto"/>
        <w:jc w:val="both"/>
        <w:rPr>
          <w:rFonts w:ascii="Calibri" w:eastAsia="Times New Roman" w:hAnsi="Calibri" w:cs="Calibri"/>
          <w:szCs w:val="24"/>
          <w:lang w:eastAsia="el-GR"/>
        </w:rPr>
      </w:pPr>
    </w:p>
    <w:p w:rsidR="002B7884" w:rsidRPr="002B7884" w:rsidRDefault="002B7884" w:rsidP="002B7884">
      <w:pPr>
        <w:suppressAutoHyphens/>
        <w:spacing w:after="12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Άρθρο 16</w:t>
      </w:r>
    </w:p>
    <w:p w:rsidR="002B7884" w:rsidRPr="002B7884" w:rsidRDefault="002B7884" w:rsidP="002B7884">
      <w:pPr>
        <w:suppressAutoHyphens/>
        <w:spacing w:after="0" w:line="240" w:lineRule="auto"/>
        <w:jc w:val="center"/>
        <w:rPr>
          <w:rFonts w:ascii="Calibri" w:eastAsia="Times New Roman" w:hAnsi="Calibri" w:cs="Calibri"/>
          <w:color w:val="0070C0"/>
          <w:szCs w:val="24"/>
          <w:lang w:eastAsia="el-GR"/>
        </w:rPr>
      </w:pPr>
      <w:r w:rsidRPr="002B7884">
        <w:rPr>
          <w:rFonts w:ascii="Calibri" w:eastAsia="Times New Roman" w:hAnsi="Calibri" w:cs="Calibri"/>
          <w:szCs w:val="24"/>
          <w:lang w:eastAsia="el-GR"/>
        </w:rPr>
        <w:t>Συμμόρφωση με τον Κανονισμό ΕΕ/2016/2019 και τον ν. 4624/2019 (Α 137)</w:t>
      </w:r>
    </w:p>
    <w:p w:rsidR="002B7884" w:rsidRPr="002B7884" w:rsidRDefault="002B7884" w:rsidP="002B7884">
      <w:pPr>
        <w:suppressAutoHyphens/>
        <w:spacing w:after="120" w:line="240" w:lineRule="auto"/>
        <w:jc w:val="center"/>
        <w:rPr>
          <w:rFonts w:ascii="Calibri" w:eastAsia="Times New Roman" w:hAnsi="Calibri" w:cs="Calibri"/>
          <w:szCs w:val="24"/>
          <w:lang w:eastAsia="el-GR"/>
        </w:rPr>
      </w:pP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2B7884">
        <w:rPr>
          <w:rFonts w:ascii="Calibri" w:eastAsia="Times New Roman" w:hAnsi="Calibri" w:cs="Calibri"/>
          <w:szCs w:val="24"/>
          <w:lang w:val="en-GB" w:eastAsia="el-GR"/>
        </w:rPr>
        <w:t>General</w:t>
      </w:r>
      <w:r w:rsidRPr="002B7884">
        <w:rPr>
          <w:rFonts w:ascii="Calibri" w:eastAsia="Times New Roman" w:hAnsi="Calibri" w:cs="Calibri"/>
          <w:szCs w:val="24"/>
          <w:lang w:eastAsia="el-GR"/>
        </w:rPr>
        <w:t xml:space="preserve"> </w:t>
      </w:r>
      <w:r w:rsidRPr="002B7884">
        <w:rPr>
          <w:rFonts w:ascii="Calibri" w:eastAsia="Times New Roman" w:hAnsi="Calibri" w:cs="Calibri"/>
          <w:szCs w:val="24"/>
          <w:lang w:val="en-GB" w:eastAsia="el-GR"/>
        </w:rPr>
        <w:t>Data</w:t>
      </w:r>
      <w:r w:rsidRPr="002B7884">
        <w:rPr>
          <w:rFonts w:ascii="Calibri" w:eastAsia="Times New Roman" w:hAnsi="Calibri" w:cs="Calibri"/>
          <w:szCs w:val="24"/>
          <w:lang w:eastAsia="el-GR"/>
        </w:rPr>
        <w:t xml:space="preserve"> </w:t>
      </w:r>
      <w:r w:rsidRPr="002B7884">
        <w:rPr>
          <w:rFonts w:ascii="Calibri" w:eastAsia="Times New Roman" w:hAnsi="Calibri" w:cs="Calibri"/>
          <w:szCs w:val="24"/>
          <w:lang w:val="en-GB" w:eastAsia="el-GR"/>
        </w:rPr>
        <w:t>Protection</w:t>
      </w:r>
      <w:r w:rsidRPr="002B7884">
        <w:rPr>
          <w:rFonts w:ascii="Calibri" w:eastAsia="Times New Roman" w:hAnsi="Calibri" w:cs="Calibri"/>
          <w:szCs w:val="24"/>
          <w:lang w:eastAsia="el-GR"/>
        </w:rPr>
        <w:t xml:space="preserve"> </w:t>
      </w:r>
      <w:r w:rsidRPr="002B7884">
        <w:rPr>
          <w:rFonts w:ascii="Calibri" w:eastAsia="Times New Roman" w:hAnsi="Calibri" w:cs="Calibri"/>
          <w:szCs w:val="24"/>
          <w:lang w:val="en-GB" w:eastAsia="el-GR"/>
        </w:rPr>
        <w:t>Regulation</w:t>
      </w:r>
      <w:r w:rsidRPr="002B7884">
        <w:rPr>
          <w:rFonts w:ascii="Calibri" w:eastAsia="Times New Roman" w:hAnsi="Calibri" w:cs="Calibri"/>
          <w:szCs w:val="24"/>
          <w:lang w:eastAsia="el-GR"/>
        </w:rPr>
        <w:t xml:space="preserve"> – </w:t>
      </w:r>
      <w:r w:rsidRPr="002B7884">
        <w:rPr>
          <w:rFonts w:ascii="Calibri" w:eastAsia="Times New Roman" w:hAnsi="Calibri" w:cs="Calibri"/>
          <w:szCs w:val="24"/>
          <w:lang w:val="en-GB" w:eastAsia="el-GR"/>
        </w:rPr>
        <w:t>GDPR</w:t>
      </w:r>
      <w:r w:rsidRPr="002B7884">
        <w:rPr>
          <w:rFonts w:ascii="Calibri" w:eastAsia="Times New Roman" w:hAnsi="Calibri" w:cs="Calibri"/>
          <w:szCs w:val="24"/>
          <w:lang w:eastAsia="el-GR"/>
        </w:rPr>
        <w:t>) και του Ν. 4624/2019. Ειδικότερα:</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b/>
          <w:szCs w:val="24"/>
          <w:lang w:eastAsia="el-GR"/>
        </w:rPr>
        <w:t>Α)</w:t>
      </w:r>
      <w:r w:rsidRPr="002B7884">
        <w:rPr>
          <w:rFonts w:ascii="Calibri" w:eastAsia="Times New Roman" w:hAnsi="Calibri" w:cs="Calibri"/>
          <w:szCs w:val="24"/>
          <w:lang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2B7884">
        <w:rPr>
          <w:rFonts w:ascii="Calibri" w:eastAsia="Times New Roman" w:hAnsi="Calibri" w:cs="Calibri"/>
          <w:szCs w:val="24"/>
          <w:lang w:eastAsia="el-GR"/>
        </w:rPr>
        <w:t>προστηθέντων</w:t>
      </w:r>
      <w:proofErr w:type="spellEnd"/>
      <w:r w:rsidRPr="002B7884">
        <w:rPr>
          <w:rFonts w:ascii="Calibri" w:eastAsia="Times New Roman" w:hAnsi="Calibri" w:cs="Calibri"/>
          <w:strike/>
          <w:szCs w:val="24"/>
          <w:lang w:eastAsia="el-GR"/>
        </w:rPr>
        <w:t>/</w:t>
      </w:r>
      <w:r w:rsidRPr="002B7884">
        <w:rPr>
          <w:rFonts w:ascii="Calibri" w:eastAsia="Times New Roman" w:hAnsi="Calibri" w:cs="Calibri"/>
          <w:szCs w:val="24"/>
          <w:lang w:eastAsia="el-GR"/>
        </w:rPr>
        <w:t>συνεργατών/δανειζόντων εμπειρία/υπεργολάβων του, ισχύουν τα παρακάτω:</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2B7884">
        <w:rPr>
          <w:rFonts w:ascii="Calibri" w:eastAsia="Times New Roman" w:hAnsi="Calibri" w:cs="Calibri"/>
          <w:szCs w:val="24"/>
          <w:lang w:eastAsia="el-GR"/>
        </w:rPr>
        <w:t>έγχαρτο</w:t>
      </w:r>
      <w:proofErr w:type="spellEnd"/>
      <w:r w:rsidRPr="002B7884">
        <w:rPr>
          <w:rFonts w:ascii="Calibri" w:eastAsia="Times New Roman" w:hAnsi="Calibri" w:cs="Calibri"/>
          <w:szCs w:val="24"/>
          <w:lang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2B7884">
        <w:rPr>
          <w:rFonts w:ascii="Calibri" w:eastAsia="Times New Roman" w:hAnsi="Calibri" w:cs="Calibri"/>
          <w:szCs w:val="24"/>
          <w:lang w:eastAsia="zh-CN"/>
        </w:rPr>
        <w:t xml:space="preserve"> </w:t>
      </w:r>
      <w:r w:rsidRPr="002B7884">
        <w:rPr>
          <w:rFonts w:ascii="Calibri" w:eastAsia="Times New Roman" w:hAnsi="Calibri" w:cs="Calibri"/>
          <w:szCs w:val="24"/>
          <w:lang w:eastAsia="el-GR"/>
        </w:rPr>
        <w:t xml:space="preserve">ή </w:t>
      </w:r>
      <w:proofErr w:type="spellStart"/>
      <w:r w:rsidRPr="002B7884">
        <w:rPr>
          <w:rFonts w:ascii="Calibri" w:eastAsia="Times New Roman" w:hAnsi="Calibri" w:cs="Calibri"/>
          <w:szCs w:val="24"/>
          <w:lang w:eastAsia="el-GR"/>
        </w:rPr>
        <w:t>παρόχους</w:t>
      </w:r>
      <w:proofErr w:type="spellEnd"/>
      <w:r w:rsidRPr="002B7884">
        <w:rPr>
          <w:rFonts w:ascii="Calibri" w:eastAsia="Times New Roman" w:hAnsi="Calibri" w:cs="Calibri"/>
          <w:szCs w:val="24"/>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lastRenderedPageBreak/>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2B7884">
        <w:rPr>
          <w:rFonts w:ascii="Calibri" w:eastAsia="Times New Roman" w:hAnsi="Calibri" w:cs="Calibri"/>
          <w:szCs w:val="24"/>
          <w:lang w:eastAsia="el-GR"/>
        </w:rPr>
        <w:t>στ</w:t>
      </w:r>
      <w:proofErr w:type="spellEnd"/>
      <w:r w:rsidRPr="002B7884">
        <w:rPr>
          <w:rFonts w:ascii="Calibri" w:eastAsia="Times New Roman" w:hAnsi="Calibri" w:cs="Calibri"/>
          <w:szCs w:val="24"/>
          <w:lang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2B7884">
        <w:rPr>
          <w:rFonts w:ascii="Calibri" w:eastAsia="Times New Roman" w:hAnsi="Calibri" w:cs="Calibri"/>
          <w:szCs w:val="24"/>
          <w:lang w:eastAsia="el-GR"/>
        </w:rPr>
        <w:t>φορητότητας</w:t>
      </w:r>
      <w:proofErr w:type="spellEnd"/>
      <w:r w:rsidRPr="002B7884">
        <w:rPr>
          <w:rFonts w:ascii="Calibri" w:eastAsia="Times New Roman" w:hAnsi="Calibri" w:cs="Calibri"/>
          <w:szCs w:val="24"/>
          <w:lang w:eastAsia="el-GR"/>
        </w:rPr>
        <w:t>, διόρθωσης, περιορισμού, διαγραφής</w:t>
      </w:r>
      <w:r w:rsidRPr="002B7884">
        <w:rPr>
          <w:rFonts w:ascii="Calibri" w:eastAsia="Times New Roman" w:hAnsi="Calibri" w:cs="Calibri"/>
          <w:szCs w:val="24"/>
          <w:lang w:eastAsia="zh-CN"/>
        </w:rPr>
        <w:t xml:space="preserve"> </w:t>
      </w:r>
      <w:r w:rsidRPr="002B7884">
        <w:rPr>
          <w:rFonts w:ascii="Calibri" w:eastAsia="Times New Roman" w:hAnsi="Calibri" w:cs="Calibri"/>
          <w:szCs w:val="24"/>
          <w:lang w:eastAsia="el-GR"/>
        </w:rPr>
        <w:t>ή και εναντίωσης υπό συγκεκριμένες προϋποθέσεις προβλεπόμενες από το νομοθετικό πλαίσιο.</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2B7884">
        <w:rPr>
          <w:rFonts w:ascii="Calibri" w:eastAsia="Times New Roman" w:hAnsi="Calibri" w:cs="Calibri"/>
          <w:szCs w:val="24"/>
          <w:lang w:val="en-GB" w:eastAsia="el-GR"/>
        </w:rPr>
        <w:t>email</w:t>
      </w:r>
      <w:r w:rsidRPr="002B7884">
        <w:rPr>
          <w:rFonts w:ascii="Calibri" w:eastAsia="Times New Roman" w:hAnsi="Calibri" w:cs="Calibri"/>
          <w:szCs w:val="24"/>
          <w:lang w:eastAsia="el-GR"/>
        </w:rPr>
        <w:t xml:space="preserve"> </w:t>
      </w:r>
      <w:proofErr w:type="spellStart"/>
      <w:r w:rsidRPr="002B7884">
        <w:rPr>
          <w:rFonts w:ascii="Calibri" w:eastAsia="Times New Roman" w:hAnsi="Calibri" w:cs="Calibri"/>
          <w:szCs w:val="24"/>
          <w:lang w:val="en-US" w:eastAsia="el-GR"/>
        </w:rPr>
        <w:t>dpo</w:t>
      </w:r>
      <w:proofErr w:type="spellEnd"/>
      <w:r w:rsidRPr="002B7884">
        <w:rPr>
          <w:rFonts w:ascii="Calibri" w:eastAsia="Times New Roman" w:hAnsi="Calibri" w:cs="Calibri"/>
          <w:szCs w:val="24"/>
          <w:lang w:eastAsia="el-GR"/>
        </w:rPr>
        <w:t>@</w:t>
      </w:r>
      <w:proofErr w:type="spellStart"/>
      <w:r w:rsidRPr="002B7884">
        <w:rPr>
          <w:rFonts w:ascii="Calibri" w:eastAsia="Times New Roman" w:hAnsi="Calibri" w:cs="Calibri"/>
          <w:szCs w:val="24"/>
          <w:lang w:val="en-US" w:eastAsia="el-GR"/>
        </w:rPr>
        <w:t>aqs</w:t>
      </w:r>
      <w:proofErr w:type="spellEnd"/>
      <w:r w:rsidRPr="002B7884">
        <w:rPr>
          <w:rFonts w:ascii="Calibri" w:eastAsia="Times New Roman" w:hAnsi="Calibri" w:cs="Calibri"/>
          <w:szCs w:val="24"/>
          <w:lang w:eastAsia="el-GR"/>
        </w:rPr>
        <w:t>.</w:t>
      </w:r>
      <w:r w:rsidRPr="002B7884">
        <w:rPr>
          <w:rFonts w:ascii="Calibri" w:eastAsia="Times New Roman" w:hAnsi="Calibri" w:cs="Calibri"/>
          <w:szCs w:val="24"/>
          <w:lang w:val="en-US" w:eastAsia="el-GR"/>
        </w:rPr>
        <w:t>gr</w:t>
      </w:r>
      <w:r w:rsidRPr="002B7884">
        <w:rPr>
          <w:rFonts w:ascii="Calibri" w:eastAsia="Times New Roman" w:hAnsi="Calibri" w:cs="Calibri"/>
          <w:szCs w:val="24"/>
          <w:lang w:eastAsia="el-GR"/>
        </w:rPr>
        <w:t xml:space="preserve"> /</w:t>
      </w:r>
      <w:proofErr w:type="spellStart"/>
      <w:r w:rsidRPr="002B7884">
        <w:rPr>
          <w:rFonts w:ascii="Calibri" w:eastAsia="Times New Roman" w:hAnsi="Calibri" w:cs="Calibri"/>
          <w:szCs w:val="24"/>
          <w:lang w:eastAsia="el-GR"/>
        </w:rPr>
        <w:t>τηλ</w:t>
      </w:r>
      <w:proofErr w:type="spellEnd"/>
      <w:r w:rsidRPr="002B7884">
        <w:rPr>
          <w:rFonts w:ascii="Calibri" w:eastAsia="Times New Roman" w:hAnsi="Calibri" w:cs="Calibri"/>
          <w:szCs w:val="24"/>
          <w:lang w:eastAsia="el-GR"/>
        </w:rPr>
        <w:t>. 2106216997).</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val="en-GB" w:eastAsia="el-GR"/>
        </w:rPr>
        <w:t>B</w:t>
      </w:r>
      <w:r w:rsidRPr="002B7884">
        <w:rPr>
          <w:rFonts w:ascii="Calibri" w:eastAsia="Times New Roman" w:hAnsi="Calibri" w:cs="Calibri"/>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γ) λαμβάνει όλα τα απαιτούμενα μέτρα δυνάμει του άρθρου 32 ΓΚΠΔ, </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2B7884">
        <w:rPr>
          <w:rFonts w:ascii="Calibri" w:eastAsia="Times New Roman" w:hAnsi="Calibri" w:cs="Calibri"/>
          <w:szCs w:val="24"/>
          <w:lang w:val="en-GB" w:eastAsia="el-GR"/>
        </w:rPr>
        <w:t>III</w:t>
      </w:r>
      <w:r w:rsidRPr="002B7884">
        <w:rPr>
          <w:rFonts w:ascii="Calibri" w:eastAsia="Times New Roman" w:hAnsi="Calibri" w:cs="Calibri"/>
          <w:szCs w:val="24"/>
          <w:lang w:eastAsia="el-GR"/>
        </w:rPr>
        <w:t xml:space="preserve"> δικαιωμάτων του υποκειμένου των δεδομένων, </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proofErr w:type="spellStart"/>
      <w:r w:rsidRPr="002B7884">
        <w:rPr>
          <w:rFonts w:ascii="Calibri" w:eastAsia="Times New Roman" w:hAnsi="Calibri" w:cs="Calibri"/>
          <w:szCs w:val="24"/>
          <w:lang w:eastAsia="el-GR"/>
        </w:rPr>
        <w:lastRenderedPageBreak/>
        <w:t>στ</w:t>
      </w:r>
      <w:proofErr w:type="spellEnd"/>
      <w:r w:rsidRPr="002B7884">
        <w:rPr>
          <w:rFonts w:ascii="Calibri" w:eastAsia="Times New Roman" w:hAnsi="Calibri" w:cs="Calibri"/>
          <w:szCs w:val="24"/>
          <w:lang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Άρθρο 17</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r w:rsidRPr="002B7884">
        <w:rPr>
          <w:rFonts w:ascii="Calibri" w:eastAsia="Times New Roman" w:hAnsi="Calibri" w:cs="Calibri"/>
          <w:szCs w:val="24"/>
          <w:lang w:eastAsia="el-GR"/>
        </w:rPr>
        <w:t>Λοιποί όροι</w:t>
      </w:r>
    </w:p>
    <w:p w:rsidR="002B7884" w:rsidRPr="002B7884" w:rsidRDefault="002B7884" w:rsidP="002B7884">
      <w:pPr>
        <w:suppressAutoHyphens/>
        <w:spacing w:after="0" w:line="240" w:lineRule="auto"/>
        <w:jc w:val="center"/>
        <w:rPr>
          <w:rFonts w:ascii="Calibri" w:eastAsia="Times New Roman" w:hAnsi="Calibri" w:cs="Calibri"/>
          <w:szCs w:val="24"/>
          <w:lang w:eastAsia="el-GR"/>
        </w:rPr>
      </w:pP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2B7884" w:rsidRPr="002B7884" w:rsidRDefault="002B7884" w:rsidP="002B7884">
      <w:pPr>
        <w:suppressAutoHyphens/>
        <w:spacing w:after="120" w:line="240" w:lineRule="auto"/>
        <w:jc w:val="both"/>
        <w:rPr>
          <w:rFonts w:ascii="Calibri" w:eastAsia="Times New Roman" w:hAnsi="Calibri" w:cs="Calibri"/>
          <w:szCs w:val="24"/>
          <w:lang w:eastAsia="el-GR"/>
        </w:rPr>
      </w:pPr>
      <w:r w:rsidRPr="002B7884">
        <w:rPr>
          <w:rFonts w:ascii="Calibri" w:eastAsia="Times New Roman" w:hAnsi="Calibri" w:cs="Calibri"/>
          <w:szCs w:val="24"/>
          <w:lang w:eastAsia="el-GR"/>
        </w:rPr>
        <w:t>Αφού συντάχθηκε η παρούσα σύμβαση σε δύο αντίτυπα, αναγνώσθηκε και υπογράφηκε ως ακολούθως από τα συμβαλλόμενα μέρη.</w:t>
      </w:r>
    </w:p>
    <w:p w:rsidR="002B7884" w:rsidRPr="002B7884" w:rsidRDefault="002B7884" w:rsidP="002B7884">
      <w:pPr>
        <w:suppressAutoHyphens/>
        <w:spacing w:after="120" w:line="240" w:lineRule="auto"/>
        <w:jc w:val="center"/>
        <w:rPr>
          <w:rFonts w:ascii="Calibri" w:eastAsia="Times New Roman" w:hAnsi="Calibri" w:cs="Calibri"/>
          <w:szCs w:val="24"/>
          <w:lang w:val="en-GB" w:eastAsia="el-GR"/>
        </w:rPr>
      </w:pPr>
      <w:r w:rsidRPr="002B7884">
        <w:rPr>
          <w:rFonts w:ascii="Calibri" w:eastAsia="Times New Roman" w:hAnsi="Calibri" w:cs="Calibri"/>
          <w:szCs w:val="24"/>
          <w:lang w:val="en-GB" w:eastAsia="el-GR"/>
        </w:rPr>
        <w:t>ΟΙ ΣΥΜΒΑΛΛΟΜΕΝΟΙ</w:t>
      </w:r>
    </w:p>
    <w:tbl>
      <w:tblPr>
        <w:tblW w:w="0" w:type="auto"/>
        <w:jc w:val="center"/>
        <w:tblLook w:val="04A0" w:firstRow="1" w:lastRow="0" w:firstColumn="1" w:lastColumn="0" w:noHBand="0" w:noVBand="1"/>
      </w:tblPr>
      <w:tblGrid>
        <w:gridCol w:w="3041"/>
        <w:gridCol w:w="2144"/>
        <w:gridCol w:w="3121"/>
      </w:tblGrid>
      <w:tr w:rsidR="002B7884" w:rsidRPr="002B7884" w:rsidTr="0017799E">
        <w:trPr>
          <w:trHeight w:val="1301"/>
          <w:jc w:val="center"/>
        </w:trPr>
        <w:tc>
          <w:tcPr>
            <w:tcW w:w="3085" w:type="dxa"/>
            <w:vAlign w:val="center"/>
            <w:hideMark/>
          </w:tcPr>
          <w:p w:rsidR="002B7884" w:rsidRPr="002B7884" w:rsidRDefault="002B7884" w:rsidP="002B7884">
            <w:pPr>
              <w:suppressAutoHyphens/>
              <w:spacing w:after="120" w:line="240" w:lineRule="auto"/>
              <w:jc w:val="center"/>
              <w:rPr>
                <w:rFonts w:ascii="Calibri" w:eastAsia="Times New Roman" w:hAnsi="Calibri" w:cs="Calibri"/>
                <w:sz w:val="24"/>
                <w:szCs w:val="24"/>
                <w:lang w:val="en-GB" w:eastAsia="el-GR"/>
              </w:rPr>
            </w:pPr>
            <w:r w:rsidRPr="002B7884">
              <w:rPr>
                <w:rFonts w:ascii="Calibri" w:eastAsia="Times New Roman" w:hAnsi="Calibri" w:cs="Calibri"/>
                <w:sz w:val="24"/>
                <w:szCs w:val="24"/>
                <w:lang w:val="en-GB" w:eastAsia="el-GR"/>
              </w:rPr>
              <w:t>…………………………………</w:t>
            </w:r>
          </w:p>
        </w:tc>
        <w:tc>
          <w:tcPr>
            <w:tcW w:w="2268" w:type="dxa"/>
            <w:vAlign w:val="center"/>
          </w:tcPr>
          <w:p w:rsidR="002B7884" w:rsidRPr="002B7884" w:rsidRDefault="002B7884" w:rsidP="002B7884">
            <w:pPr>
              <w:suppressAutoHyphens/>
              <w:spacing w:after="120" w:line="240" w:lineRule="auto"/>
              <w:jc w:val="center"/>
              <w:rPr>
                <w:rFonts w:ascii="Calibri" w:eastAsia="Times New Roman" w:hAnsi="Calibri" w:cs="Calibri"/>
                <w:sz w:val="24"/>
                <w:szCs w:val="24"/>
                <w:lang w:val="en-GB" w:eastAsia="el-GR"/>
              </w:rPr>
            </w:pPr>
          </w:p>
        </w:tc>
        <w:tc>
          <w:tcPr>
            <w:tcW w:w="3169" w:type="dxa"/>
            <w:vAlign w:val="center"/>
            <w:hideMark/>
          </w:tcPr>
          <w:p w:rsidR="002B7884" w:rsidRPr="002B7884" w:rsidRDefault="002B7884" w:rsidP="002B7884">
            <w:pPr>
              <w:suppressAutoHyphens/>
              <w:spacing w:after="120" w:line="240" w:lineRule="auto"/>
              <w:jc w:val="center"/>
              <w:rPr>
                <w:rFonts w:ascii="Calibri" w:eastAsia="Times New Roman" w:hAnsi="Calibri" w:cs="Calibri"/>
                <w:sz w:val="24"/>
                <w:szCs w:val="24"/>
                <w:lang w:val="en-GB" w:eastAsia="el-GR"/>
              </w:rPr>
            </w:pPr>
            <w:r w:rsidRPr="002B7884">
              <w:rPr>
                <w:rFonts w:ascii="Calibri" w:eastAsia="Times New Roman" w:hAnsi="Calibri" w:cs="Calibri"/>
                <w:sz w:val="24"/>
                <w:szCs w:val="24"/>
                <w:lang w:val="en-GB" w:eastAsia="el-GR"/>
              </w:rPr>
              <w:t>…………………………………</w:t>
            </w:r>
          </w:p>
        </w:tc>
      </w:tr>
      <w:tr w:rsidR="002B7884" w:rsidRPr="002B7884" w:rsidTr="0017799E">
        <w:trPr>
          <w:trHeight w:val="838"/>
          <w:jc w:val="center"/>
        </w:trPr>
        <w:tc>
          <w:tcPr>
            <w:tcW w:w="3085" w:type="dxa"/>
            <w:vAlign w:val="center"/>
            <w:hideMark/>
          </w:tcPr>
          <w:p w:rsidR="002B7884" w:rsidRPr="002B7884" w:rsidRDefault="002B7884" w:rsidP="002B7884">
            <w:pPr>
              <w:suppressAutoHyphens/>
              <w:spacing w:after="120" w:line="240" w:lineRule="auto"/>
              <w:jc w:val="center"/>
              <w:rPr>
                <w:rFonts w:ascii="Calibri" w:eastAsia="Times New Roman" w:hAnsi="Calibri" w:cs="Calibri"/>
                <w:sz w:val="24"/>
                <w:szCs w:val="24"/>
                <w:lang w:val="en-GB" w:eastAsia="el-GR"/>
              </w:rPr>
            </w:pPr>
            <w:r w:rsidRPr="002B7884">
              <w:rPr>
                <w:rFonts w:ascii="Calibri" w:eastAsia="Times New Roman" w:hAnsi="Calibri" w:cs="Calibri"/>
                <w:sz w:val="24"/>
                <w:szCs w:val="24"/>
                <w:lang w:val="en-GB" w:eastAsia="el-GR"/>
              </w:rPr>
              <w:t>ΓΙΑ ΤΗΝ ΑΝΑΘΕΤΟΥΣΑ ΑΡΧΗ</w:t>
            </w:r>
          </w:p>
        </w:tc>
        <w:tc>
          <w:tcPr>
            <w:tcW w:w="2268" w:type="dxa"/>
            <w:vAlign w:val="center"/>
          </w:tcPr>
          <w:p w:rsidR="002B7884" w:rsidRPr="002B7884" w:rsidRDefault="002B7884" w:rsidP="002B7884">
            <w:pPr>
              <w:suppressAutoHyphens/>
              <w:spacing w:after="120" w:line="240" w:lineRule="auto"/>
              <w:jc w:val="center"/>
              <w:rPr>
                <w:rFonts w:ascii="Calibri" w:eastAsia="Times New Roman" w:hAnsi="Calibri" w:cs="Calibri"/>
                <w:sz w:val="24"/>
                <w:szCs w:val="24"/>
                <w:lang w:val="en-GB" w:eastAsia="el-GR"/>
              </w:rPr>
            </w:pPr>
          </w:p>
        </w:tc>
        <w:tc>
          <w:tcPr>
            <w:tcW w:w="3169" w:type="dxa"/>
            <w:vAlign w:val="center"/>
            <w:hideMark/>
          </w:tcPr>
          <w:p w:rsidR="002B7884" w:rsidRPr="002B7884" w:rsidRDefault="002B7884" w:rsidP="002B7884">
            <w:pPr>
              <w:suppressAutoHyphens/>
              <w:spacing w:after="120" w:line="240" w:lineRule="auto"/>
              <w:jc w:val="center"/>
              <w:rPr>
                <w:rFonts w:ascii="Calibri" w:eastAsia="Times New Roman" w:hAnsi="Calibri" w:cs="Calibri"/>
                <w:sz w:val="24"/>
                <w:szCs w:val="24"/>
                <w:lang w:val="en-GB" w:eastAsia="el-GR"/>
              </w:rPr>
            </w:pPr>
            <w:r w:rsidRPr="002B7884">
              <w:rPr>
                <w:rFonts w:ascii="Calibri" w:eastAsia="Times New Roman" w:hAnsi="Calibri" w:cs="Calibri"/>
                <w:sz w:val="24"/>
                <w:szCs w:val="24"/>
                <w:lang w:val="en-GB" w:eastAsia="el-GR"/>
              </w:rPr>
              <w:t>ΓΙΑ ΤΟΝ ΑΝΑΔΟΧΟ</w:t>
            </w:r>
          </w:p>
        </w:tc>
      </w:tr>
    </w:tbl>
    <w:p w:rsidR="002B7884" w:rsidRPr="002B7884" w:rsidRDefault="002B7884" w:rsidP="002B7884">
      <w:pPr>
        <w:suppressAutoHyphens/>
        <w:spacing w:after="120" w:line="240" w:lineRule="auto"/>
        <w:jc w:val="both"/>
        <w:rPr>
          <w:rFonts w:ascii="Calibri" w:eastAsia="Times New Roman" w:hAnsi="Calibri" w:cs="Calibri"/>
          <w:color w:val="0070C0"/>
          <w:lang w:eastAsia="el-GR"/>
        </w:rPr>
      </w:pPr>
      <w:r w:rsidRPr="002B7884">
        <w:rPr>
          <w:rFonts w:ascii="Calibri" w:eastAsia="Times New Roman" w:hAnsi="Calibri" w:cs="Calibri"/>
          <w:b/>
          <w:u w:val="single"/>
          <w:lang w:eastAsia="zh-CN"/>
        </w:rPr>
        <w:t xml:space="preserve">ΡΗΤΡΑ ΑΚΕΡΑΙΟΤΗΤΑΣ </w:t>
      </w:r>
      <w:r w:rsidRPr="002B7884">
        <w:rPr>
          <w:rFonts w:ascii="Calibri" w:eastAsia="Times New Roman" w:hAnsi="Calibri" w:cs="Calibri"/>
          <w:color w:val="0070C0"/>
          <w:lang w:eastAsia="zh-CN"/>
        </w:rPr>
        <w:t>[επισυνάπτεται στο συμφωνητικό]</w:t>
      </w:r>
    </w:p>
    <w:p w:rsidR="002B7884" w:rsidRPr="002B7884" w:rsidRDefault="002B7884" w:rsidP="002B7884">
      <w:pPr>
        <w:suppressAutoHyphens/>
        <w:spacing w:after="120" w:line="240" w:lineRule="auto"/>
        <w:jc w:val="both"/>
        <w:rPr>
          <w:rFonts w:ascii="Calibri" w:eastAsia="Times New Roman" w:hAnsi="Calibri" w:cs="Calibri"/>
          <w:lang w:eastAsia="zh-CN"/>
        </w:rPr>
      </w:pPr>
    </w:p>
    <w:p w:rsidR="002B7884" w:rsidRPr="002B7884" w:rsidRDefault="002B7884" w:rsidP="002B7884">
      <w:pPr>
        <w:suppressAutoHyphens/>
        <w:spacing w:after="120" w:line="240" w:lineRule="auto"/>
        <w:jc w:val="both"/>
        <w:rPr>
          <w:rFonts w:ascii="Calibri" w:eastAsia="Times New Roman" w:hAnsi="Calibri" w:cs="Calibri"/>
          <w:lang w:eastAsia="zh-CN"/>
        </w:rPr>
      </w:pPr>
      <w:r w:rsidRPr="002B7884">
        <w:rPr>
          <w:rFonts w:ascii="Calibri" w:eastAsia="Times New Roman" w:hAnsi="Calibri" w:cs="Calibri"/>
          <w:lang w:eastAsia="zh-CN"/>
        </w:rPr>
        <w:t>Δηλώνω/</w:t>
      </w:r>
      <w:proofErr w:type="spellStart"/>
      <w:r w:rsidRPr="002B7884">
        <w:rPr>
          <w:rFonts w:ascii="Calibri" w:eastAsia="Times New Roman" w:hAnsi="Calibri" w:cs="Calibri"/>
          <w:lang w:eastAsia="zh-CN"/>
        </w:rPr>
        <w:t>ούμε</w:t>
      </w:r>
      <w:proofErr w:type="spellEnd"/>
      <w:r w:rsidRPr="002B7884">
        <w:rPr>
          <w:rFonts w:ascii="Calibri" w:eastAsia="Times New Roman" w:hAnsi="Calibri" w:cs="Calibri"/>
          <w:lang w:eastAsia="zh-CN"/>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2B7884">
        <w:rPr>
          <w:rFonts w:ascii="Calibri" w:eastAsia="Times New Roman" w:hAnsi="Calibri" w:cs="Calibri"/>
          <w:lang w:eastAsia="zh-CN"/>
        </w:rPr>
        <w:t>ουμε</w:t>
      </w:r>
      <w:proofErr w:type="spellEnd"/>
      <w:r w:rsidRPr="002B7884">
        <w:rPr>
          <w:rFonts w:ascii="Calibri" w:eastAsia="Times New Roman" w:hAnsi="Calibri" w:cs="Calibri"/>
          <w:lang w:eastAsia="zh-CN"/>
        </w:rPr>
        <w:t xml:space="preserve"> να ενεργώ/</w:t>
      </w:r>
      <w:proofErr w:type="spellStart"/>
      <w:r w:rsidRPr="002B7884">
        <w:rPr>
          <w:rFonts w:ascii="Calibri" w:eastAsia="Times New Roman" w:hAnsi="Calibri" w:cs="Calibri"/>
          <w:lang w:eastAsia="zh-CN"/>
        </w:rPr>
        <w:t>ούμε</w:t>
      </w:r>
      <w:proofErr w:type="spellEnd"/>
      <w:r w:rsidRPr="002B7884">
        <w:rPr>
          <w:rFonts w:ascii="Calibri" w:eastAsia="Times New Roman" w:hAnsi="Calibri" w:cs="Calibri"/>
          <w:lang w:eastAsia="zh-CN"/>
        </w:rPr>
        <w:t xml:space="preserve"> κατ’ αυτόν τον τρόπο κατά το στάδιο εκτέλεσης της σύμβασης αλλά και μετά τη λήξη αυτής. </w:t>
      </w:r>
    </w:p>
    <w:p w:rsidR="002B7884" w:rsidRPr="002B7884" w:rsidRDefault="002B7884" w:rsidP="002B7884">
      <w:pPr>
        <w:suppressAutoHyphens/>
        <w:spacing w:after="120" w:line="240" w:lineRule="auto"/>
        <w:jc w:val="both"/>
        <w:rPr>
          <w:rFonts w:ascii="Calibri" w:eastAsia="Times New Roman" w:hAnsi="Calibri" w:cs="Calibri"/>
          <w:lang w:eastAsia="zh-CN"/>
        </w:rPr>
      </w:pPr>
      <w:r w:rsidRPr="002B7884">
        <w:rPr>
          <w:rFonts w:ascii="Calibri" w:eastAsia="Times New Roman" w:hAnsi="Calibri" w:cs="Calibri"/>
          <w:lang w:eastAsia="zh-CN"/>
        </w:rPr>
        <w:t>Ειδικότερα ότι:</w:t>
      </w:r>
    </w:p>
    <w:p w:rsidR="002B7884" w:rsidRPr="002B7884" w:rsidRDefault="002B7884" w:rsidP="002B7884">
      <w:pPr>
        <w:suppressAutoHyphens/>
        <w:spacing w:after="120" w:line="240" w:lineRule="auto"/>
        <w:jc w:val="both"/>
        <w:rPr>
          <w:rFonts w:ascii="Calibri" w:eastAsia="Times New Roman" w:hAnsi="Calibri" w:cs="Calibri"/>
          <w:lang w:eastAsia="zh-CN"/>
        </w:rPr>
      </w:pPr>
      <w:r w:rsidRPr="002B7884">
        <w:rPr>
          <w:rFonts w:ascii="Calibri" w:eastAsia="Times New Roman" w:hAnsi="Calibri" w:cs="Calibri"/>
          <w:lang w:eastAsia="zh-CN"/>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2B7884" w:rsidRPr="002B7884" w:rsidRDefault="002B7884" w:rsidP="002B7884">
      <w:pPr>
        <w:suppressAutoHyphens/>
        <w:spacing w:after="120" w:line="240" w:lineRule="auto"/>
        <w:jc w:val="both"/>
        <w:rPr>
          <w:rFonts w:ascii="Calibri" w:eastAsia="Times New Roman" w:hAnsi="Calibri" w:cs="Calibri"/>
          <w:lang w:eastAsia="zh-CN"/>
        </w:rPr>
      </w:pPr>
      <w:r w:rsidRPr="002B7884">
        <w:rPr>
          <w:rFonts w:ascii="Calibri" w:eastAsia="Times New Roman" w:hAnsi="Calibri" w:cs="Calibri"/>
          <w:lang w:eastAsia="zh-CN"/>
        </w:rPr>
        <w:t>2) δεν πραγματοποίησα/</w:t>
      </w:r>
      <w:proofErr w:type="spellStart"/>
      <w:r w:rsidRPr="002B7884">
        <w:rPr>
          <w:rFonts w:ascii="Calibri" w:eastAsia="Times New Roman" w:hAnsi="Calibri" w:cs="Calibri"/>
          <w:lang w:eastAsia="zh-CN"/>
        </w:rPr>
        <w:t>ήσαμε</w:t>
      </w:r>
      <w:proofErr w:type="spellEnd"/>
      <w:r w:rsidRPr="002B7884">
        <w:rPr>
          <w:rFonts w:ascii="Calibri" w:eastAsia="Times New Roman" w:hAnsi="Calibri" w:cs="Calibri"/>
          <w:lang w:eastAsia="zh-CN"/>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2B7884" w:rsidRPr="002B7884" w:rsidRDefault="002B7884" w:rsidP="002B7884">
      <w:pPr>
        <w:suppressAutoHyphens/>
        <w:spacing w:after="120" w:line="240" w:lineRule="auto"/>
        <w:jc w:val="both"/>
        <w:rPr>
          <w:rFonts w:ascii="Calibri" w:eastAsia="Times New Roman" w:hAnsi="Calibri" w:cs="Calibri"/>
          <w:lang w:eastAsia="zh-CN"/>
        </w:rPr>
      </w:pPr>
      <w:r w:rsidRPr="002B7884">
        <w:rPr>
          <w:rFonts w:ascii="Calibri" w:eastAsia="Times New Roman" w:hAnsi="Calibri" w:cs="Calibri"/>
          <w:lang w:eastAsia="zh-CN"/>
        </w:rPr>
        <w:lastRenderedPageBreak/>
        <w:t>3) δεν διενήργησα/διενεργήσαμε ούτε θα διενεργήσω/</w:t>
      </w:r>
      <w:proofErr w:type="spellStart"/>
      <w:r w:rsidRPr="002B7884">
        <w:rPr>
          <w:rFonts w:ascii="Calibri" w:eastAsia="Times New Roman" w:hAnsi="Calibri" w:cs="Calibri"/>
          <w:lang w:eastAsia="zh-CN"/>
        </w:rPr>
        <w:t>ήσουμε</w:t>
      </w:r>
      <w:proofErr w:type="spellEnd"/>
      <w:r w:rsidRPr="002B7884">
        <w:rPr>
          <w:rFonts w:ascii="Calibri" w:eastAsia="Times New Roman" w:hAnsi="Calibri" w:cs="Calibri"/>
          <w:lang w:eastAsia="zh-CN"/>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2B7884">
        <w:rPr>
          <w:rFonts w:ascii="Calibri" w:eastAsia="Times New Roman" w:hAnsi="Calibri" w:cs="Calibri"/>
          <w:lang w:eastAsia="zh-CN"/>
        </w:rPr>
        <w:br/>
        <w:t>4) δεν πρόσφερα/προσφέραμε ούτε θα προσφέρω/</w:t>
      </w:r>
      <w:proofErr w:type="spellStart"/>
      <w:r w:rsidRPr="002B7884">
        <w:rPr>
          <w:rFonts w:ascii="Calibri" w:eastAsia="Times New Roman" w:hAnsi="Calibri" w:cs="Calibri"/>
          <w:lang w:eastAsia="zh-CN"/>
        </w:rPr>
        <w:t>ουμε</w:t>
      </w:r>
      <w:proofErr w:type="spellEnd"/>
      <w:r w:rsidRPr="002B7884">
        <w:rPr>
          <w:rFonts w:ascii="Calibri" w:eastAsia="Times New Roman" w:hAnsi="Calibri" w:cs="Calibri"/>
          <w:lang w:eastAsia="zh-CN"/>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2B7884" w:rsidRPr="002B7884" w:rsidRDefault="002B7884" w:rsidP="002B7884">
      <w:pPr>
        <w:suppressAutoHyphens/>
        <w:spacing w:after="120" w:line="240" w:lineRule="auto"/>
        <w:jc w:val="both"/>
        <w:rPr>
          <w:rFonts w:ascii="Calibri" w:eastAsia="Times New Roman" w:hAnsi="Calibri" w:cs="Calibri"/>
          <w:lang w:eastAsia="zh-CN"/>
        </w:rPr>
      </w:pPr>
      <w:r w:rsidRPr="002B7884">
        <w:rPr>
          <w:rFonts w:ascii="Calibri" w:eastAsia="Times New Roman" w:hAnsi="Calibri" w:cs="Calibri"/>
          <w:lang w:eastAsia="zh-CN"/>
        </w:rPr>
        <w:t>5) δεν θα επιχειρήσω/</w:t>
      </w:r>
      <w:proofErr w:type="spellStart"/>
      <w:r w:rsidRPr="002B7884">
        <w:rPr>
          <w:rFonts w:ascii="Calibri" w:eastAsia="Times New Roman" w:hAnsi="Calibri" w:cs="Calibri"/>
          <w:lang w:eastAsia="zh-CN"/>
        </w:rPr>
        <w:t>ουμε</w:t>
      </w:r>
      <w:proofErr w:type="spellEnd"/>
      <w:r w:rsidRPr="002B7884">
        <w:rPr>
          <w:rFonts w:ascii="Calibri" w:eastAsia="Times New Roman" w:hAnsi="Calibri" w:cs="Calibri"/>
          <w:lang w:eastAsia="zh-CN"/>
        </w:rPr>
        <w:t xml:space="preserve">  να επηρεάσω/</w:t>
      </w:r>
      <w:proofErr w:type="spellStart"/>
      <w:r w:rsidRPr="002B7884">
        <w:rPr>
          <w:rFonts w:ascii="Calibri" w:eastAsia="Times New Roman" w:hAnsi="Calibri" w:cs="Calibri"/>
          <w:lang w:eastAsia="zh-CN"/>
        </w:rPr>
        <w:t>ουμε</w:t>
      </w:r>
      <w:proofErr w:type="spellEnd"/>
      <w:r w:rsidRPr="002B7884">
        <w:rPr>
          <w:rFonts w:ascii="Calibri" w:eastAsia="Times New Roman" w:hAnsi="Calibri" w:cs="Calibri"/>
          <w:lang w:eastAsia="zh-CN"/>
        </w:rPr>
        <w:t xml:space="preserve"> με αθέμιτο τρόπο τη διαδικασία λήψης αποφάσεων της αναθέτουσας αρχής, ούτε θα παράσχω-</w:t>
      </w:r>
      <w:proofErr w:type="spellStart"/>
      <w:r w:rsidRPr="002B7884">
        <w:rPr>
          <w:rFonts w:ascii="Calibri" w:eastAsia="Times New Roman" w:hAnsi="Calibri" w:cs="Calibri"/>
          <w:lang w:eastAsia="zh-CN"/>
        </w:rPr>
        <w:t>ουμε</w:t>
      </w:r>
      <w:proofErr w:type="spellEnd"/>
      <w:r w:rsidRPr="002B7884">
        <w:rPr>
          <w:rFonts w:ascii="Calibri" w:eastAsia="Times New Roman" w:hAnsi="Calibri" w:cs="Calibri"/>
          <w:lang w:eastAsia="zh-CN"/>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2B7884" w:rsidRPr="002B7884" w:rsidRDefault="002B7884" w:rsidP="002B7884">
      <w:pPr>
        <w:suppressAutoHyphens/>
        <w:spacing w:after="120" w:line="240" w:lineRule="auto"/>
        <w:jc w:val="both"/>
        <w:rPr>
          <w:rFonts w:ascii="Calibri" w:eastAsia="Times New Roman" w:hAnsi="Calibri" w:cs="Calibri"/>
          <w:lang w:eastAsia="zh-CN"/>
        </w:rPr>
      </w:pPr>
      <w:r w:rsidRPr="002B7884">
        <w:rPr>
          <w:rFonts w:ascii="Calibri" w:eastAsia="Times New Roman" w:hAnsi="Calibri" w:cs="Calibri"/>
          <w:lang w:eastAsia="zh-CN"/>
        </w:rPr>
        <w:t>6) δεν έχω/</w:t>
      </w:r>
      <w:proofErr w:type="spellStart"/>
      <w:r w:rsidRPr="002B7884">
        <w:rPr>
          <w:rFonts w:ascii="Calibri" w:eastAsia="Times New Roman" w:hAnsi="Calibri" w:cs="Calibri"/>
          <w:lang w:eastAsia="zh-CN"/>
        </w:rPr>
        <w:t>ουμε</w:t>
      </w:r>
      <w:proofErr w:type="spellEnd"/>
      <w:r w:rsidRPr="002B7884">
        <w:rPr>
          <w:rFonts w:ascii="Calibri" w:eastAsia="Times New Roman" w:hAnsi="Calibri" w:cs="Calibri"/>
          <w:lang w:eastAsia="zh-CN"/>
        </w:rPr>
        <w:t xml:space="preserve"> προβεί ούτε θα προβώ/</w:t>
      </w:r>
      <w:proofErr w:type="spellStart"/>
      <w:r w:rsidRPr="002B7884">
        <w:rPr>
          <w:rFonts w:ascii="Calibri" w:eastAsia="Times New Roman" w:hAnsi="Calibri" w:cs="Calibri"/>
          <w:lang w:eastAsia="zh-CN"/>
        </w:rPr>
        <w:t>ούμε</w:t>
      </w:r>
      <w:proofErr w:type="spellEnd"/>
      <w:r w:rsidRPr="002B7884">
        <w:rPr>
          <w:rFonts w:ascii="Calibri" w:eastAsia="Times New Roman" w:hAnsi="Calibri" w:cs="Calibri"/>
          <w:lang w:eastAsia="zh-CN"/>
        </w:rPr>
        <w:t>, άμεσα (ο ίδιος) ή έμμεσα (μέσω τρίτων προσώπων), σε οποιαδήποτε πράξη ή παράλειψη [εναλλακτικά: ότι δεν έχω-</w:t>
      </w:r>
      <w:proofErr w:type="spellStart"/>
      <w:r w:rsidRPr="002B7884">
        <w:rPr>
          <w:rFonts w:ascii="Calibri" w:eastAsia="Times New Roman" w:hAnsi="Calibri" w:cs="Calibri"/>
          <w:lang w:eastAsia="zh-CN"/>
        </w:rPr>
        <w:t>ουμε</w:t>
      </w:r>
      <w:proofErr w:type="spellEnd"/>
      <w:r w:rsidRPr="002B7884">
        <w:rPr>
          <w:rFonts w:ascii="Calibri" w:eastAsia="Times New Roman" w:hAnsi="Calibri" w:cs="Calibri"/>
          <w:lang w:eastAsia="zh-CN"/>
        </w:rPr>
        <w:t xml:space="preserve"> εμπλακεί και δεν θα εμπλακώ-</w:t>
      </w:r>
      <w:proofErr w:type="spellStart"/>
      <w:r w:rsidRPr="002B7884">
        <w:rPr>
          <w:rFonts w:ascii="Calibri" w:eastAsia="Times New Roman" w:hAnsi="Calibri" w:cs="Calibri"/>
          <w:lang w:eastAsia="zh-CN"/>
        </w:rPr>
        <w:t>ουμε</w:t>
      </w:r>
      <w:proofErr w:type="spellEnd"/>
      <w:r w:rsidRPr="002B7884">
        <w:rPr>
          <w:rFonts w:ascii="Calibri" w:eastAsia="Times New Roman" w:hAnsi="Calibri" w:cs="Calibri"/>
          <w:lang w:eastAsia="zh-CN"/>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2B7884">
        <w:rPr>
          <w:rFonts w:ascii="Calibri" w:eastAsia="Times New Roman" w:hAnsi="Calibri" w:cs="Calibri"/>
          <w:lang w:eastAsia="zh-CN"/>
        </w:rPr>
        <w:t>νομίμων</w:t>
      </w:r>
      <w:proofErr w:type="spellEnd"/>
      <w:r w:rsidRPr="002B7884">
        <w:rPr>
          <w:rFonts w:ascii="Calibri" w:eastAsia="Times New Roman" w:hAnsi="Calibri" w:cs="Calibri"/>
          <w:lang w:eastAsia="zh-CN"/>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2B7884" w:rsidRPr="002B7884" w:rsidRDefault="002B7884" w:rsidP="002B7884">
      <w:pPr>
        <w:suppressAutoHyphens/>
        <w:spacing w:after="120" w:line="240" w:lineRule="auto"/>
        <w:jc w:val="both"/>
        <w:rPr>
          <w:rFonts w:ascii="Calibri" w:eastAsia="Times New Roman" w:hAnsi="Calibri" w:cs="Calibri"/>
          <w:lang w:eastAsia="zh-CN"/>
        </w:rPr>
      </w:pPr>
      <w:r w:rsidRPr="002B7884">
        <w:rPr>
          <w:rFonts w:ascii="Calibri" w:eastAsia="Times New Roman" w:hAnsi="Calibri" w:cs="Calibri"/>
          <w:lang w:eastAsia="zh-CN"/>
        </w:rPr>
        <w:t>7) ότι θα απέχω/</w:t>
      </w:r>
      <w:proofErr w:type="spellStart"/>
      <w:r w:rsidRPr="002B7884">
        <w:rPr>
          <w:rFonts w:ascii="Calibri" w:eastAsia="Times New Roman" w:hAnsi="Calibri" w:cs="Calibri"/>
          <w:lang w:eastAsia="zh-CN"/>
        </w:rPr>
        <w:t>ουμε</w:t>
      </w:r>
      <w:proofErr w:type="spellEnd"/>
      <w:r w:rsidRPr="002B7884">
        <w:rPr>
          <w:rFonts w:ascii="Calibri" w:eastAsia="Times New Roman" w:hAnsi="Calibri" w:cs="Calibri"/>
          <w:lang w:eastAsia="zh-CN"/>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2B7884" w:rsidRPr="002B7884" w:rsidRDefault="002B7884" w:rsidP="002B7884">
      <w:pPr>
        <w:suppressAutoHyphens/>
        <w:spacing w:after="120" w:line="240" w:lineRule="auto"/>
        <w:jc w:val="both"/>
        <w:rPr>
          <w:rFonts w:ascii="Calibri" w:eastAsia="Times New Roman" w:hAnsi="Calibri" w:cs="Calibri"/>
          <w:lang w:eastAsia="zh-CN"/>
        </w:rPr>
      </w:pPr>
      <w:r w:rsidRPr="002B7884">
        <w:rPr>
          <w:rFonts w:ascii="Calibri" w:eastAsia="Times New Roman" w:hAnsi="Calibri" w:cs="Calibri"/>
          <w:lang w:eastAsia="zh-CN"/>
        </w:rPr>
        <w:t>8) ότι θα δηλώσω/</w:t>
      </w:r>
      <w:proofErr w:type="spellStart"/>
      <w:r w:rsidRPr="002B7884">
        <w:rPr>
          <w:rFonts w:ascii="Calibri" w:eastAsia="Times New Roman" w:hAnsi="Calibri" w:cs="Calibri"/>
          <w:lang w:eastAsia="zh-CN"/>
        </w:rPr>
        <w:t>ουμε</w:t>
      </w:r>
      <w:proofErr w:type="spellEnd"/>
      <w:r w:rsidRPr="002B7884">
        <w:rPr>
          <w:rFonts w:ascii="Calibri" w:eastAsia="Times New Roman" w:hAnsi="Calibri" w:cs="Calibri"/>
          <w:lang w:eastAsia="zh-CN"/>
        </w:rPr>
        <w:t xml:space="preserve"> στην αναθέτουσα αρχή, αμελλητί με την </w:t>
      </w:r>
      <w:proofErr w:type="spellStart"/>
      <w:r w:rsidRPr="002B7884">
        <w:rPr>
          <w:rFonts w:ascii="Calibri" w:eastAsia="Times New Roman" w:hAnsi="Calibri" w:cs="Calibri"/>
          <w:lang w:eastAsia="zh-CN"/>
        </w:rPr>
        <w:t>περιέλευση</w:t>
      </w:r>
      <w:proofErr w:type="spellEnd"/>
      <w:r w:rsidRPr="002B7884">
        <w:rPr>
          <w:rFonts w:ascii="Calibri" w:eastAsia="Times New Roman" w:hAnsi="Calibri" w:cs="Calibri"/>
          <w:lang w:eastAsia="zh-CN"/>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2B7884">
        <w:rPr>
          <w:rFonts w:ascii="Calibri" w:eastAsia="Times New Roman" w:hAnsi="Calibri" w:cs="Calibri"/>
          <w:lang w:eastAsia="zh-CN"/>
        </w:rPr>
        <w:t>νομίμων</w:t>
      </w:r>
      <w:proofErr w:type="spellEnd"/>
      <w:r w:rsidRPr="002B7884">
        <w:rPr>
          <w:rFonts w:ascii="Calibri" w:eastAsia="Times New Roman" w:hAnsi="Calibri" w:cs="Calibri"/>
          <w:lang w:eastAsia="zh-CN"/>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2B7884" w:rsidRPr="002B7884" w:rsidRDefault="002B7884" w:rsidP="002B7884">
      <w:pPr>
        <w:suppressAutoHyphens/>
        <w:spacing w:after="120" w:line="240" w:lineRule="auto"/>
        <w:jc w:val="both"/>
        <w:rPr>
          <w:rFonts w:ascii="Calibri" w:eastAsia="Times New Roman" w:hAnsi="Calibri" w:cs="Calibri"/>
          <w:lang w:eastAsia="zh-CN"/>
        </w:rPr>
      </w:pPr>
      <w:r w:rsidRPr="002B7884">
        <w:rPr>
          <w:rFonts w:ascii="Calibri" w:eastAsia="Times New Roman" w:hAnsi="Calibri" w:cs="Calibri"/>
          <w:lang w:eastAsia="zh-CN"/>
        </w:rPr>
        <w:t xml:space="preserve">9) </w:t>
      </w:r>
      <w:r w:rsidRPr="002B7884">
        <w:rPr>
          <w:rFonts w:ascii="Calibri" w:eastAsia="Times New Roman" w:hAnsi="Calibri" w:cs="Calibri"/>
          <w:color w:val="0070C0"/>
          <w:lang w:eastAsia="zh-CN"/>
        </w:rPr>
        <w:t>[Σε περίπτωση χρησιμοποίησης υπεργολάβου</w:t>
      </w:r>
      <w:r w:rsidRPr="002B7884">
        <w:rPr>
          <w:rFonts w:ascii="Calibri" w:eastAsia="Times New Roman" w:hAnsi="Calibri" w:cs="Calibri"/>
          <w:lang w:eastAsia="zh-CN"/>
        </w:rPr>
        <w:t xml:space="preserve">] </w:t>
      </w:r>
    </w:p>
    <w:p w:rsidR="002B7884" w:rsidRPr="002B7884" w:rsidRDefault="002B7884" w:rsidP="002B7884">
      <w:pPr>
        <w:suppressAutoHyphens/>
        <w:spacing w:after="120" w:line="240" w:lineRule="auto"/>
        <w:jc w:val="both"/>
        <w:rPr>
          <w:rFonts w:ascii="Calibri" w:eastAsia="Times New Roman" w:hAnsi="Calibri" w:cs="Calibri"/>
          <w:lang w:eastAsia="zh-CN"/>
        </w:rPr>
      </w:pPr>
    </w:p>
    <w:p w:rsidR="002B7884" w:rsidRPr="002B7884" w:rsidRDefault="002B7884" w:rsidP="002B7884">
      <w:pPr>
        <w:suppressAutoHyphens/>
        <w:spacing w:after="120" w:line="240" w:lineRule="auto"/>
        <w:jc w:val="both"/>
        <w:rPr>
          <w:rFonts w:ascii="Calibri" w:eastAsia="Times New Roman" w:hAnsi="Calibri" w:cs="Calibri"/>
          <w:lang w:eastAsia="zh-CN"/>
        </w:rPr>
      </w:pPr>
      <w:r w:rsidRPr="002B7884">
        <w:rPr>
          <w:rFonts w:ascii="Calibri" w:eastAsia="Times New Roman" w:hAnsi="Calibri" w:cs="Calibri"/>
          <w:lang w:eastAsia="zh-CN"/>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2B7884" w:rsidRPr="002B7884" w:rsidRDefault="002B7884" w:rsidP="002B7884">
      <w:pPr>
        <w:suppressAutoHyphens/>
        <w:spacing w:after="120" w:line="240" w:lineRule="auto"/>
        <w:jc w:val="both"/>
        <w:rPr>
          <w:rFonts w:ascii="Times New Roman" w:eastAsia="Times New Roman" w:hAnsi="Times New Roman" w:cs="Times New Roman"/>
          <w:sz w:val="24"/>
          <w:szCs w:val="24"/>
          <w:lang w:eastAsia="zh-CN"/>
        </w:rPr>
      </w:pPr>
      <w:r w:rsidRPr="002B7884">
        <w:rPr>
          <w:rFonts w:ascii="Calibri" w:eastAsia="Times New Roman" w:hAnsi="Calibri" w:cs="Calibri"/>
          <w:szCs w:val="24"/>
          <w:lang w:eastAsia="zh-CN"/>
        </w:rPr>
        <w:lastRenderedPageBreak/>
        <w:t>Υπογραφή/Σφραγίδα</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p>
    <w:p w:rsidR="002B7884" w:rsidRPr="002B7884" w:rsidRDefault="002B7884" w:rsidP="002B7884">
      <w:pPr>
        <w:suppressAutoHyphens/>
        <w:spacing w:after="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2B7884" w:rsidRPr="002B7884" w:rsidRDefault="002B7884" w:rsidP="002B7884">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color w:val="002060"/>
          <w:sz w:val="24"/>
          <w:lang w:eastAsia="zh-CN"/>
        </w:rPr>
      </w:pPr>
      <w:r w:rsidRPr="002B7884">
        <w:rPr>
          <w:rFonts w:ascii="Arial" w:eastAsia="Times New Roman" w:hAnsi="Arial" w:cs="Arial"/>
          <w:b/>
          <w:color w:val="002060"/>
          <w:sz w:val="24"/>
          <w:lang w:eastAsia="zh-CN"/>
        </w:rPr>
        <w:br w:type="page"/>
      </w:r>
      <w:bookmarkStart w:id="18" w:name="_Toc118373823"/>
      <w:r w:rsidRPr="002B7884">
        <w:rPr>
          <w:rFonts w:ascii="Arial" w:eastAsia="Times New Roman" w:hAnsi="Arial" w:cs="Arial"/>
          <w:b/>
          <w:color w:val="002060"/>
          <w:sz w:val="24"/>
          <w:lang w:eastAsia="zh-CN"/>
        </w:rPr>
        <w:lastRenderedPageBreak/>
        <w:t>ΠΑΡΑΡΤΗΜΑ IX – Περιεχόμενο υπεύθυνης δήλωσης που προσκομίζεται ως δικαιολογητικό κατακύρωσης.</w:t>
      </w:r>
      <w:bookmarkEnd w:id="18"/>
    </w:p>
    <w:p w:rsidR="002B7884" w:rsidRPr="002B7884" w:rsidRDefault="002B7884" w:rsidP="002B7884">
      <w:pPr>
        <w:suppressAutoHyphens/>
        <w:spacing w:after="120" w:line="240" w:lineRule="auto"/>
        <w:jc w:val="both"/>
        <w:rPr>
          <w:rFonts w:ascii="Calibri" w:eastAsia="Times New Roman" w:hAnsi="Calibri" w:cs="Calibri"/>
          <w:szCs w:val="24"/>
          <w:lang w:eastAsia="zh-CN"/>
        </w:rPr>
      </w:pP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Δηλώνω υπεύθυνα ότι:</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p>
    <w:p w:rsidR="002B7884" w:rsidRPr="002B7884" w:rsidRDefault="002B7884" w:rsidP="002B7884">
      <w:pPr>
        <w:suppressAutoHyphens/>
        <w:spacing w:after="120" w:line="240" w:lineRule="auto"/>
        <w:jc w:val="both"/>
        <w:rPr>
          <w:rFonts w:ascii="Calibri" w:eastAsia="Times New Roman" w:hAnsi="Calibri" w:cs="Calibri"/>
          <w:b/>
          <w:szCs w:val="24"/>
          <w:lang w:eastAsia="zh-CN"/>
        </w:rPr>
      </w:pPr>
      <w:r w:rsidRPr="002B7884">
        <w:rPr>
          <w:rFonts w:ascii="Calibri" w:eastAsia="Times New Roman" w:hAnsi="Calibri" w:cs="Calibri"/>
          <w:b/>
          <w:szCs w:val="24"/>
          <w:lang w:eastAsia="zh-CN"/>
        </w:rPr>
        <w:t>Παράγραφος 2.2.3.2. διακήρυξης:</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2B7884">
        <w:rPr>
          <w:rFonts w:ascii="Calibri" w:eastAsia="Times New Roman" w:hAnsi="Calibri" w:cs="Calibri"/>
          <w:szCs w:val="24"/>
          <w:vertAlign w:val="superscript"/>
          <w:lang w:val="en-GB" w:eastAsia="zh-CN"/>
        </w:rPr>
        <w:footnoteReference w:id="26"/>
      </w:r>
      <w:r w:rsidRPr="002B7884">
        <w:rPr>
          <w:rFonts w:ascii="Calibri" w:eastAsia="Times New Roman" w:hAnsi="Calibri" w:cs="Calibri"/>
          <w:szCs w:val="24"/>
          <w:vertAlign w:val="superscript"/>
          <w:lang w:eastAsia="zh-CN"/>
        </w:rPr>
        <w:t>,</w:t>
      </w:r>
      <w:r w:rsidRPr="002B7884">
        <w:rPr>
          <w:rFonts w:ascii="Calibri" w:eastAsia="Times New Roman" w:hAnsi="Calibri" w:cs="Calibri"/>
          <w:szCs w:val="24"/>
          <w:vertAlign w:val="superscript"/>
          <w:lang w:val="en-GB" w:eastAsia="zh-CN"/>
        </w:rPr>
        <w:footnoteReference w:id="27"/>
      </w:r>
      <w:r w:rsidRPr="002B7884">
        <w:rPr>
          <w:rFonts w:ascii="Calibri" w:eastAsia="Times New Roman" w:hAnsi="Calibri" w:cs="Calibri"/>
          <w:szCs w:val="24"/>
          <w:lang w:eastAsia="zh-CN"/>
        </w:rPr>
        <w:t xml:space="preserve">. </w:t>
      </w:r>
    </w:p>
    <w:p w:rsidR="002B7884" w:rsidRPr="002B7884" w:rsidRDefault="002B7884" w:rsidP="002B7884">
      <w:pPr>
        <w:suppressAutoHyphens/>
        <w:spacing w:after="120" w:line="240" w:lineRule="auto"/>
        <w:jc w:val="both"/>
        <w:rPr>
          <w:rFonts w:ascii="Calibri" w:eastAsia="Calibri" w:hAnsi="Calibri" w:cs="Calibri"/>
          <w:bCs/>
          <w:i/>
          <w:color w:val="5B9BD5"/>
          <w:szCs w:val="24"/>
          <w:lang w:eastAsia="ar-SA"/>
        </w:rPr>
      </w:pPr>
      <w:r w:rsidRPr="002B7884">
        <w:rPr>
          <w:rFonts w:ascii="Calibri" w:eastAsia="Calibri" w:hAnsi="Calibri" w:cs="Calibri"/>
          <w:bCs/>
          <w:i/>
          <w:color w:val="5B9BD5"/>
          <w:szCs w:val="24"/>
          <w:lang w:eastAsia="ar-SA"/>
        </w:rPr>
        <w:t>Ή</w:t>
      </w:r>
    </w:p>
    <w:p w:rsidR="002B7884" w:rsidRPr="002B7884" w:rsidRDefault="002B7884" w:rsidP="002B7884">
      <w:pPr>
        <w:suppressAutoHyphens/>
        <w:spacing w:after="120" w:line="240" w:lineRule="auto"/>
        <w:jc w:val="both"/>
        <w:rPr>
          <w:rFonts w:ascii="Calibri" w:eastAsia="Calibri" w:hAnsi="Calibri" w:cs="Calibri"/>
          <w:bCs/>
          <w:i/>
          <w:color w:val="5B9BD5"/>
          <w:szCs w:val="24"/>
          <w:lang w:eastAsia="ar-SA"/>
        </w:rPr>
      </w:pPr>
      <w:r w:rsidRPr="002B7884">
        <w:rPr>
          <w:rFonts w:ascii="Calibri" w:eastAsia="Times New Roman" w:hAnsi="Calibri" w:cs="Calibri"/>
          <w:szCs w:val="24"/>
          <w:lang w:eastAsia="zh-CN"/>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2B7884">
        <w:rPr>
          <w:rFonts w:ascii="Calibri" w:eastAsia="Times New Roman" w:hAnsi="Calibri" w:cs="Calibri"/>
          <w:szCs w:val="24"/>
          <w:vertAlign w:val="superscript"/>
          <w:lang w:eastAsia="zh-CN"/>
        </w:rPr>
        <w:t xml:space="preserve"> </w:t>
      </w:r>
      <w:r w:rsidRPr="002B7884">
        <w:rPr>
          <w:rFonts w:ascii="Calibri" w:eastAsia="Times New Roman" w:hAnsi="Calibri" w:cs="Calibri"/>
          <w:szCs w:val="24"/>
          <w:lang w:eastAsia="zh-CN"/>
        </w:rPr>
        <w:t xml:space="preserve">αλλά τα συγκεκριμένα ποσά είναι εξαιρετικά μικρά. </w:t>
      </w:r>
      <w:r w:rsidRPr="002B7884">
        <w:rPr>
          <w:rFonts w:ascii="Calibri" w:eastAsia="Calibri" w:hAnsi="Calibri" w:cs="Calibri"/>
          <w:bCs/>
          <w:i/>
          <w:color w:val="5B9BD5"/>
          <w:szCs w:val="24"/>
          <w:lang w:eastAsia="ar-SA"/>
        </w:rPr>
        <w:t>[αναγράφονται τα ποσά]</w:t>
      </w:r>
    </w:p>
    <w:p w:rsidR="002B7884" w:rsidRPr="002B7884" w:rsidRDefault="002B7884" w:rsidP="002B7884">
      <w:pPr>
        <w:suppressAutoHyphens/>
        <w:spacing w:after="120" w:line="240" w:lineRule="auto"/>
        <w:jc w:val="both"/>
        <w:rPr>
          <w:rFonts w:ascii="Calibri" w:eastAsia="Calibri" w:hAnsi="Calibri" w:cs="Calibri"/>
          <w:bCs/>
          <w:i/>
          <w:color w:val="5B9BD5"/>
          <w:szCs w:val="24"/>
          <w:lang w:eastAsia="ar-SA"/>
        </w:rPr>
      </w:pPr>
      <w:r w:rsidRPr="002B7884">
        <w:rPr>
          <w:rFonts w:ascii="Calibri" w:eastAsia="Calibri" w:hAnsi="Calibri" w:cs="Calibri"/>
          <w:bCs/>
          <w:i/>
          <w:color w:val="5B9BD5"/>
          <w:szCs w:val="24"/>
          <w:lang w:eastAsia="ar-SA"/>
        </w:rPr>
        <w:t>Ή</w:t>
      </w:r>
    </w:p>
    <w:p w:rsidR="002B7884" w:rsidRPr="002B7884" w:rsidRDefault="002B7884" w:rsidP="002B7884">
      <w:pPr>
        <w:suppressAutoHyphens/>
        <w:spacing w:after="120" w:line="240" w:lineRule="auto"/>
        <w:jc w:val="both"/>
        <w:rPr>
          <w:rFonts w:ascii="Calibri" w:eastAsia="Calibri" w:hAnsi="Calibri" w:cs="Calibri"/>
          <w:bCs/>
          <w:i/>
          <w:color w:val="5B9BD5"/>
          <w:szCs w:val="24"/>
          <w:lang w:eastAsia="ar-SA"/>
        </w:rPr>
      </w:pPr>
      <w:r w:rsidRPr="002B7884">
        <w:rPr>
          <w:rFonts w:ascii="Calibri" w:eastAsia="Times New Roman" w:hAnsi="Calibri" w:cs="Calibri"/>
          <w:szCs w:val="24"/>
          <w:lang w:eastAsia="zh-CN"/>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2B7884">
        <w:rPr>
          <w:rFonts w:ascii="Calibri" w:eastAsia="Calibri" w:hAnsi="Calibri" w:cs="Calibri"/>
          <w:bCs/>
          <w:i/>
          <w:color w:val="5B9BD5"/>
          <w:szCs w:val="24"/>
          <w:lang w:eastAsia="ar-SA"/>
        </w:rPr>
        <w:t>[αναγράφεται το ποσό και η ημερομηνία ενημέρωσης]</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p>
    <w:p w:rsidR="002B7884" w:rsidRPr="002B7884" w:rsidRDefault="002B7884" w:rsidP="002B7884">
      <w:pPr>
        <w:suppressAutoHyphens/>
        <w:spacing w:after="120" w:line="240" w:lineRule="auto"/>
        <w:jc w:val="both"/>
        <w:rPr>
          <w:rFonts w:ascii="Calibri" w:eastAsia="Times New Roman" w:hAnsi="Calibri" w:cs="Calibri"/>
          <w:b/>
          <w:szCs w:val="24"/>
          <w:lang w:eastAsia="zh-CN"/>
        </w:rPr>
      </w:pPr>
      <w:r w:rsidRPr="002B7884">
        <w:rPr>
          <w:rFonts w:ascii="Calibri" w:eastAsia="Times New Roman" w:hAnsi="Calibri" w:cs="Calibri"/>
          <w:b/>
          <w:szCs w:val="24"/>
          <w:lang w:eastAsia="zh-CN"/>
        </w:rPr>
        <w:t>Παράγραφος 2.2.3.4. περ. α Διακήρυξης</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Κατά την εκτέλεση των δημόσιων συμβάσεων δεν έχω/</w:t>
      </w:r>
      <w:proofErr w:type="spellStart"/>
      <w:r w:rsidRPr="002B7884">
        <w:rPr>
          <w:rFonts w:ascii="Calibri" w:eastAsia="Times New Roman" w:hAnsi="Calibri" w:cs="Calibri"/>
          <w:szCs w:val="24"/>
          <w:lang w:eastAsia="zh-CN"/>
        </w:rPr>
        <w:t>ουμε</w:t>
      </w:r>
      <w:proofErr w:type="spellEnd"/>
      <w:r w:rsidRPr="002B7884">
        <w:rPr>
          <w:rFonts w:ascii="Calibri" w:eastAsia="Times New Roman" w:hAnsi="Calibri" w:cs="Calibri"/>
          <w:szCs w:val="24"/>
          <w:lang w:eastAsia="zh-CN"/>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2B7884">
        <w:rPr>
          <w:rFonts w:ascii="Calibri" w:eastAsia="Times New Roman" w:hAnsi="Calibri" w:cs="Calibri"/>
          <w:szCs w:val="24"/>
          <w:lang w:val="en-GB" w:eastAsia="zh-CN"/>
        </w:rPr>
        <w:t>X</w:t>
      </w:r>
      <w:r w:rsidRPr="002B7884">
        <w:rPr>
          <w:rFonts w:ascii="Calibri" w:eastAsia="Times New Roman" w:hAnsi="Calibri" w:cs="Calibri"/>
          <w:szCs w:val="24"/>
          <w:lang w:eastAsia="zh-CN"/>
        </w:rPr>
        <w:t xml:space="preserve"> του Προσαρτήματος Α του ν. 4412/2016:</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p>
    <w:p w:rsidR="002B7884" w:rsidRPr="002B7884" w:rsidRDefault="002B7884" w:rsidP="002B7884">
      <w:pPr>
        <w:suppressAutoHyphens/>
        <w:spacing w:after="120" w:line="240" w:lineRule="auto"/>
        <w:jc w:val="both"/>
        <w:rPr>
          <w:rFonts w:ascii="Calibri" w:eastAsia="Times New Roman" w:hAnsi="Calibri" w:cs="Calibri"/>
          <w:b/>
          <w:szCs w:val="24"/>
          <w:lang w:eastAsia="zh-CN"/>
        </w:rPr>
      </w:pPr>
      <w:r w:rsidRPr="002B7884">
        <w:rPr>
          <w:rFonts w:ascii="Calibri" w:eastAsia="Times New Roman" w:hAnsi="Calibri" w:cs="Calibri"/>
          <w:b/>
          <w:szCs w:val="24"/>
          <w:lang w:eastAsia="zh-CN"/>
        </w:rPr>
        <w:lastRenderedPageBreak/>
        <w:t>Παράγραφος 2.2.3.4. περ. β Διακήρυξης</w:t>
      </w:r>
      <w:r w:rsidRPr="002B7884">
        <w:rPr>
          <w:rFonts w:ascii="Calibri" w:eastAsia="Times New Roman" w:hAnsi="Calibri" w:cs="Calibri"/>
          <w:b/>
          <w:szCs w:val="24"/>
          <w:vertAlign w:val="superscript"/>
          <w:lang w:val="en-GB" w:eastAsia="zh-CN"/>
        </w:rPr>
        <w:footnoteReference w:id="28"/>
      </w:r>
    </w:p>
    <w:p w:rsidR="002B7884" w:rsidRPr="002B7884" w:rsidRDefault="002B7884" w:rsidP="002B7884">
      <w:pPr>
        <w:suppressAutoHyphens/>
        <w:spacing w:after="120" w:line="240" w:lineRule="auto"/>
        <w:jc w:val="both"/>
        <w:rPr>
          <w:rFonts w:ascii="Calibri" w:eastAsia="Calibri" w:hAnsi="Calibri" w:cs="Calibri"/>
          <w:bCs/>
          <w:i/>
          <w:color w:val="5B9BD5"/>
          <w:szCs w:val="24"/>
          <w:lang w:eastAsia="ar-SA"/>
        </w:rPr>
      </w:pPr>
      <w:r w:rsidRPr="002B7884">
        <w:rPr>
          <w:rFonts w:ascii="Calibri" w:eastAsia="Times New Roman" w:hAnsi="Calibri" w:cs="Calibri"/>
          <w:szCs w:val="24"/>
          <w:lang w:eastAsia="zh-CN"/>
        </w:rPr>
        <w:t xml:space="preserve">Έχω/έχουμε υπαχθεί σε </w:t>
      </w:r>
      <w:proofErr w:type="spellStart"/>
      <w:r w:rsidRPr="002B7884">
        <w:rPr>
          <w:rFonts w:ascii="Calibri" w:eastAsia="Times New Roman" w:hAnsi="Calibri" w:cs="Calibri"/>
          <w:szCs w:val="24"/>
          <w:lang w:eastAsia="zh-CN"/>
        </w:rPr>
        <w:t>προπτωχευτική</w:t>
      </w:r>
      <w:proofErr w:type="spellEnd"/>
      <w:r w:rsidRPr="002B7884">
        <w:rPr>
          <w:rFonts w:ascii="Calibri" w:eastAsia="Times New Roman" w:hAnsi="Calibri" w:cs="Calibri"/>
          <w:szCs w:val="24"/>
          <w:lang w:eastAsia="zh-CN"/>
        </w:rPr>
        <w:t xml:space="preserve"> ή πτωχευτική διαδικασία αλλά είμαι/είμαστε σε θέση να εκτελέσω/</w:t>
      </w:r>
      <w:proofErr w:type="spellStart"/>
      <w:r w:rsidRPr="002B7884">
        <w:rPr>
          <w:rFonts w:ascii="Calibri" w:eastAsia="Times New Roman" w:hAnsi="Calibri" w:cs="Calibri"/>
          <w:szCs w:val="24"/>
          <w:lang w:eastAsia="zh-CN"/>
        </w:rPr>
        <w:t>ουμε</w:t>
      </w:r>
      <w:proofErr w:type="spellEnd"/>
      <w:r w:rsidRPr="002B7884">
        <w:rPr>
          <w:rFonts w:ascii="Calibri" w:eastAsia="Times New Roman" w:hAnsi="Calibri" w:cs="Calibri"/>
          <w:szCs w:val="24"/>
          <w:lang w:eastAsia="zh-CN"/>
        </w:rPr>
        <w:t xml:space="preserve"> τη σύμβαση, λαμβάνοντας υπόψη τις ισχύουσες διατάξεις και τα μέτρα για τη συνέχιση της επιχειρηματικής λειτουργίας μου/μας </w:t>
      </w:r>
      <w:r w:rsidRPr="002B7884">
        <w:rPr>
          <w:rFonts w:ascii="Calibri" w:eastAsia="Calibri" w:hAnsi="Calibri" w:cs="Calibri"/>
          <w:bCs/>
          <w:i/>
          <w:color w:val="5B9BD5"/>
          <w:szCs w:val="24"/>
          <w:lang w:eastAsia="ar-SA"/>
        </w:rPr>
        <w:t xml:space="preserve">[αναγράφονται τα αποδεικτικά στοιχεία] </w:t>
      </w:r>
    </w:p>
    <w:p w:rsidR="002B7884" w:rsidRPr="002B7884" w:rsidRDefault="002B7884" w:rsidP="002B7884">
      <w:pPr>
        <w:suppressAutoHyphens/>
        <w:spacing w:after="120" w:line="240" w:lineRule="auto"/>
        <w:jc w:val="both"/>
        <w:rPr>
          <w:rFonts w:ascii="Calibri" w:eastAsia="Calibri" w:hAnsi="Calibri" w:cs="Calibri"/>
          <w:bCs/>
          <w:i/>
          <w:color w:val="5B9BD5"/>
          <w:szCs w:val="24"/>
          <w:lang w:eastAsia="ar-SA"/>
        </w:rPr>
      </w:pPr>
      <w:r w:rsidRPr="002B7884">
        <w:rPr>
          <w:rFonts w:ascii="Calibri" w:eastAsia="Calibri" w:hAnsi="Calibri" w:cs="Calibri"/>
          <w:bCs/>
          <w:i/>
          <w:color w:val="5B9BD5"/>
          <w:szCs w:val="24"/>
          <w:lang w:eastAsia="ar-SA"/>
        </w:rPr>
        <w:t>Ιδίως στην περίπτωση εξυγίανσης:</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Έχω υπαχθεί σε διαδικασία εξυγίανσης </w:t>
      </w:r>
      <w:r w:rsidRPr="002B7884">
        <w:rPr>
          <w:rFonts w:ascii="Calibri" w:eastAsia="Calibri" w:hAnsi="Calibri" w:cs="Calibri"/>
          <w:bCs/>
          <w:i/>
          <w:color w:val="5B9BD5"/>
          <w:szCs w:val="24"/>
          <w:lang w:eastAsia="ar-SA"/>
        </w:rPr>
        <w:t>[αναγράφεται ο αριθμός και η ημερομηνία έκδοσης δικαστικής απόφασης]</w:t>
      </w:r>
      <w:r w:rsidRPr="002B7884">
        <w:rPr>
          <w:rFonts w:ascii="Calibri" w:eastAsia="Times New Roman" w:hAnsi="Calibri" w:cs="Calibri"/>
          <w:szCs w:val="24"/>
          <w:lang w:eastAsia="zh-CN"/>
        </w:rPr>
        <w:t xml:space="preserve"> και τηρώ/τηρούμε τους όρους αυτής. </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p>
    <w:p w:rsidR="002B7884" w:rsidRPr="002B7884" w:rsidRDefault="002B7884" w:rsidP="002B7884">
      <w:pPr>
        <w:suppressAutoHyphens/>
        <w:spacing w:after="120" w:line="240" w:lineRule="auto"/>
        <w:jc w:val="both"/>
        <w:rPr>
          <w:rFonts w:ascii="Calibri" w:eastAsia="Times New Roman" w:hAnsi="Calibri" w:cs="Calibri"/>
          <w:b/>
          <w:szCs w:val="24"/>
          <w:lang w:eastAsia="zh-CN"/>
        </w:rPr>
      </w:pPr>
      <w:r w:rsidRPr="002B7884">
        <w:rPr>
          <w:rFonts w:ascii="Calibri" w:eastAsia="Times New Roman" w:hAnsi="Calibri" w:cs="Calibri"/>
          <w:b/>
          <w:szCs w:val="24"/>
          <w:lang w:eastAsia="zh-CN"/>
        </w:rPr>
        <w:t>Παράγραφος 2.2.3.9. διακήρυξης:</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r w:rsidRPr="002B7884">
        <w:rPr>
          <w:rFonts w:ascii="Calibri" w:eastAsia="Times New Roman" w:hAnsi="Calibri" w:cs="Calibri"/>
          <w:szCs w:val="24"/>
          <w:lang w:eastAsia="zh-CN"/>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2B7884">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r w:rsidRPr="002B7884">
        <w:rPr>
          <w:rFonts w:ascii="Calibri" w:eastAsia="Times New Roman" w:hAnsi="Calibri" w:cs="Calibri"/>
          <w:szCs w:val="24"/>
          <w:lang w:eastAsia="zh-CN"/>
        </w:rPr>
        <w:t xml:space="preserve"> </w:t>
      </w:r>
    </w:p>
    <w:p w:rsidR="002B7884" w:rsidRPr="002B7884" w:rsidRDefault="002B7884" w:rsidP="002B7884">
      <w:pPr>
        <w:suppressAutoHyphens/>
        <w:spacing w:after="120" w:line="240" w:lineRule="auto"/>
        <w:jc w:val="both"/>
        <w:rPr>
          <w:rFonts w:ascii="Calibri" w:eastAsia="Times New Roman" w:hAnsi="Calibri" w:cs="Calibri"/>
          <w:szCs w:val="24"/>
          <w:lang w:eastAsia="zh-CN"/>
        </w:rPr>
      </w:pPr>
    </w:p>
    <w:p w:rsidR="00B54E66" w:rsidRDefault="002B7884" w:rsidP="002B7884">
      <w:r w:rsidRPr="002B7884">
        <w:rPr>
          <w:rFonts w:ascii="Calibri" w:eastAsia="Times New Roman" w:hAnsi="Calibri" w:cs="Calibri"/>
          <w:b/>
          <w:szCs w:val="24"/>
          <w:lang w:eastAsia="zh-CN"/>
        </w:rPr>
        <w:t>Αν επέλθουν μεταβολές στις προϋποθέσεις για τις οποίες υποβάλλεται η παρούσα μέχρι τη σύναψη της σύμβασης, θα ενημερώσω/</w:t>
      </w:r>
      <w:proofErr w:type="spellStart"/>
      <w:r w:rsidRPr="002B7884">
        <w:rPr>
          <w:rFonts w:ascii="Calibri" w:eastAsia="Times New Roman" w:hAnsi="Calibri" w:cs="Calibri"/>
          <w:b/>
          <w:szCs w:val="24"/>
          <w:lang w:eastAsia="zh-CN"/>
        </w:rPr>
        <w:t>ουμε</w:t>
      </w:r>
      <w:proofErr w:type="spellEnd"/>
      <w:r w:rsidRPr="002B7884">
        <w:rPr>
          <w:rFonts w:ascii="Calibri" w:eastAsia="Times New Roman" w:hAnsi="Calibri" w:cs="Calibri"/>
          <w:b/>
          <w:szCs w:val="24"/>
          <w:lang w:eastAsia="zh-CN"/>
        </w:rPr>
        <w:t xml:space="preserve"> αμελλητί σχετικά την αναθέτουσα </w:t>
      </w:r>
      <w:r w:rsidRPr="00541193">
        <w:rPr>
          <w:b/>
        </w:rPr>
        <w:t>αρχή.</w:t>
      </w:r>
      <w:bookmarkStart w:id="19" w:name="_GoBack"/>
      <w:bookmarkEnd w:id="19"/>
    </w:p>
    <w:sectPr w:rsidR="00B54E6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0251" w:rsidRDefault="00620251" w:rsidP="002B7884">
      <w:pPr>
        <w:spacing w:after="0" w:line="240" w:lineRule="auto"/>
      </w:pPr>
      <w:r>
        <w:separator/>
      </w:r>
    </w:p>
  </w:endnote>
  <w:endnote w:type="continuationSeparator" w:id="0">
    <w:p w:rsidR="00620251" w:rsidRDefault="00620251" w:rsidP="002B7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Franklin Gothic Medium">
    <w:panose1 w:val="020B0603020102020204"/>
    <w:charset w:val="A1"/>
    <w:family w:val="swiss"/>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0251" w:rsidRDefault="00620251" w:rsidP="002B7884">
      <w:pPr>
        <w:spacing w:after="0" w:line="240" w:lineRule="auto"/>
      </w:pPr>
      <w:r>
        <w:separator/>
      </w:r>
    </w:p>
  </w:footnote>
  <w:footnote w:type="continuationSeparator" w:id="0">
    <w:p w:rsidR="00620251" w:rsidRDefault="00620251" w:rsidP="002B7884">
      <w:pPr>
        <w:spacing w:after="0" w:line="240" w:lineRule="auto"/>
      </w:pPr>
      <w:r>
        <w:continuationSeparator/>
      </w:r>
    </w:p>
  </w:footnote>
  <w:footnote w:id="1">
    <w:p w:rsidR="002B7884" w:rsidRDefault="002B7884" w:rsidP="002B7884">
      <w:pPr>
        <w:spacing w:after="0" w:line="0" w:lineRule="atLeast"/>
      </w:pPr>
      <w:r>
        <w:rPr>
          <w:rStyle w:val="a6"/>
          <w:rFonts w:eastAsia="MS Mincho"/>
        </w:rPr>
        <w:footnoteRef/>
      </w:r>
      <w:r>
        <w:rPr>
          <w:color w:val="000000"/>
          <w:kern w:val="2"/>
          <w:sz w:val="20"/>
        </w:rPr>
        <w:tab/>
        <w:t xml:space="preserve"> Όπως ορίζεται στα έγγραφα της σύμβασης.</w:t>
      </w:r>
    </w:p>
  </w:footnote>
  <w:footnote w:id="2">
    <w:p w:rsidR="002B7884" w:rsidRDefault="002B7884" w:rsidP="002B7884">
      <w:pPr>
        <w:spacing w:after="0" w:line="0" w:lineRule="atLeast"/>
      </w:pPr>
      <w:r>
        <w:rPr>
          <w:rStyle w:val="a6"/>
          <w:rFonts w:eastAsia="MS Mincho"/>
        </w:rPr>
        <w:footnoteRef/>
      </w:r>
      <w:r>
        <w:rPr>
          <w:color w:val="000000"/>
          <w:kern w:val="2"/>
          <w:sz w:val="20"/>
        </w:rPr>
        <w:tab/>
        <w:t xml:space="preserve"> </w:t>
      </w:r>
      <w:r>
        <w:rPr>
          <w:color w:val="000000"/>
          <w:kern w:val="2"/>
          <w:sz w:val="20"/>
        </w:rPr>
        <w:t>Όπως ορίζεται στα έγγραφα της σύμβασης.</w:t>
      </w:r>
    </w:p>
  </w:footnote>
  <w:footnote w:id="3">
    <w:p w:rsidR="002B7884" w:rsidRDefault="002B7884" w:rsidP="002B7884">
      <w:pPr>
        <w:spacing w:after="0" w:line="276" w:lineRule="auto"/>
      </w:pPr>
      <w:r>
        <w:rPr>
          <w:rStyle w:val="a6"/>
          <w:rFonts w:eastAsia="MS Mincho"/>
        </w:rPr>
        <w:footnoteRef/>
      </w:r>
      <w:r>
        <w:rPr>
          <w:color w:val="000000"/>
          <w:kern w:val="2"/>
          <w:sz w:val="20"/>
        </w:rPr>
        <w:tab/>
        <w:t xml:space="preserve"> </w:t>
      </w:r>
      <w:r>
        <w:rPr>
          <w:color w:val="000000"/>
          <w:kern w:val="2"/>
          <w:sz w:val="20"/>
        </w:rPr>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Pr>
          <w:color w:val="000000"/>
          <w:kern w:val="2"/>
          <w:sz w:val="20"/>
        </w:rPr>
        <w:t>προεκτιμώμενης</w:t>
      </w:r>
      <w:proofErr w:type="spellEnd"/>
      <w:r>
        <w:rPr>
          <w:color w:val="000000"/>
          <w:kern w:val="2"/>
          <w:sz w:val="20"/>
        </w:rPr>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2B7884" w:rsidRDefault="002B7884" w:rsidP="002B7884">
      <w:pPr>
        <w:spacing w:after="0" w:line="276" w:lineRule="auto"/>
      </w:pPr>
      <w:r>
        <w:rPr>
          <w:rStyle w:val="a6"/>
          <w:rFonts w:eastAsia="MS Mincho"/>
        </w:rPr>
        <w:footnoteRef/>
      </w:r>
      <w:r>
        <w:rPr>
          <w:color w:val="000000"/>
          <w:kern w:val="2"/>
          <w:sz w:val="20"/>
        </w:rPr>
        <w:tab/>
        <w:t xml:space="preserve">  </w:t>
      </w:r>
      <w:proofErr w:type="spellStart"/>
      <w:r>
        <w:rPr>
          <w:color w:val="000000"/>
          <w:kern w:val="2"/>
          <w:sz w:val="20"/>
        </w:rPr>
        <w:t>ο.π</w:t>
      </w:r>
      <w:proofErr w:type="spellEnd"/>
      <w:r>
        <w:rPr>
          <w:color w:val="000000"/>
          <w:kern w:val="2"/>
          <w:sz w:val="20"/>
        </w:rPr>
        <w:t xml:space="preserve">. </w:t>
      </w:r>
      <w:proofErr w:type="spellStart"/>
      <w:r>
        <w:rPr>
          <w:color w:val="000000"/>
          <w:kern w:val="2"/>
          <w:sz w:val="20"/>
        </w:rPr>
        <w:t>υποσ</w:t>
      </w:r>
      <w:proofErr w:type="spellEnd"/>
      <w:r>
        <w:rPr>
          <w:color w:val="000000"/>
          <w:kern w:val="2"/>
          <w:sz w:val="20"/>
        </w:rPr>
        <w:t>. 3.</w:t>
      </w:r>
    </w:p>
  </w:footnote>
  <w:footnote w:id="5">
    <w:p w:rsidR="002B7884" w:rsidRDefault="002B7884" w:rsidP="002B7884">
      <w:pPr>
        <w:pStyle w:val="afc"/>
        <w:ind w:left="0" w:firstLine="0"/>
        <w:rPr>
          <w:lang w:val="el-GR"/>
        </w:rPr>
      </w:pPr>
      <w:r>
        <w:rPr>
          <w:rStyle w:val="a6"/>
          <w:rFonts w:eastAsia="MS Mincho"/>
        </w:rPr>
        <w:footnoteRef/>
      </w:r>
      <w:r>
        <w:rPr>
          <w:lang w:val="el-GR"/>
        </w:rPr>
        <w:tab/>
        <w:t xml:space="preserve"> </w:t>
      </w:r>
      <w:r>
        <w:rPr>
          <w:lang w:val="el-GR"/>
        </w:rPr>
        <w:t>Συμπληρώνεται με όλα τα μέλη της ένωσης / κοινοπραξίας.</w:t>
      </w:r>
    </w:p>
  </w:footnote>
  <w:footnote w:id="6">
    <w:p w:rsidR="002B7884" w:rsidRDefault="002B7884" w:rsidP="002B7884">
      <w:pPr>
        <w:spacing w:after="0" w:line="0" w:lineRule="atLeast"/>
      </w:pPr>
      <w:r>
        <w:rPr>
          <w:rStyle w:val="a6"/>
          <w:rFonts w:eastAsia="MS Mincho"/>
        </w:rPr>
        <w:footnoteRef/>
      </w:r>
      <w:r>
        <w:rPr>
          <w:color w:val="000000"/>
          <w:kern w:val="2"/>
          <w:sz w:val="20"/>
        </w:rPr>
        <w:tab/>
        <w:t xml:space="preserve"> </w:t>
      </w:r>
      <w:r>
        <w:rPr>
          <w:color w:val="000000"/>
          <w:kern w:val="2"/>
          <w:sz w:val="20"/>
        </w:rPr>
        <w:t xml:space="preserve">Συνοπτική περιγραφή των προς προμήθεια αγαθών /  υπηρεσιών, </w:t>
      </w:r>
      <w:proofErr w:type="spellStart"/>
      <w:r>
        <w:rPr>
          <w:color w:val="000000"/>
          <w:kern w:val="2"/>
          <w:sz w:val="20"/>
        </w:rPr>
        <w:t>κλπ</w:t>
      </w:r>
      <w:proofErr w:type="spellEnd"/>
      <w:r>
        <w:rPr>
          <w:color w:val="000000"/>
          <w:kern w:val="2"/>
          <w:sz w:val="20"/>
        </w:rPr>
        <w:t xml:space="preserve"> σύμφωνα με το άρθρο 25 του </w:t>
      </w:r>
      <w:proofErr w:type="spellStart"/>
      <w:r>
        <w:rPr>
          <w:color w:val="000000"/>
          <w:kern w:val="2"/>
          <w:sz w:val="20"/>
        </w:rPr>
        <w:t>πδ</w:t>
      </w:r>
      <w:proofErr w:type="spellEnd"/>
      <w:r>
        <w:rPr>
          <w:color w:val="000000"/>
          <w:kern w:val="2"/>
          <w:sz w:val="20"/>
        </w:rPr>
        <w:t xml:space="preserve"> 118/2007. </w:t>
      </w:r>
    </w:p>
  </w:footnote>
  <w:footnote w:id="7">
    <w:p w:rsidR="002B7884" w:rsidRDefault="002B7884" w:rsidP="002B7884">
      <w:pPr>
        <w:spacing w:after="0" w:line="0" w:lineRule="atLeast"/>
        <w:rPr>
          <w:sz w:val="18"/>
          <w:szCs w:val="20"/>
        </w:rPr>
      </w:pPr>
      <w:r>
        <w:rPr>
          <w:rStyle w:val="a6"/>
          <w:rFonts w:eastAsia="MS Mincho"/>
        </w:rPr>
        <w:footnoteRef/>
      </w:r>
      <w:r>
        <w:rPr>
          <w:color w:val="000000"/>
          <w:kern w:val="2"/>
          <w:sz w:val="20"/>
        </w:rPr>
        <w:tab/>
      </w:r>
      <w:r>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2B7884" w:rsidRDefault="002B7884" w:rsidP="002B7884">
      <w:pPr>
        <w:spacing w:after="0" w:line="0" w:lineRule="atLeast"/>
      </w:pPr>
      <w:r>
        <w:rPr>
          <w:rStyle w:val="a6"/>
          <w:rFonts w:eastAsia="MS Mincho"/>
        </w:rPr>
        <w:footnoteRef/>
      </w:r>
      <w:r>
        <w:rPr>
          <w:color w:val="000000"/>
          <w:kern w:val="2"/>
          <w:sz w:val="20"/>
        </w:rPr>
        <w:tab/>
        <w:t xml:space="preserve"> </w:t>
      </w:r>
      <w:r>
        <w:rPr>
          <w:sz w:val="18"/>
          <w:szCs w:val="20"/>
        </w:rPr>
        <w:t>Να οριστεί ο χρόνος σύμφωνα με τις κείμενες διατάξεις.</w:t>
      </w:r>
    </w:p>
  </w:footnote>
  <w:footnote w:id="9">
    <w:p w:rsidR="002B7884" w:rsidRDefault="002B7884" w:rsidP="002B7884">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Pr>
          <w:lang w:val="el-GR"/>
        </w:rPr>
        <w:t>εδαφ</w:t>
      </w:r>
      <w:proofErr w:type="spellEnd"/>
      <w:r>
        <w:rPr>
          <w:lang w:val="el-GR"/>
        </w:rPr>
        <w:t xml:space="preserve">. β' του ν. 4281/2014). </w:t>
      </w:r>
    </w:p>
  </w:footnote>
  <w:footnote w:id="10">
    <w:p w:rsidR="002B7884" w:rsidRDefault="002B7884" w:rsidP="002B7884">
      <w:pPr>
        <w:pStyle w:val="afc"/>
        <w:ind w:left="0" w:firstLine="0"/>
        <w:rPr>
          <w:lang w:val="el-GR"/>
        </w:rPr>
      </w:pPr>
      <w:r>
        <w:rPr>
          <w:rStyle w:val="a6"/>
          <w:rFonts w:eastAsia="MS Mincho"/>
        </w:rPr>
        <w:footnoteRef/>
      </w:r>
      <w:r>
        <w:rPr>
          <w:lang w:val="el-GR"/>
        </w:rPr>
        <w:tab/>
        <w:t xml:space="preserve"> </w:t>
      </w:r>
      <w:r>
        <w:rPr>
          <w:lang w:val="el-GR"/>
        </w:rPr>
        <w:t xml:space="preserve">Άρθρο 157 παρ. 1 περ. α </w:t>
      </w:r>
      <w:proofErr w:type="spellStart"/>
      <w:r>
        <w:rPr>
          <w:lang w:val="el-GR"/>
        </w:rPr>
        <w:t>εδαφ</w:t>
      </w:r>
      <w:proofErr w:type="spellEnd"/>
      <w:r>
        <w:rPr>
          <w:lang w:val="el-GR"/>
        </w:rPr>
        <w:t xml:space="preserve"> γ του ν. 4281/2014.</w:t>
      </w:r>
    </w:p>
  </w:footnote>
  <w:footnote w:id="11">
    <w:p w:rsidR="002B7884" w:rsidRDefault="002B7884" w:rsidP="002B7884">
      <w:pPr>
        <w:pStyle w:val="afc"/>
        <w:widowControl w:val="0"/>
        <w:suppressLineNumbers/>
        <w:spacing w:after="200"/>
        <w:ind w:left="0" w:firstLine="0"/>
        <w:rPr>
          <w:lang w:val="el-GR"/>
        </w:rPr>
      </w:pPr>
      <w:r>
        <w:rPr>
          <w:rStyle w:val="a6"/>
          <w:rFonts w:eastAsia="MS Mincho"/>
        </w:rPr>
        <w:footnoteRef/>
      </w:r>
      <w:r>
        <w:rPr>
          <w:lang w:val="el-GR"/>
        </w:rPr>
        <w:tab/>
        <w:t xml:space="preserve"> </w:t>
      </w:r>
      <w:r>
        <w:rPr>
          <w:lang w:val="el-GR"/>
        </w:rPr>
        <w:t xml:space="preserve">Ο καθορισμός </w:t>
      </w:r>
      <w:proofErr w:type="spellStart"/>
      <w:r>
        <w:rPr>
          <w:lang w:val="el-GR"/>
        </w:rPr>
        <w:t>ανωτάτου</w:t>
      </w:r>
      <w:proofErr w:type="spellEnd"/>
      <w:r>
        <w:rPr>
          <w:lang w:val="el-GR"/>
        </w:rPr>
        <w:t xml:space="preserve"> ορίου έκδοσης των εγγυητικών επιστολών από τις τράπεζες που λειτουργούν στην Ελλάδα θεσμοθετήθηκε με την </w:t>
      </w:r>
      <w:proofErr w:type="spellStart"/>
      <w:r>
        <w:rPr>
          <w:lang w:val="el-GR"/>
        </w:rPr>
        <w:t>υπ'αριθ</w:t>
      </w:r>
      <w:proofErr w:type="spellEnd"/>
      <w:r>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2B7884" w:rsidRDefault="002B7884" w:rsidP="002B7884">
      <w:pPr>
        <w:spacing w:after="0" w:line="0" w:lineRule="atLeast"/>
      </w:pPr>
      <w:r>
        <w:rPr>
          <w:rStyle w:val="a6"/>
          <w:rFonts w:eastAsia="MS Mincho"/>
        </w:rPr>
        <w:t>1</w:t>
      </w:r>
      <w:r>
        <w:rPr>
          <w:color w:val="000000"/>
          <w:kern w:val="2"/>
          <w:sz w:val="20"/>
        </w:rPr>
        <w:tab/>
        <w:t xml:space="preserve"> Όπως ορίζεται στα έγγραφα της σύμβασης.</w:t>
      </w:r>
    </w:p>
  </w:footnote>
  <w:footnote w:id="13">
    <w:p w:rsidR="002B7884" w:rsidRDefault="002B7884" w:rsidP="002B7884">
      <w:pPr>
        <w:spacing w:after="0" w:line="0" w:lineRule="atLeast"/>
      </w:pPr>
      <w:r>
        <w:rPr>
          <w:rStyle w:val="a6"/>
          <w:rFonts w:eastAsia="MS Mincho"/>
        </w:rPr>
        <w:t>2</w:t>
      </w:r>
      <w:r>
        <w:rPr>
          <w:color w:val="000000"/>
          <w:kern w:val="2"/>
          <w:sz w:val="20"/>
        </w:rPr>
        <w:tab/>
        <w:t xml:space="preserve"> Όπως ορίζεται στα έγγραφα της σύμβασης.</w:t>
      </w:r>
    </w:p>
  </w:footnote>
  <w:footnote w:id="14">
    <w:p w:rsidR="002B7884" w:rsidRDefault="002B7884" w:rsidP="002B7884">
      <w:pPr>
        <w:spacing w:after="0" w:line="276" w:lineRule="auto"/>
      </w:pPr>
      <w:r>
        <w:rPr>
          <w:rStyle w:val="a6"/>
          <w:rFonts w:eastAsia="MS Mincho"/>
        </w:rPr>
        <w:t>3</w:t>
      </w:r>
      <w:r>
        <w:rPr>
          <w:color w:val="000000"/>
          <w:kern w:val="2"/>
          <w:sz w:val="20"/>
        </w:rPr>
        <w:tab/>
        <w:t xml:space="preserve"> Ολογράφως και σε παρένθεση αριθμητικώς. Στο ποσό δεν υπολογίζεται ο ΦΠΑ.</w:t>
      </w:r>
    </w:p>
  </w:footnote>
  <w:footnote w:id="15">
    <w:p w:rsidR="002B7884" w:rsidRDefault="002B7884" w:rsidP="002B7884">
      <w:pPr>
        <w:spacing w:after="0" w:line="0" w:lineRule="atLeast"/>
      </w:pPr>
      <w:r>
        <w:rPr>
          <w:rStyle w:val="a6"/>
          <w:rFonts w:eastAsia="MS Mincho"/>
        </w:rPr>
        <w:t>4</w:t>
      </w:r>
      <w:r>
        <w:rPr>
          <w:color w:val="000000"/>
          <w:kern w:val="2"/>
          <w:sz w:val="20"/>
        </w:rPr>
        <w:tab/>
        <w:t xml:space="preserve"> Όπως υποσημείωση 3.</w:t>
      </w:r>
    </w:p>
  </w:footnote>
  <w:footnote w:id="16">
    <w:p w:rsidR="002B7884" w:rsidRDefault="002B7884" w:rsidP="002B7884">
      <w:pPr>
        <w:spacing w:after="200"/>
      </w:pPr>
      <w:r>
        <w:rPr>
          <w:rStyle w:val="a6"/>
          <w:rFonts w:eastAsia="MS Mincho"/>
        </w:rPr>
        <w:t>5</w:t>
      </w:r>
      <w:r>
        <w:rPr>
          <w:rStyle w:val="WW-0"/>
          <w:rFonts w:eastAsia="Calibri"/>
        </w:rPr>
        <w:tab/>
        <w:t xml:space="preserve"> </w:t>
      </w:r>
      <w:r>
        <w:rPr>
          <w:color w:val="000000"/>
          <w:kern w:val="2"/>
          <w:sz w:val="20"/>
        </w:rPr>
        <w:t>Εφόσον αφορά ανάθεση σε τμήματα συμπληρώνεται ο α/α του/ων τμήματος/των για τα οποία υπογράφεται η σχετική σύμβαση.</w:t>
      </w:r>
    </w:p>
  </w:footnote>
  <w:footnote w:id="17">
    <w:p w:rsidR="002B7884" w:rsidRDefault="002B7884" w:rsidP="002B7884">
      <w:pPr>
        <w:spacing w:after="0" w:line="0" w:lineRule="atLeast"/>
      </w:pPr>
      <w:r>
        <w:rPr>
          <w:rStyle w:val="a6"/>
          <w:rFonts w:eastAsia="MS Mincho"/>
        </w:rPr>
        <w:t>6</w:t>
      </w:r>
      <w:r>
        <w:rPr>
          <w:color w:val="000000"/>
          <w:kern w:val="2"/>
          <w:sz w:val="20"/>
        </w:rPr>
        <w:tab/>
        <w:t xml:space="preserve"> Συνοπτική περιγραφή των προς προμήθεια αγαθών / υπηρεσιών, σύμφωνα με το άρθρο 25 του </w:t>
      </w:r>
      <w:proofErr w:type="spellStart"/>
      <w:r>
        <w:rPr>
          <w:color w:val="000000"/>
          <w:kern w:val="2"/>
          <w:sz w:val="20"/>
        </w:rPr>
        <w:t>πδ</w:t>
      </w:r>
      <w:proofErr w:type="spellEnd"/>
      <w:r>
        <w:rPr>
          <w:color w:val="000000"/>
          <w:kern w:val="2"/>
          <w:sz w:val="20"/>
        </w:rPr>
        <w:t xml:space="preserve"> 118/2007.</w:t>
      </w:r>
    </w:p>
  </w:footnote>
  <w:footnote w:id="18">
    <w:p w:rsidR="002B7884" w:rsidRDefault="002B7884" w:rsidP="002B7884">
      <w:pPr>
        <w:spacing w:after="0" w:line="0" w:lineRule="atLeast"/>
      </w:pPr>
      <w:r>
        <w:rPr>
          <w:rStyle w:val="a6"/>
          <w:rFonts w:eastAsia="MS Mincho"/>
        </w:rPr>
        <w:t>7</w:t>
      </w:r>
      <w:r>
        <w:rPr>
          <w:color w:val="000000"/>
          <w:kern w:val="2"/>
          <w:sz w:val="20"/>
        </w:rPr>
        <w:tab/>
        <w:t xml:space="preserve"> Να οριστεί ο χρόνος σύμφωνα με τις κείμενες διατάξεις. </w:t>
      </w:r>
    </w:p>
  </w:footnote>
  <w:footnote w:id="19">
    <w:p w:rsidR="002B7884" w:rsidRDefault="002B7884" w:rsidP="002B7884">
      <w:pPr>
        <w:pStyle w:val="afc"/>
        <w:widowControl w:val="0"/>
        <w:suppressLineNumbers/>
        <w:ind w:left="0" w:firstLine="0"/>
        <w:rPr>
          <w:lang w:val="el-GR"/>
        </w:rPr>
      </w:pPr>
      <w:r>
        <w:rPr>
          <w:rStyle w:val="a6"/>
          <w:rFonts w:eastAsia="MS Mincho"/>
          <w:lang w:val="el-GR"/>
        </w:rPr>
        <w:t>8</w:t>
      </w:r>
      <w:r>
        <w:rPr>
          <w:rFonts w:eastAsia="SimSun"/>
          <w:color w:val="000000"/>
          <w:kern w:val="2"/>
          <w:sz w:val="20"/>
          <w:szCs w:val="24"/>
          <w:shd w:val="clear" w:color="auto" w:fill="FFFFFF"/>
          <w:lang w:val="el-GR" w:bidi="hi-IN"/>
        </w:rPr>
        <w:tab/>
        <w:t xml:space="preserve"> Σύμφωνα με το άρθρο 25 </w:t>
      </w:r>
      <w:proofErr w:type="spellStart"/>
      <w:r>
        <w:rPr>
          <w:rFonts w:eastAsia="SimSun"/>
          <w:color w:val="000000"/>
          <w:kern w:val="2"/>
          <w:sz w:val="20"/>
          <w:szCs w:val="24"/>
          <w:shd w:val="clear" w:color="auto" w:fill="FFFFFF"/>
          <w:lang w:val="el-GR" w:bidi="hi-IN"/>
        </w:rPr>
        <w:t>πδ</w:t>
      </w:r>
      <w:proofErr w:type="spellEnd"/>
      <w:r>
        <w:rPr>
          <w:rFonts w:eastAsia="SimSun"/>
          <w:color w:val="000000"/>
          <w:kern w:val="2"/>
          <w:sz w:val="20"/>
          <w:szCs w:val="24"/>
          <w:shd w:val="clear" w:color="auto" w:fill="FFFFFF"/>
          <w:lang w:val="el-GR" w:bidi="hi-IN"/>
        </w:rPr>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2B7884" w:rsidRDefault="002B7884" w:rsidP="002B7884">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w:t>
      </w:r>
      <w:proofErr w:type="spellStart"/>
      <w:r>
        <w:rPr>
          <w:lang w:val="el-GR"/>
        </w:rPr>
        <w:t>ανωτάτου</w:t>
      </w:r>
      <w:proofErr w:type="spellEnd"/>
      <w:r>
        <w:rPr>
          <w:lang w:val="el-GR"/>
        </w:rPr>
        <w:t xml:space="preserve"> ορίου έκδοσης των εγγυητικών επιστολών από τις τράπεζες που λειτουργούν στην Ελλάδα θεσμοθετήθηκε με την </w:t>
      </w:r>
      <w:proofErr w:type="spellStart"/>
      <w:r>
        <w:rPr>
          <w:lang w:val="el-GR"/>
        </w:rPr>
        <w:t>υπ'αριθ</w:t>
      </w:r>
      <w:proofErr w:type="spellEnd"/>
      <w:r>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2B7884" w:rsidRPr="00523939" w:rsidRDefault="002B7884" w:rsidP="002B7884">
      <w:pPr>
        <w:spacing w:after="0"/>
        <w:rPr>
          <w:sz w:val="20"/>
          <w:szCs w:val="20"/>
          <w:lang w:eastAsia="el-GR"/>
        </w:rPr>
      </w:pPr>
      <w:r>
        <w:rPr>
          <w:rStyle w:val="ad"/>
          <w:rFonts w:ascii="Times New Roman" w:hAnsi="Times New Roman"/>
          <w:sz w:val="20"/>
          <w:szCs w:val="20"/>
        </w:rPr>
        <w:footnoteRef/>
      </w:r>
      <w:r w:rsidRPr="00523939">
        <w:rPr>
          <w:rFonts w:ascii="Times New Roman" w:hAnsi="Times New Roman"/>
          <w:sz w:val="20"/>
          <w:szCs w:val="20"/>
        </w:rPr>
        <w:t xml:space="preserve"> </w:t>
      </w:r>
      <w:r w:rsidRPr="00523939">
        <w:rPr>
          <w:sz w:val="20"/>
          <w:szCs w:val="20"/>
          <w:lang w:eastAsia="el-GR"/>
        </w:rPr>
        <w:t xml:space="preserve">Η αναθέτουσα αρχή δύναται να αναφέρει συγκεκριμένα δικαιολογητικά στο σημείο αυτό, </w:t>
      </w:r>
      <w:proofErr w:type="spellStart"/>
      <w:r w:rsidRPr="00523939">
        <w:rPr>
          <w:sz w:val="20"/>
          <w:szCs w:val="20"/>
          <w:lang w:eastAsia="el-GR"/>
        </w:rPr>
        <w:t>πρβλ</w:t>
      </w:r>
      <w:proofErr w:type="spellEnd"/>
      <w:r w:rsidRPr="00523939">
        <w:rPr>
          <w:sz w:val="20"/>
          <w:szCs w:val="20"/>
          <w:lang w:eastAsia="el-GR"/>
        </w:rPr>
        <w:t>. παρ. 6 του άρθρου 200 του ν. 4412/2016</w:t>
      </w:r>
    </w:p>
    <w:p w:rsidR="002B7884" w:rsidRPr="00523939" w:rsidRDefault="002B7884" w:rsidP="002B7884">
      <w:pPr>
        <w:pStyle w:val="afc"/>
        <w:rPr>
          <w:rFonts w:eastAsia="Calibri"/>
          <w:sz w:val="20"/>
          <w:lang w:val="el-GR" w:eastAsia="en-US"/>
        </w:rPr>
      </w:pPr>
    </w:p>
  </w:footnote>
  <w:footnote w:id="22">
    <w:p w:rsidR="002B7884" w:rsidRPr="00523939" w:rsidRDefault="002B7884" w:rsidP="002B7884">
      <w:pPr>
        <w:spacing w:after="0"/>
        <w:rPr>
          <w:sz w:val="20"/>
          <w:szCs w:val="20"/>
          <w:lang w:eastAsia="el-GR"/>
        </w:rPr>
      </w:pPr>
      <w:r>
        <w:rPr>
          <w:sz w:val="20"/>
          <w:szCs w:val="20"/>
          <w:lang w:eastAsia="el-GR"/>
        </w:rPr>
        <w:footnoteRef/>
      </w:r>
      <w:r w:rsidRPr="00523939">
        <w:rPr>
          <w:sz w:val="20"/>
          <w:szCs w:val="20"/>
          <w:lang w:eastAsia="el-GR"/>
        </w:rPr>
        <w:t xml:space="preserve"> </w:t>
      </w:r>
      <w:proofErr w:type="spellStart"/>
      <w:r w:rsidRPr="00523939">
        <w:rPr>
          <w:sz w:val="20"/>
          <w:szCs w:val="20"/>
          <w:lang w:eastAsia="el-GR"/>
        </w:rPr>
        <w:t>Πρβλ</w:t>
      </w:r>
      <w:proofErr w:type="spellEnd"/>
      <w:r w:rsidRPr="00523939">
        <w:rPr>
          <w:sz w:val="20"/>
          <w:szCs w:val="20"/>
          <w:lang w:eastAsia="el-GR"/>
        </w:rPr>
        <w:t xml:space="preserve"> </w:t>
      </w:r>
      <w:proofErr w:type="spellStart"/>
      <w:r w:rsidRPr="00523939">
        <w:rPr>
          <w:sz w:val="20"/>
          <w:szCs w:val="20"/>
          <w:lang w:eastAsia="el-GR"/>
        </w:rPr>
        <w:t>αριθμ</w:t>
      </w:r>
      <w:proofErr w:type="spellEnd"/>
      <w:r w:rsidRPr="00523939">
        <w:rPr>
          <w:sz w:val="20"/>
          <w:szCs w:val="20"/>
          <w:lang w:eastAsia="el-GR"/>
        </w:rPr>
        <w:t>. 2/16563/21-02-2019 διευκρινιστικό έγγραφο της Γενικής Δ/</w:t>
      </w:r>
      <w:proofErr w:type="spellStart"/>
      <w:r w:rsidRPr="00523939">
        <w:rPr>
          <w:sz w:val="20"/>
          <w:szCs w:val="20"/>
          <w:lang w:eastAsia="el-GR"/>
        </w:rPr>
        <w:t>νσης</w:t>
      </w:r>
      <w:proofErr w:type="spellEnd"/>
      <w:r w:rsidRPr="00523939">
        <w:rPr>
          <w:sz w:val="20"/>
          <w:szCs w:val="20"/>
          <w:lang w:eastAsia="el-GR"/>
        </w:rPr>
        <w:t xml:space="preserve"> Δημοσιονομικής Πολιτικής (ΓΛΚ) του Υπουργείου Οικονομικών</w:t>
      </w:r>
    </w:p>
  </w:footnote>
  <w:footnote w:id="23">
    <w:p w:rsidR="002B7884" w:rsidRPr="00523939" w:rsidRDefault="002B7884" w:rsidP="002B7884">
      <w:pPr>
        <w:pStyle w:val="afc"/>
        <w:rPr>
          <w:rFonts w:eastAsia="Calibri"/>
          <w:sz w:val="20"/>
          <w:lang w:val="el-GR" w:eastAsia="en-US"/>
        </w:rPr>
      </w:pPr>
      <w:r>
        <w:rPr>
          <w:rStyle w:val="ad"/>
        </w:rPr>
        <w:footnoteRef/>
      </w:r>
      <w:r w:rsidRPr="00523939">
        <w:rPr>
          <w:lang w:val="el-GR"/>
        </w:rPr>
        <w:t xml:space="preserve"> </w:t>
      </w:r>
      <w:r w:rsidRPr="00523939">
        <w:rPr>
          <w:lang w:val="el-GR"/>
        </w:rPr>
        <w:t>Συμπληρώνεται από την αναθέτουσα αρχή εφόσον υπάρχουν.</w:t>
      </w:r>
    </w:p>
  </w:footnote>
  <w:footnote w:id="24">
    <w:p w:rsidR="002B7884" w:rsidRPr="00523939" w:rsidRDefault="002B7884" w:rsidP="002B7884">
      <w:pPr>
        <w:spacing w:after="0"/>
        <w:rPr>
          <w:sz w:val="20"/>
          <w:szCs w:val="20"/>
          <w:lang w:eastAsia="el-GR"/>
        </w:rPr>
      </w:pPr>
      <w:r>
        <w:rPr>
          <w:rStyle w:val="ad"/>
          <w:rFonts w:ascii="Times New Roman" w:hAnsi="Times New Roman"/>
          <w:sz w:val="20"/>
          <w:szCs w:val="20"/>
        </w:rPr>
        <w:footnoteRef/>
      </w:r>
      <w:r w:rsidRPr="00523939">
        <w:rPr>
          <w:rFonts w:ascii="Times New Roman" w:hAnsi="Times New Roman"/>
          <w:sz w:val="20"/>
          <w:szCs w:val="20"/>
        </w:rPr>
        <w:t xml:space="preserve"> </w:t>
      </w:r>
      <w:r w:rsidRPr="00523939">
        <w:rPr>
          <w:sz w:val="20"/>
          <w:szCs w:val="20"/>
          <w:lang w:eastAsia="el-GR"/>
        </w:rPr>
        <w:t>Το εδάφιο β ́ συμπληρώνεται μόνον στη περίπτωση συμβάσεων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2B7884" w:rsidRPr="00523939" w:rsidRDefault="002B7884" w:rsidP="002B7884">
      <w:pPr>
        <w:pStyle w:val="afc"/>
        <w:rPr>
          <w:rFonts w:eastAsia="Calibri"/>
          <w:sz w:val="20"/>
          <w:lang w:val="el-GR" w:eastAsia="en-US"/>
        </w:rPr>
      </w:pPr>
    </w:p>
  </w:footnote>
  <w:footnote w:id="25">
    <w:p w:rsidR="002B7884" w:rsidRPr="00523939" w:rsidRDefault="002B7884" w:rsidP="002B7884">
      <w:pPr>
        <w:pStyle w:val="afc"/>
        <w:rPr>
          <w:lang w:val="el-GR"/>
        </w:rPr>
      </w:pPr>
      <w:r>
        <w:rPr>
          <w:rStyle w:val="ad"/>
          <w:rFonts w:ascii="Times New Roman" w:hAnsi="Times New Roman"/>
        </w:rPr>
        <w:footnoteRef/>
      </w:r>
      <w:r w:rsidRPr="00523939">
        <w:rPr>
          <w:rFonts w:ascii="Times New Roman" w:hAnsi="Times New Roman"/>
          <w:lang w:val="el-GR"/>
        </w:rPr>
        <w:t xml:space="preserve"> </w:t>
      </w:r>
      <w:r w:rsidRPr="0052393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6">
    <w:p w:rsidR="002B7884" w:rsidRPr="00541193" w:rsidRDefault="002B7884" w:rsidP="002B7884">
      <w:pPr>
        <w:pStyle w:val="afc"/>
        <w:rPr>
          <w:lang w:val="el-GR"/>
        </w:rPr>
      </w:pPr>
      <w:r w:rsidRPr="002D4C52">
        <w:rPr>
          <w:rStyle w:val="ad"/>
        </w:rPr>
        <w:footnoteRef/>
      </w:r>
      <w:r w:rsidRPr="00541193">
        <w:rPr>
          <w:rStyle w:val="ad"/>
          <w:lang w:val="el-GR"/>
        </w:rPr>
        <w:t xml:space="preserve"> </w:t>
      </w:r>
      <w:r w:rsidRPr="005411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7">
    <w:p w:rsidR="002B7884" w:rsidRPr="00541193" w:rsidRDefault="002B7884" w:rsidP="002B7884">
      <w:pPr>
        <w:rPr>
          <w:sz w:val="20"/>
          <w:szCs w:val="20"/>
        </w:rPr>
      </w:pPr>
      <w:r w:rsidRPr="002D4C52">
        <w:rPr>
          <w:rStyle w:val="ad"/>
        </w:rPr>
        <w:footnoteRef/>
      </w:r>
      <w:r w:rsidRPr="00541193">
        <w:t xml:space="preserve"> </w:t>
      </w:r>
      <w:r w:rsidRPr="00541193">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2B7884" w:rsidRPr="00541193" w:rsidRDefault="002B7884" w:rsidP="002B7884">
      <w:pPr>
        <w:pStyle w:val="afc"/>
        <w:rPr>
          <w:lang w:val="el-GR"/>
        </w:rPr>
      </w:pPr>
    </w:p>
  </w:footnote>
  <w:footnote w:id="28">
    <w:p w:rsidR="002B7884" w:rsidRPr="00541193" w:rsidRDefault="002B7884" w:rsidP="002B7884">
      <w:pPr>
        <w:pStyle w:val="afc"/>
        <w:rPr>
          <w:lang w:val="el-GR"/>
        </w:rPr>
      </w:pPr>
      <w:r>
        <w:rPr>
          <w:rStyle w:val="ad"/>
        </w:rPr>
        <w:footnoteRef/>
      </w:r>
      <w:r w:rsidRPr="00541193">
        <w:rPr>
          <w:lang w:val="el-GR"/>
        </w:rPr>
        <w:t xml:space="preserve"> </w:t>
      </w:r>
      <w:r w:rsidRPr="00541193">
        <w:rPr>
          <w:lang w:val="el-GR"/>
        </w:rPr>
        <w:t>Ο όρος αυτός περιλαμβάνεται στη Δήλωση εφόσον περιλαμβάνεται στη Διακήρυξη ο συγκεκριμένος  δυνητικός λόγος αποκλεισμού</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A132C4D"/>
    <w:multiLevelType w:val="hybridMultilevel"/>
    <w:tmpl w:val="6B806AD0"/>
    <w:lvl w:ilvl="0" w:tplc="A8684ED2">
      <w:start w:val="1"/>
      <w:numFmt w:val="decimal"/>
      <w:lvlText w:val="%1."/>
      <w:lvlJc w:val="left"/>
      <w:pPr>
        <w:tabs>
          <w:tab w:val="num" w:pos="1145"/>
        </w:tabs>
        <w:ind w:left="1145"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2"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5C14AA1"/>
    <w:multiLevelType w:val="multilevel"/>
    <w:tmpl w:val="33B63D18"/>
    <w:lvl w:ilvl="0">
      <w:start w:val="1"/>
      <w:numFmt w:val="decimal"/>
      <w:lvlText w:val="18.%1."/>
      <w:lvlJc w:val="left"/>
      <w:rPr>
        <w:rFonts w:ascii="Tahoma" w:eastAsia="Tahoma" w:hAnsi="Tahoma" w:cs="Tahoma"/>
        <w:b/>
        <w:bCs/>
        <w:i w:val="0"/>
        <w:iCs w:val="0"/>
        <w:smallCaps w:val="0"/>
        <w:strike w:val="0"/>
        <w:color w:val="000000"/>
        <w:spacing w:val="0"/>
        <w:w w:val="100"/>
        <w:position w:val="0"/>
        <w:sz w:val="21"/>
        <w:szCs w:val="21"/>
        <w:u w:val="none"/>
      </w:rPr>
    </w:lvl>
    <w:lvl w:ilvl="1">
      <w:start w:val="1"/>
      <w:numFmt w:val="decimal"/>
      <w:lvlText w:val="%2."/>
      <w:lvlJc w:val="left"/>
      <w:rPr>
        <w:rFonts w:ascii="Tahoma" w:eastAsia="Tahoma" w:hAnsi="Tahoma" w:cs="Tahoma"/>
        <w:b/>
        <w:bCs/>
        <w:i w:val="0"/>
        <w:iCs w:val="0"/>
        <w:smallCaps w:val="0"/>
        <w:strike w:val="0"/>
        <w:color w:val="000000"/>
        <w:spacing w:val="0"/>
        <w:w w:val="100"/>
        <w:position w:val="0"/>
        <w:sz w:val="21"/>
        <w:szCs w:val="21"/>
        <w:u w:val="none"/>
      </w:rPr>
    </w:lvl>
    <w:lvl w:ilvl="2">
      <w:start w:val="1"/>
      <w:numFmt w:val="upperRoman"/>
      <w:lvlText w:val="%3."/>
      <w:lvlJc w:val="right"/>
      <w:pPr>
        <w:tabs>
          <w:tab w:val="num" w:pos="180"/>
        </w:tabs>
        <w:ind w:left="180" w:hanging="180"/>
      </w:pPr>
      <w:rPr>
        <w:rFonts w:hint="default"/>
        <w:b/>
        <w:bCs/>
        <w:i w:val="0"/>
        <w:iCs w:val="0"/>
        <w:smallCaps w:val="0"/>
        <w:strike w:val="0"/>
        <w:color w:val="000000"/>
        <w:spacing w:val="0"/>
        <w:w w:val="100"/>
        <w:position w:val="0"/>
        <w:sz w:val="21"/>
        <w:szCs w:val="21"/>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15:restartNumberingAfterBreak="0">
    <w:nsid w:val="39971E3D"/>
    <w:multiLevelType w:val="hybridMultilevel"/>
    <w:tmpl w:val="8FAAE65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8F25DB"/>
    <w:multiLevelType w:val="hybridMultilevel"/>
    <w:tmpl w:val="D722B2D4"/>
    <w:lvl w:ilvl="0" w:tplc="04080001">
      <w:start w:val="1"/>
      <w:numFmt w:val="bullet"/>
      <w:lvlText w:val=""/>
      <w:lvlJc w:val="left"/>
      <w:pPr>
        <w:tabs>
          <w:tab w:val="num" w:pos="644"/>
        </w:tabs>
        <w:ind w:left="644" w:hanging="360"/>
      </w:pPr>
      <w:rPr>
        <w:rFonts w:ascii="Symbol" w:hAnsi="Symbol" w:hint="default"/>
      </w:rPr>
    </w:lvl>
    <w:lvl w:ilvl="1" w:tplc="04080003">
      <w:start w:val="1"/>
      <w:numFmt w:val="bullet"/>
      <w:lvlText w:val="o"/>
      <w:lvlJc w:val="left"/>
      <w:pPr>
        <w:tabs>
          <w:tab w:val="num" w:pos="1364"/>
        </w:tabs>
        <w:ind w:left="1364" w:hanging="360"/>
      </w:pPr>
      <w:rPr>
        <w:rFonts w:ascii="Courier New" w:hAnsi="Courier New" w:cs="Courier New" w:hint="default"/>
      </w:rPr>
    </w:lvl>
    <w:lvl w:ilvl="2" w:tplc="04080005">
      <w:start w:val="1"/>
      <w:numFmt w:val="bullet"/>
      <w:lvlText w:val=""/>
      <w:lvlJc w:val="left"/>
      <w:pPr>
        <w:tabs>
          <w:tab w:val="num" w:pos="2084"/>
        </w:tabs>
        <w:ind w:left="2084" w:hanging="360"/>
      </w:pPr>
      <w:rPr>
        <w:rFonts w:ascii="Wingdings" w:hAnsi="Wingdings" w:hint="default"/>
      </w:rPr>
    </w:lvl>
    <w:lvl w:ilvl="3" w:tplc="04080001">
      <w:start w:val="1"/>
      <w:numFmt w:val="bullet"/>
      <w:lvlText w:val=""/>
      <w:lvlJc w:val="left"/>
      <w:pPr>
        <w:tabs>
          <w:tab w:val="num" w:pos="2804"/>
        </w:tabs>
        <w:ind w:left="2804" w:hanging="360"/>
      </w:pPr>
      <w:rPr>
        <w:rFonts w:ascii="Symbol" w:hAnsi="Symbol" w:hint="default"/>
      </w:rPr>
    </w:lvl>
    <w:lvl w:ilvl="4" w:tplc="04080003">
      <w:start w:val="1"/>
      <w:numFmt w:val="bullet"/>
      <w:lvlText w:val="o"/>
      <w:lvlJc w:val="left"/>
      <w:pPr>
        <w:tabs>
          <w:tab w:val="num" w:pos="3524"/>
        </w:tabs>
        <w:ind w:left="3524" w:hanging="360"/>
      </w:pPr>
      <w:rPr>
        <w:rFonts w:ascii="Courier New" w:hAnsi="Courier New" w:cs="Courier New" w:hint="default"/>
      </w:rPr>
    </w:lvl>
    <w:lvl w:ilvl="5" w:tplc="04080005">
      <w:start w:val="1"/>
      <w:numFmt w:val="bullet"/>
      <w:lvlText w:val=""/>
      <w:lvlJc w:val="left"/>
      <w:pPr>
        <w:tabs>
          <w:tab w:val="num" w:pos="4244"/>
        </w:tabs>
        <w:ind w:left="4244" w:hanging="360"/>
      </w:pPr>
      <w:rPr>
        <w:rFonts w:ascii="Wingdings" w:hAnsi="Wingdings" w:hint="default"/>
      </w:rPr>
    </w:lvl>
    <w:lvl w:ilvl="6" w:tplc="04080001">
      <w:start w:val="1"/>
      <w:numFmt w:val="bullet"/>
      <w:lvlText w:val=""/>
      <w:lvlJc w:val="left"/>
      <w:pPr>
        <w:tabs>
          <w:tab w:val="num" w:pos="4964"/>
        </w:tabs>
        <w:ind w:left="4964" w:hanging="360"/>
      </w:pPr>
      <w:rPr>
        <w:rFonts w:ascii="Symbol" w:hAnsi="Symbol" w:hint="default"/>
      </w:rPr>
    </w:lvl>
    <w:lvl w:ilvl="7" w:tplc="04080003">
      <w:start w:val="1"/>
      <w:numFmt w:val="bullet"/>
      <w:lvlText w:val="o"/>
      <w:lvlJc w:val="left"/>
      <w:pPr>
        <w:tabs>
          <w:tab w:val="num" w:pos="5684"/>
        </w:tabs>
        <w:ind w:left="5684" w:hanging="360"/>
      </w:pPr>
      <w:rPr>
        <w:rFonts w:ascii="Courier New" w:hAnsi="Courier New" w:cs="Courier New" w:hint="default"/>
      </w:rPr>
    </w:lvl>
    <w:lvl w:ilvl="8" w:tplc="04080005">
      <w:start w:val="1"/>
      <w:numFmt w:val="bullet"/>
      <w:lvlText w:val=""/>
      <w:lvlJc w:val="left"/>
      <w:pPr>
        <w:tabs>
          <w:tab w:val="num" w:pos="6404"/>
        </w:tabs>
        <w:ind w:left="6404" w:hanging="360"/>
      </w:pPr>
      <w:rPr>
        <w:rFonts w:ascii="Wingdings" w:hAnsi="Wingdings" w:hint="default"/>
      </w:rPr>
    </w:lvl>
  </w:abstractNum>
  <w:abstractNum w:abstractNumId="19" w15:restartNumberingAfterBreak="0">
    <w:nsid w:val="6EA322DC"/>
    <w:multiLevelType w:val="hybridMultilevel"/>
    <w:tmpl w:val="3662DCA8"/>
    <w:lvl w:ilvl="0" w:tplc="CF14BADA">
      <w:start w:val="1"/>
      <w:numFmt w:val="decimal"/>
      <w:lvlText w:val="%1."/>
      <w:lvlJc w:val="left"/>
      <w:pPr>
        <w:ind w:left="720" w:hanging="360"/>
      </w:pPr>
    </w:lvl>
    <w:lvl w:ilvl="1" w:tplc="E2685D28">
      <w:start w:val="1"/>
      <w:numFmt w:val="lowerLetter"/>
      <w:lvlText w:val="%2."/>
      <w:lvlJc w:val="left"/>
      <w:pPr>
        <w:ind w:left="1440" w:hanging="360"/>
      </w:pPr>
    </w:lvl>
    <w:lvl w:ilvl="2" w:tplc="467675D2">
      <w:start w:val="1"/>
      <w:numFmt w:val="lowerRoman"/>
      <w:lvlText w:val="%3."/>
      <w:lvlJc w:val="right"/>
      <w:pPr>
        <w:ind w:left="2160" w:hanging="180"/>
      </w:pPr>
    </w:lvl>
    <w:lvl w:ilvl="3" w:tplc="70A26E8C">
      <w:start w:val="1"/>
      <w:numFmt w:val="decimal"/>
      <w:lvlText w:val="%4."/>
      <w:lvlJc w:val="left"/>
      <w:pPr>
        <w:ind w:left="2880" w:hanging="360"/>
      </w:pPr>
    </w:lvl>
    <w:lvl w:ilvl="4" w:tplc="6832BAAE">
      <w:start w:val="1"/>
      <w:numFmt w:val="lowerLetter"/>
      <w:lvlText w:val="%5."/>
      <w:lvlJc w:val="left"/>
      <w:pPr>
        <w:ind w:left="3600" w:hanging="360"/>
      </w:pPr>
    </w:lvl>
    <w:lvl w:ilvl="5" w:tplc="468CF342">
      <w:start w:val="1"/>
      <w:numFmt w:val="lowerRoman"/>
      <w:lvlText w:val="%6."/>
      <w:lvlJc w:val="right"/>
      <w:pPr>
        <w:ind w:left="4320" w:hanging="180"/>
      </w:pPr>
    </w:lvl>
    <w:lvl w:ilvl="6" w:tplc="E3DAE2E0">
      <w:start w:val="1"/>
      <w:numFmt w:val="decimal"/>
      <w:lvlText w:val="%7."/>
      <w:lvlJc w:val="left"/>
      <w:pPr>
        <w:ind w:left="5040" w:hanging="360"/>
      </w:pPr>
    </w:lvl>
    <w:lvl w:ilvl="7" w:tplc="6C56A4B4">
      <w:start w:val="1"/>
      <w:numFmt w:val="lowerLetter"/>
      <w:lvlText w:val="%8."/>
      <w:lvlJc w:val="left"/>
      <w:pPr>
        <w:ind w:left="5760" w:hanging="360"/>
      </w:pPr>
    </w:lvl>
    <w:lvl w:ilvl="8" w:tplc="FC08891A">
      <w:start w:val="1"/>
      <w:numFmt w:val="lowerRoman"/>
      <w:lvlText w:val="%9."/>
      <w:lvlJc w:val="right"/>
      <w:pPr>
        <w:ind w:left="6480" w:hanging="180"/>
      </w:pPr>
    </w:lvl>
  </w:abstractNum>
  <w:abstractNum w:abstractNumId="20" w15:restartNumberingAfterBreak="0">
    <w:nsid w:val="711D249C"/>
    <w:multiLevelType w:val="hybridMultilevel"/>
    <w:tmpl w:val="6E3EDD3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22"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2"/>
  </w:num>
  <w:num w:numId="13">
    <w:abstractNumId w:val="10"/>
  </w:num>
  <w:num w:numId="14">
    <w:abstractNumId w:val="22"/>
  </w:num>
  <w:num w:numId="15">
    <w:abstractNumId w:val="15"/>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lvlOverride w:ilvl="2"/>
    <w:lvlOverride w:ilvl="3"/>
    <w:lvlOverride w:ilvl="4"/>
    <w:lvlOverride w:ilvl="5"/>
    <w:lvlOverride w:ilvl="6"/>
    <w:lvlOverride w:ilvl="7"/>
    <w:lvlOverride w:ilvl="8"/>
  </w:num>
  <w:num w:numId="18">
    <w:abstractNumId w:val="16"/>
    <w:lvlOverride w:ilvl="0"/>
    <w:lvlOverride w:ilvl="1"/>
    <w:lvlOverride w:ilvl="2"/>
    <w:lvlOverride w:ilvl="3"/>
    <w:lvlOverride w:ilvl="4"/>
    <w:lvlOverride w:ilvl="5"/>
    <w:lvlOverride w:ilvl="6"/>
    <w:lvlOverride w:ilvl="7"/>
    <w:lvlOverride w:ilvl="8"/>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lvlOverride w:ilvl="1"/>
    <w:lvlOverride w:ilvl="2"/>
    <w:lvlOverride w:ilvl="3"/>
    <w:lvlOverride w:ilvl="4"/>
    <w:lvlOverride w:ilvl="5"/>
    <w:lvlOverride w:ilvl="6"/>
    <w:lvlOverride w:ilvl="7"/>
    <w:lvlOverride w:ilvl="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lvlOverride w:ilvl="2"/>
    <w:lvlOverride w:ilvl="3"/>
    <w:lvlOverride w:ilvl="4"/>
    <w:lvlOverride w:ilvl="5"/>
    <w:lvlOverride w:ilvl="6"/>
    <w:lvlOverride w:ilvl="7"/>
    <w:lvlOverride w:ilvl="8"/>
  </w:num>
  <w:num w:numId="23">
    <w:abstractNumId w:val="17"/>
  </w:num>
  <w:num w:numId="24">
    <w:abstractNumId w:val="13"/>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884"/>
    <w:rsid w:val="001C0ACC"/>
    <w:rsid w:val="002635EA"/>
    <w:rsid w:val="002B7884"/>
    <w:rsid w:val="0062025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EEC0E"/>
  <w15:chartTrackingRefBased/>
  <w15:docId w15:val="{1856B918-6D11-43D4-B785-D8D93935E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Char"/>
    <w:qFormat/>
    <w:rsid w:val="002B7884"/>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pPr>
    <w:rPr>
      <w:rFonts w:ascii="Arial" w:eastAsia="Times New Roman" w:hAnsi="Arial" w:cs="Arial"/>
      <w:b/>
      <w:bCs/>
      <w:color w:val="333399"/>
      <w:sz w:val="28"/>
      <w:szCs w:val="32"/>
      <w:lang w:val="en-US" w:eastAsia="zh-CN"/>
    </w:rPr>
  </w:style>
  <w:style w:type="paragraph" w:styleId="20">
    <w:name w:val="heading 2"/>
    <w:basedOn w:val="1"/>
    <w:next w:val="a"/>
    <w:link w:val="2Char"/>
    <w:qFormat/>
    <w:rsid w:val="002B788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2B7884"/>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uiPriority w:val="9"/>
    <w:qFormat/>
    <w:rsid w:val="002B7884"/>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2B7884"/>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B788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2B7884"/>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2B7884"/>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2B7884"/>
    <w:rPr>
      <w:rFonts w:ascii="Arial" w:eastAsia="Times New Roman" w:hAnsi="Arial" w:cs="Times New Roman"/>
      <w:b/>
      <w:bCs/>
      <w:szCs w:val="28"/>
      <w:lang w:val="en-GB" w:eastAsia="zh-CN"/>
    </w:rPr>
  </w:style>
  <w:style w:type="character" w:customStyle="1" w:styleId="5Char">
    <w:name w:val="Επικεφαλίδα 5 Char"/>
    <w:basedOn w:val="a0"/>
    <w:link w:val="5"/>
    <w:rsid w:val="002B7884"/>
    <w:rPr>
      <w:rFonts w:ascii="Lucida Sans" w:eastAsia="Times New Roman" w:hAnsi="Lucida Sans" w:cs="Lucida Sans"/>
      <w:b/>
      <w:szCs w:val="20"/>
      <w:lang w:val="en-US" w:eastAsia="zh-CN"/>
    </w:rPr>
  </w:style>
  <w:style w:type="numbering" w:customStyle="1" w:styleId="10">
    <w:name w:val="Χωρίς λίστα1"/>
    <w:next w:val="a2"/>
    <w:uiPriority w:val="99"/>
    <w:semiHidden/>
    <w:unhideWhenUsed/>
    <w:rsid w:val="002B7884"/>
  </w:style>
  <w:style w:type="character" w:customStyle="1" w:styleId="WW8Num1z0">
    <w:name w:val="WW8Num1z0"/>
    <w:rsid w:val="002B7884"/>
  </w:style>
  <w:style w:type="character" w:customStyle="1" w:styleId="WW8Num1z1">
    <w:name w:val="WW8Num1z1"/>
    <w:rsid w:val="002B7884"/>
  </w:style>
  <w:style w:type="character" w:customStyle="1" w:styleId="WW8Num1z2">
    <w:name w:val="WW8Num1z2"/>
    <w:rsid w:val="002B7884"/>
  </w:style>
  <w:style w:type="character" w:customStyle="1" w:styleId="WW8Num1z3">
    <w:name w:val="WW8Num1z3"/>
    <w:rsid w:val="002B7884"/>
  </w:style>
  <w:style w:type="character" w:customStyle="1" w:styleId="WW8Num1z4">
    <w:name w:val="WW8Num1z4"/>
    <w:rsid w:val="002B7884"/>
    <w:rPr>
      <w:rFonts w:ascii="Arial" w:hAnsi="Arial" w:cs="Times New Roman"/>
      <w:b w:val="0"/>
      <w:i w:val="0"/>
      <w:sz w:val="20"/>
      <w:szCs w:val="20"/>
    </w:rPr>
  </w:style>
  <w:style w:type="character" w:customStyle="1" w:styleId="WW8Num1z5">
    <w:name w:val="WW8Num1z5"/>
    <w:rsid w:val="002B7884"/>
  </w:style>
  <w:style w:type="character" w:customStyle="1" w:styleId="WW8Num1z6">
    <w:name w:val="WW8Num1z6"/>
    <w:rsid w:val="002B7884"/>
  </w:style>
  <w:style w:type="character" w:customStyle="1" w:styleId="WW8Num1z7">
    <w:name w:val="WW8Num1z7"/>
    <w:rsid w:val="002B7884"/>
  </w:style>
  <w:style w:type="character" w:customStyle="1" w:styleId="WW8Num1z8">
    <w:name w:val="WW8Num1z8"/>
    <w:rsid w:val="002B7884"/>
  </w:style>
  <w:style w:type="character" w:customStyle="1" w:styleId="WW8Num2z0">
    <w:name w:val="WW8Num2z0"/>
    <w:rsid w:val="002B7884"/>
    <w:rPr>
      <w:rFonts w:ascii="Symbol" w:hAnsi="Symbol" w:cs="Symbol"/>
      <w:lang w:val="el-GR"/>
    </w:rPr>
  </w:style>
  <w:style w:type="character" w:customStyle="1" w:styleId="WW8Num3z0">
    <w:name w:val="WW8Num3z0"/>
    <w:rsid w:val="002B7884"/>
    <w:rPr>
      <w:lang w:val="el-GR"/>
    </w:rPr>
  </w:style>
  <w:style w:type="character" w:customStyle="1" w:styleId="WW8Num4z0">
    <w:name w:val="WW8Num4z0"/>
    <w:rsid w:val="002B7884"/>
    <w:rPr>
      <w:rFonts w:ascii="Webdings" w:hAnsi="Webdings" w:cs="Webdings"/>
      <w:color w:val="333399"/>
      <w:sz w:val="16"/>
    </w:rPr>
  </w:style>
  <w:style w:type="character" w:customStyle="1" w:styleId="WW8Num5z0">
    <w:name w:val="WW8Num5z0"/>
    <w:rsid w:val="002B7884"/>
    <w:rPr>
      <w:lang w:val="el-GR"/>
    </w:rPr>
  </w:style>
  <w:style w:type="character" w:customStyle="1" w:styleId="WW8Num6z0">
    <w:name w:val="WW8Num6z0"/>
    <w:rsid w:val="002B7884"/>
    <w:rPr>
      <w:b/>
      <w:bCs/>
      <w:szCs w:val="22"/>
      <w:lang w:val="el-GR"/>
    </w:rPr>
  </w:style>
  <w:style w:type="character" w:customStyle="1" w:styleId="WW8Num6z1">
    <w:name w:val="WW8Num6z1"/>
    <w:rsid w:val="002B7884"/>
  </w:style>
  <w:style w:type="character" w:customStyle="1" w:styleId="WW8Num6z2">
    <w:name w:val="WW8Num6z2"/>
    <w:rsid w:val="002B7884"/>
  </w:style>
  <w:style w:type="character" w:customStyle="1" w:styleId="WW8Num6z3">
    <w:name w:val="WW8Num6z3"/>
    <w:rsid w:val="002B7884"/>
  </w:style>
  <w:style w:type="character" w:customStyle="1" w:styleId="WW8Num6z4">
    <w:name w:val="WW8Num6z4"/>
    <w:rsid w:val="002B7884"/>
  </w:style>
  <w:style w:type="character" w:customStyle="1" w:styleId="WW8Num6z5">
    <w:name w:val="WW8Num6z5"/>
    <w:rsid w:val="002B7884"/>
  </w:style>
  <w:style w:type="character" w:customStyle="1" w:styleId="WW8Num6z6">
    <w:name w:val="WW8Num6z6"/>
    <w:rsid w:val="002B7884"/>
  </w:style>
  <w:style w:type="character" w:customStyle="1" w:styleId="WW8Num6z7">
    <w:name w:val="WW8Num6z7"/>
    <w:rsid w:val="002B7884"/>
  </w:style>
  <w:style w:type="character" w:customStyle="1" w:styleId="WW8Num6z8">
    <w:name w:val="WW8Num6z8"/>
    <w:rsid w:val="002B7884"/>
  </w:style>
  <w:style w:type="character" w:customStyle="1" w:styleId="WW8Num7z0">
    <w:name w:val="WW8Num7z0"/>
    <w:rsid w:val="002B7884"/>
    <w:rPr>
      <w:b/>
      <w:bCs/>
      <w:szCs w:val="22"/>
      <w:lang w:val="el-GR"/>
    </w:rPr>
  </w:style>
  <w:style w:type="character" w:customStyle="1" w:styleId="WW8Num7z1">
    <w:name w:val="WW8Num7z1"/>
    <w:rsid w:val="002B7884"/>
    <w:rPr>
      <w:rFonts w:eastAsia="Calibri"/>
      <w:lang w:val="el-GR"/>
    </w:rPr>
  </w:style>
  <w:style w:type="character" w:customStyle="1" w:styleId="WW8Num7z2">
    <w:name w:val="WW8Num7z2"/>
    <w:rsid w:val="002B7884"/>
  </w:style>
  <w:style w:type="character" w:customStyle="1" w:styleId="WW8Num7z3">
    <w:name w:val="WW8Num7z3"/>
    <w:rsid w:val="002B7884"/>
  </w:style>
  <w:style w:type="character" w:customStyle="1" w:styleId="WW8Num7z4">
    <w:name w:val="WW8Num7z4"/>
    <w:rsid w:val="002B7884"/>
  </w:style>
  <w:style w:type="character" w:customStyle="1" w:styleId="WW8Num7z5">
    <w:name w:val="WW8Num7z5"/>
    <w:rsid w:val="002B7884"/>
  </w:style>
  <w:style w:type="character" w:customStyle="1" w:styleId="WW8Num7z6">
    <w:name w:val="WW8Num7z6"/>
    <w:rsid w:val="002B7884"/>
  </w:style>
  <w:style w:type="character" w:customStyle="1" w:styleId="WW8Num7z7">
    <w:name w:val="WW8Num7z7"/>
    <w:rsid w:val="002B7884"/>
  </w:style>
  <w:style w:type="character" w:customStyle="1" w:styleId="WW8Num7z8">
    <w:name w:val="WW8Num7z8"/>
    <w:rsid w:val="002B7884"/>
  </w:style>
  <w:style w:type="character" w:customStyle="1" w:styleId="WW8Num8z0">
    <w:name w:val="WW8Num8z0"/>
    <w:rsid w:val="002B7884"/>
    <w:rPr>
      <w:rFonts w:ascii="Symbol" w:hAnsi="Symbol" w:cs="OpenSymbol"/>
      <w:color w:val="5B9BD5"/>
    </w:rPr>
  </w:style>
  <w:style w:type="character" w:customStyle="1" w:styleId="WW8Num9z0">
    <w:name w:val="WW8Num9z0"/>
    <w:rsid w:val="002B7884"/>
    <w:rPr>
      <w:rFonts w:ascii="Angsana New" w:hAnsi="Angsana New" w:cs="Angsana New"/>
      <w:color w:val="000000"/>
      <w:kern w:val="1"/>
      <w:szCs w:val="22"/>
      <w:shd w:val="clear" w:color="auto" w:fill="FFFFFF"/>
      <w:lang w:val="el-GR"/>
    </w:rPr>
  </w:style>
  <w:style w:type="character" w:customStyle="1" w:styleId="WW8Num10z0">
    <w:name w:val="WW8Num10z0"/>
    <w:rsid w:val="002B7884"/>
    <w:rPr>
      <w:rFonts w:ascii="Symbol" w:hAnsi="Symbol" w:cs="Symbol"/>
      <w:kern w:val="1"/>
      <w:shd w:val="clear" w:color="auto" w:fill="C0C0C0"/>
      <w:lang w:val="el-GR"/>
    </w:rPr>
  </w:style>
  <w:style w:type="character" w:customStyle="1" w:styleId="WW8Num10z1">
    <w:name w:val="WW8Num10z1"/>
    <w:rsid w:val="002B7884"/>
  </w:style>
  <w:style w:type="character" w:customStyle="1" w:styleId="WW8Num10z2">
    <w:name w:val="WW8Num10z2"/>
    <w:rsid w:val="002B7884"/>
  </w:style>
  <w:style w:type="character" w:customStyle="1" w:styleId="WW8Num10z3">
    <w:name w:val="WW8Num10z3"/>
    <w:rsid w:val="002B7884"/>
  </w:style>
  <w:style w:type="character" w:customStyle="1" w:styleId="WW8Num10z4">
    <w:name w:val="WW8Num10z4"/>
    <w:rsid w:val="002B7884"/>
  </w:style>
  <w:style w:type="character" w:customStyle="1" w:styleId="WW8Num10z5">
    <w:name w:val="WW8Num10z5"/>
    <w:rsid w:val="002B7884"/>
  </w:style>
  <w:style w:type="character" w:customStyle="1" w:styleId="WW8Num10z6">
    <w:name w:val="WW8Num10z6"/>
    <w:rsid w:val="002B7884"/>
  </w:style>
  <w:style w:type="character" w:customStyle="1" w:styleId="WW8Num10z7">
    <w:name w:val="WW8Num10z7"/>
    <w:rsid w:val="002B7884"/>
  </w:style>
  <w:style w:type="character" w:customStyle="1" w:styleId="WW8Num10z8">
    <w:name w:val="WW8Num10z8"/>
    <w:rsid w:val="002B7884"/>
  </w:style>
  <w:style w:type="character" w:customStyle="1" w:styleId="WW8Num8z1">
    <w:name w:val="WW8Num8z1"/>
    <w:rsid w:val="002B7884"/>
    <w:rPr>
      <w:rFonts w:eastAsia="Calibri"/>
      <w:lang w:val="el-GR"/>
    </w:rPr>
  </w:style>
  <w:style w:type="character" w:customStyle="1" w:styleId="WW8Num8z2">
    <w:name w:val="WW8Num8z2"/>
    <w:rsid w:val="002B7884"/>
  </w:style>
  <w:style w:type="character" w:customStyle="1" w:styleId="WW8Num8z3">
    <w:name w:val="WW8Num8z3"/>
    <w:rsid w:val="002B7884"/>
  </w:style>
  <w:style w:type="character" w:customStyle="1" w:styleId="WW8Num8z4">
    <w:name w:val="WW8Num8z4"/>
    <w:rsid w:val="002B7884"/>
  </w:style>
  <w:style w:type="character" w:customStyle="1" w:styleId="WW8Num8z5">
    <w:name w:val="WW8Num8z5"/>
    <w:rsid w:val="002B7884"/>
  </w:style>
  <w:style w:type="character" w:customStyle="1" w:styleId="WW8Num8z6">
    <w:name w:val="WW8Num8z6"/>
    <w:rsid w:val="002B7884"/>
  </w:style>
  <w:style w:type="character" w:customStyle="1" w:styleId="WW8Num8z7">
    <w:name w:val="WW8Num8z7"/>
    <w:rsid w:val="002B7884"/>
  </w:style>
  <w:style w:type="character" w:customStyle="1" w:styleId="WW8Num8z8">
    <w:name w:val="WW8Num8z8"/>
    <w:rsid w:val="002B7884"/>
  </w:style>
  <w:style w:type="character" w:customStyle="1" w:styleId="WW8Num11z0">
    <w:name w:val="WW8Num11z0"/>
    <w:rsid w:val="002B7884"/>
    <w:rPr>
      <w:rFonts w:ascii="Symbol" w:hAnsi="Symbol" w:cs="Symbol"/>
      <w:kern w:val="1"/>
      <w:shd w:val="clear" w:color="auto" w:fill="C0C0C0"/>
      <w:lang w:val="el-GR"/>
    </w:rPr>
  </w:style>
  <w:style w:type="character" w:customStyle="1" w:styleId="WW8Num11z1">
    <w:name w:val="WW8Num11z1"/>
    <w:rsid w:val="002B7884"/>
  </w:style>
  <w:style w:type="character" w:customStyle="1" w:styleId="WW8Num11z2">
    <w:name w:val="WW8Num11z2"/>
    <w:rsid w:val="002B7884"/>
  </w:style>
  <w:style w:type="character" w:customStyle="1" w:styleId="WW8Num11z3">
    <w:name w:val="WW8Num11z3"/>
    <w:rsid w:val="002B7884"/>
  </w:style>
  <w:style w:type="character" w:customStyle="1" w:styleId="WW8Num11z4">
    <w:name w:val="WW8Num11z4"/>
    <w:rsid w:val="002B7884"/>
  </w:style>
  <w:style w:type="character" w:customStyle="1" w:styleId="WW8Num11z5">
    <w:name w:val="WW8Num11z5"/>
    <w:rsid w:val="002B7884"/>
  </w:style>
  <w:style w:type="character" w:customStyle="1" w:styleId="WW8Num11z6">
    <w:name w:val="WW8Num11z6"/>
    <w:rsid w:val="002B7884"/>
  </w:style>
  <w:style w:type="character" w:customStyle="1" w:styleId="WW8Num11z7">
    <w:name w:val="WW8Num11z7"/>
    <w:rsid w:val="002B7884"/>
  </w:style>
  <w:style w:type="character" w:customStyle="1" w:styleId="WW8Num11z8">
    <w:name w:val="WW8Num11z8"/>
    <w:rsid w:val="002B7884"/>
  </w:style>
  <w:style w:type="character" w:customStyle="1" w:styleId="0">
    <w:name w:val="Προεπιλεγμένη γραμματοσειρά_0"/>
    <w:rsid w:val="002B7884"/>
  </w:style>
  <w:style w:type="character" w:customStyle="1" w:styleId="40">
    <w:name w:val="Προεπιλεγμένη γραμματοσειρά4"/>
    <w:rsid w:val="002B7884"/>
  </w:style>
  <w:style w:type="character" w:customStyle="1" w:styleId="WW8Num2z1">
    <w:name w:val="WW8Num2z1"/>
    <w:rsid w:val="002B7884"/>
  </w:style>
  <w:style w:type="character" w:customStyle="1" w:styleId="WW8Num2z2">
    <w:name w:val="WW8Num2z2"/>
    <w:rsid w:val="002B7884"/>
  </w:style>
  <w:style w:type="character" w:customStyle="1" w:styleId="WW8Num2z3">
    <w:name w:val="WW8Num2z3"/>
    <w:rsid w:val="002B7884"/>
  </w:style>
  <w:style w:type="character" w:customStyle="1" w:styleId="WW8Num2z4">
    <w:name w:val="WW8Num2z4"/>
    <w:rsid w:val="002B7884"/>
    <w:rPr>
      <w:rFonts w:ascii="Arial" w:hAnsi="Arial" w:cs="Times New Roman"/>
      <w:b w:val="0"/>
      <w:i w:val="0"/>
      <w:sz w:val="20"/>
      <w:szCs w:val="20"/>
    </w:rPr>
  </w:style>
  <w:style w:type="character" w:customStyle="1" w:styleId="WW8Num2z5">
    <w:name w:val="WW8Num2z5"/>
    <w:rsid w:val="002B7884"/>
  </w:style>
  <w:style w:type="character" w:customStyle="1" w:styleId="WW8Num2z6">
    <w:name w:val="WW8Num2z6"/>
    <w:rsid w:val="002B7884"/>
  </w:style>
  <w:style w:type="character" w:customStyle="1" w:styleId="WW8Num2z7">
    <w:name w:val="WW8Num2z7"/>
    <w:rsid w:val="002B7884"/>
  </w:style>
  <w:style w:type="character" w:customStyle="1" w:styleId="WW8Num2z8">
    <w:name w:val="WW8Num2z8"/>
    <w:rsid w:val="002B7884"/>
  </w:style>
  <w:style w:type="character" w:customStyle="1" w:styleId="WW8Num9z1">
    <w:name w:val="WW8Num9z1"/>
    <w:rsid w:val="002B7884"/>
    <w:rPr>
      <w:rFonts w:eastAsia="Calibri"/>
      <w:lang w:val="el-GR"/>
    </w:rPr>
  </w:style>
  <w:style w:type="character" w:customStyle="1" w:styleId="WW8Num9z2">
    <w:name w:val="WW8Num9z2"/>
    <w:rsid w:val="002B7884"/>
  </w:style>
  <w:style w:type="character" w:customStyle="1" w:styleId="WW8Num9z3">
    <w:name w:val="WW8Num9z3"/>
    <w:rsid w:val="002B7884"/>
  </w:style>
  <w:style w:type="character" w:customStyle="1" w:styleId="WW8Num9z4">
    <w:name w:val="WW8Num9z4"/>
    <w:rsid w:val="002B7884"/>
  </w:style>
  <w:style w:type="character" w:customStyle="1" w:styleId="WW8Num9z5">
    <w:name w:val="WW8Num9z5"/>
    <w:rsid w:val="002B7884"/>
  </w:style>
  <w:style w:type="character" w:customStyle="1" w:styleId="WW8Num9z6">
    <w:name w:val="WW8Num9z6"/>
    <w:rsid w:val="002B7884"/>
  </w:style>
  <w:style w:type="character" w:customStyle="1" w:styleId="WW8Num9z7">
    <w:name w:val="WW8Num9z7"/>
    <w:rsid w:val="002B7884"/>
  </w:style>
  <w:style w:type="character" w:customStyle="1" w:styleId="WW8Num9z8">
    <w:name w:val="WW8Num9z8"/>
    <w:rsid w:val="002B7884"/>
  </w:style>
  <w:style w:type="character" w:customStyle="1" w:styleId="WW-DefaultParagraphFont">
    <w:name w:val="WW-Default Paragraph Font"/>
    <w:rsid w:val="002B7884"/>
  </w:style>
  <w:style w:type="character" w:customStyle="1" w:styleId="WW8Num12z0">
    <w:name w:val="WW8Num12z0"/>
    <w:rsid w:val="002B7884"/>
    <w:rPr>
      <w:rFonts w:ascii="Symbol" w:hAnsi="Symbol" w:cs="Symbol"/>
    </w:rPr>
  </w:style>
  <w:style w:type="character" w:customStyle="1" w:styleId="WW8Num12z1">
    <w:name w:val="WW8Num12z1"/>
    <w:rsid w:val="002B7884"/>
    <w:rPr>
      <w:rFonts w:ascii="Courier New" w:hAnsi="Courier New" w:cs="Courier New"/>
    </w:rPr>
  </w:style>
  <w:style w:type="character" w:customStyle="1" w:styleId="WW8Num12z2">
    <w:name w:val="WW8Num12z2"/>
    <w:rsid w:val="002B7884"/>
    <w:rPr>
      <w:rFonts w:ascii="Wingdings" w:hAnsi="Wingdings" w:cs="Wingdings"/>
    </w:rPr>
  </w:style>
  <w:style w:type="character" w:customStyle="1" w:styleId="WW-DefaultParagraphFont1">
    <w:name w:val="WW-Default Paragraph Font1"/>
    <w:rsid w:val="002B7884"/>
  </w:style>
  <w:style w:type="character" w:customStyle="1" w:styleId="WW-DefaultParagraphFont11">
    <w:name w:val="WW-Default Paragraph Font11"/>
    <w:rsid w:val="002B7884"/>
  </w:style>
  <w:style w:type="character" w:customStyle="1" w:styleId="WW-DefaultParagraphFont111">
    <w:name w:val="WW-Default Paragraph Font111"/>
    <w:rsid w:val="002B7884"/>
  </w:style>
  <w:style w:type="character" w:customStyle="1" w:styleId="30">
    <w:name w:val="Προεπιλεγμένη γραμματοσειρά3"/>
    <w:rsid w:val="002B7884"/>
  </w:style>
  <w:style w:type="character" w:customStyle="1" w:styleId="WW-DefaultParagraphFont1111">
    <w:name w:val="WW-Default Paragraph Font1111"/>
    <w:rsid w:val="002B7884"/>
  </w:style>
  <w:style w:type="character" w:customStyle="1" w:styleId="DefaultParagraphFont2">
    <w:name w:val="Default Paragraph Font2"/>
    <w:rsid w:val="002B7884"/>
  </w:style>
  <w:style w:type="character" w:customStyle="1" w:styleId="WW8Num12z3">
    <w:name w:val="WW8Num12z3"/>
    <w:rsid w:val="002B7884"/>
  </w:style>
  <w:style w:type="character" w:customStyle="1" w:styleId="WW8Num12z4">
    <w:name w:val="WW8Num12z4"/>
    <w:rsid w:val="002B7884"/>
  </w:style>
  <w:style w:type="character" w:customStyle="1" w:styleId="WW8Num12z5">
    <w:name w:val="WW8Num12z5"/>
    <w:rsid w:val="002B7884"/>
  </w:style>
  <w:style w:type="character" w:customStyle="1" w:styleId="WW8Num12z6">
    <w:name w:val="WW8Num12z6"/>
    <w:rsid w:val="002B7884"/>
  </w:style>
  <w:style w:type="character" w:customStyle="1" w:styleId="WW8Num12z7">
    <w:name w:val="WW8Num12z7"/>
    <w:rsid w:val="002B7884"/>
  </w:style>
  <w:style w:type="character" w:customStyle="1" w:styleId="WW8Num12z8">
    <w:name w:val="WW8Num12z8"/>
    <w:rsid w:val="002B7884"/>
  </w:style>
  <w:style w:type="character" w:customStyle="1" w:styleId="WW8Num13z0">
    <w:name w:val="WW8Num13z0"/>
    <w:rsid w:val="002B7884"/>
    <w:rPr>
      <w:rFonts w:ascii="Symbol" w:hAnsi="Symbol" w:cs="OpenSymbol"/>
    </w:rPr>
  </w:style>
  <w:style w:type="character" w:customStyle="1" w:styleId="WW-DefaultParagraphFont11111">
    <w:name w:val="WW-Default Paragraph Font11111"/>
    <w:rsid w:val="002B7884"/>
  </w:style>
  <w:style w:type="character" w:customStyle="1" w:styleId="WW8Num13z1">
    <w:name w:val="WW8Num13z1"/>
    <w:rsid w:val="002B7884"/>
    <w:rPr>
      <w:rFonts w:eastAsia="Calibri"/>
      <w:lang w:val="el-GR"/>
    </w:rPr>
  </w:style>
  <w:style w:type="character" w:customStyle="1" w:styleId="WW8Num13z2">
    <w:name w:val="WW8Num13z2"/>
    <w:rsid w:val="002B7884"/>
  </w:style>
  <w:style w:type="character" w:customStyle="1" w:styleId="WW8Num13z3">
    <w:name w:val="WW8Num13z3"/>
    <w:rsid w:val="002B7884"/>
  </w:style>
  <w:style w:type="character" w:customStyle="1" w:styleId="WW8Num13z4">
    <w:name w:val="WW8Num13z4"/>
    <w:rsid w:val="002B7884"/>
  </w:style>
  <w:style w:type="character" w:customStyle="1" w:styleId="WW8Num13z5">
    <w:name w:val="WW8Num13z5"/>
    <w:rsid w:val="002B7884"/>
  </w:style>
  <w:style w:type="character" w:customStyle="1" w:styleId="WW8Num13z6">
    <w:name w:val="WW8Num13z6"/>
    <w:rsid w:val="002B7884"/>
  </w:style>
  <w:style w:type="character" w:customStyle="1" w:styleId="WW8Num13z7">
    <w:name w:val="WW8Num13z7"/>
    <w:rsid w:val="002B7884"/>
  </w:style>
  <w:style w:type="character" w:customStyle="1" w:styleId="WW8Num13z8">
    <w:name w:val="WW8Num13z8"/>
    <w:rsid w:val="002B7884"/>
  </w:style>
  <w:style w:type="character" w:customStyle="1" w:styleId="WW8Num14z0">
    <w:name w:val="WW8Num14z0"/>
    <w:rsid w:val="002B7884"/>
    <w:rPr>
      <w:rFonts w:ascii="Symbol" w:hAnsi="Symbol" w:cs="OpenSymbol"/>
    </w:rPr>
  </w:style>
  <w:style w:type="character" w:customStyle="1" w:styleId="WW8Num14z1">
    <w:name w:val="WW8Num14z1"/>
    <w:rsid w:val="002B7884"/>
  </w:style>
  <w:style w:type="character" w:customStyle="1" w:styleId="WW8Num14z2">
    <w:name w:val="WW8Num14z2"/>
    <w:rsid w:val="002B7884"/>
  </w:style>
  <w:style w:type="character" w:customStyle="1" w:styleId="WW8Num14z3">
    <w:name w:val="WW8Num14z3"/>
    <w:rsid w:val="002B7884"/>
  </w:style>
  <w:style w:type="character" w:customStyle="1" w:styleId="WW8Num14z4">
    <w:name w:val="WW8Num14z4"/>
    <w:rsid w:val="002B7884"/>
  </w:style>
  <w:style w:type="character" w:customStyle="1" w:styleId="WW8Num14z5">
    <w:name w:val="WW8Num14z5"/>
    <w:rsid w:val="002B7884"/>
  </w:style>
  <w:style w:type="character" w:customStyle="1" w:styleId="WW8Num14z6">
    <w:name w:val="WW8Num14z6"/>
    <w:rsid w:val="002B7884"/>
  </w:style>
  <w:style w:type="character" w:customStyle="1" w:styleId="WW8Num14z7">
    <w:name w:val="WW8Num14z7"/>
    <w:rsid w:val="002B7884"/>
  </w:style>
  <w:style w:type="character" w:customStyle="1" w:styleId="WW8Num14z8">
    <w:name w:val="WW8Num14z8"/>
    <w:rsid w:val="002B7884"/>
  </w:style>
  <w:style w:type="character" w:customStyle="1" w:styleId="WW8Num15z0">
    <w:name w:val="WW8Num15z0"/>
    <w:rsid w:val="002B7884"/>
  </w:style>
  <w:style w:type="character" w:customStyle="1" w:styleId="WW8Num15z1">
    <w:name w:val="WW8Num15z1"/>
    <w:rsid w:val="002B7884"/>
  </w:style>
  <w:style w:type="character" w:customStyle="1" w:styleId="WW8Num15z2">
    <w:name w:val="WW8Num15z2"/>
    <w:rsid w:val="002B7884"/>
  </w:style>
  <w:style w:type="character" w:customStyle="1" w:styleId="WW8Num15z3">
    <w:name w:val="WW8Num15z3"/>
    <w:rsid w:val="002B7884"/>
  </w:style>
  <w:style w:type="character" w:customStyle="1" w:styleId="WW8Num15z4">
    <w:name w:val="WW8Num15z4"/>
    <w:rsid w:val="002B7884"/>
  </w:style>
  <w:style w:type="character" w:customStyle="1" w:styleId="WW8Num15z5">
    <w:name w:val="WW8Num15z5"/>
    <w:rsid w:val="002B7884"/>
  </w:style>
  <w:style w:type="character" w:customStyle="1" w:styleId="WW8Num15z6">
    <w:name w:val="WW8Num15z6"/>
    <w:rsid w:val="002B7884"/>
  </w:style>
  <w:style w:type="character" w:customStyle="1" w:styleId="WW8Num15z7">
    <w:name w:val="WW8Num15z7"/>
    <w:rsid w:val="002B7884"/>
  </w:style>
  <w:style w:type="character" w:customStyle="1" w:styleId="WW8Num15z8">
    <w:name w:val="WW8Num15z8"/>
    <w:rsid w:val="002B7884"/>
  </w:style>
  <w:style w:type="character" w:customStyle="1" w:styleId="WW8Num16z0">
    <w:name w:val="WW8Num16z0"/>
    <w:rsid w:val="002B7884"/>
  </w:style>
  <w:style w:type="character" w:customStyle="1" w:styleId="WW8Num16z1">
    <w:name w:val="WW8Num16z1"/>
    <w:rsid w:val="002B7884"/>
  </w:style>
  <w:style w:type="character" w:customStyle="1" w:styleId="WW8Num16z2">
    <w:name w:val="WW8Num16z2"/>
    <w:rsid w:val="002B7884"/>
  </w:style>
  <w:style w:type="character" w:customStyle="1" w:styleId="WW8Num16z3">
    <w:name w:val="WW8Num16z3"/>
    <w:rsid w:val="002B7884"/>
  </w:style>
  <w:style w:type="character" w:customStyle="1" w:styleId="WW8Num16z4">
    <w:name w:val="WW8Num16z4"/>
    <w:rsid w:val="002B7884"/>
  </w:style>
  <w:style w:type="character" w:customStyle="1" w:styleId="WW8Num16z5">
    <w:name w:val="WW8Num16z5"/>
    <w:rsid w:val="002B7884"/>
  </w:style>
  <w:style w:type="character" w:customStyle="1" w:styleId="WW8Num16z6">
    <w:name w:val="WW8Num16z6"/>
    <w:rsid w:val="002B7884"/>
  </w:style>
  <w:style w:type="character" w:customStyle="1" w:styleId="WW8Num16z7">
    <w:name w:val="WW8Num16z7"/>
    <w:rsid w:val="002B7884"/>
  </w:style>
  <w:style w:type="character" w:customStyle="1" w:styleId="WW8Num16z8">
    <w:name w:val="WW8Num16z8"/>
    <w:rsid w:val="002B7884"/>
  </w:style>
  <w:style w:type="character" w:customStyle="1" w:styleId="WW-DefaultParagraphFont111111">
    <w:name w:val="WW-Default Paragraph Font111111"/>
    <w:rsid w:val="002B7884"/>
  </w:style>
  <w:style w:type="character" w:customStyle="1" w:styleId="WW-DefaultParagraphFont1111111">
    <w:name w:val="WW-Default Paragraph Font1111111"/>
    <w:rsid w:val="002B7884"/>
  </w:style>
  <w:style w:type="character" w:customStyle="1" w:styleId="WW-DefaultParagraphFont11111111">
    <w:name w:val="WW-Default Paragraph Font11111111"/>
    <w:rsid w:val="002B7884"/>
  </w:style>
  <w:style w:type="character" w:customStyle="1" w:styleId="WW-DefaultParagraphFont111111111">
    <w:name w:val="WW-Default Paragraph Font111111111"/>
    <w:rsid w:val="002B7884"/>
  </w:style>
  <w:style w:type="character" w:customStyle="1" w:styleId="WW-DefaultParagraphFont1111111111">
    <w:name w:val="WW-Default Paragraph Font1111111111"/>
    <w:rsid w:val="002B7884"/>
  </w:style>
  <w:style w:type="character" w:customStyle="1" w:styleId="WW8Num17z0">
    <w:name w:val="WW8Num17z0"/>
    <w:rsid w:val="002B7884"/>
  </w:style>
  <w:style w:type="character" w:customStyle="1" w:styleId="WW8Num17z1">
    <w:name w:val="WW8Num17z1"/>
    <w:rsid w:val="002B7884"/>
  </w:style>
  <w:style w:type="character" w:customStyle="1" w:styleId="WW8Num17z2">
    <w:name w:val="WW8Num17z2"/>
    <w:rsid w:val="002B7884"/>
  </w:style>
  <w:style w:type="character" w:customStyle="1" w:styleId="WW8Num17z3">
    <w:name w:val="WW8Num17z3"/>
    <w:rsid w:val="002B7884"/>
  </w:style>
  <w:style w:type="character" w:customStyle="1" w:styleId="WW8Num17z4">
    <w:name w:val="WW8Num17z4"/>
    <w:rsid w:val="002B7884"/>
  </w:style>
  <w:style w:type="character" w:customStyle="1" w:styleId="WW8Num17z5">
    <w:name w:val="WW8Num17z5"/>
    <w:rsid w:val="002B7884"/>
  </w:style>
  <w:style w:type="character" w:customStyle="1" w:styleId="WW8Num17z6">
    <w:name w:val="WW8Num17z6"/>
    <w:rsid w:val="002B7884"/>
  </w:style>
  <w:style w:type="character" w:customStyle="1" w:styleId="WW8Num17z7">
    <w:name w:val="WW8Num17z7"/>
    <w:rsid w:val="002B7884"/>
  </w:style>
  <w:style w:type="character" w:customStyle="1" w:styleId="WW8Num17z8">
    <w:name w:val="WW8Num17z8"/>
    <w:rsid w:val="002B7884"/>
  </w:style>
  <w:style w:type="character" w:customStyle="1" w:styleId="WW8Num18z0">
    <w:name w:val="WW8Num18z0"/>
    <w:rsid w:val="002B7884"/>
  </w:style>
  <w:style w:type="character" w:customStyle="1" w:styleId="WW8Num18z1">
    <w:name w:val="WW8Num18z1"/>
    <w:rsid w:val="002B7884"/>
  </w:style>
  <w:style w:type="character" w:customStyle="1" w:styleId="WW8Num18z2">
    <w:name w:val="WW8Num18z2"/>
    <w:rsid w:val="002B7884"/>
  </w:style>
  <w:style w:type="character" w:customStyle="1" w:styleId="WW8Num18z3">
    <w:name w:val="WW8Num18z3"/>
    <w:rsid w:val="002B7884"/>
  </w:style>
  <w:style w:type="character" w:customStyle="1" w:styleId="WW8Num18z4">
    <w:name w:val="WW8Num18z4"/>
    <w:rsid w:val="002B7884"/>
  </w:style>
  <w:style w:type="character" w:customStyle="1" w:styleId="WW8Num18z5">
    <w:name w:val="WW8Num18z5"/>
    <w:rsid w:val="002B7884"/>
  </w:style>
  <w:style w:type="character" w:customStyle="1" w:styleId="WW8Num18z6">
    <w:name w:val="WW8Num18z6"/>
    <w:rsid w:val="002B7884"/>
  </w:style>
  <w:style w:type="character" w:customStyle="1" w:styleId="WW8Num18z7">
    <w:name w:val="WW8Num18z7"/>
    <w:rsid w:val="002B7884"/>
  </w:style>
  <w:style w:type="character" w:customStyle="1" w:styleId="WW8Num18z8">
    <w:name w:val="WW8Num18z8"/>
    <w:rsid w:val="002B7884"/>
  </w:style>
  <w:style w:type="character" w:customStyle="1" w:styleId="WW8Num3z1">
    <w:name w:val="WW8Num3z1"/>
    <w:rsid w:val="002B7884"/>
  </w:style>
  <w:style w:type="character" w:customStyle="1" w:styleId="WW8Num3z2">
    <w:name w:val="WW8Num3z2"/>
    <w:rsid w:val="002B7884"/>
  </w:style>
  <w:style w:type="character" w:customStyle="1" w:styleId="WW8Num3z3">
    <w:name w:val="WW8Num3z3"/>
    <w:rsid w:val="002B7884"/>
  </w:style>
  <w:style w:type="character" w:customStyle="1" w:styleId="WW8Num3z4">
    <w:name w:val="WW8Num3z4"/>
    <w:rsid w:val="002B7884"/>
    <w:rPr>
      <w:rFonts w:ascii="Arial" w:hAnsi="Arial" w:cs="Times New Roman"/>
      <w:b w:val="0"/>
      <w:i w:val="0"/>
      <w:sz w:val="20"/>
      <w:szCs w:val="20"/>
    </w:rPr>
  </w:style>
  <w:style w:type="character" w:customStyle="1" w:styleId="WW8Num3z5">
    <w:name w:val="WW8Num3z5"/>
    <w:rsid w:val="002B7884"/>
  </w:style>
  <w:style w:type="character" w:customStyle="1" w:styleId="WW8Num3z6">
    <w:name w:val="WW8Num3z6"/>
    <w:rsid w:val="002B7884"/>
  </w:style>
  <w:style w:type="character" w:customStyle="1" w:styleId="WW8Num3z7">
    <w:name w:val="WW8Num3z7"/>
    <w:rsid w:val="002B7884"/>
  </w:style>
  <w:style w:type="character" w:customStyle="1" w:styleId="WW8Num3z8">
    <w:name w:val="WW8Num3z8"/>
    <w:rsid w:val="002B7884"/>
  </w:style>
  <w:style w:type="character" w:customStyle="1" w:styleId="WW-DefaultParagraphFont11111111111">
    <w:name w:val="WW-Default Paragraph Font11111111111"/>
    <w:rsid w:val="002B7884"/>
  </w:style>
  <w:style w:type="character" w:customStyle="1" w:styleId="WW-DefaultParagraphFont111111111111">
    <w:name w:val="WW-Default Paragraph Font111111111111"/>
    <w:rsid w:val="002B7884"/>
  </w:style>
  <w:style w:type="character" w:customStyle="1" w:styleId="WW-DefaultParagraphFont1111111111111">
    <w:name w:val="WW-Default Paragraph Font1111111111111"/>
    <w:rsid w:val="002B7884"/>
  </w:style>
  <w:style w:type="character" w:customStyle="1" w:styleId="WW-DefaultParagraphFont11111111111111">
    <w:name w:val="WW-Default Paragraph Font11111111111111"/>
    <w:rsid w:val="002B7884"/>
  </w:style>
  <w:style w:type="character" w:customStyle="1" w:styleId="21">
    <w:name w:val="Προεπιλεγμένη γραμματοσειρά2"/>
    <w:rsid w:val="002B7884"/>
  </w:style>
  <w:style w:type="character" w:customStyle="1" w:styleId="WW8Num19z0">
    <w:name w:val="WW8Num19z0"/>
    <w:rsid w:val="002B7884"/>
    <w:rPr>
      <w:rFonts w:ascii="Calibri" w:hAnsi="Calibri" w:cs="Calibri"/>
    </w:rPr>
  </w:style>
  <w:style w:type="character" w:customStyle="1" w:styleId="WW8Num19z1">
    <w:name w:val="WW8Num19z1"/>
    <w:rsid w:val="002B7884"/>
  </w:style>
  <w:style w:type="character" w:customStyle="1" w:styleId="WW8Num20z0">
    <w:name w:val="WW8Num20z0"/>
    <w:rsid w:val="002B7884"/>
    <w:rPr>
      <w:rFonts w:ascii="Calibri" w:eastAsia="Calibri" w:hAnsi="Calibri" w:cs="Times New Roman"/>
    </w:rPr>
  </w:style>
  <w:style w:type="character" w:customStyle="1" w:styleId="WW8Num20z1">
    <w:name w:val="WW8Num20z1"/>
    <w:rsid w:val="002B7884"/>
    <w:rPr>
      <w:rFonts w:ascii="Courier New" w:hAnsi="Courier New" w:cs="Courier New"/>
    </w:rPr>
  </w:style>
  <w:style w:type="character" w:customStyle="1" w:styleId="WW8Num20z2">
    <w:name w:val="WW8Num20z2"/>
    <w:rsid w:val="002B7884"/>
    <w:rPr>
      <w:rFonts w:ascii="Wingdings" w:hAnsi="Wingdings" w:cs="Wingdings"/>
    </w:rPr>
  </w:style>
  <w:style w:type="character" w:customStyle="1" w:styleId="WW8Num20z3">
    <w:name w:val="WW8Num20z3"/>
    <w:rsid w:val="002B7884"/>
    <w:rPr>
      <w:rFonts w:ascii="Symbol" w:hAnsi="Symbol" w:cs="Symbol"/>
    </w:rPr>
  </w:style>
  <w:style w:type="character" w:customStyle="1" w:styleId="WW-DefaultParagraphFont111111111111111">
    <w:name w:val="WW-Default Paragraph Font111111111111111"/>
    <w:rsid w:val="002B7884"/>
  </w:style>
  <w:style w:type="character" w:customStyle="1" w:styleId="WW8Num19z2">
    <w:name w:val="WW8Num19z2"/>
    <w:rsid w:val="002B7884"/>
  </w:style>
  <w:style w:type="character" w:customStyle="1" w:styleId="WW8Num19z3">
    <w:name w:val="WW8Num19z3"/>
    <w:rsid w:val="002B7884"/>
  </w:style>
  <w:style w:type="character" w:customStyle="1" w:styleId="WW8Num19z4">
    <w:name w:val="WW8Num19z4"/>
    <w:rsid w:val="002B7884"/>
  </w:style>
  <w:style w:type="character" w:customStyle="1" w:styleId="WW8Num19z5">
    <w:name w:val="WW8Num19z5"/>
    <w:rsid w:val="002B7884"/>
  </w:style>
  <w:style w:type="character" w:customStyle="1" w:styleId="WW8Num19z6">
    <w:name w:val="WW8Num19z6"/>
    <w:rsid w:val="002B7884"/>
  </w:style>
  <w:style w:type="character" w:customStyle="1" w:styleId="WW8Num19z7">
    <w:name w:val="WW8Num19z7"/>
    <w:rsid w:val="002B7884"/>
  </w:style>
  <w:style w:type="character" w:customStyle="1" w:styleId="WW8Num19z8">
    <w:name w:val="WW8Num19z8"/>
    <w:rsid w:val="002B7884"/>
  </w:style>
  <w:style w:type="character" w:customStyle="1" w:styleId="WW8Num20z4">
    <w:name w:val="WW8Num20z4"/>
    <w:rsid w:val="002B7884"/>
  </w:style>
  <w:style w:type="character" w:customStyle="1" w:styleId="WW8Num20z5">
    <w:name w:val="WW8Num20z5"/>
    <w:rsid w:val="002B7884"/>
  </w:style>
  <w:style w:type="character" w:customStyle="1" w:styleId="WW8Num20z6">
    <w:name w:val="WW8Num20z6"/>
    <w:rsid w:val="002B7884"/>
  </w:style>
  <w:style w:type="character" w:customStyle="1" w:styleId="WW8Num20z7">
    <w:name w:val="WW8Num20z7"/>
    <w:rsid w:val="002B7884"/>
  </w:style>
  <w:style w:type="character" w:customStyle="1" w:styleId="WW8Num20z8">
    <w:name w:val="WW8Num20z8"/>
    <w:rsid w:val="002B7884"/>
  </w:style>
  <w:style w:type="character" w:customStyle="1" w:styleId="WW-DefaultParagraphFont1111111111111111">
    <w:name w:val="WW-Default Paragraph Font1111111111111111"/>
    <w:rsid w:val="002B7884"/>
  </w:style>
  <w:style w:type="character" w:customStyle="1" w:styleId="WW-DefaultParagraphFont11111111111111111">
    <w:name w:val="WW-Default Paragraph Font11111111111111111"/>
    <w:rsid w:val="002B7884"/>
  </w:style>
  <w:style w:type="character" w:customStyle="1" w:styleId="WW8Num21z0">
    <w:name w:val="WW8Num21z0"/>
    <w:rsid w:val="002B7884"/>
    <w:rPr>
      <w:rFonts w:ascii="Calibri" w:eastAsia="Times New Roman" w:hAnsi="Calibri" w:cs="Calibri"/>
    </w:rPr>
  </w:style>
  <w:style w:type="character" w:customStyle="1" w:styleId="WW8Num21z1">
    <w:name w:val="WW8Num21z1"/>
    <w:rsid w:val="002B7884"/>
    <w:rPr>
      <w:rFonts w:ascii="Courier New" w:hAnsi="Courier New" w:cs="Courier New"/>
    </w:rPr>
  </w:style>
  <w:style w:type="character" w:customStyle="1" w:styleId="WW8Num21z2">
    <w:name w:val="WW8Num21z2"/>
    <w:rsid w:val="002B7884"/>
    <w:rPr>
      <w:rFonts w:ascii="Wingdings" w:hAnsi="Wingdings" w:cs="Wingdings"/>
    </w:rPr>
  </w:style>
  <w:style w:type="character" w:customStyle="1" w:styleId="WW8Num21z3">
    <w:name w:val="WW8Num21z3"/>
    <w:rsid w:val="002B7884"/>
    <w:rPr>
      <w:rFonts w:ascii="Symbol" w:hAnsi="Symbol" w:cs="Symbol"/>
    </w:rPr>
  </w:style>
  <w:style w:type="character" w:customStyle="1" w:styleId="WW8Num22z0">
    <w:name w:val="WW8Num22z0"/>
    <w:rsid w:val="002B7884"/>
    <w:rPr>
      <w:rFonts w:ascii="Symbol" w:hAnsi="Symbol" w:cs="Symbol"/>
    </w:rPr>
  </w:style>
  <w:style w:type="character" w:customStyle="1" w:styleId="WW8Num22z1">
    <w:name w:val="WW8Num22z1"/>
    <w:rsid w:val="002B7884"/>
    <w:rPr>
      <w:rFonts w:ascii="Courier New" w:hAnsi="Courier New" w:cs="Courier New"/>
    </w:rPr>
  </w:style>
  <w:style w:type="character" w:customStyle="1" w:styleId="WW8Num22z2">
    <w:name w:val="WW8Num22z2"/>
    <w:rsid w:val="002B7884"/>
    <w:rPr>
      <w:rFonts w:ascii="Wingdings" w:hAnsi="Wingdings" w:cs="Wingdings"/>
    </w:rPr>
  </w:style>
  <w:style w:type="character" w:customStyle="1" w:styleId="WW8Num23z0">
    <w:name w:val="WW8Num23z0"/>
    <w:rsid w:val="002B7884"/>
    <w:rPr>
      <w:rFonts w:ascii="Calibri" w:eastAsia="Times New Roman" w:hAnsi="Calibri" w:cs="Calibri"/>
    </w:rPr>
  </w:style>
  <w:style w:type="character" w:customStyle="1" w:styleId="WW8Num23z1">
    <w:name w:val="WW8Num23z1"/>
    <w:rsid w:val="002B7884"/>
    <w:rPr>
      <w:rFonts w:ascii="Courier New" w:hAnsi="Courier New" w:cs="Courier New"/>
    </w:rPr>
  </w:style>
  <w:style w:type="character" w:customStyle="1" w:styleId="WW8Num23z2">
    <w:name w:val="WW8Num23z2"/>
    <w:rsid w:val="002B7884"/>
    <w:rPr>
      <w:rFonts w:ascii="Wingdings" w:hAnsi="Wingdings" w:cs="Wingdings"/>
    </w:rPr>
  </w:style>
  <w:style w:type="character" w:customStyle="1" w:styleId="WW8Num23z3">
    <w:name w:val="WW8Num23z3"/>
    <w:rsid w:val="002B7884"/>
    <w:rPr>
      <w:rFonts w:ascii="Symbol" w:hAnsi="Symbol" w:cs="Symbol"/>
    </w:rPr>
  </w:style>
  <w:style w:type="character" w:customStyle="1" w:styleId="WW8Num24z0">
    <w:name w:val="WW8Num24z0"/>
    <w:rsid w:val="002B7884"/>
    <w:rPr>
      <w:rFonts w:ascii="Symbol" w:hAnsi="Symbol" w:cs="Symbol"/>
      <w:strike/>
      <w:color w:val="0070C0"/>
      <w:position w:val="0"/>
      <w:sz w:val="24"/>
      <w:vertAlign w:val="baseline"/>
      <w:lang w:val="el-GR"/>
    </w:rPr>
  </w:style>
  <w:style w:type="character" w:customStyle="1" w:styleId="WW8Num24z1">
    <w:name w:val="WW8Num24z1"/>
    <w:rsid w:val="002B7884"/>
    <w:rPr>
      <w:rFonts w:ascii="Courier New" w:hAnsi="Courier New" w:cs="Courier New"/>
    </w:rPr>
  </w:style>
  <w:style w:type="character" w:customStyle="1" w:styleId="WW8Num24z2">
    <w:name w:val="WW8Num24z2"/>
    <w:rsid w:val="002B7884"/>
    <w:rPr>
      <w:rFonts w:ascii="Wingdings" w:hAnsi="Wingdings" w:cs="Wingdings"/>
    </w:rPr>
  </w:style>
  <w:style w:type="character" w:customStyle="1" w:styleId="WW8Num25z0">
    <w:name w:val="WW8Num25z0"/>
    <w:rsid w:val="002B7884"/>
    <w:rPr>
      <w:rFonts w:ascii="Symbol" w:hAnsi="Symbol" w:cs="Symbol"/>
    </w:rPr>
  </w:style>
  <w:style w:type="character" w:customStyle="1" w:styleId="WW8Num25z1">
    <w:name w:val="WW8Num25z1"/>
    <w:rsid w:val="002B7884"/>
    <w:rPr>
      <w:rFonts w:ascii="Courier New" w:hAnsi="Courier New" w:cs="Courier New"/>
    </w:rPr>
  </w:style>
  <w:style w:type="character" w:customStyle="1" w:styleId="WW8Num25z2">
    <w:name w:val="WW8Num25z2"/>
    <w:rsid w:val="002B7884"/>
    <w:rPr>
      <w:rFonts w:ascii="Wingdings" w:hAnsi="Wingdings" w:cs="Wingdings"/>
    </w:rPr>
  </w:style>
  <w:style w:type="character" w:customStyle="1" w:styleId="WW8Num26z0">
    <w:name w:val="WW8Num26z0"/>
    <w:rsid w:val="002B7884"/>
    <w:rPr>
      <w:rFonts w:ascii="Symbol" w:hAnsi="Symbol" w:cs="Symbol"/>
    </w:rPr>
  </w:style>
  <w:style w:type="character" w:customStyle="1" w:styleId="WW8Num26z1">
    <w:name w:val="WW8Num26z1"/>
    <w:rsid w:val="002B7884"/>
    <w:rPr>
      <w:rFonts w:ascii="Courier New" w:hAnsi="Courier New" w:cs="Courier New"/>
    </w:rPr>
  </w:style>
  <w:style w:type="character" w:customStyle="1" w:styleId="WW8Num26z2">
    <w:name w:val="WW8Num26z2"/>
    <w:rsid w:val="002B7884"/>
    <w:rPr>
      <w:rFonts w:ascii="Wingdings" w:hAnsi="Wingdings" w:cs="Wingdings"/>
    </w:rPr>
  </w:style>
  <w:style w:type="character" w:customStyle="1" w:styleId="WW8Num27z0">
    <w:name w:val="WW8Num27z0"/>
    <w:rsid w:val="002B7884"/>
    <w:rPr>
      <w:rFonts w:ascii="Calibri" w:eastAsia="Times New Roman" w:hAnsi="Calibri" w:cs="Calibri"/>
    </w:rPr>
  </w:style>
  <w:style w:type="character" w:customStyle="1" w:styleId="WW8Num27z1">
    <w:name w:val="WW8Num27z1"/>
    <w:rsid w:val="002B7884"/>
    <w:rPr>
      <w:rFonts w:ascii="Courier New" w:hAnsi="Courier New" w:cs="Courier New"/>
    </w:rPr>
  </w:style>
  <w:style w:type="character" w:customStyle="1" w:styleId="WW8Num27z2">
    <w:name w:val="WW8Num27z2"/>
    <w:rsid w:val="002B7884"/>
    <w:rPr>
      <w:rFonts w:ascii="Wingdings" w:hAnsi="Wingdings" w:cs="Wingdings"/>
    </w:rPr>
  </w:style>
  <w:style w:type="character" w:customStyle="1" w:styleId="WW8Num27z3">
    <w:name w:val="WW8Num27z3"/>
    <w:rsid w:val="002B7884"/>
    <w:rPr>
      <w:rFonts w:ascii="Symbol" w:hAnsi="Symbol" w:cs="Symbol"/>
    </w:rPr>
  </w:style>
  <w:style w:type="character" w:customStyle="1" w:styleId="WW8Num28z0">
    <w:name w:val="WW8Num28z0"/>
    <w:rsid w:val="002B7884"/>
    <w:rPr>
      <w:rFonts w:ascii="Symbol" w:hAnsi="Symbol" w:cs="Symbol"/>
    </w:rPr>
  </w:style>
  <w:style w:type="character" w:customStyle="1" w:styleId="WW8Num28z1">
    <w:name w:val="WW8Num28z1"/>
    <w:rsid w:val="002B7884"/>
    <w:rPr>
      <w:rFonts w:ascii="Courier New" w:hAnsi="Courier New" w:cs="Courier New"/>
    </w:rPr>
  </w:style>
  <w:style w:type="character" w:customStyle="1" w:styleId="WW8Num28z2">
    <w:name w:val="WW8Num28z2"/>
    <w:rsid w:val="002B7884"/>
    <w:rPr>
      <w:rFonts w:ascii="Wingdings" w:hAnsi="Wingdings" w:cs="Wingdings"/>
    </w:rPr>
  </w:style>
  <w:style w:type="character" w:customStyle="1" w:styleId="WW8Num29z0">
    <w:name w:val="WW8Num29z0"/>
    <w:rsid w:val="002B7884"/>
    <w:rPr>
      <w:rFonts w:ascii="Calibri" w:eastAsia="Times New Roman" w:hAnsi="Calibri" w:cs="Calibri"/>
    </w:rPr>
  </w:style>
  <w:style w:type="character" w:customStyle="1" w:styleId="WW8Num29z1">
    <w:name w:val="WW8Num29z1"/>
    <w:rsid w:val="002B7884"/>
    <w:rPr>
      <w:rFonts w:ascii="Courier New" w:hAnsi="Courier New" w:cs="Courier New"/>
    </w:rPr>
  </w:style>
  <w:style w:type="character" w:customStyle="1" w:styleId="WW8Num29z2">
    <w:name w:val="WW8Num29z2"/>
    <w:rsid w:val="002B7884"/>
    <w:rPr>
      <w:rFonts w:ascii="Wingdings" w:hAnsi="Wingdings" w:cs="Wingdings"/>
    </w:rPr>
  </w:style>
  <w:style w:type="character" w:customStyle="1" w:styleId="WW8Num29z3">
    <w:name w:val="WW8Num29z3"/>
    <w:rsid w:val="002B7884"/>
    <w:rPr>
      <w:rFonts w:ascii="Symbol" w:hAnsi="Symbol" w:cs="Symbol"/>
    </w:rPr>
  </w:style>
  <w:style w:type="character" w:customStyle="1" w:styleId="WW8Num30z0">
    <w:name w:val="WW8Num30z0"/>
    <w:rsid w:val="002B7884"/>
    <w:rPr>
      <w:rFonts w:ascii="Symbol" w:hAnsi="Symbol" w:cs="Symbol"/>
      <w:shd w:val="clear" w:color="auto" w:fill="FFFF00"/>
    </w:rPr>
  </w:style>
  <w:style w:type="character" w:customStyle="1" w:styleId="WW8Num30z1">
    <w:name w:val="WW8Num30z1"/>
    <w:rsid w:val="002B7884"/>
    <w:rPr>
      <w:rFonts w:ascii="Courier New" w:hAnsi="Courier New" w:cs="Courier New"/>
    </w:rPr>
  </w:style>
  <w:style w:type="character" w:customStyle="1" w:styleId="WW8Num30z2">
    <w:name w:val="WW8Num30z2"/>
    <w:rsid w:val="002B7884"/>
    <w:rPr>
      <w:rFonts w:ascii="Wingdings" w:hAnsi="Wingdings" w:cs="Wingdings"/>
    </w:rPr>
  </w:style>
  <w:style w:type="character" w:customStyle="1" w:styleId="WW8Num31z0">
    <w:name w:val="WW8Num31z0"/>
    <w:rsid w:val="002B7884"/>
    <w:rPr>
      <w:rFonts w:cs="Times New Roman"/>
    </w:rPr>
  </w:style>
  <w:style w:type="character" w:customStyle="1" w:styleId="WW8Num32z0">
    <w:name w:val="WW8Num32z0"/>
    <w:rsid w:val="002B7884"/>
  </w:style>
  <w:style w:type="character" w:customStyle="1" w:styleId="WW8Num32z1">
    <w:name w:val="WW8Num32z1"/>
    <w:rsid w:val="002B7884"/>
  </w:style>
  <w:style w:type="character" w:customStyle="1" w:styleId="WW8Num32z2">
    <w:name w:val="WW8Num32z2"/>
    <w:rsid w:val="002B7884"/>
  </w:style>
  <w:style w:type="character" w:customStyle="1" w:styleId="WW8Num32z3">
    <w:name w:val="WW8Num32z3"/>
    <w:rsid w:val="002B7884"/>
  </w:style>
  <w:style w:type="character" w:customStyle="1" w:styleId="WW8Num32z4">
    <w:name w:val="WW8Num32z4"/>
    <w:rsid w:val="002B7884"/>
  </w:style>
  <w:style w:type="character" w:customStyle="1" w:styleId="WW8Num32z5">
    <w:name w:val="WW8Num32z5"/>
    <w:rsid w:val="002B7884"/>
  </w:style>
  <w:style w:type="character" w:customStyle="1" w:styleId="WW8Num32z6">
    <w:name w:val="WW8Num32z6"/>
    <w:rsid w:val="002B7884"/>
  </w:style>
  <w:style w:type="character" w:customStyle="1" w:styleId="WW8Num32z7">
    <w:name w:val="WW8Num32z7"/>
    <w:rsid w:val="002B7884"/>
  </w:style>
  <w:style w:type="character" w:customStyle="1" w:styleId="WW8Num32z8">
    <w:name w:val="WW8Num32z8"/>
    <w:rsid w:val="002B7884"/>
  </w:style>
  <w:style w:type="character" w:customStyle="1" w:styleId="WW8Num33z0">
    <w:name w:val="WW8Num33z0"/>
    <w:rsid w:val="002B7884"/>
    <w:rPr>
      <w:rFonts w:ascii="Symbol" w:eastAsia="Calibri" w:hAnsi="Symbol" w:cs="Symbol"/>
    </w:rPr>
  </w:style>
  <w:style w:type="character" w:customStyle="1" w:styleId="WW8Num33z1">
    <w:name w:val="WW8Num33z1"/>
    <w:rsid w:val="002B7884"/>
    <w:rPr>
      <w:rFonts w:ascii="Courier New" w:hAnsi="Courier New" w:cs="Courier New"/>
    </w:rPr>
  </w:style>
  <w:style w:type="character" w:customStyle="1" w:styleId="WW8Num33z2">
    <w:name w:val="WW8Num33z2"/>
    <w:rsid w:val="002B7884"/>
    <w:rPr>
      <w:rFonts w:ascii="Wingdings" w:hAnsi="Wingdings" w:cs="Wingdings"/>
    </w:rPr>
  </w:style>
  <w:style w:type="character" w:customStyle="1" w:styleId="WW8Num34z0">
    <w:name w:val="WW8Num34z0"/>
    <w:rsid w:val="002B7884"/>
    <w:rPr>
      <w:rFonts w:ascii="Symbol" w:hAnsi="Symbol" w:cs="Symbol"/>
    </w:rPr>
  </w:style>
  <w:style w:type="character" w:customStyle="1" w:styleId="WW8Num34z1">
    <w:name w:val="WW8Num34z1"/>
    <w:rsid w:val="002B7884"/>
    <w:rPr>
      <w:rFonts w:ascii="Courier New" w:hAnsi="Courier New" w:cs="Courier New"/>
    </w:rPr>
  </w:style>
  <w:style w:type="character" w:customStyle="1" w:styleId="WW8Num34z2">
    <w:name w:val="WW8Num34z2"/>
    <w:rsid w:val="002B7884"/>
    <w:rPr>
      <w:rFonts w:ascii="Wingdings" w:hAnsi="Wingdings" w:cs="Wingdings"/>
    </w:rPr>
  </w:style>
  <w:style w:type="character" w:customStyle="1" w:styleId="WW8Num35z0">
    <w:name w:val="WW8Num35z0"/>
    <w:rsid w:val="002B7884"/>
    <w:rPr>
      <w:rFonts w:ascii="Calibri" w:eastAsia="Times New Roman" w:hAnsi="Calibri" w:cs="Calibri"/>
    </w:rPr>
  </w:style>
  <w:style w:type="character" w:customStyle="1" w:styleId="WW8Num35z1">
    <w:name w:val="WW8Num35z1"/>
    <w:rsid w:val="002B7884"/>
    <w:rPr>
      <w:rFonts w:ascii="Courier New" w:hAnsi="Courier New" w:cs="Courier New"/>
    </w:rPr>
  </w:style>
  <w:style w:type="character" w:customStyle="1" w:styleId="WW8Num35z2">
    <w:name w:val="WW8Num35z2"/>
    <w:rsid w:val="002B7884"/>
    <w:rPr>
      <w:rFonts w:ascii="Wingdings" w:hAnsi="Wingdings" w:cs="Wingdings"/>
    </w:rPr>
  </w:style>
  <w:style w:type="character" w:customStyle="1" w:styleId="WW8Num35z3">
    <w:name w:val="WW8Num35z3"/>
    <w:rsid w:val="002B7884"/>
    <w:rPr>
      <w:rFonts w:ascii="Symbol" w:hAnsi="Symbol" w:cs="Symbol"/>
    </w:rPr>
  </w:style>
  <w:style w:type="character" w:customStyle="1" w:styleId="WW8Num36z0">
    <w:name w:val="WW8Num36z0"/>
    <w:rsid w:val="002B7884"/>
    <w:rPr>
      <w:lang w:val="el-GR"/>
    </w:rPr>
  </w:style>
  <w:style w:type="character" w:customStyle="1" w:styleId="WW8Num36z1">
    <w:name w:val="WW8Num36z1"/>
    <w:rsid w:val="002B7884"/>
  </w:style>
  <w:style w:type="character" w:customStyle="1" w:styleId="WW8Num36z2">
    <w:name w:val="WW8Num36z2"/>
    <w:rsid w:val="002B7884"/>
  </w:style>
  <w:style w:type="character" w:customStyle="1" w:styleId="WW8Num36z3">
    <w:name w:val="WW8Num36z3"/>
    <w:rsid w:val="002B7884"/>
  </w:style>
  <w:style w:type="character" w:customStyle="1" w:styleId="WW8Num36z4">
    <w:name w:val="WW8Num36z4"/>
    <w:rsid w:val="002B7884"/>
  </w:style>
  <w:style w:type="character" w:customStyle="1" w:styleId="WW8Num36z5">
    <w:name w:val="WW8Num36z5"/>
    <w:rsid w:val="002B7884"/>
  </w:style>
  <w:style w:type="character" w:customStyle="1" w:styleId="WW8Num36z6">
    <w:name w:val="WW8Num36z6"/>
    <w:rsid w:val="002B7884"/>
  </w:style>
  <w:style w:type="character" w:customStyle="1" w:styleId="WW8Num36z7">
    <w:name w:val="WW8Num36z7"/>
    <w:rsid w:val="002B7884"/>
  </w:style>
  <w:style w:type="character" w:customStyle="1" w:styleId="WW8Num36z8">
    <w:name w:val="WW8Num36z8"/>
    <w:rsid w:val="002B7884"/>
  </w:style>
  <w:style w:type="character" w:customStyle="1" w:styleId="WW8Num37z0">
    <w:name w:val="WW8Num37z0"/>
    <w:rsid w:val="002B7884"/>
    <w:rPr>
      <w:rFonts w:ascii="Calibri" w:eastAsia="Times New Roman" w:hAnsi="Calibri" w:cs="Calibri"/>
    </w:rPr>
  </w:style>
  <w:style w:type="character" w:customStyle="1" w:styleId="WW8Num37z1">
    <w:name w:val="WW8Num37z1"/>
    <w:rsid w:val="002B7884"/>
    <w:rPr>
      <w:rFonts w:ascii="Courier New" w:hAnsi="Courier New" w:cs="Courier New"/>
    </w:rPr>
  </w:style>
  <w:style w:type="character" w:customStyle="1" w:styleId="WW8Num37z2">
    <w:name w:val="WW8Num37z2"/>
    <w:rsid w:val="002B7884"/>
    <w:rPr>
      <w:rFonts w:ascii="Wingdings" w:hAnsi="Wingdings" w:cs="Wingdings"/>
    </w:rPr>
  </w:style>
  <w:style w:type="character" w:customStyle="1" w:styleId="WW8Num37z3">
    <w:name w:val="WW8Num37z3"/>
    <w:rsid w:val="002B7884"/>
    <w:rPr>
      <w:rFonts w:ascii="Symbol" w:hAnsi="Symbol" w:cs="Symbol"/>
    </w:rPr>
  </w:style>
  <w:style w:type="character" w:customStyle="1" w:styleId="WW8Num38z0">
    <w:name w:val="WW8Num38z0"/>
    <w:rsid w:val="002B7884"/>
  </w:style>
  <w:style w:type="character" w:customStyle="1" w:styleId="WW8Num38z1">
    <w:name w:val="WW8Num38z1"/>
    <w:rsid w:val="002B7884"/>
  </w:style>
  <w:style w:type="character" w:customStyle="1" w:styleId="WW8Num38z2">
    <w:name w:val="WW8Num38z2"/>
    <w:rsid w:val="002B7884"/>
  </w:style>
  <w:style w:type="character" w:customStyle="1" w:styleId="WW8Num38z3">
    <w:name w:val="WW8Num38z3"/>
    <w:rsid w:val="002B7884"/>
  </w:style>
  <w:style w:type="character" w:customStyle="1" w:styleId="WW8Num38z4">
    <w:name w:val="WW8Num38z4"/>
    <w:rsid w:val="002B7884"/>
  </w:style>
  <w:style w:type="character" w:customStyle="1" w:styleId="WW8Num38z5">
    <w:name w:val="WW8Num38z5"/>
    <w:rsid w:val="002B7884"/>
  </w:style>
  <w:style w:type="character" w:customStyle="1" w:styleId="WW8Num38z6">
    <w:name w:val="WW8Num38z6"/>
    <w:rsid w:val="002B7884"/>
  </w:style>
  <w:style w:type="character" w:customStyle="1" w:styleId="WW8Num38z7">
    <w:name w:val="WW8Num38z7"/>
    <w:rsid w:val="002B7884"/>
  </w:style>
  <w:style w:type="character" w:customStyle="1" w:styleId="WW8Num38z8">
    <w:name w:val="WW8Num38z8"/>
    <w:rsid w:val="002B7884"/>
  </w:style>
  <w:style w:type="character" w:customStyle="1" w:styleId="WW-DefaultParagraphFont111111111111111111">
    <w:name w:val="WW-Default Paragraph Font111111111111111111"/>
    <w:rsid w:val="002B7884"/>
  </w:style>
  <w:style w:type="character" w:customStyle="1" w:styleId="WW8Num4z1">
    <w:name w:val="WW8Num4z1"/>
    <w:rsid w:val="002B7884"/>
    <w:rPr>
      <w:rFonts w:cs="Times New Roman"/>
    </w:rPr>
  </w:style>
  <w:style w:type="character" w:customStyle="1" w:styleId="WW8Num5z1">
    <w:name w:val="WW8Num5z1"/>
    <w:rsid w:val="002B7884"/>
    <w:rPr>
      <w:rFonts w:cs="Times New Roman"/>
    </w:rPr>
  </w:style>
  <w:style w:type="character" w:customStyle="1" w:styleId="WW8Num29z4">
    <w:name w:val="WW8Num29z4"/>
    <w:rsid w:val="002B7884"/>
  </w:style>
  <w:style w:type="character" w:customStyle="1" w:styleId="WW8Num29z5">
    <w:name w:val="WW8Num29z5"/>
    <w:rsid w:val="002B7884"/>
  </w:style>
  <w:style w:type="character" w:customStyle="1" w:styleId="WW8Num29z6">
    <w:name w:val="WW8Num29z6"/>
    <w:rsid w:val="002B7884"/>
  </w:style>
  <w:style w:type="character" w:customStyle="1" w:styleId="WW8Num29z7">
    <w:name w:val="WW8Num29z7"/>
    <w:rsid w:val="002B7884"/>
  </w:style>
  <w:style w:type="character" w:customStyle="1" w:styleId="WW8Num29z8">
    <w:name w:val="WW8Num29z8"/>
    <w:rsid w:val="002B7884"/>
  </w:style>
  <w:style w:type="character" w:customStyle="1" w:styleId="WW8Num30z3">
    <w:name w:val="WW8Num30z3"/>
    <w:rsid w:val="002B7884"/>
    <w:rPr>
      <w:rFonts w:ascii="Symbol" w:hAnsi="Symbol" w:cs="Symbol"/>
    </w:rPr>
  </w:style>
  <w:style w:type="character" w:customStyle="1" w:styleId="WW8Num31z1">
    <w:name w:val="WW8Num31z1"/>
    <w:rsid w:val="002B7884"/>
  </w:style>
  <w:style w:type="character" w:customStyle="1" w:styleId="WW8Num31z2">
    <w:name w:val="WW8Num31z2"/>
    <w:rsid w:val="002B7884"/>
  </w:style>
  <w:style w:type="character" w:customStyle="1" w:styleId="WW8Num31z3">
    <w:name w:val="WW8Num31z3"/>
    <w:rsid w:val="002B7884"/>
  </w:style>
  <w:style w:type="character" w:customStyle="1" w:styleId="WW8Num31z4">
    <w:name w:val="WW8Num31z4"/>
    <w:rsid w:val="002B7884"/>
  </w:style>
  <w:style w:type="character" w:customStyle="1" w:styleId="WW8Num31z5">
    <w:name w:val="WW8Num31z5"/>
    <w:rsid w:val="002B7884"/>
  </w:style>
  <w:style w:type="character" w:customStyle="1" w:styleId="WW8Num31z6">
    <w:name w:val="WW8Num31z6"/>
    <w:rsid w:val="002B7884"/>
  </w:style>
  <w:style w:type="character" w:customStyle="1" w:styleId="WW8Num31z7">
    <w:name w:val="WW8Num31z7"/>
    <w:rsid w:val="002B7884"/>
  </w:style>
  <w:style w:type="character" w:customStyle="1" w:styleId="WW8Num31z8">
    <w:name w:val="WW8Num31z8"/>
    <w:rsid w:val="002B7884"/>
  </w:style>
  <w:style w:type="character" w:customStyle="1" w:styleId="WW8Num39z0">
    <w:name w:val="WW8Num39z0"/>
    <w:rsid w:val="002B7884"/>
    <w:rPr>
      <w:rFonts w:ascii="Calibri" w:eastAsia="Times New Roman" w:hAnsi="Calibri" w:cs="Calibri"/>
    </w:rPr>
  </w:style>
  <w:style w:type="character" w:customStyle="1" w:styleId="WW8Num39z1">
    <w:name w:val="WW8Num39z1"/>
    <w:rsid w:val="002B7884"/>
    <w:rPr>
      <w:rFonts w:ascii="Courier New" w:hAnsi="Courier New" w:cs="Courier New"/>
    </w:rPr>
  </w:style>
  <w:style w:type="character" w:customStyle="1" w:styleId="WW8Num39z2">
    <w:name w:val="WW8Num39z2"/>
    <w:rsid w:val="002B7884"/>
    <w:rPr>
      <w:rFonts w:ascii="Wingdings" w:hAnsi="Wingdings" w:cs="Wingdings"/>
    </w:rPr>
  </w:style>
  <w:style w:type="character" w:customStyle="1" w:styleId="WW8Num39z3">
    <w:name w:val="WW8Num39z3"/>
    <w:rsid w:val="002B7884"/>
    <w:rPr>
      <w:rFonts w:ascii="Symbol" w:hAnsi="Symbol" w:cs="Symbol"/>
    </w:rPr>
  </w:style>
  <w:style w:type="character" w:customStyle="1" w:styleId="WW8Num40z0">
    <w:name w:val="WW8Num40z0"/>
    <w:rsid w:val="002B7884"/>
    <w:rPr>
      <w:rFonts w:ascii="Symbol" w:hAnsi="Symbol" w:cs="Symbol"/>
    </w:rPr>
  </w:style>
  <w:style w:type="character" w:customStyle="1" w:styleId="WW8Num40z1">
    <w:name w:val="WW8Num40z1"/>
    <w:rsid w:val="002B7884"/>
    <w:rPr>
      <w:rFonts w:ascii="Courier New" w:hAnsi="Courier New" w:cs="Courier New"/>
    </w:rPr>
  </w:style>
  <w:style w:type="character" w:customStyle="1" w:styleId="WW8Num40z2">
    <w:name w:val="WW8Num40z2"/>
    <w:rsid w:val="002B7884"/>
    <w:rPr>
      <w:rFonts w:ascii="Wingdings" w:hAnsi="Wingdings" w:cs="Wingdings"/>
    </w:rPr>
  </w:style>
  <w:style w:type="character" w:customStyle="1" w:styleId="WW8Num41z0">
    <w:name w:val="WW8Num41z0"/>
    <w:rsid w:val="002B7884"/>
    <w:rPr>
      <w:rFonts w:ascii="Arial" w:hAnsi="Arial" w:cs="Times New Roman"/>
      <w:b/>
      <w:i w:val="0"/>
      <w:sz w:val="20"/>
      <w:szCs w:val="20"/>
    </w:rPr>
  </w:style>
  <w:style w:type="character" w:customStyle="1" w:styleId="WW8Num41z1">
    <w:name w:val="WW8Num41z1"/>
    <w:rsid w:val="002B7884"/>
    <w:rPr>
      <w:rFonts w:cs="Times New Roman"/>
    </w:rPr>
  </w:style>
  <w:style w:type="character" w:customStyle="1" w:styleId="WW8Num41z2">
    <w:name w:val="WW8Num41z2"/>
    <w:rsid w:val="002B7884"/>
    <w:rPr>
      <w:rFonts w:ascii="Arial" w:hAnsi="Arial" w:cs="Times New Roman"/>
      <w:b w:val="0"/>
      <w:i w:val="0"/>
    </w:rPr>
  </w:style>
  <w:style w:type="character" w:customStyle="1" w:styleId="WW8Num41z3">
    <w:name w:val="WW8Num41z3"/>
    <w:rsid w:val="002B7884"/>
    <w:rPr>
      <w:rFonts w:ascii="Arial" w:hAnsi="Arial" w:cs="Times New Roman"/>
      <w:b w:val="0"/>
      <w:i w:val="0"/>
      <w:sz w:val="20"/>
      <w:szCs w:val="20"/>
    </w:rPr>
  </w:style>
  <w:style w:type="character" w:customStyle="1" w:styleId="DefaultParagraphFont1">
    <w:name w:val="Default Paragraph Font1"/>
    <w:rsid w:val="002B7884"/>
  </w:style>
  <w:style w:type="character" w:customStyle="1" w:styleId="Heading1Char">
    <w:name w:val="Heading 1 Char"/>
    <w:rsid w:val="002B7884"/>
    <w:rPr>
      <w:rFonts w:ascii="Arial" w:hAnsi="Arial" w:cs="Arial"/>
      <w:b/>
      <w:bCs/>
      <w:color w:val="333399"/>
      <w:sz w:val="28"/>
      <w:szCs w:val="32"/>
      <w:lang w:val="en-US"/>
    </w:rPr>
  </w:style>
  <w:style w:type="character" w:customStyle="1" w:styleId="Heading2Char">
    <w:name w:val="Heading 2 Char"/>
    <w:rsid w:val="002B7884"/>
    <w:rPr>
      <w:rFonts w:ascii="Arial" w:hAnsi="Arial" w:cs="Arial"/>
      <w:b/>
      <w:color w:val="002060"/>
      <w:sz w:val="24"/>
      <w:szCs w:val="22"/>
      <w:lang w:val="en-GB"/>
    </w:rPr>
  </w:style>
  <w:style w:type="character" w:customStyle="1" w:styleId="Heading5Char">
    <w:name w:val="Heading 5 Char"/>
    <w:rsid w:val="002B7884"/>
    <w:rPr>
      <w:rFonts w:ascii="Calibri" w:eastAsia="Times New Roman" w:hAnsi="Calibri" w:cs="Times New Roman"/>
      <w:b/>
      <w:bCs/>
      <w:i/>
      <w:iCs/>
      <w:sz w:val="26"/>
      <w:szCs w:val="26"/>
      <w:lang w:val="en-GB"/>
    </w:rPr>
  </w:style>
  <w:style w:type="character" w:customStyle="1" w:styleId="DateChar">
    <w:name w:val="Date Char"/>
    <w:rsid w:val="002B7884"/>
    <w:rPr>
      <w:sz w:val="24"/>
      <w:szCs w:val="24"/>
      <w:lang w:val="en-GB"/>
    </w:rPr>
  </w:style>
  <w:style w:type="character" w:customStyle="1" w:styleId="FooterChar">
    <w:name w:val="Footer Char"/>
    <w:rsid w:val="002B7884"/>
    <w:rPr>
      <w:rFonts w:eastAsia="MS Mincho" w:cs="Times New Roman"/>
      <w:sz w:val="24"/>
      <w:szCs w:val="24"/>
      <w:lang w:val="en-US" w:eastAsia="ja-JP"/>
    </w:rPr>
  </w:style>
  <w:style w:type="character" w:styleId="a3">
    <w:name w:val="annotation reference"/>
    <w:uiPriority w:val="99"/>
    <w:rsid w:val="002B7884"/>
    <w:rPr>
      <w:sz w:val="16"/>
    </w:rPr>
  </w:style>
  <w:style w:type="character" w:styleId="-">
    <w:name w:val="Hyperlink"/>
    <w:uiPriority w:val="99"/>
    <w:rsid w:val="002B7884"/>
    <w:rPr>
      <w:color w:val="0000FF"/>
      <w:u w:val="single"/>
    </w:rPr>
  </w:style>
  <w:style w:type="character" w:customStyle="1" w:styleId="HeaderChar">
    <w:name w:val="Header Char"/>
    <w:rsid w:val="002B7884"/>
    <w:rPr>
      <w:rFonts w:cs="Times New Roman"/>
      <w:sz w:val="24"/>
      <w:szCs w:val="24"/>
      <w:lang w:val="en-GB"/>
    </w:rPr>
  </w:style>
  <w:style w:type="character" w:styleId="a4">
    <w:name w:val="page number"/>
    <w:rsid w:val="002B7884"/>
    <w:rPr>
      <w:rFonts w:cs="Times New Roman"/>
    </w:rPr>
  </w:style>
  <w:style w:type="character" w:customStyle="1" w:styleId="BalloonTextChar">
    <w:name w:val="Balloon Text Char"/>
    <w:rsid w:val="002B7884"/>
    <w:rPr>
      <w:rFonts w:ascii="Tahoma" w:hAnsi="Tahoma" w:cs="Tahoma"/>
      <w:sz w:val="16"/>
      <w:szCs w:val="16"/>
      <w:lang w:val="en-GB"/>
    </w:rPr>
  </w:style>
  <w:style w:type="character" w:customStyle="1" w:styleId="CommentTextChar">
    <w:name w:val="Comment Text Char"/>
    <w:rsid w:val="002B7884"/>
    <w:rPr>
      <w:rFonts w:cs="Times New Roman"/>
      <w:lang w:val="en-GB"/>
    </w:rPr>
  </w:style>
  <w:style w:type="character" w:customStyle="1" w:styleId="CommentSubjectChar">
    <w:name w:val="Comment Subject Char"/>
    <w:rsid w:val="002B7884"/>
    <w:rPr>
      <w:rFonts w:cs="Times New Roman"/>
      <w:b/>
      <w:bCs/>
      <w:lang w:val="en-GB"/>
    </w:rPr>
  </w:style>
  <w:style w:type="character" w:customStyle="1" w:styleId="BodyTextChar">
    <w:name w:val="Body Text Char"/>
    <w:rsid w:val="002B7884"/>
    <w:rPr>
      <w:rFonts w:cs="Times New Roman"/>
      <w:sz w:val="24"/>
      <w:szCs w:val="24"/>
      <w:lang w:val="en-GB"/>
    </w:rPr>
  </w:style>
  <w:style w:type="character" w:styleId="a5">
    <w:name w:val="Placeholder Text"/>
    <w:rsid w:val="002B7884"/>
    <w:rPr>
      <w:rFonts w:cs="Times New Roman"/>
      <w:color w:val="808080"/>
    </w:rPr>
  </w:style>
  <w:style w:type="character" w:customStyle="1" w:styleId="a6">
    <w:name w:val="Χαρακτήρες υποσημείωσης"/>
    <w:rsid w:val="002B7884"/>
    <w:rPr>
      <w:rFonts w:cs="Times New Roman"/>
      <w:vertAlign w:val="superscript"/>
    </w:rPr>
  </w:style>
  <w:style w:type="character" w:customStyle="1" w:styleId="FootnoteTextChar">
    <w:name w:val="Footnote Text Char"/>
    <w:rsid w:val="002B7884"/>
    <w:rPr>
      <w:rFonts w:ascii="Calibri" w:hAnsi="Calibri" w:cs="Times New Roman"/>
      <w:lang w:val="x-none"/>
    </w:rPr>
  </w:style>
  <w:style w:type="character" w:customStyle="1" w:styleId="Heading3Char">
    <w:name w:val="Heading 3 Char"/>
    <w:rsid w:val="002B7884"/>
    <w:rPr>
      <w:rFonts w:ascii="Arial" w:hAnsi="Arial" w:cs="Arial"/>
      <w:b/>
      <w:bCs/>
      <w:sz w:val="22"/>
      <w:szCs w:val="26"/>
      <w:lang w:val="en-GB"/>
    </w:rPr>
  </w:style>
  <w:style w:type="character" w:customStyle="1" w:styleId="Heading4Char">
    <w:name w:val="Heading 4 Char"/>
    <w:rsid w:val="002B7884"/>
    <w:rPr>
      <w:rFonts w:ascii="Arial" w:eastAsia="Times New Roman" w:hAnsi="Arial" w:cs="Times New Roman"/>
      <w:b/>
      <w:bCs/>
      <w:sz w:val="22"/>
      <w:szCs w:val="28"/>
      <w:lang w:val="en-GB"/>
    </w:rPr>
  </w:style>
  <w:style w:type="character" w:customStyle="1" w:styleId="DocTitleChar">
    <w:name w:val="Doc Title Char"/>
    <w:basedOn w:val="Heading1Char"/>
    <w:rsid w:val="002B7884"/>
    <w:rPr>
      <w:rFonts w:ascii="Arial" w:hAnsi="Arial" w:cs="Arial"/>
      <w:b/>
      <w:bCs/>
      <w:color w:val="333399"/>
      <w:sz w:val="28"/>
      <w:szCs w:val="32"/>
      <w:lang w:val="en-US"/>
    </w:rPr>
  </w:style>
  <w:style w:type="character" w:customStyle="1" w:styleId="Style1Char">
    <w:name w:val="Style1 Char"/>
    <w:rsid w:val="002B7884"/>
    <w:rPr>
      <w:rFonts w:ascii="Calibri" w:hAnsi="Calibri" w:cs="Calibri"/>
      <w:b/>
      <w:bCs/>
      <w:color w:val="333399"/>
      <w:sz w:val="40"/>
      <w:szCs w:val="40"/>
      <w:lang w:val="en-US"/>
    </w:rPr>
  </w:style>
  <w:style w:type="character" w:customStyle="1" w:styleId="ContentsChar">
    <w:name w:val="Contents Char"/>
    <w:rsid w:val="002B7884"/>
    <w:rPr>
      <w:rFonts w:ascii="Calibri" w:hAnsi="Calibri" w:cs="Calibri"/>
      <w:b/>
      <w:bCs/>
      <w:color w:val="333399"/>
      <w:sz w:val="28"/>
      <w:szCs w:val="32"/>
      <w:lang w:val="en-US"/>
    </w:rPr>
  </w:style>
  <w:style w:type="character" w:customStyle="1" w:styleId="EndnoteTextChar">
    <w:name w:val="Endnote Text Char"/>
    <w:rsid w:val="002B7884"/>
    <w:rPr>
      <w:rFonts w:ascii="Calibri" w:hAnsi="Calibri" w:cs="Calibri"/>
      <w:lang w:val="en-GB"/>
    </w:rPr>
  </w:style>
  <w:style w:type="character" w:customStyle="1" w:styleId="a7">
    <w:name w:val="Χαρακτήρες σημείωσης τέλους"/>
    <w:rsid w:val="002B7884"/>
    <w:rPr>
      <w:vertAlign w:val="superscript"/>
    </w:rPr>
  </w:style>
  <w:style w:type="character" w:customStyle="1" w:styleId="FootnoteReference2">
    <w:name w:val="Footnote Reference2"/>
    <w:rsid w:val="002B7884"/>
    <w:rPr>
      <w:vertAlign w:val="superscript"/>
    </w:rPr>
  </w:style>
  <w:style w:type="character" w:customStyle="1" w:styleId="EndnoteReference1">
    <w:name w:val="Endnote Reference1"/>
    <w:rsid w:val="002B7884"/>
    <w:rPr>
      <w:vertAlign w:val="superscript"/>
    </w:rPr>
  </w:style>
  <w:style w:type="character" w:customStyle="1" w:styleId="a8">
    <w:name w:val="Κουκκίδες"/>
    <w:rsid w:val="002B7884"/>
    <w:rPr>
      <w:rFonts w:ascii="OpenSymbol" w:eastAsia="OpenSymbol" w:hAnsi="OpenSymbol" w:cs="OpenSymbol"/>
    </w:rPr>
  </w:style>
  <w:style w:type="character" w:styleId="a9">
    <w:name w:val="Strong"/>
    <w:qFormat/>
    <w:rsid w:val="002B7884"/>
    <w:rPr>
      <w:b/>
      <w:bCs/>
    </w:rPr>
  </w:style>
  <w:style w:type="character" w:customStyle="1" w:styleId="11">
    <w:name w:val="Προεπιλεγμένη γραμματοσειρά1"/>
    <w:rsid w:val="002B7884"/>
  </w:style>
  <w:style w:type="character" w:customStyle="1" w:styleId="aa">
    <w:name w:val="Σύμβολο υποσημείωσης"/>
    <w:rsid w:val="002B7884"/>
    <w:rPr>
      <w:vertAlign w:val="superscript"/>
    </w:rPr>
  </w:style>
  <w:style w:type="character" w:styleId="ab">
    <w:name w:val="Emphasis"/>
    <w:qFormat/>
    <w:rsid w:val="002B7884"/>
    <w:rPr>
      <w:i/>
      <w:iCs/>
    </w:rPr>
  </w:style>
  <w:style w:type="character" w:customStyle="1" w:styleId="ac">
    <w:name w:val="Χαρακτήρες αρίθμησης"/>
    <w:rsid w:val="002B7884"/>
  </w:style>
  <w:style w:type="character" w:customStyle="1" w:styleId="normalwithoutspacingChar">
    <w:name w:val="normal_without_spacing Char"/>
    <w:rsid w:val="002B7884"/>
    <w:rPr>
      <w:rFonts w:ascii="Calibri" w:hAnsi="Calibri" w:cs="Calibri"/>
      <w:sz w:val="22"/>
      <w:szCs w:val="24"/>
    </w:rPr>
  </w:style>
  <w:style w:type="character" w:customStyle="1" w:styleId="FootnoteTextChar1">
    <w:name w:val="Footnote Text Char1"/>
    <w:rsid w:val="002B7884"/>
    <w:rPr>
      <w:rFonts w:ascii="Calibri" w:hAnsi="Calibri" w:cs="Calibri"/>
      <w:lang w:val="en-IE" w:eastAsia="zh-CN"/>
    </w:rPr>
  </w:style>
  <w:style w:type="character" w:customStyle="1" w:styleId="foothangingChar">
    <w:name w:val="foot_hanging Char"/>
    <w:rsid w:val="002B7884"/>
    <w:rPr>
      <w:rFonts w:ascii="Calibri" w:hAnsi="Calibri" w:cs="Calibri"/>
      <w:sz w:val="18"/>
      <w:szCs w:val="18"/>
      <w:lang w:val="en-IE" w:eastAsia="zh-CN"/>
    </w:rPr>
  </w:style>
  <w:style w:type="character" w:customStyle="1" w:styleId="HTMLPreformattedChar">
    <w:name w:val="HTML Preformatted Char"/>
    <w:rsid w:val="002B7884"/>
    <w:rPr>
      <w:rFonts w:ascii="Courier New" w:hAnsi="Courier New" w:cs="Courier New"/>
    </w:rPr>
  </w:style>
  <w:style w:type="character" w:customStyle="1" w:styleId="apple-converted-space">
    <w:name w:val="apple-converted-space"/>
    <w:basedOn w:val="WW-DefaultParagraphFont111111111111111111"/>
    <w:rsid w:val="002B7884"/>
  </w:style>
  <w:style w:type="character" w:customStyle="1" w:styleId="BodyTextIndent3Char">
    <w:name w:val="Body Text Indent 3 Char"/>
    <w:rsid w:val="002B7884"/>
    <w:rPr>
      <w:rFonts w:ascii="Calibri" w:hAnsi="Calibri" w:cs="Calibri"/>
      <w:sz w:val="16"/>
      <w:szCs w:val="16"/>
      <w:lang w:val="en-GB"/>
    </w:rPr>
  </w:style>
  <w:style w:type="character" w:customStyle="1" w:styleId="WW-FootnoteReference">
    <w:name w:val="WW-Footnote Reference"/>
    <w:rsid w:val="002B7884"/>
    <w:rPr>
      <w:vertAlign w:val="superscript"/>
    </w:rPr>
  </w:style>
  <w:style w:type="character" w:customStyle="1" w:styleId="WW-EndnoteReference">
    <w:name w:val="WW-Endnote Reference"/>
    <w:rsid w:val="002B7884"/>
    <w:rPr>
      <w:vertAlign w:val="superscript"/>
    </w:rPr>
  </w:style>
  <w:style w:type="character" w:customStyle="1" w:styleId="FootnoteReference1">
    <w:name w:val="Footnote Reference1"/>
    <w:rsid w:val="002B7884"/>
    <w:rPr>
      <w:vertAlign w:val="superscript"/>
    </w:rPr>
  </w:style>
  <w:style w:type="character" w:customStyle="1" w:styleId="FootnoteTextChar2">
    <w:name w:val="Footnote Text Char2"/>
    <w:rsid w:val="002B7884"/>
    <w:rPr>
      <w:rFonts w:ascii="Calibri" w:hAnsi="Calibri" w:cs="Calibri"/>
      <w:sz w:val="18"/>
      <w:lang w:val="en-IE" w:eastAsia="zh-CN"/>
    </w:rPr>
  </w:style>
  <w:style w:type="character" w:customStyle="1" w:styleId="foothangingChar1">
    <w:name w:val="foot_hanging Char1"/>
    <w:rsid w:val="002B7884"/>
    <w:rPr>
      <w:rFonts w:ascii="Calibri" w:hAnsi="Calibri" w:cs="Calibri"/>
      <w:sz w:val="18"/>
      <w:szCs w:val="18"/>
      <w:lang w:val="en-IE" w:eastAsia="zh-CN"/>
    </w:rPr>
  </w:style>
  <w:style w:type="character" w:customStyle="1" w:styleId="footersChar">
    <w:name w:val="footers Char"/>
    <w:basedOn w:val="foothangingChar1"/>
    <w:rsid w:val="002B7884"/>
    <w:rPr>
      <w:rFonts w:ascii="Calibri" w:hAnsi="Calibri" w:cs="Calibri"/>
      <w:sz w:val="18"/>
      <w:szCs w:val="18"/>
      <w:lang w:val="en-IE" w:eastAsia="zh-CN"/>
    </w:rPr>
  </w:style>
  <w:style w:type="character" w:customStyle="1" w:styleId="CommentTextChar1">
    <w:name w:val="Comment Text Char1"/>
    <w:rsid w:val="002B7884"/>
    <w:rPr>
      <w:rFonts w:ascii="Calibri" w:hAnsi="Calibri" w:cs="Calibri"/>
      <w:lang w:val="en-GB" w:eastAsia="zh-CN"/>
    </w:rPr>
  </w:style>
  <w:style w:type="character" w:customStyle="1" w:styleId="HTMLPreformattedChar1">
    <w:name w:val="HTML Preformatted Char1"/>
    <w:rsid w:val="002B7884"/>
    <w:rPr>
      <w:rFonts w:ascii="Courier New" w:hAnsi="Courier New" w:cs="Courier New"/>
      <w:lang w:eastAsia="zh-CN"/>
    </w:rPr>
  </w:style>
  <w:style w:type="character" w:customStyle="1" w:styleId="BodyText3Char">
    <w:name w:val="Body Text 3 Char"/>
    <w:rsid w:val="002B7884"/>
    <w:rPr>
      <w:rFonts w:ascii="Calibri" w:hAnsi="Calibri" w:cs="Calibri"/>
      <w:sz w:val="16"/>
      <w:szCs w:val="16"/>
      <w:lang w:val="en-GB" w:eastAsia="zh-CN"/>
    </w:rPr>
  </w:style>
  <w:style w:type="character" w:customStyle="1" w:styleId="WW-FootnoteReference1">
    <w:name w:val="WW-Footnote Reference1"/>
    <w:rsid w:val="002B7884"/>
    <w:rPr>
      <w:vertAlign w:val="superscript"/>
    </w:rPr>
  </w:style>
  <w:style w:type="character" w:customStyle="1" w:styleId="WW-EndnoteReference1">
    <w:name w:val="WW-Endnote Reference1"/>
    <w:rsid w:val="002B7884"/>
    <w:rPr>
      <w:vertAlign w:val="superscript"/>
    </w:rPr>
  </w:style>
  <w:style w:type="character" w:customStyle="1" w:styleId="WW-FootnoteReference2">
    <w:name w:val="WW-Footnote Reference2"/>
    <w:rsid w:val="002B7884"/>
    <w:rPr>
      <w:vertAlign w:val="superscript"/>
    </w:rPr>
  </w:style>
  <w:style w:type="character" w:customStyle="1" w:styleId="WW-EndnoteReference2">
    <w:name w:val="WW-Endnote Reference2"/>
    <w:rsid w:val="002B7884"/>
    <w:rPr>
      <w:vertAlign w:val="superscript"/>
    </w:rPr>
  </w:style>
  <w:style w:type="character" w:customStyle="1" w:styleId="FootnoteTextChar3">
    <w:name w:val="Footnote Text Char3"/>
    <w:rsid w:val="002B7884"/>
    <w:rPr>
      <w:rFonts w:ascii="Calibri" w:hAnsi="Calibri" w:cs="Calibri"/>
      <w:sz w:val="18"/>
      <w:lang w:val="en-IE" w:eastAsia="zh-CN"/>
    </w:rPr>
  </w:style>
  <w:style w:type="character" w:customStyle="1" w:styleId="foothangingChar2">
    <w:name w:val="foot_hanging Char2"/>
    <w:rsid w:val="002B7884"/>
    <w:rPr>
      <w:rFonts w:ascii="Calibri" w:hAnsi="Calibri" w:cs="Calibri"/>
      <w:sz w:val="18"/>
      <w:szCs w:val="18"/>
      <w:lang w:val="en-IE" w:eastAsia="zh-CN"/>
    </w:rPr>
  </w:style>
  <w:style w:type="character" w:customStyle="1" w:styleId="footersChar1">
    <w:name w:val="footers Char1"/>
    <w:basedOn w:val="foothangingChar2"/>
    <w:rsid w:val="002B7884"/>
    <w:rPr>
      <w:rFonts w:ascii="Calibri" w:hAnsi="Calibri" w:cs="Calibri"/>
      <w:sz w:val="18"/>
      <w:szCs w:val="18"/>
      <w:lang w:val="en-IE" w:eastAsia="zh-CN"/>
    </w:rPr>
  </w:style>
  <w:style w:type="character" w:customStyle="1" w:styleId="foootChar">
    <w:name w:val="fooot Char"/>
    <w:basedOn w:val="footersChar1"/>
    <w:rsid w:val="002B7884"/>
    <w:rPr>
      <w:rFonts w:ascii="Calibri" w:hAnsi="Calibri" w:cs="Calibri"/>
      <w:sz w:val="18"/>
      <w:szCs w:val="18"/>
      <w:lang w:val="en-IE" w:eastAsia="zh-CN"/>
    </w:rPr>
  </w:style>
  <w:style w:type="character" w:customStyle="1" w:styleId="12">
    <w:name w:val="Παραπομπή υποσημείωσης1"/>
    <w:rsid w:val="002B7884"/>
    <w:rPr>
      <w:vertAlign w:val="superscript"/>
    </w:rPr>
  </w:style>
  <w:style w:type="character" w:customStyle="1" w:styleId="13">
    <w:name w:val="Παραπομπή σημείωσης τέλους1"/>
    <w:rsid w:val="002B7884"/>
    <w:rPr>
      <w:vertAlign w:val="superscript"/>
    </w:rPr>
  </w:style>
  <w:style w:type="character" w:customStyle="1" w:styleId="Char">
    <w:name w:val="Κείμενο πλαισίου Char"/>
    <w:rsid w:val="002B7884"/>
    <w:rPr>
      <w:rFonts w:ascii="Tahoma" w:hAnsi="Tahoma" w:cs="Tahoma"/>
      <w:sz w:val="16"/>
      <w:szCs w:val="16"/>
      <w:lang w:val="en-GB"/>
    </w:rPr>
  </w:style>
  <w:style w:type="character" w:customStyle="1" w:styleId="14">
    <w:name w:val="Παραπομπή σχολίου1"/>
    <w:rsid w:val="002B7884"/>
    <w:rPr>
      <w:sz w:val="16"/>
      <w:szCs w:val="16"/>
    </w:rPr>
  </w:style>
  <w:style w:type="character" w:customStyle="1" w:styleId="Char0">
    <w:name w:val="Κείμενο σχολίου Char"/>
    <w:rsid w:val="002B7884"/>
    <w:rPr>
      <w:rFonts w:ascii="Calibri" w:hAnsi="Calibri" w:cs="Calibri"/>
      <w:lang w:val="en-GB"/>
    </w:rPr>
  </w:style>
  <w:style w:type="character" w:customStyle="1" w:styleId="Char1">
    <w:name w:val="Θέμα σχολίου Char"/>
    <w:rsid w:val="002B7884"/>
    <w:rPr>
      <w:rFonts w:ascii="Calibri" w:hAnsi="Calibri" w:cs="Calibri"/>
      <w:b/>
      <w:bCs/>
      <w:lang w:val="en-GB"/>
    </w:rPr>
  </w:style>
  <w:style w:type="character" w:customStyle="1" w:styleId="-HTMLChar">
    <w:name w:val="Προ-διαμορφωμένο HTML Char"/>
    <w:uiPriority w:val="99"/>
    <w:rsid w:val="002B7884"/>
    <w:rPr>
      <w:rFonts w:ascii="Courier New" w:eastAsia="Times New Roman" w:hAnsi="Courier New" w:cs="Courier New"/>
    </w:rPr>
  </w:style>
  <w:style w:type="character" w:customStyle="1" w:styleId="WW-FootnoteReference3">
    <w:name w:val="WW-Footnote Reference3"/>
    <w:rsid w:val="002B7884"/>
    <w:rPr>
      <w:vertAlign w:val="superscript"/>
    </w:rPr>
  </w:style>
  <w:style w:type="character" w:customStyle="1" w:styleId="WW-EndnoteReference3">
    <w:name w:val="WW-Endnote Reference3"/>
    <w:rsid w:val="002B7884"/>
    <w:rPr>
      <w:vertAlign w:val="superscript"/>
    </w:rPr>
  </w:style>
  <w:style w:type="character" w:customStyle="1" w:styleId="WW-FootnoteReference4">
    <w:name w:val="WW-Footnote Reference4"/>
    <w:rsid w:val="002B7884"/>
    <w:rPr>
      <w:vertAlign w:val="superscript"/>
    </w:rPr>
  </w:style>
  <w:style w:type="character" w:customStyle="1" w:styleId="WW-EndnoteReference4">
    <w:name w:val="WW-Endnote Reference4"/>
    <w:rsid w:val="002B7884"/>
    <w:rPr>
      <w:vertAlign w:val="superscript"/>
    </w:rPr>
  </w:style>
  <w:style w:type="character" w:customStyle="1" w:styleId="WW-FootnoteReference5">
    <w:name w:val="WW-Footnote Reference5"/>
    <w:rsid w:val="002B7884"/>
    <w:rPr>
      <w:vertAlign w:val="superscript"/>
    </w:rPr>
  </w:style>
  <w:style w:type="character" w:customStyle="1" w:styleId="WW-EndnoteReference5">
    <w:name w:val="WW-Endnote Reference5"/>
    <w:rsid w:val="002B7884"/>
    <w:rPr>
      <w:vertAlign w:val="superscript"/>
    </w:rPr>
  </w:style>
  <w:style w:type="character" w:customStyle="1" w:styleId="WW-FootnoteReference6">
    <w:name w:val="WW-Footnote Reference6"/>
    <w:rsid w:val="002B7884"/>
    <w:rPr>
      <w:vertAlign w:val="superscript"/>
    </w:rPr>
  </w:style>
  <w:style w:type="character" w:styleId="-0">
    <w:name w:val="FollowedHyperlink"/>
    <w:rsid w:val="002B7884"/>
    <w:rPr>
      <w:color w:val="800000"/>
      <w:u w:val="single"/>
      <w:lang/>
    </w:rPr>
  </w:style>
  <w:style w:type="character" w:customStyle="1" w:styleId="WW-EndnoteReference6">
    <w:name w:val="WW-Endnote Reference6"/>
    <w:rsid w:val="002B7884"/>
    <w:rPr>
      <w:vertAlign w:val="superscript"/>
    </w:rPr>
  </w:style>
  <w:style w:type="character" w:customStyle="1" w:styleId="WW-FootnoteReference7">
    <w:name w:val="WW-Footnote Reference7"/>
    <w:rsid w:val="002B7884"/>
    <w:rPr>
      <w:vertAlign w:val="superscript"/>
    </w:rPr>
  </w:style>
  <w:style w:type="character" w:customStyle="1" w:styleId="WW-EndnoteReference7">
    <w:name w:val="WW-Endnote Reference7"/>
    <w:rsid w:val="002B7884"/>
    <w:rPr>
      <w:vertAlign w:val="superscript"/>
    </w:rPr>
  </w:style>
  <w:style w:type="character" w:customStyle="1" w:styleId="WW-FootnoteReference8">
    <w:name w:val="WW-Footnote Reference8"/>
    <w:rsid w:val="002B7884"/>
    <w:rPr>
      <w:vertAlign w:val="superscript"/>
    </w:rPr>
  </w:style>
  <w:style w:type="character" w:customStyle="1" w:styleId="WW-EndnoteReference8">
    <w:name w:val="WW-Endnote Reference8"/>
    <w:rsid w:val="002B7884"/>
    <w:rPr>
      <w:vertAlign w:val="superscript"/>
    </w:rPr>
  </w:style>
  <w:style w:type="character" w:customStyle="1" w:styleId="WW-FootnoteReference9">
    <w:name w:val="WW-Footnote Reference9"/>
    <w:rsid w:val="002B7884"/>
    <w:rPr>
      <w:vertAlign w:val="superscript"/>
    </w:rPr>
  </w:style>
  <w:style w:type="character" w:customStyle="1" w:styleId="WW-EndnoteReference9">
    <w:name w:val="WW-Endnote Reference9"/>
    <w:rsid w:val="002B7884"/>
    <w:rPr>
      <w:vertAlign w:val="superscript"/>
    </w:rPr>
  </w:style>
  <w:style w:type="character" w:customStyle="1" w:styleId="WW-FootnoteReference10">
    <w:name w:val="WW-Footnote Reference10"/>
    <w:rsid w:val="002B7884"/>
    <w:rPr>
      <w:vertAlign w:val="superscript"/>
    </w:rPr>
  </w:style>
  <w:style w:type="character" w:customStyle="1" w:styleId="WW-EndnoteReference10">
    <w:name w:val="WW-Endnote Reference10"/>
    <w:rsid w:val="002B7884"/>
    <w:rPr>
      <w:vertAlign w:val="superscript"/>
    </w:rPr>
  </w:style>
  <w:style w:type="character" w:customStyle="1" w:styleId="WW-FootnoteReference11">
    <w:name w:val="WW-Footnote Reference11"/>
    <w:rsid w:val="002B7884"/>
    <w:rPr>
      <w:vertAlign w:val="superscript"/>
    </w:rPr>
  </w:style>
  <w:style w:type="character" w:customStyle="1" w:styleId="WW-EndnoteReference11">
    <w:name w:val="WW-Endnote Reference11"/>
    <w:rsid w:val="002B7884"/>
    <w:rPr>
      <w:vertAlign w:val="superscript"/>
    </w:rPr>
  </w:style>
  <w:style w:type="character" w:customStyle="1" w:styleId="WW-FootnoteReference12">
    <w:name w:val="WW-Footnote Reference12"/>
    <w:rsid w:val="002B7884"/>
    <w:rPr>
      <w:vertAlign w:val="superscript"/>
    </w:rPr>
  </w:style>
  <w:style w:type="character" w:customStyle="1" w:styleId="WW-EndnoteReference12">
    <w:name w:val="WW-Endnote Reference12"/>
    <w:rsid w:val="002B7884"/>
    <w:rPr>
      <w:vertAlign w:val="superscript"/>
    </w:rPr>
  </w:style>
  <w:style w:type="character" w:customStyle="1" w:styleId="WW-FootnoteReference13">
    <w:name w:val="WW-Footnote Reference13"/>
    <w:rsid w:val="002B7884"/>
    <w:rPr>
      <w:vertAlign w:val="superscript"/>
    </w:rPr>
  </w:style>
  <w:style w:type="character" w:customStyle="1" w:styleId="WW-EndnoteReference13">
    <w:name w:val="WW-Endnote Reference13"/>
    <w:rsid w:val="002B7884"/>
    <w:rPr>
      <w:vertAlign w:val="superscript"/>
    </w:rPr>
  </w:style>
  <w:style w:type="character" w:styleId="ad">
    <w:name w:val="footnote reference"/>
    <w:rsid w:val="002B7884"/>
    <w:rPr>
      <w:vertAlign w:val="superscript"/>
    </w:rPr>
  </w:style>
  <w:style w:type="character" w:styleId="ae">
    <w:name w:val="endnote reference"/>
    <w:rsid w:val="002B7884"/>
    <w:rPr>
      <w:vertAlign w:val="superscript"/>
    </w:rPr>
  </w:style>
  <w:style w:type="character" w:customStyle="1" w:styleId="22">
    <w:name w:val="Παραπομπή υποσημείωσης2"/>
    <w:rsid w:val="002B7884"/>
    <w:rPr>
      <w:vertAlign w:val="superscript"/>
    </w:rPr>
  </w:style>
  <w:style w:type="character" w:customStyle="1" w:styleId="23">
    <w:name w:val="Παραπομπή σημείωσης τέλους2"/>
    <w:rsid w:val="002B7884"/>
    <w:rPr>
      <w:vertAlign w:val="superscript"/>
    </w:rPr>
  </w:style>
  <w:style w:type="character" w:customStyle="1" w:styleId="WW-FootnoteReference14">
    <w:name w:val="WW-Footnote Reference14"/>
    <w:rsid w:val="002B7884"/>
    <w:rPr>
      <w:vertAlign w:val="superscript"/>
    </w:rPr>
  </w:style>
  <w:style w:type="character" w:customStyle="1" w:styleId="WW-EndnoteReference14">
    <w:name w:val="WW-Endnote Reference14"/>
    <w:rsid w:val="002B7884"/>
    <w:rPr>
      <w:vertAlign w:val="superscript"/>
    </w:rPr>
  </w:style>
  <w:style w:type="character" w:customStyle="1" w:styleId="WW-FootnoteReference15">
    <w:name w:val="WW-Footnote Reference15"/>
    <w:rsid w:val="002B7884"/>
    <w:rPr>
      <w:vertAlign w:val="superscript"/>
    </w:rPr>
  </w:style>
  <w:style w:type="character" w:customStyle="1" w:styleId="WW-EndnoteReference15">
    <w:name w:val="WW-Endnote Reference15"/>
    <w:rsid w:val="002B7884"/>
    <w:rPr>
      <w:vertAlign w:val="superscript"/>
    </w:rPr>
  </w:style>
  <w:style w:type="character" w:customStyle="1" w:styleId="WW-FootnoteReference16">
    <w:name w:val="WW-Footnote Reference16"/>
    <w:rsid w:val="002B7884"/>
    <w:rPr>
      <w:vertAlign w:val="superscript"/>
    </w:rPr>
  </w:style>
  <w:style w:type="character" w:customStyle="1" w:styleId="WW-EndnoteReference16">
    <w:name w:val="WW-Endnote Reference16"/>
    <w:rsid w:val="002B7884"/>
    <w:rPr>
      <w:vertAlign w:val="superscript"/>
    </w:rPr>
  </w:style>
  <w:style w:type="character" w:customStyle="1" w:styleId="WW-FootnoteReference17">
    <w:name w:val="WW-Footnote Reference17"/>
    <w:rsid w:val="002B7884"/>
    <w:rPr>
      <w:vertAlign w:val="superscript"/>
    </w:rPr>
  </w:style>
  <w:style w:type="character" w:customStyle="1" w:styleId="WW-EndnoteReference17">
    <w:name w:val="WW-Endnote Reference17"/>
    <w:rsid w:val="002B7884"/>
    <w:rPr>
      <w:vertAlign w:val="superscript"/>
    </w:rPr>
  </w:style>
  <w:style w:type="character" w:customStyle="1" w:styleId="31">
    <w:name w:val="Παραπομπή υποσημείωσης3"/>
    <w:rsid w:val="002B7884"/>
    <w:rPr>
      <w:vertAlign w:val="superscript"/>
    </w:rPr>
  </w:style>
  <w:style w:type="character" w:customStyle="1" w:styleId="32">
    <w:name w:val="Παραπομπή σημείωσης τέλους3"/>
    <w:rsid w:val="002B7884"/>
    <w:rPr>
      <w:vertAlign w:val="superscript"/>
    </w:rPr>
  </w:style>
  <w:style w:type="character" w:customStyle="1" w:styleId="WW-FootnoteReference18">
    <w:name w:val="WW-Footnote Reference18"/>
    <w:rsid w:val="002B7884"/>
    <w:rPr>
      <w:vertAlign w:val="superscript"/>
    </w:rPr>
  </w:style>
  <w:style w:type="character" w:customStyle="1" w:styleId="WW-EndnoteReference18">
    <w:name w:val="WW-Endnote Reference18"/>
    <w:rsid w:val="002B7884"/>
    <w:rPr>
      <w:vertAlign w:val="superscript"/>
    </w:rPr>
  </w:style>
  <w:style w:type="character" w:customStyle="1" w:styleId="00">
    <w:name w:val="Παραπομπή υποσημείωσης_0"/>
    <w:uiPriority w:val="99"/>
    <w:rsid w:val="002B7884"/>
    <w:rPr>
      <w:vertAlign w:val="superscript"/>
    </w:rPr>
  </w:style>
  <w:style w:type="character" w:customStyle="1" w:styleId="01">
    <w:name w:val="Παραπομπή σημείωσης τέλους_0"/>
    <w:rsid w:val="002B7884"/>
    <w:rPr>
      <w:vertAlign w:val="superscript"/>
    </w:rPr>
  </w:style>
  <w:style w:type="character" w:customStyle="1" w:styleId="WW-FootnoteReference19">
    <w:name w:val="WW-Footnote Reference19"/>
    <w:rsid w:val="002B7884"/>
    <w:rPr>
      <w:vertAlign w:val="superscript"/>
    </w:rPr>
  </w:style>
  <w:style w:type="paragraph" w:customStyle="1" w:styleId="af">
    <w:name w:val="Επικεφαλίδα"/>
    <w:basedOn w:val="a"/>
    <w:next w:val="af0"/>
    <w:rsid w:val="002B7884"/>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0">
    <w:name w:val="Body Text"/>
    <w:basedOn w:val="a"/>
    <w:link w:val="Char2"/>
    <w:rsid w:val="002B7884"/>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link w:val="af0"/>
    <w:rsid w:val="002B7884"/>
    <w:rPr>
      <w:rFonts w:ascii="Calibri" w:eastAsia="Times New Roman" w:hAnsi="Calibri" w:cs="Calibri"/>
      <w:szCs w:val="24"/>
      <w:lang w:val="en-GB" w:eastAsia="zh-CN"/>
    </w:rPr>
  </w:style>
  <w:style w:type="paragraph" w:styleId="af1">
    <w:name w:val="List"/>
    <w:basedOn w:val="af0"/>
    <w:rsid w:val="002B7884"/>
    <w:rPr>
      <w:rFonts w:cs="Mangal"/>
    </w:rPr>
  </w:style>
  <w:style w:type="paragraph" w:styleId="af2">
    <w:name w:val="caption"/>
    <w:basedOn w:val="a"/>
    <w:qFormat/>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3">
    <w:name w:val="Ευρετήριο"/>
    <w:basedOn w:val="a"/>
    <w:rsid w:val="002B7884"/>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02">
    <w:name w:val="Λεζάντα_0"/>
    <w:basedOn w:val="a"/>
    <w:qFormat/>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3">
    <w:name w:val="Λεζάντα3"/>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4">
    <w:name w:val="Λεζάντα2"/>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5">
    <w:name w:val="Λεζάντα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2B7884"/>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2B7884"/>
    <w:pPr>
      <w:numPr>
        <w:numId w:val="4"/>
      </w:numPr>
      <w:suppressAutoHyphens/>
      <w:spacing w:after="100" w:line="240" w:lineRule="auto"/>
      <w:jc w:val="both"/>
    </w:pPr>
    <w:rPr>
      <w:rFonts w:ascii="Calibri" w:eastAsia="MS Mincho" w:hAnsi="Calibri" w:cs="Calibri"/>
      <w:szCs w:val="24"/>
      <w:lang w:val="en-US" w:eastAsia="ja-JP"/>
    </w:rPr>
  </w:style>
  <w:style w:type="paragraph" w:styleId="af4">
    <w:name w:val="Date"/>
    <w:basedOn w:val="a"/>
    <w:next w:val="a"/>
    <w:link w:val="Char3"/>
    <w:rsid w:val="002B7884"/>
    <w:pPr>
      <w:suppressAutoHyphens/>
      <w:spacing w:after="100" w:line="240" w:lineRule="auto"/>
      <w:jc w:val="both"/>
    </w:pPr>
    <w:rPr>
      <w:rFonts w:ascii="Calibri" w:eastAsia="MS Mincho" w:hAnsi="Calibri" w:cs="Calibri"/>
      <w:szCs w:val="24"/>
      <w:lang w:val="en-US" w:eastAsia="ja-JP"/>
    </w:rPr>
  </w:style>
  <w:style w:type="character" w:customStyle="1" w:styleId="Char3">
    <w:name w:val="Ημερομηνία Char"/>
    <w:basedOn w:val="a0"/>
    <w:link w:val="af4"/>
    <w:rsid w:val="002B7884"/>
    <w:rPr>
      <w:rFonts w:ascii="Calibri" w:eastAsia="MS Mincho" w:hAnsi="Calibri" w:cs="Calibri"/>
      <w:szCs w:val="24"/>
      <w:lang w:val="en-US" w:eastAsia="ja-JP"/>
    </w:rPr>
  </w:style>
  <w:style w:type="paragraph" w:customStyle="1" w:styleId="DocTitle">
    <w:name w:val="Doc Title"/>
    <w:basedOn w:val="1"/>
    <w:rsid w:val="002B7884"/>
  </w:style>
  <w:style w:type="paragraph" w:customStyle="1" w:styleId="inserttext">
    <w:name w:val="insert text"/>
    <w:basedOn w:val="a"/>
    <w:rsid w:val="002B7884"/>
    <w:pPr>
      <w:suppressAutoHyphens/>
      <w:spacing w:after="100" w:line="240" w:lineRule="auto"/>
      <w:ind w:left="794"/>
      <w:jc w:val="both"/>
    </w:pPr>
    <w:rPr>
      <w:rFonts w:ascii="Calibri" w:eastAsia="MS Mincho" w:hAnsi="Calibri" w:cs="Calibri"/>
      <w:szCs w:val="24"/>
      <w:lang w:val="en-US" w:eastAsia="ja-JP"/>
    </w:rPr>
  </w:style>
  <w:style w:type="paragraph" w:styleId="af5">
    <w:name w:val="footer"/>
    <w:basedOn w:val="a"/>
    <w:link w:val="Char4"/>
    <w:rsid w:val="002B7884"/>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5"/>
    <w:rsid w:val="002B7884"/>
    <w:rPr>
      <w:rFonts w:ascii="Calibri" w:eastAsia="MS Mincho" w:hAnsi="Calibri" w:cs="Calibri"/>
      <w:szCs w:val="24"/>
      <w:lang w:val="en-US" w:eastAsia="ja-JP"/>
    </w:rPr>
  </w:style>
  <w:style w:type="paragraph" w:styleId="af6">
    <w:name w:val="header"/>
    <w:basedOn w:val="a"/>
    <w:link w:val="Char5"/>
    <w:rsid w:val="002B7884"/>
    <w:pPr>
      <w:suppressAutoHyphens/>
      <w:spacing w:after="120" w:line="240" w:lineRule="auto"/>
      <w:jc w:val="both"/>
    </w:pPr>
    <w:rPr>
      <w:rFonts w:ascii="Calibri" w:eastAsia="Times New Roman" w:hAnsi="Calibri" w:cs="Calibri"/>
      <w:szCs w:val="24"/>
      <w:lang w:val="en-GB" w:eastAsia="zh-CN"/>
    </w:rPr>
  </w:style>
  <w:style w:type="character" w:customStyle="1" w:styleId="Char5">
    <w:name w:val="Κεφαλίδα Char"/>
    <w:basedOn w:val="a0"/>
    <w:link w:val="af6"/>
    <w:rsid w:val="002B7884"/>
    <w:rPr>
      <w:rFonts w:ascii="Calibri" w:eastAsia="Times New Roman" w:hAnsi="Calibri" w:cs="Calibri"/>
      <w:szCs w:val="24"/>
      <w:lang w:val="en-GB" w:eastAsia="zh-CN"/>
    </w:rPr>
  </w:style>
  <w:style w:type="paragraph" w:styleId="af7">
    <w:name w:val="Balloon Text"/>
    <w:basedOn w:val="a"/>
    <w:link w:val="Char10"/>
    <w:rsid w:val="002B7884"/>
    <w:pPr>
      <w:suppressAutoHyphens/>
      <w:spacing w:after="120" w:line="240" w:lineRule="auto"/>
      <w:jc w:val="both"/>
    </w:pPr>
    <w:rPr>
      <w:rFonts w:ascii="Tahoma" w:eastAsia="Times New Roman" w:hAnsi="Tahoma" w:cs="Tahoma"/>
      <w:sz w:val="16"/>
      <w:szCs w:val="16"/>
      <w:lang w:val="en-GB" w:eastAsia="zh-CN"/>
    </w:rPr>
  </w:style>
  <w:style w:type="character" w:customStyle="1" w:styleId="Char10">
    <w:name w:val="Κείμενο πλαισίου Char1"/>
    <w:basedOn w:val="a0"/>
    <w:link w:val="af7"/>
    <w:rsid w:val="002B7884"/>
    <w:rPr>
      <w:rFonts w:ascii="Tahoma" w:eastAsia="Times New Roman" w:hAnsi="Tahoma" w:cs="Tahoma"/>
      <w:sz w:val="16"/>
      <w:szCs w:val="16"/>
      <w:lang w:val="en-GB" w:eastAsia="zh-CN"/>
    </w:rPr>
  </w:style>
  <w:style w:type="paragraph" w:styleId="af8">
    <w:name w:val="annotation text"/>
    <w:basedOn w:val="a"/>
    <w:link w:val="Char11"/>
    <w:uiPriority w:val="99"/>
    <w:rsid w:val="002B7884"/>
    <w:pPr>
      <w:suppressAutoHyphens/>
      <w:spacing w:after="120" w:line="240" w:lineRule="auto"/>
      <w:jc w:val="both"/>
    </w:pPr>
    <w:rPr>
      <w:rFonts w:ascii="Calibri" w:eastAsia="Times New Roman" w:hAnsi="Calibri" w:cs="Calibri"/>
      <w:sz w:val="20"/>
      <w:szCs w:val="20"/>
      <w:lang w:val="en-GB" w:eastAsia="zh-CN"/>
    </w:rPr>
  </w:style>
  <w:style w:type="character" w:customStyle="1" w:styleId="Char11">
    <w:name w:val="Κείμενο σχολίου Char1"/>
    <w:basedOn w:val="a0"/>
    <w:link w:val="af8"/>
    <w:uiPriority w:val="99"/>
    <w:rsid w:val="002B7884"/>
    <w:rPr>
      <w:rFonts w:ascii="Calibri" w:eastAsia="Times New Roman" w:hAnsi="Calibri" w:cs="Calibri"/>
      <w:sz w:val="20"/>
      <w:szCs w:val="20"/>
      <w:lang w:val="en-GB" w:eastAsia="zh-CN"/>
    </w:rPr>
  </w:style>
  <w:style w:type="paragraph" w:styleId="af9">
    <w:name w:val="annotation subject"/>
    <w:basedOn w:val="af8"/>
    <w:next w:val="af8"/>
    <w:link w:val="Char12"/>
    <w:rsid w:val="002B7884"/>
    <w:rPr>
      <w:b/>
      <w:bCs/>
    </w:rPr>
  </w:style>
  <w:style w:type="character" w:customStyle="1" w:styleId="Char12">
    <w:name w:val="Θέμα σχολίου Char1"/>
    <w:basedOn w:val="Char11"/>
    <w:link w:val="af9"/>
    <w:rsid w:val="002B7884"/>
    <w:rPr>
      <w:rFonts w:ascii="Calibri" w:eastAsia="Times New Roman" w:hAnsi="Calibri" w:cs="Calibri"/>
      <w:b/>
      <w:bCs/>
      <w:sz w:val="20"/>
      <w:szCs w:val="20"/>
      <w:lang w:val="en-GB" w:eastAsia="zh-CN"/>
    </w:rPr>
  </w:style>
  <w:style w:type="paragraph" w:styleId="afa">
    <w:name w:val="Revision"/>
    <w:rsid w:val="002B788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2B7884"/>
    <w:pPr>
      <w:suppressAutoHyphens/>
      <w:spacing w:before="280" w:after="200" w:line="240" w:lineRule="auto"/>
      <w:jc w:val="both"/>
    </w:pPr>
    <w:rPr>
      <w:rFonts w:ascii="Arial Unicode MS" w:eastAsia="Arial Unicode MS" w:hAnsi="Arial Unicode MS" w:cs="Arial Unicode MS"/>
      <w:szCs w:val="24"/>
      <w:lang w:val="en-GB" w:eastAsia="zh-CN"/>
    </w:rPr>
  </w:style>
  <w:style w:type="paragraph" w:styleId="afb">
    <w:name w:val="List Paragraph"/>
    <w:basedOn w:val="a"/>
    <w:qFormat/>
    <w:rsid w:val="002B7884"/>
    <w:pPr>
      <w:suppressAutoHyphens/>
      <w:spacing w:after="200" w:line="240" w:lineRule="auto"/>
      <w:ind w:left="720"/>
      <w:contextualSpacing/>
      <w:jc w:val="both"/>
    </w:pPr>
    <w:rPr>
      <w:rFonts w:ascii="Calibri" w:eastAsia="Times New Roman" w:hAnsi="Calibri" w:cs="Calibri"/>
      <w:szCs w:val="24"/>
      <w:lang w:val="en-GB" w:eastAsia="zh-CN"/>
    </w:rPr>
  </w:style>
  <w:style w:type="paragraph" w:styleId="afc">
    <w:name w:val="footnote text"/>
    <w:basedOn w:val="a"/>
    <w:link w:val="Char6"/>
    <w:rsid w:val="002B7884"/>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6">
    <w:name w:val="Κείμενο υποσημείωσης Char"/>
    <w:basedOn w:val="a0"/>
    <w:link w:val="afc"/>
    <w:rsid w:val="002B7884"/>
    <w:rPr>
      <w:rFonts w:ascii="Calibri" w:eastAsia="Times New Roman" w:hAnsi="Calibri" w:cs="Calibri"/>
      <w:sz w:val="18"/>
      <w:szCs w:val="20"/>
      <w:lang w:val="en-IE" w:eastAsia="zh-CN"/>
    </w:rPr>
  </w:style>
  <w:style w:type="paragraph" w:styleId="16">
    <w:name w:val="toc 1"/>
    <w:basedOn w:val="a"/>
    <w:next w:val="a"/>
    <w:uiPriority w:val="39"/>
    <w:rsid w:val="002B7884"/>
    <w:pPr>
      <w:suppressAutoHyphens/>
      <w:spacing w:before="120" w:after="120" w:line="240" w:lineRule="auto"/>
    </w:pPr>
    <w:rPr>
      <w:rFonts w:ascii="Calibri" w:eastAsia="Times New Roman" w:hAnsi="Calibri" w:cs="Calibri"/>
      <w:b/>
      <w:bCs/>
      <w:caps/>
      <w:sz w:val="20"/>
      <w:szCs w:val="20"/>
      <w:lang w:val="en-GB" w:eastAsia="zh-CN"/>
    </w:rPr>
  </w:style>
  <w:style w:type="paragraph" w:styleId="25">
    <w:name w:val="toc 2"/>
    <w:basedOn w:val="a"/>
    <w:next w:val="a"/>
    <w:uiPriority w:val="39"/>
    <w:rsid w:val="002B7884"/>
    <w:pPr>
      <w:suppressAutoHyphens/>
      <w:spacing w:after="0" w:line="240" w:lineRule="auto"/>
      <w:ind w:left="220"/>
    </w:pPr>
    <w:rPr>
      <w:rFonts w:ascii="Calibri" w:eastAsia="Times New Roman" w:hAnsi="Calibri" w:cs="Calibri"/>
      <w:smallCaps/>
      <w:sz w:val="20"/>
      <w:szCs w:val="20"/>
      <w:lang w:val="en-GB" w:eastAsia="zh-CN"/>
    </w:rPr>
  </w:style>
  <w:style w:type="paragraph" w:styleId="34">
    <w:name w:val="toc 3"/>
    <w:basedOn w:val="a"/>
    <w:next w:val="a"/>
    <w:uiPriority w:val="39"/>
    <w:rsid w:val="002B7884"/>
    <w:pPr>
      <w:suppressAutoHyphens/>
      <w:spacing w:after="0" w:line="240" w:lineRule="auto"/>
      <w:ind w:left="440"/>
    </w:pPr>
    <w:rPr>
      <w:rFonts w:ascii="Calibri" w:eastAsia="Times New Roman" w:hAnsi="Calibri" w:cs="Calibri"/>
      <w:i/>
      <w:iCs/>
      <w:sz w:val="20"/>
      <w:szCs w:val="20"/>
      <w:lang w:val="en-GB" w:eastAsia="zh-CN"/>
    </w:rPr>
  </w:style>
  <w:style w:type="paragraph" w:styleId="41">
    <w:name w:val="toc 4"/>
    <w:basedOn w:val="a"/>
    <w:next w:val="a"/>
    <w:uiPriority w:val="39"/>
    <w:rsid w:val="002B7884"/>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rsid w:val="002B7884"/>
    <w:pPr>
      <w:suppressAutoHyphens/>
      <w:spacing w:after="0" w:line="240" w:lineRule="auto"/>
      <w:ind w:left="880"/>
    </w:pPr>
    <w:rPr>
      <w:rFonts w:ascii="Calibri" w:eastAsia="Times New Roman" w:hAnsi="Calibri" w:cs="Calibri"/>
      <w:sz w:val="18"/>
      <w:szCs w:val="18"/>
      <w:lang w:val="en-GB" w:eastAsia="zh-CN"/>
    </w:rPr>
  </w:style>
  <w:style w:type="paragraph" w:styleId="6">
    <w:name w:val="toc 6"/>
    <w:basedOn w:val="a"/>
    <w:next w:val="a"/>
    <w:rsid w:val="002B7884"/>
    <w:pPr>
      <w:suppressAutoHyphens/>
      <w:spacing w:after="0" w:line="240" w:lineRule="auto"/>
      <w:ind w:left="1100"/>
    </w:pPr>
    <w:rPr>
      <w:rFonts w:ascii="Calibri" w:eastAsia="Times New Roman" w:hAnsi="Calibri" w:cs="Calibri"/>
      <w:sz w:val="18"/>
      <w:szCs w:val="18"/>
      <w:lang w:val="en-GB" w:eastAsia="zh-CN"/>
    </w:rPr>
  </w:style>
  <w:style w:type="paragraph" w:styleId="7">
    <w:name w:val="toc 7"/>
    <w:basedOn w:val="a"/>
    <w:next w:val="a"/>
    <w:rsid w:val="002B7884"/>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rsid w:val="002B7884"/>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rsid w:val="002B7884"/>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2B788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B7884"/>
    <w:rPr>
      <w:rFonts w:ascii="Calibri" w:hAnsi="Calibri" w:cs="Calibri"/>
      <w:lang w:val="el-GR"/>
    </w:rPr>
  </w:style>
  <w:style w:type="paragraph" w:styleId="afd">
    <w:name w:val="endnote text"/>
    <w:basedOn w:val="a"/>
    <w:link w:val="Char7"/>
    <w:rsid w:val="002B7884"/>
    <w:pPr>
      <w:suppressAutoHyphens/>
      <w:spacing w:after="120" w:line="240" w:lineRule="auto"/>
      <w:jc w:val="both"/>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d"/>
    <w:rsid w:val="002B7884"/>
    <w:rPr>
      <w:rFonts w:ascii="Calibri" w:eastAsia="Times New Roman" w:hAnsi="Calibri" w:cs="Calibri"/>
      <w:sz w:val="20"/>
      <w:szCs w:val="20"/>
      <w:lang w:val="en-GB" w:eastAsia="zh-CN"/>
    </w:rPr>
  </w:style>
  <w:style w:type="paragraph" w:customStyle="1" w:styleId="Default">
    <w:name w:val="Default"/>
    <w:rsid w:val="002B788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2B7884"/>
    <w:pPr>
      <w:suppressAutoHyphens/>
      <w:spacing w:after="120" w:line="240" w:lineRule="auto"/>
      <w:jc w:val="both"/>
    </w:pPr>
    <w:rPr>
      <w:rFonts w:ascii="Calibri" w:eastAsia="Times New Roman" w:hAnsi="Calibri" w:cs="Calibri"/>
      <w:szCs w:val="24"/>
      <w:lang w:val="en-GB" w:eastAsia="zh-CN"/>
    </w:rPr>
  </w:style>
  <w:style w:type="paragraph" w:styleId="aff">
    <w:name w:val="Body Text Indent"/>
    <w:basedOn w:val="a"/>
    <w:link w:val="Char8"/>
    <w:rsid w:val="002B7884"/>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8">
    <w:name w:val="Σώμα κείμενου με εσοχή Char"/>
    <w:basedOn w:val="a0"/>
    <w:link w:val="aff"/>
    <w:rsid w:val="002B7884"/>
    <w:rPr>
      <w:rFonts w:ascii="Arial" w:eastAsia="Times New Roman" w:hAnsi="Arial" w:cs="Arial"/>
      <w:szCs w:val="24"/>
      <w:lang w:val="en-GB" w:eastAsia="zh-CN"/>
    </w:rPr>
  </w:style>
  <w:style w:type="paragraph" w:customStyle="1" w:styleId="normalwithoutspacing">
    <w:name w:val="normal_without_spacing"/>
    <w:basedOn w:val="a"/>
    <w:rsid w:val="002B7884"/>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c"/>
    <w:rsid w:val="002B7884"/>
    <w:pPr>
      <w:ind w:left="426" w:hanging="426"/>
    </w:pPr>
    <w:rPr>
      <w:szCs w:val="18"/>
    </w:rPr>
  </w:style>
  <w:style w:type="paragraph" w:styleId="-HTML">
    <w:name w:val="HTML Preformatted"/>
    <w:basedOn w:val="a"/>
    <w:link w:val="-HTMLChar1"/>
    <w:uiPriority w:val="99"/>
    <w:rsid w:val="002B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rsid w:val="002B7884"/>
    <w:rPr>
      <w:rFonts w:ascii="Courier New" w:eastAsia="Times New Roman" w:hAnsi="Courier New" w:cs="Courier New"/>
      <w:sz w:val="20"/>
      <w:szCs w:val="20"/>
      <w:lang w:eastAsia="zh-CN"/>
    </w:rPr>
  </w:style>
  <w:style w:type="paragraph" w:customStyle="1" w:styleId="LO-normal">
    <w:name w:val="LO-normal"/>
    <w:rsid w:val="002B7884"/>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2B7884"/>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2B7884"/>
    <w:rPr>
      <w:rFonts w:ascii="Calibri" w:eastAsia="Times New Roman" w:hAnsi="Calibri" w:cs="Times New Roman"/>
      <w:sz w:val="16"/>
      <w:szCs w:val="16"/>
      <w:lang w:val="en-GB" w:eastAsia="zh-CN"/>
    </w:rPr>
  </w:style>
  <w:style w:type="paragraph" w:styleId="aff0">
    <w:name w:val="No Spacing"/>
    <w:qFormat/>
    <w:rsid w:val="002B7884"/>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2B7884"/>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2">
    <w:name w:val="Επικεφαλίδα πίνακα"/>
    <w:basedOn w:val="aff1"/>
    <w:rsid w:val="002B7884"/>
    <w:pPr>
      <w:jc w:val="center"/>
    </w:pPr>
    <w:rPr>
      <w:b/>
      <w:bCs/>
    </w:rPr>
  </w:style>
  <w:style w:type="paragraph" w:customStyle="1" w:styleId="footers">
    <w:name w:val="footers"/>
    <w:basedOn w:val="foothanging"/>
    <w:rsid w:val="002B7884"/>
  </w:style>
  <w:style w:type="paragraph" w:customStyle="1" w:styleId="Standard">
    <w:name w:val="Standard"/>
    <w:rsid w:val="002B788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2B7884"/>
    <w:pPr>
      <w:spacing w:after="120"/>
    </w:pPr>
  </w:style>
  <w:style w:type="paragraph" w:customStyle="1" w:styleId="Footnote">
    <w:name w:val="Footnote"/>
    <w:basedOn w:val="Standard"/>
    <w:rsid w:val="002B7884"/>
    <w:pPr>
      <w:suppressLineNumbers/>
      <w:ind w:left="283" w:hanging="283"/>
    </w:pPr>
    <w:rPr>
      <w:sz w:val="20"/>
      <w:szCs w:val="20"/>
    </w:rPr>
  </w:style>
  <w:style w:type="paragraph" w:styleId="36">
    <w:name w:val="Body Text 3"/>
    <w:basedOn w:val="a"/>
    <w:link w:val="3Char1"/>
    <w:rsid w:val="002B7884"/>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2B7884"/>
    <w:rPr>
      <w:rFonts w:ascii="Calibri" w:eastAsia="Times New Roman" w:hAnsi="Calibri" w:cs="Calibri"/>
      <w:sz w:val="16"/>
      <w:szCs w:val="16"/>
      <w:lang w:val="en-GB" w:eastAsia="zh-CN"/>
    </w:rPr>
  </w:style>
  <w:style w:type="paragraph" w:customStyle="1" w:styleId="fooot">
    <w:name w:val="fooot"/>
    <w:basedOn w:val="footers"/>
    <w:rsid w:val="002B7884"/>
  </w:style>
  <w:style w:type="paragraph" w:customStyle="1" w:styleId="17">
    <w:name w:val="Κείμενο πλαισίου1"/>
    <w:basedOn w:val="a"/>
    <w:rsid w:val="002B7884"/>
    <w:pPr>
      <w:suppressAutoHyphens/>
      <w:spacing w:after="0" w:line="240" w:lineRule="auto"/>
      <w:jc w:val="both"/>
    </w:pPr>
    <w:rPr>
      <w:rFonts w:ascii="Tahoma" w:eastAsia="Times New Roman" w:hAnsi="Tahoma" w:cs="Tahoma"/>
      <w:sz w:val="16"/>
      <w:szCs w:val="16"/>
      <w:lang w:val="en-GB" w:eastAsia="zh-CN"/>
    </w:rPr>
  </w:style>
  <w:style w:type="paragraph" w:customStyle="1" w:styleId="18">
    <w:name w:val="Κείμενο σχολίου1"/>
    <w:basedOn w:val="a"/>
    <w:rsid w:val="002B7884"/>
    <w:pPr>
      <w:suppressAutoHyphens/>
      <w:spacing w:after="120" w:line="240" w:lineRule="auto"/>
      <w:jc w:val="both"/>
    </w:pPr>
    <w:rPr>
      <w:rFonts w:ascii="Calibri" w:eastAsia="Times New Roman" w:hAnsi="Calibri" w:cs="Calibri"/>
      <w:sz w:val="20"/>
      <w:szCs w:val="20"/>
      <w:lang w:val="en-GB" w:eastAsia="zh-CN"/>
    </w:rPr>
  </w:style>
  <w:style w:type="paragraph" w:customStyle="1" w:styleId="19">
    <w:name w:val="Θέμα σχολίου1"/>
    <w:basedOn w:val="18"/>
    <w:next w:val="18"/>
    <w:rsid w:val="002B7884"/>
    <w:rPr>
      <w:b/>
      <w:bCs/>
    </w:rPr>
  </w:style>
  <w:style w:type="paragraph" w:customStyle="1" w:styleId="-HTML1">
    <w:name w:val="Προ-διαμορφωμένο HTML1"/>
    <w:basedOn w:val="a"/>
    <w:rsid w:val="002B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a">
    <w:name w:val="Αναθεώρηση1"/>
    <w:rsid w:val="002B7884"/>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2B7884"/>
    <w:pPr>
      <w:numPr>
        <w:numId w:val="2"/>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3"/>
    <w:rsid w:val="002B7884"/>
    <w:pPr>
      <w:tabs>
        <w:tab w:val="right" w:leader="dot" w:pos="7091"/>
      </w:tabs>
      <w:ind w:left="2547"/>
    </w:pPr>
  </w:style>
  <w:style w:type="paragraph" w:customStyle="1" w:styleId="aff3">
    <w:name w:val="Οριζόντια γραμμή"/>
    <w:basedOn w:val="a"/>
    <w:next w:val="af0"/>
    <w:rsid w:val="002B7884"/>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paragraph" w:customStyle="1" w:styleId="para-1">
    <w:name w:val="para-1"/>
    <w:basedOn w:val="a"/>
    <w:rsid w:val="002B7884"/>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paragraph" w:customStyle="1" w:styleId="210">
    <w:name w:val="Σώμα κείμενου 21"/>
    <w:basedOn w:val="a"/>
    <w:rsid w:val="002B7884"/>
    <w:pPr>
      <w:suppressAutoHyphens/>
      <w:overflowPunct w:val="0"/>
      <w:autoSpaceDE w:val="0"/>
      <w:spacing w:after="0" w:line="240" w:lineRule="auto"/>
      <w:jc w:val="both"/>
      <w:textAlignment w:val="baseline"/>
    </w:pPr>
    <w:rPr>
      <w:rFonts w:ascii="Arial" w:eastAsia="Times New Roman" w:hAnsi="Arial" w:cs="Arial"/>
      <w:szCs w:val="20"/>
      <w:lang w:eastAsia="zh-CN"/>
    </w:rPr>
  </w:style>
  <w:style w:type="character" w:customStyle="1" w:styleId="WW-">
    <w:name w:val="WW-Παραπομπή υποσημείωσης"/>
    <w:rsid w:val="002B7884"/>
    <w:rPr>
      <w:vertAlign w:val="superscript"/>
    </w:rPr>
  </w:style>
  <w:style w:type="paragraph" w:customStyle="1" w:styleId="-HTML2">
    <w:name w:val="Προ-διαμορφωμένο HTML2"/>
    <w:basedOn w:val="a"/>
    <w:rsid w:val="002B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42">
    <w:name w:val="Παραπομπή υποσημείωσης4"/>
    <w:rsid w:val="002B7884"/>
    <w:rPr>
      <w:vertAlign w:val="superscript"/>
    </w:rPr>
  </w:style>
  <w:style w:type="paragraph" w:customStyle="1" w:styleId="1b">
    <w:name w:val="Ημερομηνία1"/>
    <w:basedOn w:val="a"/>
    <w:next w:val="a"/>
    <w:rsid w:val="002B7884"/>
    <w:pPr>
      <w:suppressAutoHyphens/>
      <w:spacing w:after="100" w:line="240" w:lineRule="auto"/>
      <w:jc w:val="both"/>
    </w:pPr>
    <w:rPr>
      <w:rFonts w:ascii="Calibri" w:eastAsia="MS Mincho" w:hAnsi="Calibri" w:cs="Calibri"/>
      <w:szCs w:val="24"/>
      <w:lang w:val="en-US" w:eastAsia="ja-JP"/>
    </w:rPr>
  </w:style>
  <w:style w:type="character" w:customStyle="1" w:styleId="aff4">
    <w:name w:val="Σώμα κειμένου_"/>
    <w:link w:val="49"/>
    <w:locked/>
    <w:rsid w:val="002B7884"/>
    <w:rPr>
      <w:rFonts w:ascii="Calibri" w:eastAsia="Calibri" w:hAnsi="Calibri" w:cs="Calibri"/>
      <w:shd w:val="clear" w:color="auto" w:fill="FFFFFF"/>
    </w:rPr>
  </w:style>
  <w:style w:type="paragraph" w:customStyle="1" w:styleId="49">
    <w:name w:val="Σώμα κειμένου49"/>
    <w:basedOn w:val="a"/>
    <w:link w:val="aff4"/>
    <w:rsid w:val="002B7884"/>
    <w:pPr>
      <w:shd w:val="clear" w:color="auto" w:fill="FFFFFF"/>
      <w:spacing w:after="0" w:line="240" w:lineRule="exact"/>
      <w:ind w:hanging="440"/>
      <w:jc w:val="center"/>
    </w:pPr>
    <w:rPr>
      <w:rFonts w:ascii="Calibri" w:eastAsia="Calibri" w:hAnsi="Calibri" w:cs="Calibri"/>
    </w:rPr>
  </w:style>
  <w:style w:type="character" w:customStyle="1" w:styleId="26">
    <w:name w:val="Σώμα κειμένου (2)_"/>
    <w:link w:val="27"/>
    <w:locked/>
    <w:rsid w:val="002B7884"/>
    <w:rPr>
      <w:rFonts w:ascii="Calibri" w:eastAsia="Calibri" w:hAnsi="Calibri" w:cs="Calibri"/>
      <w:sz w:val="23"/>
      <w:szCs w:val="23"/>
      <w:shd w:val="clear" w:color="auto" w:fill="FFFFFF"/>
    </w:rPr>
  </w:style>
  <w:style w:type="paragraph" w:customStyle="1" w:styleId="27">
    <w:name w:val="Σώμα κειμένου (2)"/>
    <w:basedOn w:val="a"/>
    <w:link w:val="26"/>
    <w:rsid w:val="002B7884"/>
    <w:pPr>
      <w:shd w:val="clear" w:color="auto" w:fill="FFFFFF"/>
      <w:spacing w:after="0" w:line="293" w:lineRule="exact"/>
      <w:jc w:val="center"/>
    </w:pPr>
    <w:rPr>
      <w:rFonts w:ascii="Calibri" w:eastAsia="Calibri" w:hAnsi="Calibri" w:cs="Calibri"/>
      <w:sz w:val="23"/>
      <w:szCs w:val="23"/>
    </w:rPr>
  </w:style>
  <w:style w:type="character" w:customStyle="1" w:styleId="130">
    <w:name w:val="Σώμα κειμένου (13)_"/>
    <w:link w:val="131"/>
    <w:locked/>
    <w:rsid w:val="002B7884"/>
    <w:rPr>
      <w:rFonts w:ascii="Arial" w:eastAsia="Arial" w:hAnsi="Arial" w:cs="Arial"/>
      <w:sz w:val="17"/>
      <w:szCs w:val="17"/>
      <w:shd w:val="clear" w:color="auto" w:fill="FFFFFF"/>
    </w:rPr>
  </w:style>
  <w:style w:type="paragraph" w:customStyle="1" w:styleId="131">
    <w:name w:val="Σώμα κειμένου (13)"/>
    <w:basedOn w:val="a"/>
    <w:link w:val="130"/>
    <w:rsid w:val="002B7884"/>
    <w:pPr>
      <w:shd w:val="clear" w:color="auto" w:fill="FFFFFF"/>
      <w:spacing w:before="600" w:after="360" w:line="0" w:lineRule="atLeast"/>
      <w:ind w:hanging="300"/>
      <w:jc w:val="both"/>
    </w:pPr>
    <w:rPr>
      <w:rFonts w:ascii="Arial" w:eastAsia="Arial" w:hAnsi="Arial" w:cs="Arial"/>
      <w:sz w:val="17"/>
      <w:szCs w:val="17"/>
    </w:rPr>
  </w:style>
  <w:style w:type="character" w:customStyle="1" w:styleId="1310">
    <w:name w:val="Σώμα κειμένου (13) + 10 στ."/>
    <w:rsid w:val="002B7884"/>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2B7884"/>
  </w:style>
  <w:style w:type="character" w:customStyle="1" w:styleId="220">
    <w:name w:val="Επικεφαλίδα #2 (2)"/>
    <w:rsid w:val="002B7884"/>
    <w:rPr>
      <w:rFonts w:ascii="Calibri" w:eastAsia="Calibri" w:hAnsi="Calibri" w:cs="Calibri"/>
      <w:b w:val="0"/>
      <w:bCs w:val="0"/>
      <w:i w:val="0"/>
      <w:iCs w:val="0"/>
      <w:smallCaps w:val="0"/>
      <w:strike w:val="0"/>
      <w:spacing w:val="0"/>
      <w:sz w:val="23"/>
      <w:szCs w:val="23"/>
      <w:u w:val="single"/>
    </w:rPr>
  </w:style>
  <w:style w:type="character" w:customStyle="1" w:styleId="aff5">
    <w:name w:val="Σώμα κειμένου + Έντονη γραφή"/>
    <w:rsid w:val="002B7884"/>
    <w:rPr>
      <w:rFonts w:ascii="Calibri" w:eastAsia="Calibri" w:hAnsi="Calibri" w:cs="Calibri"/>
      <w:b/>
      <w:bCs/>
      <w:i w:val="0"/>
      <w:iCs w:val="0"/>
      <w:smallCaps w:val="0"/>
      <w:strike w:val="0"/>
      <w:spacing w:val="0"/>
      <w:sz w:val="20"/>
      <w:szCs w:val="20"/>
    </w:rPr>
  </w:style>
  <w:style w:type="character" w:customStyle="1" w:styleId="28">
    <w:name w:val="Επικεφαλίδα #2 + Χωρίς έντονη γραφή"/>
    <w:rsid w:val="002B7884"/>
    <w:rPr>
      <w:rFonts w:ascii="Tahoma" w:eastAsia="Tahoma" w:hAnsi="Tahoma" w:cs="Tahoma"/>
      <w:b/>
      <w:bCs/>
      <w:i w:val="0"/>
      <w:iCs w:val="0"/>
      <w:smallCaps w:val="0"/>
      <w:strike w:val="0"/>
      <w:spacing w:val="0"/>
      <w:sz w:val="21"/>
      <w:szCs w:val="21"/>
    </w:rPr>
  </w:style>
  <w:style w:type="character" w:customStyle="1" w:styleId="FontStyle44">
    <w:name w:val="Font Style44"/>
    <w:rsid w:val="002B7884"/>
    <w:rPr>
      <w:rFonts w:ascii="Franklin Gothic Medium" w:hAnsi="Franklin Gothic Medium" w:cs="Franklin Gothic Medium"/>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xheaven.gr/laws/law/index/law/121" TargetMode="External"/><Relationship Id="rId13" Type="http://schemas.openxmlformats.org/officeDocument/2006/relationships/hyperlink" Target="https://www.taxheaven.gr/laws/law/index/law/121" TargetMode="External"/><Relationship Id="rId18" Type="http://schemas.openxmlformats.org/officeDocument/2006/relationships/hyperlink" Target="http://www.promitheus.gov.g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taxheaven.gr/laws/law/index/law/121" TargetMode="External"/><Relationship Id="rId12" Type="http://schemas.openxmlformats.org/officeDocument/2006/relationships/hyperlink" Target="https://www.taxheaven.gr/laws/law/index/law/121" TargetMode="External"/><Relationship Id="rId17" Type="http://schemas.openxmlformats.org/officeDocument/2006/relationships/hyperlink" Target="http://www.promitheus.gov.gr" TargetMode="External"/><Relationship Id="rId2" Type="http://schemas.openxmlformats.org/officeDocument/2006/relationships/styles" Target="styles.xml"/><Relationship Id="rId16" Type="http://schemas.openxmlformats.org/officeDocument/2006/relationships/hyperlink" Target="https://www.taxheaven.gr/laws/law/index/law/12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xheaven.gr/laws/law/index/law/121" TargetMode="External"/><Relationship Id="rId5" Type="http://schemas.openxmlformats.org/officeDocument/2006/relationships/footnotes" Target="footnotes.xml"/><Relationship Id="rId15" Type="http://schemas.openxmlformats.org/officeDocument/2006/relationships/hyperlink" Target="https://www.taxheaven.gr/laws/law/index/law/121" TargetMode="External"/><Relationship Id="rId10" Type="http://schemas.openxmlformats.org/officeDocument/2006/relationships/hyperlink" Target="https://www.taxheaven.gr/laws/law/index/law/121" TargetMode="External"/><Relationship Id="rId19"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www.taxheaven.gr/laws/law/index/law/121" TargetMode="External"/><Relationship Id="rId14" Type="http://schemas.openxmlformats.org/officeDocument/2006/relationships/hyperlink" Target="https://www.taxheaven.gr/laws/law/index/law/121"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13042</Words>
  <Characters>70433</Characters>
  <Application>Microsoft Office Word</Application>
  <DocSecurity>0</DocSecurity>
  <Lines>586</Lines>
  <Paragraphs>166</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83309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2022-11-03T11:57:00Z</dcterms:created>
  <dcterms:modified xsi:type="dcterms:W3CDTF">2022-11-03T11:57:00Z</dcterms:modified>
</cp:coreProperties>
</file>