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F1C" w:rsidRPr="00560186" w:rsidRDefault="00823F1C" w:rsidP="00823F1C">
      <w:pPr>
        <w:pStyle w:val="2"/>
        <w:tabs>
          <w:tab w:val="left" w:pos="0"/>
        </w:tabs>
        <w:spacing w:before="57" w:after="57"/>
        <w:ind w:left="0" w:firstLine="0"/>
        <w:jc w:val="both"/>
        <w:rPr>
          <w:rFonts w:ascii="Calibri" w:hAnsi="Calibri" w:cs="Calibri"/>
          <w:lang w:val="el-GR" w:eastAsia="ar-SA"/>
        </w:rPr>
      </w:pPr>
      <w:bookmarkStart w:id="0" w:name="_Toc82680669"/>
      <w:bookmarkStart w:id="1" w:name="_Toc57806929"/>
      <w:bookmarkStart w:id="2" w:name="_Toc132016085"/>
      <w:r w:rsidRPr="00560186">
        <w:rPr>
          <w:rFonts w:ascii="Calibri" w:hAnsi="Calibri" w:cs="Calibri"/>
          <w:lang w:val="el-GR"/>
        </w:rPr>
        <w:t>ΠΑΡΑΡΤΗΜΑ Ι – Αναλυτική Περιγραφή Φυσικού και Οικονομικού Αντικειμένου της Σύμβασης</w:t>
      </w:r>
      <w:bookmarkEnd w:id="0"/>
      <w:bookmarkEnd w:id="1"/>
      <w:bookmarkEnd w:id="2"/>
    </w:p>
    <w:p w:rsidR="00823F1C" w:rsidRDefault="00823F1C" w:rsidP="00823F1C">
      <w:pPr>
        <w:pStyle w:val="normalwithoutspacing"/>
        <w:spacing w:before="57" w:after="57"/>
        <w:jc w:val="both"/>
        <w:rPr>
          <w:rFonts w:ascii="Arial" w:hAnsi="Arial" w:cs="Arial"/>
          <w:b/>
          <w:color w:val="002060"/>
          <w:szCs w:val="22"/>
        </w:rPr>
      </w:pPr>
    </w:p>
    <w:p w:rsidR="00823F1C" w:rsidRDefault="00823F1C" w:rsidP="00823F1C">
      <w:pPr>
        <w:autoSpaceDE w:val="0"/>
        <w:spacing w:before="57" w:after="57"/>
        <w:jc w:val="both"/>
      </w:pPr>
      <w:r>
        <w:rPr>
          <w:rFonts w:eastAsia="SimSun"/>
          <w:szCs w:val="22"/>
        </w:rPr>
        <w:t xml:space="preserve">ΠΕΡΙΒΑΛΛΟΝ ΤΗΣ ΣΥΜΒΑΣΗΣ </w:t>
      </w:r>
    </w:p>
    <w:p w:rsidR="00823F1C" w:rsidRDefault="00823F1C" w:rsidP="00823F1C">
      <w:pPr>
        <w:autoSpaceDE w:val="0"/>
        <w:spacing w:after="60"/>
        <w:jc w:val="both"/>
        <w:rPr>
          <w:rFonts w:eastAsia="SimSun"/>
          <w:szCs w:val="22"/>
        </w:rPr>
      </w:pPr>
      <w: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823F1C" w:rsidRDefault="00823F1C" w:rsidP="00823F1C">
      <w:pPr>
        <w:autoSpaceDE w:val="0"/>
        <w:spacing w:after="60"/>
        <w:jc w:val="both"/>
        <w:rPr>
          <w:rFonts w:eastAsia="SimSun"/>
          <w:szCs w:val="22"/>
        </w:rPr>
      </w:pPr>
      <w:r>
        <w:rPr>
          <w:rFonts w:eastAsia="SimSun"/>
          <w:szCs w:val="22"/>
        </w:rPr>
        <w:t>Οργανωτική δομή της Α.Α.</w:t>
      </w:r>
    </w:p>
    <w:p w:rsidR="00823F1C" w:rsidRDefault="00823F1C" w:rsidP="00823F1C">
      <w:pPr>
        <w:autoSpaceDE w:val="0"/>
        <w:spacing w:after="60"/>
        <w:jc w:val="both"/>
      </w:pPr>
      <w: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823F1C" w:rsidRDefault="00823F1C" w:rsidP="00823F1C">
      <w:pPr>
        <w:autoSpaceDE w:val="0"/>
        <w:spacing w:after="60"/>
        <w:jc w:val="both"/>
      </w:pPr>
      <w:r>
        <w:t>Γ.Ν. Αγίου Νικολάου</w:t>
      </w:r>
    </w:p>
    <w:p w:rsidR="00823F1C" w:rsidRDefault="00823F1C" w:rsidP="00823F1C">
      <w:pPr>
        <w:autoSpaceDE w:val="0"/>
        <w:spacing w:after="60"/>
        <w:jc w:val="both"/>
      </w:pPr>
      <w:r>
        <w:t>Γ.Ν. – Κ.Υ. Ιεράπετρας</w:t>
      </w:r>
    </w:p>
    <w:p w:rsidR="00823F1C" w:rsidRDefault="00823F1C" w:rsidP="00823F1C">
      <w:pPr>
        <w:autoSpaceDE w:val="0"/>
        <w:spacing w:after="60"/>
        <w:jc w:val="both"/>
      </w:pPr>
      <w:r>
        <w:t>Γ.Ν. – Κ.Υ. Σητείας.</w:t>
      </w:r>
    </w:p>
    <w:p w:rsidR="00823F1C" w:rsidRDefault="00823F1C" w:rsidP="00823F1C">
      <w:pPr>
        <w:autoSpaceDE w:val="0"/>
        <w:spacing w:after="60"/>
        <w:jc w:val="both"/>
      </w:pPr>
      <w:r>
        <w:t>Το εν λόγω Ν.Π.Δ.Δ. φέρει την επωνυμία «Γ.Ν. Λασιθίου» και έδρα του ορίζεται η μεγαλύτερη σε κλίνες νοσοκομειακή μονάδα.</w:t>
      </w:r>
    </w:p>
    <w:p w:rsidR="00823F1C" w:rsidRDefault="00823F1C" w:rsidP="00823F1C">
      <w:pPr>
        <w:autoSpaceDE w:val="0"/>
        <w:spacing w:before="57" w:after="57"/>
        <w:jc w:val="both"/>
      </w:pPr>
      <w: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softHyphen/>
        <w:t>μείο.</w:t>
      </w:r>
    </w:p>
    <w:p w:rsidR="00823F1C" w:rsidRDefault="00823F1C" w:rsidP="00823F1C">
      <w:pPr>
        <w:autoSpaceDE w:val="0"/>
        <w:spacing w:before="57" w:after="57"/>
        <w:jc w:val="both"/>
      </w:pPr>
    </w:p>
    <w:p w:rsidR="00823F1C" w:rsidRPr="00AA73D4" w:rsidRDefault="00823F1C" w:rsidP="00823F1C">
      <w:pPr>
        <w:autoSpaceDE w:val="0"/>
        <w:spacing w:before="57" w:after="57"/>
        <w:jc w:val="both"/>
        <w:rPr>
          <w:b/>
        </w:rPr>
      </w:pPr>
      <w:r w:rsidRPr="00AA73D4">
        <w:rPr>
          <w:b/>
        </w:rPr>
        <w:t>ΜΕΡΟΣ Α: ΦΥΣΙΚΟ ΑΝΤΙΚΕΙΜΕΝΟ ΤΗΣ ΣΥΜΒΑΣΗΣ</w:t>
      </w:r>
    </w:p>
    <w:p w:rsidR="00823F1C" w:rsidRPr="006B2C94" w:rsidRDefault="00823F1C" w:rsidP="00823F1C">
      <w:pPr>
        <w:jc w:val="both"/>
      </w:pPr>
    </w:p>
    <w:p w:rsidR="00823F1C" w:rsidRPr="00114261" w:rsidRDefault="00823F1C" w:rsidP="00823F1C">
      <w:pPr>
        <w:autoSpaceDE w:val="0"/>
        <w:spacing w:before="57" w:after="57"/>
        <w:jc w:val="both"/>
        <w:rPr>
          <w:rFonts w:eastAsia="SimSun"/>
          <w:b/>
          <w:sz w:val="28"/>
          <w:szCs w:val="28"/>
        </w:rPr>
      </w:pPr>
      <w:r w:rsidRPr="00114261">
        <w:rPr>
          <w:rFonts w:eastAsia="SimSun"/>
          <w:b/>
          <w:sz w:val="28"/>
          <w:szCs w:val="28"/>
        </w:rPr>
        <w:t xml:space="preserve">Απαιτήσεις και Τεχνικές Προδιαγραφές ανά τμήμα </w:t>
      </w:r>
    </w:p>
    <w:p w:rsidR="00823F1C" w:rsidRDefault="00823F1C" w:rsidP="00823F1C">
      <w:pPr>
        <w:autoSpaceDE w:val="0"/>
        <w:spacing w:before="57" w:after="57"/>
        <w:jc w:val="both"/>
        <w:rPr>
          <w:rFonts w:eastAsia="SimSun"/>
          <w:b/>
          <w:i/>
          <w:iCs/>
          <w:color w:val="5B9BD5"/>
          <w:szCs w:val="22"/>
        </w:rPr>
      </w:pPr>
    </w:p>
    <w:p w:rsidR="00823F1C" w:rsidRPr="00114261" w:rsidRDefault="00823F1C" w:rsidP="00823F1C">
      <w:pPr>
        <w:spacing w:after="160" w:line="259" w:lineRule="auto"/>
        <w:jc w:val="both"/>
        <w:rPr>
          <w:rFonts w:eastAsia="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92"/>
        <w:gridCol w:w="1134"/>
        <w:gridCol w:w="5862"/>
      </w:tblGrid>
      <w:tr w:rsidR="00823F1C" w:rsidRPr="0050557E" w:rsidTr="009A0D12">
        <w:trPr>
          <w:trHeight w:val="441"/>
        </w:trPr>
        <w:tc>
          <w:tcPr>
            <w:tcW w:w="843"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9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1134"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862"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c>
          <w:tcPr>
            <w:tcW w:w="843" w:type="dxa"/>
            <w:shd w:val="clear" w:color="auto" w:fill="auto"/>
          </w:tcPr>
          <w:p w:rsidR="00823F1C" w:rsidRPr="0050557E" w:rsidRDefault="00823F1C" w:rsidP="009A0D12">
            <w:pPr>
              <w:jc w:val="both"/>
              <w:rPr>
                <w:sz w:val="20"/>
                <w:szCs w:val="20"/>
              </w:rPr>
            </w:pPr>
            <w:r w:rsidRPr="0050557E">
              <w:rPr>
                <w:sz w:val="20"/>
                <w:szCs w:val="20"/>
              </w:rPr>
              <w:t>1</w:t>
            </w:r>
          </w:p>
        </w:tc>
        <w:tc>
          <w:tcPr>
            <w:tcW w:w="992" w:type="dxa"/>
            <w:shd w:val="clear" w:color="auto" w:fill="auto"/>
          </w:tcPr>
          <w:p w:rsidR="00823F1C" w:rsidRPr="0050557E" w:rsidRDefault="00823F1C" w:rsidP="009A0D12">
            <w:pPr>
              <w:jc w:val="both"/>
              <w:rPr>
                <w:sz w:val="20"/>
                <w:szCs w:val="20"/>
              </w:rPr>
            </w:pPr>
          </w:p>
        </w:tc>
        <w:tc>
          <w:tcPr>
            <w:tcW w:w="1134" w:type="dxa"/>
            <w:shd w:val="clear" w:color="auto" w:fill="auto"/>
            <w:vAlign w:val="center"/>
          </w:tcPr>
          <w:p w:rsidR="00823F1C" w:rsidRPr="0050557E" w:rsidRDefault="00823F1C" w:rsidP="009A0D12">
            <w:pPr>
              <w:jc w:val="both"/>
              <w:rPr>
                <w:color w:val="000000"/>
                <w:sz w:val="20"/>
                <w:szCs w:val="20"/>
              </w:rPr>
            </w:pPr>
            <w:r w:rsidRPr="0050557E">
              <w:rPr>
                <w:color w:val="000000"/>
                <w:szCs w:val="22"/>
              </w:rPr>
              <w:t>140705</w:t>
            </w:r>
          </w:p>
          <w:p w:rsidR="00823F1C" w:rsidRPr="0050557E" w:rsidRDefault="00823F1C" w:rsidP="009A0D12">
            <w:pPr>
              <w:jc w:val="both"/>
              <w:rPr>
                <w:sz w:val="20"/>
                <w:szCs w:val="20"/>
              </w:rPr>
            </w:pPr>
          </w:p>
        </w:tc>
        <w:tc>
          <w:tcPr>
            <w:tcW w:w="5862" w:type="dxa"/>
            <w:shd w:val="clear" w:color="auto" w:fill="auto"/>
          </w:tcPr>
          <w:p w:rsidR="00823F1C" w:rsidRPr="0050557E" w:rsidRDefault="00823F1C" w:rsidP="009A0D12">
            <w:pPr>
              <w:jc w:val="both"/>
              <w:rPr>
                <w:color w:val="000000"/>
                <w:sz w:val="20"/>
                <w:szCs w:val="20"/>
              </w:rPr>
            </w:pPr>
            <w:r w:rsidRPr="0050557E">
              <w:rPr>
                <w:color w:val="000000"/>
                <w:szCs w:val="22"/>
              </w:rPr>
              <w:t>ΕΛΕΓΧΟΣ - ΣΥΝΤΗΡΗΣΗ ΚΕΝΤΡΙΚΟΥ ΨΥΚΤΗ ΚΛΙΜΑΤΙΣΜΟΥ ΝΕΑΣ ΠΤΕΡΥΓΑΣ (ΤΥΠΥ TRANE RTAC 155)</w:t>
            </w:r>
          </w:p>
          <w:p w:rsidR="00823F1C" w:rsidRPr="0050557E" w:rsidRDefault="00823F1C" w:rsidP="009A0D12">
            <w:pPr>
              <w:jc w:val="both"/>
              <w:rPr>
                <w:color w:val="000000"/>
                <w:szCs w:val="22"/>
              </w:rPr>
            </w:pP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keepNext/>
        <w:jc w:val="both"/>
        <w:outlineLvl w:val="3"/>
        <w:rPr>
          <w:b/>
          <w:szCs w:val="20"/>
          <w:u w:val="single"/>
          <w:lang w:eastAsia="en-US"/>
        </w:rPr>
      </w:pPr>
      <w:r w:rsidRPr="00114261">
        <w:rPr>
          <w:b/>
          <w:szCs w:val="20"/>
          <w:u w:val="single"/>
          <w:lang w:eastAsia="en-US"/>
        </w:rPr>
        <w:t xml:space="preserve">Προδιαγραφές εργασιών ελέγχου και συντήρησης ψύκτη </w:t>
      </w:r>
      <w:r w:rsidRPr="00114261">
        <w:rPr>
          <w:b/>
          <w:szCs w:val="20"/>
          <w:u w:val="single"/>
          <w:lang w:val="en-US" w:eastAsia="en-US"/>
        </w:rPr>
        <w:t>TRANE</w:t>
      </w:r>
    </w:p>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Οι εργασίες που θα πρέπει να εκτελεστούν για τη συντήρηση του ψύκτη </w:t>
      </w:r>
      <w:r w:rsidRPr="00114261">
        <w:rPr>
          <w:rFonts w:eastAsia="Calibri"/>
          <w:szCs w:val="22"/>
          <w:lang w:val="en-US" w:eastAsia="en-US"/>
        </w:rPr>
        <w:t>TRANE</w:t>
      </w:r>
      <w:r w:rsidRPr="00114261">
        <w:rPr>
          <w:rFonts w:eastAsia="Calibri"/>
          <w:szCs w:val="22"/>
          <w:lang w:eastAsia="en-US"/>
        </w:rPr>
        <w:t xml:space="preserve"> μοντέλο </w:t>
      </w:r>
      <w:r w:rsidRPr="00114261">
        <w:rPr>
          <w:rFonts w:eastAsia="Calibri"/>
          <w:szCs w:val="22"/>
          <w:lang w:val="en-US" w:eastAsia="en-US"/>
        </w:rPr>
        <w:t>RTAC</w:t>
      </w:r>
      <w:r w:rsidRPr="00114261">
        <w:rPr>
          <w:rFonts w:eastAsia="Calibri"/>
          <w:szCs w:val="22"/>
          <w:lang w:eastAsia="en-US"/>
        </w:rPr>
        <w:t>155 έχουν ως εξής:</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 xml:space="preserve">Έλεγχος του ιστορικού καταγεγραμμένων σφαλμάτων και ανασκόπηση τους με τη χρήση του κατάλληλου </w:t>
      </w:r>
      <w:r w:rsidRPr="00114261">
        <w:rPr>
          <w:rFonts w:ascii="Arial" w:eastAsia="Calibri" w:hAnsi="Arial" w:cs="Arial"/>
          <w:sz w:val="20"/>
          <w:szCs w:val="20"/>
          <w:lang w:val="en-US" w:eastAsia="en-US"/>
        </w:rPr>
        <w:t>software</w:t>
      </w:r>
      <w:r w:rsidRPr="00114261">
        <w:rPr>
          <w:rFonts w:ascii="Arial" w:eastAsia="Calibri" w:hAnsi="Arial" w:cs="Arial"/>
          <w:sz w:val="20"/>
          <w:szCs w:val="20"/>
          <w:lang w:eastAsia="en-US"/>
        </w:rPr>
        <w:t xml:space="preserve"> </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Μεγγομέτρηση τυλιγμάτων κινητήρων των συμπιεστών</w:t>
      </w:r>
      <w:r w:rsidRPr="00114261">
        <w:rPr>
          <w:rFonts w:eastAsia="Calibri"/>
          <w:szCs w:val="22"/>
          <w:lang w:eastAsia="en-US"/>
        </w:rPr>
        <w:t xml:space="preserve"> </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των επαφών των εκκινητών των κινητήρων για τυχόν φθορές</w:t>
      </w:r>
      <w:r w:rsidRPr="00114261">
        <w:rPr>
          <w:rFonts w:eastAsia="Calibri"/>
          <w:szCs w:val="22"/>
          <w:lang w:eastAsia="en-US"/>
        </w:rPr>
        <w:t xml:space="preserve"> </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διατάξεων αυτοματισμού</w:t>
      </w:r>
      <w:r w:rsidRPr="00114261">
        <w:rPr>
          <w:rFonts w:eastAsia="Calibri"/>
          <w:szCs w:val="22"/>
          <w:lang w:val="en-US" w:eastAsia="en-US"/>
        </w:rPr>
        <w:t xml:space="preserve"> </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Επιθεώρηση ασφαλιστικών διατάξεων</w:t>
      </w:r>
      <w:r w:rsidRPr="00114261">
        <w:rPr>
          <w:rFonts w:eastAsia="Calibri"/>
          <w:szCs w:val="22"/>
          <w:lang w:val="en-US" w:eastAsia="en-US"/>
        </w:rPr>
        <w:t xml:space="preserve"> </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Επιθεώρηση λειτουργικών τμημάτων (εκτονωτικές - μαγνητικές βαλβίδες, φίλτρα, πρεσσοστάτες, ανεμιστήρες, κλπ)</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Οπτικός έλεγχος ενδείξεων διαρροών</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σωστής ποσότητας ψυκτικού υγρού και ψυκτελαίου</w:t>
      </w:r>
      <w:r w:rsidRPr="00114261">
        <w:rPr>
          <w:rFonts w:eastAsia="Calibri"/>
          <w:szCs w:val="22"/>
          <w:lang w:eastAsia="en-US"/>
        </w:rPr>
        <w:t xml:space="preserve"> </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Εκκίνηση και έλεγχος σωστής λειτουργίας του ψυκτικού συγκροτήματος</w:t>
      </w:r>
      <w:r w:rsidRPr="00114261">
        <w:rPr>
          <w:rFonts w:eastAsia="Calibri"/>
          <w:szCs w:val="22"/>
          <w:lang w:eastAsia="en-US"/>
        </w:rPr>
        <w:t xml:space="preserve"> </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lastRenderedPageBreak/>
        <w:t>Μετρήσεις και αξιολόγηση παραμέτρων λειτουργίας (Πιέσεις και θερμοκρασίες, ηλεκτρικά μεγέθη, απορροφούμενη ισχύς, απόδοση συγκροτήματος)</w:t>
      </w:r>
      <w:r w:rsidRPr="00114261">
        <w:rPr>
          <w:rFonts w:eastAsia="Calibri"/>
          <w:szCs w:val="22"/>
          <w:lang w:eastAsia="en-US"/>
        </w:rPr>
        <w:t xml:space="preserve"> </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Ρύθμιση λειτουργικών παραμέτρων της τοπικής μονάδας ελέγχου (εφόσον απαιτείται)</w:t>
      </w:r>
    </w:p>
    <w:p w:rsidR="00823F1C" w:rsidRPr="00114261" w:rsidRDefault="00823F1C" w:rsidP="00823F1C">
      <w:pPr>
        <w:numPr>
          <w:ilvl w:val="0"/>
          <w:numId w:val="21"/>
        </w:numPr>
        <w:spacing w:line="259" w:lineRule="auto"/>
        <w:jc w:val="both"/>
        <w:rPr>
          <w:rFonts w:ascii="Arial" w:hAnsi="Arial" w:cs="Arial"/>
          <w:sz w:val="20"/>
          <w:szCs w:val="20"/>
        </w:rPr>
      </w:pPr>
      <w:r w:rsidRPr="00114261">
        <w:rPr>
          <w:rFonts w:ascii="Arial" w:hAnsi="Arial" w:cs="Arial"/>
          <w:sz w:val="20"/>
          <w:szCs w:val="20"/>
        </w:rPr>
        <w:t>Σύνταξη αναφοράς επίσκεψης και αυντήρησης που θα συμπεριλαμβάνει τις λίστες μετρήσεων και τις πιθανές παρατηρήσεις</w:t>
      </w:r>
    </w:p>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autoSpaceDE w:val="0"/>
        <w:autoSpaceDN w:val="0"/>
        <w:adjustRightInd w:val="0"/>
        <w:spacing w:after="160" w:line="259" w:lineRule="auto"/>
        <w:jc w:val="both"/>
        <w:rPr>
          <w:rFonts w:eastAsia="Calibri"/>
          <w:szCs w:val="22"/>
          <w:lang w:eastAsia="en-US"/>
        </w:rPr>
      </w:pPr>
      <w:r w:rsidRPr="00114261">
        <w:rPr>
          <w:rFonts w:eastAsia="Calibri"/>
          <w:szCs w:val="22"/>
          <w:lang w:eastAsia="en-US"/>
        </w:rPr>
        <w:t>Οι έλεγχοι θα γίνουν μέσω ηλεκτρονικού υπολογιστή και του κατάλληλου προγράμματος, το οποίο θα συνδεθεί με τον ελεγκτή του μηχανήματος.</w:t>
      </w:r>
    </w:p>
    <w:p w:rsidR="00823F1C" w:rsidRPr="00114261" w:rsidRDefault="00823F1C" w:rsidP="00823F1C">
      <w:pPr>
        <w:autoSpaceDE w:val="0"/>
        <w:autoSpaceDN w:val="0"/>
        <w:adjustRightInd w:val="0"/>
        <w:spacing w:after="160" w:line="259" w:lineRule="auto"/>
        <w:jc w:val="both"/>
        <w:rPr>
          <w:rFonts w:eastAsia="Calibri"/>
          <w:szCs w:val="22"/>
          <w:lang w:eastAsia="en-US"/>
        </w:rPr>
      </w:pPr>
      <w:r w:rsidRPr="00114261">
        <w:rPr>
          <w:rFonts w:eastAsia="Calibri"/>
          <w:szCs w:val="22"/>
          <w:lang w:eastAsia="en-US"/>
        </w:rPr>
        <w:t>Ο συντηρητής θα ενημερώσει εγγράφως την Τεχνική Υπηρεσία για επισκευαστικές εργασίες που πιθανόν να απαιτούνται, μαζί με το κόστους τους το οποίο θα βαρύνει το Νοσοκομείο μετά από προσφορά που θα υποβληθεί από τον συντηρητή.</w:t>
      </w:r>
    </w:p>
    <w:p w:rsidR="00823F1C" w:rsidRPr="00114261" w:rsidRDefault="00823F1C" w:rsidP="00823F1C">
      <w:pPr>
        <w:spacing w:after="160" w:line="259" w:lineRule="auto"/>
        <w:jc w:val="both"/>
        <w:rPr>
          <w:rFonts w:eastAsia="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92"/>
        <w:gridCol w:w="1134"/>
        <w:gridCol w:w="5862"/>
      </w:tblGrid>
      <w:tr w:rsidR="00823F1C" w:rsidRPr="0050557E" w:rsidTr="009A0D12">
        <w:trPr>
          <w:trHeight w:val="441"/>
        </w:trPr>
        <w:tc>
          <w:tcPr>
            <w:tcW w:w="843"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9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1134"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862"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c>
          <w:tcPr>
            <w:tcW w:w="843" w:type="dxa"/>
            <w:shd w:val="clear" w:color="auto" w:fill="auto"/>
          </w:tcPr>
          <w:p w:rsidR="00823F1C" w:rsidRPr="0050557E" w:rsidRDefault="00823F1C" w:rsidP="009A0D12">
            <w:pPr>
              <w:jc w:val="both"/>
              <w:rPr>
                <w:sz w:val="20"/>
                <w:szCs w:val="20"/>
              </w:rPr>
            </w:pPr>
            <w:r w:rsidRPr="0050557E">
              <w:rPr>
                <w:sz w:val="20"/>
                <w:szCs w:val="20"/>
              </w:rPr>
              <w:t>2</w:t>
            </w:r>
          </w:p>
        </w:tc>
        <w:tc>
          <w:tcPr>
            <w:tcW w:w="992" w:type="dxa"/>
            <w:shd w:val="clear" w:color="auto" w:fill="auto"/>
          </w:tcPr>
          <w:p w:rsidR="00823F1C" w:rsidRPr="0050557E" w:rsidRDefault="00823F1C" w:rsidP="009A0D12">
            <w:pPr>
              <w:jc w:val="both"/>
              <w:rPr>
                <w:sz w:val="20"/>
                <w:szCs w:val="20"/>
              </w:rPr>
            </w:pPr>
          </w:p>
        </w:tc>
        <w:tc>
          <w:tcPr>
            <w:tcW w:w="1134" w:type="dxa"/>
            <w:shd w:val="clear" w:color="auto" w:fill="auto"/>
            <w:vAlign w:val="center"/>
          </w:tcPr>
          <w:p w:rsidR="00823F1C" w:rsidRPr="0050557E" w:rsidRDefault="00823F1C" w:rsidP="009A0D12">
            <w:pPr>
              <w:jc w:val="both"/>
              <w:rPr>
                <w:color w:val="000000"/>
                <w:sz w:val="20"/>
                <w:szCs w:val="20"/>
              </w:rPr>
            </w:pPr>
            <w:r w:rsidRPr="0050557E">
              <w:rPr>
                <w:color w:val="000000"/>
                <w:szCs w:val="22"/>
              </w:rPr>
              <w:t>231728</w:t>
            </w:r>
          </w:p>
          <w:p w:rsidR="00823F1C" w:rsidRPr="0050557E" w:rsidRDefault="00823F1C" w:rsidP="009A0D12">
            <w:pPr>
              <w:jc w:val="both"/>
              <w:rPr>
                <w:sz w:val="20"/>
                <w:szCs w:val="20"/>
              </w:rPr>
            </w:pPr>
          </w:p>
        </w:tc>
        <w:tc>
          <w:tcPr>
            <w:tcW w:w="5862" w:type="dxa"/>
            <w:shd w:val="clear" w:color="auto" w:fill="auto"/>
          </w:tcPr>
          <w:p w:rsidR="00823F1C" w:rsidRPr="0050557E" w:rsidRDefault="00823F1C" w:rsidP="009A0D12">
            <w:pPr>
              <w:jc w:val="both"/>
              <w:rPr>
                <w:color w:val="000000"/>
                <w:sz w:val="20"/>
                <w:szCs w:val="20"/>
              </w:rPr>
            </w:pPr>
            <w:r w:rsidRPr="0050557E">
              <w:rPr>
                <w:color w:val="000000"/>
                <w:szCs w:val="22"/>
              </w:rPr>
              <w:t>ΣΥΝΤΗΡΗΣΗ ΕΠΙΣΚΕΥΗ ΚΕΝΤΡΙΚΟΥ ΨΥΚΤΗ DAIKIN</w:t>
            </w:r>
          </w:p>
          <w:p w:rsidR="00823F1C" w:rsidRPr="0050557E" w:rsidRDefault="00823F1C" w:rsidP="009A0D12">
            <w:pPr>
              <w:jc w:val="both"/>
              <w:rPr>
                <w:color w:val="000000"/>
                <w:szCs w:val="22"/>
              </w:rPr>
            </w:pP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jc w:val="both"/>
        <w:rPr>
          <w:rFonts w:eastAsia="Calibri"/>
          <w:b/>
          <w:szCs w:val="22"/>
          <w:u w:val="single"/>
          <w:lang w:eastAsia="en-US"/>
        </w:rPr>
      </w:pPr>
      <w:r w:rsidRPr="00114261">
        <w:rPr>
          <w:rFonts w:eastAsia="Calibri"/>
          <w:b/>
          <w:szCs w:val="22"/>
          <w:u w:val="single"/>
          <w:lang w:eastAsia="en-US"/>
        </w:rPr>
        <w:t xml:space="preserve">Προδιαγραφές εργασιών ελέγχου και συντήρησης ψύκτη </w:t>
      </w:r>
      <w:r w:rsidRPr="00114261">
        <w:rPr>
          <w:rFonts w:eastAsia="Calibri"/>
          <w:b/>
          <w:szCs w:val="22"/>
          <w:u w:val="single"/>
          <w:lang w:val="en-US" w:eastAsia="en-US"/>
        </w:rPr>
        <w:t>DAIKIN</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Οι εργασίες και τα υλικά που θα χρησιμοποιηθούν για τη συντήρηση του κεντρικού ψύκτη της </w:t>
      </w:r>
      <w:r w:rsidRPr="00114261">
        <w:rPr>
          <w:rFonts w:eastAsia="Calibri"/>
          <w:szCs w:val="22"/>
          <w:lang w:val="en-US" w:eastAsia="en-US"/>
        </w:rPr>
        <w:t>DAIKIN</w:t>
      </w:r>
      <w:r w:rsidRPr="00114261">
        <w:rPr>
          <w:rFonts w:eastAsia="Calibri"/>
          <w:szCs w:val="22"/>
          <w:lang w:eastAsia="en-US"/>
        </w:rPr>
        <w:t>, μοντέλο EWAD600AJYNN, έχουν ως εξής:</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διαρροών ψυκτικού υγρού και συμπλήρωση αυτού .</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Μέτρηση πιέσεων αναρρόφησης και κατάθλιψης ανά κύκλωμα</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λειτουργίας και αμπερομέτρηση συμπιεστών</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λειτουργίας εκτονωτικών βαλβίδων</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θερμοστοιχείων και μετατροπέων πίεσης</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κυκλώματος ψυχρού νερού</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Καθαρισμός και σύσφιξη συνδέσεων ηλεκτρικού πίνακα</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Επιθεώρηση και ρύθμιση αυτοματισμών λειτουργίας και προστασίας</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φίλτρων λαδιού - καθαρισμός ή αντικατάσταση αυτών</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ηλεκτρικών ρελέ ισχύος</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Έλεγχος λαδιών συμπιεστών και αντικατάσταση αν κριθεί απαραίτητο</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Μέτρηση Megger συμπιεστών</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Εκκίνηση και έλεγχος καλής λειτουργίας</w:t>
      </w:r>
    </w:p>
    <w:p w:rsidR="00823F1C" w:rsidRPr="00114261" w:rsidRDefault="00823F1C" w:rsidP="00823F1C">
      <w:pPr>
        <w:numPr>
          <w:ilvl w:val="0"/>
          <w:numId w:val="21"/>
        </w:numPr>
        <w:spacing w:line="259" w:lineRule="auto"/>
        <w:jc w:val="both"/>
        <w:rPr>
          <w:rFonts w:ascii="Arial" w:eastAsia="Calibri" w:hAnsi="Arial" w:cs="Arial"/>
          <w:sz w:val="20"/>
          <w:szCs w:val="20"/>
          <w:lang w:eastAsia="en-US"/>
        </w:rPr>
      </w:pPr>
      <w:r w:rsidRPr="00114261">
        <w:rPr>
          <w:rFonts w:ascii="Arial" w:eastAsia="Calibri" w:hAnsi="Arial" w:cs="Arial"/>
          <w:sz w:val="20"/>
          <w:szCs w:val="20"/>
          <w:lang w:eastAsia="en-US"/>
        </w:rPr>
        <w:t>Αναβάθμιση του λογισμικού του μηχανήματος με την τελευταία έκδοση</w:t>
      </w:r>
    </w:p>
    <w:p w:rsidR="00823F1C" w:rsidRPr="00114261" w:rsidRDefault="00823F1C" w:rsidP="00823F1C">
      <w:pPr>
        <w:jc w:val="both"/>
        <w:rPr>
          <w:rFonts w:ascii="Arial" w:eastAsia="Calibri" w:hAnsi="Arial" w:cs="Arial"/>
          <w:sz w:val="20"/>
          <w:szCs w:val="20"/>
          <w:lang w:eastAsia="en-US"/>
        </w:rPr>
      </w:pPr>
    </w:p>
    <w:p w:rsidR="00823F1C" w:rsidRPr="00114261" w:rsidRDefault="00823F1C" w:rsidP="00823F1C">
      <w:pPr>
        <w:spacing w:after="160" w:line="259" w:lineRule="auto"/>
        <w:jc w:val="both"/>
        <w:rPr>
          <w:rFonts w:eastAsia="Calibri"/>
          <w:szCs w:val="22"/>
          <w:u w:val="single"/>
          <w:lang w:eastAsia="en-US"/>
        </w:rPr>
      </w:pPr>
      <w:r w:rsidRPr="00114261">
        <w:rPr>
          <w:rFonts w:eastAsia="Calibri"/>
          <w:szCs w:val="22"/>
          <w:u w:val="single"/>
          <w:lang w:eastAsia="en-US"/>
        </w:rPr>
        <w:t>Σημείωση:</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Οι έλεγχοι θα γίνουν μέσω ηλεκτρονικού υπολογιστή και του κατάλληλου προγράμματος, το οποίο θα συνδεθεί με τον ελεγκτή του μηχανήματος.</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Η συντήρηση θα πραγματοποιηθεί από εξειδικευμένο συνεργείο, το οποίο και θα πραγματοποιήσει τις αντίστοιχες εργασίες αλλά και τις αντίστοιχες καταγραφές λειτουργίας της μονάδας βάσει σχετικών εργοστασιακών οδηγιών. Στο τέλος των εργασιών συντήρησης θα παραδοθεί ηλεκτρονική αναλυτική τεχνική έκθεση εργασιών και συστάσεις για πρόσθετες ανάγκες επισκευής/συντήρησης που τυχόν διαπιστώθηκαν. </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lastRenderedPageBreak/>
        <w:t>Ο Ανάδοχος θα ενημερώσει εγγράφως την Τεχνική Υπηρεσία για επισκευαστικές εργασίες που πιθανόν να απαιτούνται, μαζί με το κόστος τους το οποίο θα βαρύνει το Νοσοκομείο μετά από προσφορά που θα υποβληθεί από τον Ανάδοχο.</w:t>
      </w:r>
    </w:p>
    <w:p w:rsidR="00823F1C" w:rsidRPr="00114261" w:rsidRDefault="00823F1C" w:rsidP="00823F1C">
      <w:pPr>
        <w:spacing w:after="160" w:line="259" w:lineRule="auto"/>
        <w:jc w:val="both"/>
        <w:rPr>
          <w:rFonts w:eastAsia="Calibri"/>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92"/>
        <w:gridCol w:w="1134"/>
        <w:gridCol w:w="5862"/>
      </w:tblGrid>
      <w:tr w:rsidR="00823F1C" w:rsidRPr="0050557E" w:rsidTr="009A0D12">
        <w:trPr>
          <w:trHeight w:val="441"/>
          <w:jc w:val="center"/>
        </w:trPr>
        <w:tc>
          <w:tcPr>
            <w:tcW w:w="843"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9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1134"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862"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rPr>
          <w:jc w:val="center"/>
        </w:trPr>
        <w:tc>
          <w:tcPr>
            <w:tcW w:w="843" w:type="dxa"/>
            <w:shd w:val="clear" w:color="auto" w:fill="auto"/>
          </w:tcPr>
          <w:p w:rsidR="00823F1C" w:rsidRPr="0050557E" w:rsidRDefault="00823F1C" w:rsidP="009A0D12">
            <w:pPr>
              <w:jc w:val="both"/>
              <w:rPr>
                <w:sz w:val="20"/>
                <w:szCs w:val="20"/>
              </w:rPr>
            </w:pPr>
          </w:p>
          <w:p w:rsidR="00823F1C" w:rsidRPr="0050557E" w:rsidRDefault="00823F1C" w:rsidP="009A0D12">
            <w:pPr>
              <w:jc w:val="both"/>
              <w:rPr>
                <w:sz w:val="20"/>
                <w:szCs w:val="20"/>
              </w:rPr>
            </w:pPr>
            <w:r w:rsidRPr="0050557E">
              <w:rPr>
                <w:sz w:val="20"/>
                <w:szCs w:val="20"/>
              </w:rPr>
              <w:t>3</w:t>
            </w:r>
          </w:p>
        </w:tc>
        <w:tc>
          <w:tcPr>
            <w:tcW w:w="992" w:type="dxa"/>
            <w:shd w:val="clear" w:color="auto" w:fill="auto"/>
          </w:tcPr>
          <w:p w:rsidR="00823F1C" w:rsidRPr="0050557E" w:rsidRDefault="00823F1C" w:rsidP="009A0D12">
            <w:pPr>
              <w:jc w:val="both"/>
              <w:rPr>
                <w:sz w:val="20"/>
                <w:szCs w:val="20"/>
              </w:rPr>
            </w:pPr>
          </w:p>
        </w:tc>
        <w:tc>
          <w:tcPr>
            <w:tcW w:w="1134" w:type="dxa"/>
            <w:shd w:val="clear" w:color="auto" w:fill="auto"/>
            <w:vAlign w:val="center"/>
          </w:tcPr>
          <w:p w:rsidR="00823F1C" w:rsidRPr="0050557E" w:rsidRDefault="00823F1C" w:rsidP="009A0D12">
            <w:pPr>
              <w:jc w:val="both"/>
              <w:rPr>
                <w:color w:val="000000"/>
                <w:sz w:val="20"/>
                <w:szCs w:val="20"/>
              </w:rPr>
            </w:pPr>
            <w:r w:rsidRPr="0050557E">
              <w:rPr>
                <w:color w:val="000000"/>
                <w:szCs w:val="22"/>
              </w:rPr>
              <w:t>76712</w:t>
            </w:r>
          </w:p>
          <w:p w:rsidR="00823F1C" w:rsidRPr="0050557E" w:rsidRDefault="00823F1C" w:rsidP="009A0D12">
            <w:pPr>
              <w:jc w:val="both"/>
              <w:rPr>
                <w:sz w:val="20"/>
                <w:szCs w:val="20"/>
              </w:rPr>
            </w:pPr>
          </w:p>
        </w:tc>
        <w:tc>
          <w:tcPr>
            <w:tcW w:w="5862" w:type="dxa"/>
            <w:shd w:val="clear" w:color="auto" w:fill="auto"/>
          </w:tcPr>
          <w:p w:rsidR="00823F1C" w:rsidRPr="0050557E" w:rsidRDefault="00823F1C" w:rsidP="009A0D12">
            <w:pPr>
              <w:jc w:val="both"/>
              <w:rPr>
                <w:color w:val="000000"/>
                <w:sz w:val="20"/>
                <w:szCs w:val="20"/>
              </w:rPr>
            </w:pPr>
            <w:r w:rsidRPr="0050557E">
              <w:rPr>
                <w:color w:val="000000"/>
                <w:szCs w:val="22"/>
              </w:rPr>
              <w:t>ΕΛΕΓΧΟΣ ΚΑΙ ΕΠΙΣΚΕΥΗ ΣΤΟ ΣΥΣΤΗΜΑ ΚΛΙΜΑΤΙΣΜΟΥ ΠΑΙΔΙΑΤΡΙΚΗΣ ΚΛΙΝΙΚΗΣ</w:t>
            </w:r>
          </w:p>
          <w:p w:rsidR="00823F1C" w:rsidRPr="0050557E" w:rsidRDefault="00823F1C" w:rsidP="009A0D12">
            <w:pPr>
              <w:jc w:val="both"/>
              <w:rPr>
                <w:color w:val="000000"/>
                <w:szCs w:val="22"/>
              </w:rPr>
            </w:pP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Προδιαγραφές εργασιών ελέγχου και συντήρησης κλιματιστικής εγκατάστασης TOSHIBA</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Οι εργασίες και τα υλικά που θα χρησιμοποιηθούν για τη συντήρηση του κλιματιστικού συγκροτήματος  της παιδιατρικής (TOSHIBA) έχουν ως εξής:</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1. </w:t>
      </w:r>
      <w:r w:rsidRPr="00114261">
        <w:rPr>
          <w:rFonts w:eastAsia="Calibri"/>
          <w:szCs w:val="22"/>
          <w:lang w:eastAsia="en-US"/>
        </w:rPr>
        <w:tab/>
        <w:t>Καθαρισμός του εσωτερικού και εξωτερικού μέρους της μονάδας. Θα χρησιμοποιηθεί χημικό υγρό καθαρισμού για τον καθαρισμό των στοιχείων τα οποία είναι εκτεθειμένα, και απολυμαντικό για τον καθαρισμό της εσωτερικής μονάδας, ειδικό για την εξόντωση του ιού της νόσου των λεγεωναρίων.</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2. </w:t>
      </w:r>
      <w:r w:rsidRPr="00114261">
        <w:rPr>
          <w:rFonts w:eastAsia="Calibri"/>
          <w:szCs w:val="22"/>
          <w:lang w:eastAsia="en-US"/>
        </w:rPr>
        <w:tab/>
        <w:t>Έλεγχος της απόδοσης της μονάδας σε θέρμανση ή ψύξη (ανάλογα την εποχή που γίνεται η συντήρηση).</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3. </w:t>
      </w:r>
      <w:r w:rsidRPr="00114261">
        <w:rPr>
          <w:rFonts w:eastAsia="Calibri"/>
          <w:szCs w:val="22"/>
          <w:lang w:eastAsia="en-US"/>
        </w:rPr>
        <w:tab/>
        <w:t>Έλεγχος των ηλεκτρικών συνδέσεων καθώς και των ηλεκτρονικών μερών των μονάδων.</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4. </w:t>
      </w:r>
      <w:r w:rsidRPr="00114261">
        <w:rPr>
          <w:rFonts w:eastAsia="Calibri"/>
          <w:szCs w:val="22"/>
          <w:lang w:eastAsia="en-US"/>
        </w:rPr>
        <w:tab/>
        <w:t>Καθαρισμός των συμπυκνωτών, έλεγχος ανεμιστήρων, πλακετών, και στα  κυκλώματα ισχύος συσφίξεις επαφών. Έλεγχος για τυχόν απώλεια ψυκτικού υγρού, έλεγχος πιέσεων φρέον και έλεγχος θερμοκρασιών.</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5. </w:t>
      </w:r>
      <w:r w:rsidRPr="00114261">
        <w:rPr>
          <w:rFonts w:eastAsia="Calibri"/>
          <w:szCs w:val="22"/>
          <w:lang w:eastAsia="en-US"/>
        </w:rPr>
        <w:tab/>
        <w:t>Έλεγχος και καθαρισμός τοπικών μονάδων οροφής</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Οι εργασίες συντήρησης θα γίνουν σε εργάσιμες ημέρες και ώρες κατόπιν συνεννόησης με την Τεχνική Υπηρεσία.</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Ο συντηρητής θα ενημερώσει εγγράφως την Τεχνική Υπηρεσία για επισκευαστικές εργασίες που πιθανόν να απαιτούνται μαζί με το κόστους τους το οποίο θα βαρύνει το Νοσοκομείο μετά από προσφορά που θα υποβληθεί από τον Ανάδοχο.</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Οι συμμετέχοντες θα πρέπει να καταθέσουν:</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Τις απαραίτητες εξουσιοδοτήσεις για τον έλεγχο και τη συντήρηση των μηχανημάτων.</w:t>
      </w:r>
    </w:p>
    <w:p w:rsidR="00823F1C" w:rsidRPr="00114261" w:rsidRDefault="00823F1C" w:rsidP="00823F1C">
      <w:pPr>
        <w:spacing w:after="160" w:line="259" w:lineRule="auto"/>
        <w:jc w:val="both"/>
        <w:rPr>
          <w:rFonts w:eastAsia="Calibri"/>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92"/>
        <w:gridCol w:w="1134"/>
        <w:gridCol w:w="5862"/>
      </w:tblGrid>
      <w:tr w:rsidR="00823F1C" w:rsidRPr="0050557E" w:rsidTr="009A0D12">
        <w:trPr>
          <w:trHeight w:val="441"/>
          <w:jc w:val="center"/>
        </w:trPr>
        <w:tc>
          <w:tcPr>
            <w:tcW w:w="843"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9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1134"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862"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rPr>
          <w:jc w:val="center"/>
        </w:trPr>
        <w:tc>
          <w:tcPr>
            <w:tcW w:w="843" w:type="dxa"/>
            <w:shd w:val="clear" w:color="auto" w:fill="auto"/>
          </w:tcPr>
          <w:p w:rsidR="00823F1C" w:rsidRPr="0050557E" w:rsidRDefault="00823F1C" w:rsidP="009A0D12">
            <w:pPr>
              <w:jc w:val="both"/>
              <w:rPr>
                <w:sz w:val="20"/>
                <w:szCs w:val="20"/>
              </w:rPr>
            </w:pPr>
          </w:p>
          <w:p w:rsidR="00823F1C" w:rsidRPr="0050557E" w:rsidRDefault="00823F1C" w:rsidP="009A0D12">
            <w:pPr>
              <w:jc w:val="both"/>
              <w:rPr>
                <w:sz w:val="20"/>
                <w:szCs w:val="20"/>
              </w:rPr>
            </w:pPr>
            <w:r w:rsidRPr="0050557E">
              <w:rPr>
                <w:sz w:val="20"/>
                <w:szCs w:val="20"/>
              </w:rPr>
              <w:t>4</w:t>
            </w:r>
          </w:p>
        </w:tc>
        <w:tc>
          <w:tcPr>
            <w:tcW w:w="992" w:type="dxa"/>
            <w:shd w:val="clear" w:color="auto" w:fill="auto"/>
          </w:tcPr>
          <w:p w:rsidR="00823F1C" w:rsidRPr="0050557E" w:rsidRDefault="00823F1C" w:rsidP="009A0D12">
            <w:pPr>
              <w:jc w:val="both"/>
              <w:rPr>
                <w:sz w:val="20"/>
                <w:szCs w:val="20"/>
              </w:rPr>
            </w:pPr>
          </w:p>
          <w:p w:rsidR="00823F1C" w:rsidRPr="0050557E" w:rsidRDefault="00823F1C" w:rsidP="009A0D12">
            <w:pPr>
              <w:jc w:val="both"/>
              <w:rPr>
                <w:sz w:val="20"/>
                <w:szCs w:val="20"/>
              </w:rPr>
            </w:pPr>
            <w:r w:rsidRPr="0050557E">
              <w:rPr>
                <w:sz w:val="20"/>
                <w:szCs w:val="20"/>
              </w:rPr>
              <w:t>Α</w:t>
            </w:r>
          </w:p>
          <w:p w:rsidR="00823F1C" w:rsidRPr="0050557E" w:rsidRDefault="00823F1C" w:rsidP="009A0D12">
            <w:pPr>
              <w:jc w:val="both"/>
              <w:rPr>
                <w:sz w:val="20"/>
                <w:szCs w:val="20"/>
              </w:rPr>
            </w:pPr>
          </w:p>
          <w:p w:rsidR="00823F1C" w:rsidRPr="0050557E" w:rsidRDefault="00823F1C" w:rsidP="009A0D12">
            <w:pPr>
              <w:jc w:val="both"/>
              <w:rPr>
                <w:sz w:val="20"/>
                <w:szCs w:val="20"/>
              </w:rPr>
            </w:pPr>
            <w:r w:rsidRPr="0050557E">
              <w:rPr>
                <w:sz w:val="20"/>
                <w:szCs w:val="20"/>
              </w:rPr>
              <w:t>Β</w:t>
            </w:r>
          </w:p>
        </w:tc>
        <w:tc>
          <w:tcPr>
            <w:tcW w:w="1134" w:type="dxa"/>
            <w:shd w:val="clear" w:color="auto" w:fill="auto"/>
            <w:vAlign w:val="center"/>
          </w:tcPr>
          <w:p w:rsidR="00823F1C" w:rsidRPr="0050557E" w:rsidRDefault="00823F1C" w:rsidP="009A0D12">
            <w:pPr>
              <w:jc w:val="both"/>
              <w:rPr>
                <w:color w:val="000000"/>
                <w:szCs w:val="22"/>
              </w:rPr>
            </w:pPr>
            <w:r w:rsidRPr="0050557E">
              <w:rPr>
                <w:color w:val="000000"/>
                <w:szCs w:val="22"/>
              </w:rPr>
              <w:t>139349</w:t>
            </w:r>
          </w:p>
          <w:p w:rsidR="00823F1C" w:rsidRPr="0050557E" w:rsidRDefault="00823F1C" w:rsidP="009A0D12">
            <w:pPr>
              <w:jc w:val="both"/>
              <w:rPr>
                <w:sz w:val="20"/>
                <w:szCs w:val="20"/>
              </w:rPr>
            </w:pPr>
          </w:p>
          <w:p w:rsidR="00823F1C" w:rsidRPr="0050557E" w:rsidRDefault="00823F1C" w:rsidP="009A0D12">
            <w:pPr>
              <w:jc w:val="both"/>
              <w:rPr>
                <w:sz w:val="20"/>
                <w:szCs w:val="20"/>
              </w:rPr>
            </w:pPr>
          </w:p>
          <w:p w:rsidR="00823F1C" w:rsidRPr="0050557E" w:rsidRDefault="00823F1C" w:rsidP="009A0D12">
            <w:pPr>
              <w:jc w:val="both"/>
              <w:rPr>
                <w:color w:val="000000"/>
                <w:sz w:val="20"/>
                <w:szCs w:val="20"/>
              </w:rPr>
            </w:pPr>
            <w:r w:rsidRPr="0050557E">
              <w:rPr>
                <w:color w:val="000000"/>
                <w:szCs w:val="22"/>
              </w:rPr>
              <w:t>227645</w:t>
            </w:r>
          </w:p>
          <w:p w:rsidR="00823F1C" w:rsidRPr="0050557E" w:rsidRDefault="00823F1C" w:rsidP="009A0D12">
            <w:pPr>
              <w:jc w:val="both"/>
              <w:rPr>
                <w:sz w:val="20"/>
                <w:szCs w:val="20"/>
              </w:rPr>
            </w:pPr>
          </w:p>
        </w:tc>
        <w:tc>
          <w:tcPr>
            <w:tcW w:w="5862" w:type="dxa"/>
            <w:shd w:val="clear" w:color="auto" w:fill="auto"/>
          </w:tcPr>
          <w:p w:rsidR="00823F1C" w:rsidRPr="0050557E" w:rsidRDefault="00823F1C" w:rsidP="009A0D12">
            <w:pPr>
              <w:jc w:val="both"/>
              <w:rPr>
                <w:color w:val="000000"/>
                <w:szCs w:val="22"/>
              </w:rPr>
            </w:pPr>
            <w:r w:rsidRPr="0050557E">
              <w:rPr>
                <w:color w:val="000000"/>
                <w:szCs w:val="22"/>
              </w:rPr>
              <w:t>ΕΛΕΓΧΟΣ ΚΑΙ ΣΥΝΤΗΡΗΣΗ ΚΕΝΤΡΩΝ ΚΕΝΟΥ ΚΑΙ ΠΕΠΙΕΣΜΕΝΟΥ ΑΕΡΑ</w:t>
            </w:r>
          </w:p>
          <w:p w:rsidR="00823F1C" w:rsidRPr="0050557E" w:rsidRDefault="00823F1C" w:rsidP="009A0D12">
            <w:pPr>
              <w:jc w:val="both"/>
              <w:rPr>
                <w:color w:val="000000"/>
                <w:szCs w:val="22"/>
              </w:rPr>
            </w:pPr>
          </w:p>
          <w:p w:rsidR="00823F1C" w:rsidRPr="0050557E" w:rsidRDefault="00823F1C" w:rsidP="009A0D12">
            <w:pPr>
              <w:jc w:val="both"/>
              <w:rPr>
                <w:color w:val="000000"/>
                <w:sz w:val="20"/>
                <w:szCs w:val="20"/>
              </w:rPr>
            </w:pPr>
            <w:r w:rsidRPr="0050557E">
              <w:rPr>
                <w:color w:val="000000"/>
                <w:szCs w:val="22"/>
              </w:rPr>
              <w:t>ΑΝΤΑΛΛΑΚΤΙΚΑ ΚΕΝΤΡΟΥ ΠΕΠΙΕΣΜΕΝΟΥ ΑΕΡΑ</w:t>
            </w:r>
          </w:p>
          <w:p w:rsidR="00823F1C" w:rsidRPr="0050557E" w:rsidRDefault="00823F1C" w:rsidP="009A0D12">
            <w:pPr>
              <w:jc w:val="both"/>
              <w:rPr>
                <w:color w:val="000000"/>
                <w:szCs w:val="22"/>
              </w:rPr>
            </w:pP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jc w:val="both"/>
        <w:rPr>
          <w:b/>
          <w:szCs w:val="22"/>
          <w:u w:val="single"/>
          <w:lang w:eastAsia="en-US"/>
        </w:rPr>
      </w:pPr>
      <w:r w:rsidRPr="00114261">
        <w:rPr>
          <w:b/>
          <w:szCs w:val="22"/>
          <w:u w:val="single"/>
          <w:lang w:eastAsia="en-US"/>
        </w:rPr>
        <w:lastRenderedPageBreak/>
        <w:t>Περιγραφή και προϋπολογισμός υλικών και εργασιών συντήρησης Κέντρων Κενού και Πεπιεσμένου Αέρα ιατρικής χρήσης</w:t>
      </w:r>
    </w:p>
    <w:p w:rsidR="00823F1C" w:rsidRPr="00114261" w:rsidRDefault="00823F1C" w:rsidP="00823F1C">
      <w:pPr>
        <w:jc w:val="both"/>
        <w:rPr>
          <w:b/>
          <w:szCs w:val="22"/>
          <w:u w:val="single"/>
          <w:lang w:eastAsia="en-US"/>
        </w:rPr>
      </w:pPr>
    </w:p>
    <w:p w:rsidR="00823F1C" w:rsidRPr="00114261" w:rsidRDefault="00823F1C" w:rsidP="00823F1C">
      <w:pPr>
        <w:jc w:val="both"/>
        <w:rPr>
          <w:szCs w:val="22"/>
          <w:lang w:eastAsia="en-US"/>
        </w:rPr>
      </w:pPr>
      <w:r w:rsidRPr="00114261">
        <w:rPr>
          <w:szCs w:val="22"/>
          <w:lang w:eastAsia="en-US"/>
        </w:rPr>
        <w:t>Οι εργασίες συντήρησης των Κέντρων Κενού και Πεπιεσμένου Αέρα ιατρικής χρήσης θα περιλαμβάνουν:</w:t>
      </w:r>
    </w:p>
    <w:p w:rsidR="00823F1C" w:rsidRPr="00114261" w:rsidRDefault="00823F1C" w:rsidP="00823F1C">
      <w:pPr>
        <w:jc w:val="both"/>
        <w:rPr>
          <w:b/>
          <w:szCs w:val="22"/>
          <w:u w:val="single"/>
          <w:lang w:eastAsia="en-US"/>
        </w:rPr>
      </w:pPr>
    </w:p>
    <w:p w:rsidR="00823F1C" w:rsidRPr="00114261" w:rsidRDefault="00823F1C" w:rsidP="00823F1C">
      <w:pPr>
        <w:jc w:val="both"/>
        <w:rPr>
          <w:b/>
          <w:szCs w:val="22"/>
          <w:u w:val="single"/>
          <w:lang w:eastAsia="en-US"/>
        </w:rPr>
      </w:pPr>
      <w:r w:rsidRPr="00114261">
        <w:rPr>
          <w:b/>
          <w:szCs w:val="22"/>
          <w:u w:val="single"/>
          <w:lang w:eastAsia="en-US"/>
        </w:rPr>
        <w:t>Κέντρο Κενού:</w:t>
      </w:r>
    </w:p>
    <w:p w:rsidR="00823F1C" w:rsidRPr="00114261" w:rsidRDefault="00823F1C" w:rsidP="00823F1C">
      <w:pPr>
        <w:jc w:val="both"/>
        <w:rPr>
          <w:szCs w:val="22"/>
          <w:lang w:eastAsia="en-US"/>
        </w:rPr>
      </w:pPr>
      <w:r w:rsidRPr="00114261">
        <w:rPr>
          <w:szCs w:val="22"/>
          <w:lang w:eastAsia="en-US"/>
        </w:rPr>
        <w:t>Καθαρισμός μεταλλικού φίλτρου εισαγωγής αέρα (φύσημα με αέρα από μέσα προς τα έξω) και αντικατάσταση εάν απαιτηθεί.</w:t>
      </w:r>
    </w:p>
    <w:p w:rsidR="00823F1C" w:rsidRPr="00114261" w:rsidRDefault="00823F1C" w:rsidP="00823F1C">
      <w:pPr>
        <w:jc w:val="both"/>
        <w:rPr>
          <w:szCs w:val="22"/>
          <w:lang w:eastAsia="en-US"/>
        </w:rPr>
      </w:pPr>
      <w:r w:rsidRPr="00114261">
        <w:rPr>
          <w:szCs w:val="22"/>
          <w:lang w:eastAsia="en-US"/>
        </w:rPr>
        <w:t xml:space="preserve">Έλεγχος στάθμης λαδιού (σταματημένη την αντλία κενού) </w:t>
      </w:r>
    </w:p>
    <w:p w:rsidR="00823F1C" w:rsidRPr="00114261" w:rsidRDefault="00823F1C" w:rsidP="00823F1C">
      <w:pPr>
        <w:jc w:val="both"/>
        <w:rPr>
          <w:szCs w:val="22"/>
          <w:lang w:eastAsia="en-US"/>
        </w:rPr>
      </w:pPr>
      <w:r w:rsidRPr="00114261">
        <w:rPr>
          <w:szCs w:val="22"/>
          <w:lang w:eastAsia="en-US"/>
        </w:rPr>
        <w:t>Αλλαγή φίλτρου λαδιού εάν έχουν συμπληρωθεί οι απαιτούμενες ώρες λειτουργίας.</w:t>
      </w:r>
    </w:p>
    <w:p w:rsidR="00823F1C" w:rsidRPr="00114261" w:rsidRDefault="00823F1C" w:rsidP="00823F1C">
      <w:pPr>
        <w:jc w:val="both"/>
        <w:rPr>
          <w:szCs w:val="22"/>
          <w:lang w:eastAsia="en-US"/>
        </w:rPr>
      </w:pPr>
      <w:r w:rsidRPr="00114261">
        <w:rPr>
          <w:szCs w:val="22"/>
          <w:lang w:eastAsia="en-US"/>
        </w:rPr>
        <w:t xml:space="preserve">Αλλαγή λαδιού εάν έχουν συμπληρωθεί οι απαιτούμενες ώρες λειτουργίας. </w:t>
      </w:r>
    </w:p>
    <w:p w:rsidR="00823F1C" w:rsidRPr="00114261" w:rsidRDefault="00823F1C" w:rsidP="00823F1C">
      <w:pPr>
        <w:jc w:val="both"/>
        <w:rPr>
          <w:szCs w:val="22"/>
          <w:lang w:eastAsia="en-US"/>
        </w:rPr>
      </w:pPr>
      <w:r w:rsidRPr="00114261">
        <w:rPr>
          <w:szCs w:val="22"/>
          <w:lang w:eastAsia="en-US"/>
        </w:rPr>
        <w:t xml:space="preserve">Συσφίξεις των λυομένων συνδέσμων (ρακόρ). </w:t>
      </w:r>
    </w:p>
    <w:p w:rsidR="00823F1C" w:rsidRPr="00114261" w:rsidRDefault="00823F1C" w:rsidP="00823F1C">
      <w:pPr>
        <w:jc w:val="both"/>
        <w:rPr>
          <w:szCs w:val="22"/>
          <w:lang w:eastAsia="en-US"/>
        </w:rPr>
      </w:pPr>
      <w:r w:rsidRPr="00114261">
        <w:rPr>
          <w:szCs w:val="22"/>
          <w:lang w:eastAsia="en-US"/>
        </w:rPr>
        <w:t xml:space="preserve">Καθαρισμός πτερυγίων ψυγείων λαδιού.  </w:t>
      </w:r>
    </w:p>
    <w:p w:rsidR="00823F1C" w:rsidRPr="00114261" w:rsidRDefault="00823F1C" w:rsidP="00823F1C">
      <w:pPr>
        <w:jc w:val="both"/>
        <w:rPr>
          <w:szCs w:val="22"/>
          <w:lang w:eastAsia="en-US"/>
        </w:rPr>
      </w:pPr>
      <w:r w:rsidRPr="00114261">
        <w:rPr>
          <w:szCs w:val="22"/>
          <w:lang w:eastAsia="en-US"/>
        </w:rPr>
        <w:t xml:space="preserve">Αλλαγή φίλτρων συγκρατήσεως ατμών λαδιού. </w:t>
      </w:r>
    </w:p>
    <w:p w:rsidR="00823F1C" w:rsidRPr="00114261" w:rsidRDefault="00823F1C" w:rsidP="00823F1C">
      <w:pPr>
        <w:jc w:val="both"/>
        <w:rPr>
          <w:szCs w:val="22"/>
          <w:lang w:eastAsia="en-US"/>
        </w:rPr>
      </w:pPr>
      <w:r w:rsidRPr="00114261">
        <w:rPr>
          <w:szCs w:val="22"/>
          <w:lang w:eastAsia="en-US"/>
        </w:rPr>
        <w:t xml:space="preserve">Έλεγχος των ρυθμίσεων των ηλεκτρονικών συστημάτων. </w:t>
      </w:r>
    </w:p>
    <w:p w:rsidR="00823F1C" w:rsidRPr="00114261" w:rsidRDefault="00823F1C" w:rsidP="00823F1C">
      <w:pPr>
        <w:jc w:val="both"/>
        <w:rPr>
          <w:szCs w:val="22"/>
          <w:lang w:eastAsia="en-US"/>
        </w:rPr>
      </w:pPr>
      <w:r w:rsidRPr="00114261">
        <w:rPr>
          <w:szCs w:val="22"/>
          <w:lang w:eastAsia="en-US"/>
        </w:rPr>
        <w:t xml:space="preserve">Έλεγχος και αλλαγή εύκαμπτων σωληνώσεων, εάν παρουσιάζουν ρωγμές </w:t>
      </w:r>
    </w:p>
    <w:p w:rsidR="00823F1C" w:rsidRPr="00114261" w:rsidRDefault="00823F1C" w:rsidP="00823F1C">
      <w:pPr>
        <w:jc w:val="both"/>
        <w:rPr>
          <w:szCs w:val="22"/>
          <w:lang w:eastAsia="en-US"/>
        </w:rPr>
      </w:pPr>
      <w:r w:rsidRPr="00114261">
        <w:rPr>
          <w:szCs w:val="22"/>
          <w:lang w:eastAsia="en-US"/>
        </w:rPr>
        <w:t xml:space="preserve">Έλεγχος πτερωτής και ελαστικών κόμπλερ και αντικατάστασή τους εάν απαιτηθεί Έλεγχος πτερυγίων και αντικατάσταση τους όταν απαιτείται </w:t>
      </w:r>
    </w:p>
    <w:p w:rsidR="00823F1C" w:rsidRPr="00114261" w:rsidRDefault="00823F1C" w:rsidP="00823F1C">
      <w:pPr>
        <w:jc w:val="both"/>
        <w:rPr>
          <w:szCs w:val="22"/>
          <w:lang w:eastAsia="en-US"/>
        </w:rPr>
      </w:pPr>
      <w:r w:rsidRPr="00114261">
        <w:rPr>
          <w:szCs w:val="22"/>
          <w:lang w:eastAsia="en-US"/>
        </w:rPr>
        <w:t xml:space="preserve">Έλεγχος ρουλεμαν και αντικατάστασή τους εάν απαιτηθεί </w:t>
      </w:r>
    </w:p>
    <w:p w:rsidR="00823F1C" w:rsidRPr="00114261" w:rsidRDefault="00823F1C" w:rsidP="00823F1C">
      <w:pPr>
        <w:jc w:val="both"/>
        <w:rPr>
          <w:szCs w:val="22"/>
          <w:lang w:eastAsia="en-US"/>
        </w:rPr>
      </w:pPr>
      <w:r w:rsidRPr="00114261">
        <w:rPr>
          <w:szCs w:val="22"/>
          <w:lang w:eastAsia="en-US"/>
        </w:rPr>
        <w:t>Αντικατάσταση φυσιγγίων βακτηριολογικών φίλτρων (Η μη έγκαιρη αντικατάσταση των φυσιγγίων των βακτηριολογικών φίλτρων μπορεί να προκαλέσει μόλυνση των αντλιών κενού).</w:t>
      </w:r>
    </w:p>
    <w:p w:rsidR="00823F1C" w:rsidRPr="00114261" w:rsidRDefault="00823F1C" w:rsidP="00823F1C">
      <w:pPr>
        <w:jc w:val="both"/>
        <w:rPr>
          <w:szCs w:val="22"/>
          <w:lang w:eastAsia="en-US"/>
        </w:rPr>
      </w:pPr>
      <w:r w:rsidRPr="00114261">
        <w:rPr>
          <w:szCs w:val="22"/>
          <w:lang w:eastAsia="en-US"/>
        </w:rPr>
        <w:t>Εναλλαγή λειτουργίας διάταξης βακτηριολογικών φίλτρων εισόδου</w:t>
      </w:r>
    </w:p>
    <w:p w:rsidR="00823F1C" w:rsidRPr="00114261" w:rsidRDefault="00823F1C" w:rsidP="00823F1C">
      <w:pPr>
        <w:jc w:val="both"/>
        <w:rPr>
          <w:szCs w:val="22"/>
          <w:lang w:eastAsia="en-US"/>
        </w:rPr>
      </w:pPr>
    </w:p>
    <w:p w:rsidR="00823F1C" w:rsidRPr="00114261" w:rsidRDefault="00823F1C" w:rsidP="00823F1C">
      <w:pPr>
        <w:jc w:val="both"/>
        <w:rPr>
          <w:b/>
          <w:szCs w:val="22"/>
          <w:u w:val="single"/>
          <w:lang w:eastAsia="en-US"/>
        </w:rPr>
      </w:pPr>
      <w:r w:rsidRPr="00114261">
        <w:rPr>
          <w:b/>
          <w:szCs w:val="22"/>
          <w:u w:val="single"/>
          <w:lang w:eastAsia="en-US"/>
        </w:rPr>
        <w:t>Κέντρο Πεπιεσμένου Αέρα:</w:t>
      </w:r>
    </w:p>
    <w:p w:rsidR="00823F1C" w:rsidRPr="00114261" w:rsidRDefault="00823F1C" w:rsidP="00823F1C">
      <w:pPr>
        <w:jc w:val="both"/>
        <w:rPr>
          <w:szCs w:val="22"/>
          <w:lang w:eastAsia="en-US"/>
        </w:rPr>
      </w:pPr>
      <w:r w:rsidRPr="00114261">
        <w:rPr>
          <w:szCs w:val="22"/>
          <w:lang w:eastAsia="en-US"/>
        </w:rPr>
        <w:t>Καθαρισμός φίλτρου εισαγωγής αέρα (φύσημα με αέρα από μέσα προς τα έξω)</w:t>
      </w:r>
    </w:p>
    <w:p w:rsidR="00823F1C" w:rsidRPr="00114261" w:rsidRDefault="00823F1C" w:rsidP="00823F1C">
      <w:pPr>
        <w:jc w:val="both"/>
        <w:rPr>
          <w:szCs w:val="22"/>
          <w:lang w:eastAsia="en-US"/>
        </w:rPr>
      </w:pPr>
      <w:r w:rsidRPr="00114261">
        <w:rPr>
          <w:szCs w:val="22"/>
          <w:lang w:eastAsia="en-US"/>
        </w:rPr>
        <w:t>Έλεγχος στάθμης λαδιού (με σταματημένο συμπιεστή)</w:t>
      </w:r>
    </w:p>
    <w:p w:rsidR="00823F1C" w:rsidRPr="00114261" w:rsidRDefault="00823F1C" w:rsidP="00823F1C">
      <w:pPr>
        <w:jc w:val="both"/>
        <w:rPr>
          <w:szCs w:val="22"/>
          <w:lang w:eastAsia="en-US"/>
        </w:rPr>
      </w:pPr>
      <w:r w:rsidRPr="00114261">
        <w:rPr>
          <w:szCs w:val="22"/>
          <w:lang w:eastAsia="en-US"/>
        </w:rPr>
        <w:t xml:space="preserve">Αντικατάσταση φίλτρου εισαγωγής αέρα εάν έχουν συμπληρωθεί οι απαιτούμενες ώρες λειτουργίας. </w:t>
      </w:r>
    </w:p>
    <w:p w:rsidR="00823F1C" w:rsidRPr="00114261" w:rsidRDefault="00823F1C" w:rsidP="00823F1C">
      <w:pPr>
        <w:jc w:val="both"/>
        <w:rPr>
          <w:szCs w:val="22"/>
          <w:lang w:eastAsia="en-US"/>
        </w:rPr>
      </w:pPr>
      <w:r w:rsidRPr="00114261">
        <w:rPr>
          <w:szCs w:val="22"/>
          <w:lang w:eastAsia="en-US"/>
        </w:rPr>
        <w:t>Έλεγχος της τάσεως ιμάντων.</w:t>
      </w:r>
    </w:p>
    <w:p w:rsidR="00823F1C" w:rsidRPr="00114261" w:rsidRDefault="00823F1C" w:rsidP="00823F1C">
      <w:pPr>
        <w:jc w:val="both"/>
        <w:rPr>
          <w:szCs w:val="22"/>
          <w:lang w:eastAsia="en-US"/>
        </w:rPr>
      </w:pPr>
      <w:r w:rsidRPr="00114261">
        <w:rPr>
          <w:szCs w:val="22"/>
          <w:lang w:eastAsia="en-US"/>
        </w:rPr>
        <w:t>Έλεγχος της ομαλής εκκένωσης συμπυκνωμάτων από δοχεία.</w:t>
      </w:r>
    </w:p>
    <w:p w:rsidR="00823F1C" w:rsidRPr="00114261" w:rsidRDefault="00823F1C" w:rsidP="00823F1C">
      <w:pPr>
        <w:jc w:val="both"/>
        <w:rPr>
          <w:szCs w:val="22"/>
          <w:lang w:eastAsia="en-US"/>
        </w:rPr>
      </w:pPr>
      <w:r w:rsidRPr="00114261">
        <w:rPr>
          <w:szCs w:val="22"/>
          <w:lang w:eastAsia="en-US"/>
        </w:rPr>
        <w:t>Αλλαγή φίλτρου λαδιού εάν έχουν συμπληρωθεί οι απαιτούμενες ώρες.</w:t>
      </w:r>
    </w:p>
    <w:p w:rsidR="00823F1C" w:rsidRPr="00114261" w:rsidRDefault="00823F1C" w:rsidP="00823F1C">
      <w:pPr>
        <w:jc w:val="both"/>
        <w:rPr>
          <w:szCs w:val="22"/>
          <w:lang w:eastAsia="en-US"/>
        </w:rPr>
      </w:pPr>
      <w:r w:rsidRPr="00114261">
        <w:rPr>
          <w:szCs w:val="22"/>
          <w:lang w:eastAsia="en-US"/>
        </w:rPr>
        <w:t>Αλλαγή λαδιού εάν έχουν συμπληρωθεί οι απαιτούμενες ώρες λειτουργίας.</w:t>
      </w:r>
    </w:p>
    <w:p w:rsidR="00823F1C" w:rsidRPr="00114261" w:rsidRDefault="00823F1C" w:rsidP="00823F1C">
      <w:pPr>
        <w:jc w:val="both"/>
        <w:rPr>
          <w:szCs w:val="22"/>
          <w:lang w:eastAsia="en-US"/>
        </w:rPr>
      </w:pPr>
      <w:r w:rsidRPr="00114261">
        <w:rPr>
          <w:szCs w:val="22"/>
          <w:lang w:eastAsia="en-US"/>
        </w:rPr>
        <w:t>Συσφίξεις των λυομένων συνδέσμων (ρακόρ).</w:t>
      </w:r>
    </w:p>
    <w:p w:rsidR="00823F1C" w:rsidRPr="00114261" w:rsidRDefault="00823F1C" w:rsidP="00823F1C">
      <w:pPr>
        <w:jc w:val="both"/>
        <w:rPr>
          <w:szCs w:val="22"/>
          <w:lang w:eastAsia="en-US"/>
        </w:rPr>
      </w:pPr>
      <w:r w:rsidRPr="00114261">
        <w:rPr>
          <w:szCs w:val="22"/>
          <w:lang w:eastAsia="en-US"/>
        </w:rPr>
        <w:t xml:space="preserve">Καθαρισμός πτερυγίων ψυγείων λαδιού-αέρα.     </w:t>
      </w:r>
    </w:p>
    <w:p w:rsidR="00823F1C" w:rsidRPr="00114261" w:rsidRDefault="00823F1C" w:rsidP="00823F1C">
      <w:pPr>
        <w:jc w:val="both"/>
        <w:rPr>
          <w:szCs w:val="22"/>
          <w:lang w:eastAsia="en-US"/>
        </w:rPr>
      </w:pPr>
      <w:r w:rsidRPr="00114261">
        <w:rPr>
          <w:szCs w:val="22"/>
          <w:lang w:eastAsia="en-US"/>
        </w:rPr>
        <w:t>Αλλαγή φίλτρου διαχωριστή λαδιού (αν έχουν συμπληρωθεί οι 3.000 ώρες).</w:t>
      </w:r>
    </w:p>
    <w:p w:rsidR="00823F1C" w:rsidRPr="00114261" w:rsidRDefault="00823F1C" w:rsidP="00823F1C">
      <w:pPr>
        <w:jc w:val="both"/>
        <w:rPr>
          <w:szCs w:val="22"/>
          <w:lang w:eastAsia="en-US"/>
        </w:rPr>
      </w:pPr>
      <w:r w:rsidRPr="00114261">
        <w:rPr>
          <w:szCs w:val="22"/>
          <w:lang w:eastAsia="en-US"/>
        </w:rPr>
        <w:t>Έλεγχος της λειτουργικότητας των ασφαλιστικών διατάξεων.</w:t>
      </w:r>
    </w:p>
    <w:p w:rsidR="00823F1C" w:rsidRPr="00114261" w:rsidRDefault="00823F1C" w:rsidP="00823F1C">
      <w:pPr>
        <w:jc w:val="both"/>
        <w:rPr>
          <w:szCs w:val="22"/>
          <w:lang w:eastAsia="en-US"/>
        </w:rPr>
      </w:pPr>
      <w:r w:rsidRPr="00114261">
        <w:rPr>
          <w:szCs w:val="22"/>
          <w:lang w:eastAsia="en-US"/>
        </w:rPr>
        <w:t>Έλεγχος των ρυθμίσεων των ηλεκτρονικών συστημάτων.</w:t>
      </w:r>
    </w:p>
    <w:p w:rsidR="00823F1C" w:rsidRPr="00114261" w:rsidRDefault="00823F1C" w:rsidP="00823F1C">
      <w:pPr>
        <w:jc w:val="both"/>
        <w:rPr>
          <w:szCs w:val="22"/>
          <w:lang w:eastAsia="en-US"/>
        </w:rPr>
      </w:pPr>
      <w:r w:rsidRPr="00114261">
        <w:rPr>
          <w:szCs w:val="22"/>
          <w:lang w:eastAsia="en-US"/>
        </w:rPr>
        <w:t>Έλεγχος εύκαμπτων σωληνώσεων και ιμάντων, και αλλαγή εάν παρουσιάζουν ρωγμές.</w:t>
      </w:r>
    </w:p>
    <w:p w:rsidR="00823F1C" w:rsidRPr="00114261" w:rsidRDefault="00823F1C" w:rsidP="00823F1C">
      <w:pPr>
        <w:jc w:val="both"/>
        <w:rPr>
          <w:szCs w:val="22"/>
          <w:lang w:eastAsia="en-US"/>
        </w:rPr>
      </w:pPr>
    </w:p>
    <w:p w:rsidR="00823F1C" w:rsidRPr="00114261" w:rsidRDefault="00823F1C" w:rsidP="00823F1C">
      <w:pPr>
        <w:jc w:val="both"/>
        <w:rPr>
          <w:szCs w:val="22"/>
          <w:lang w:eastAsia="en-US"/>
        </w:rPr>
      </w:pPr>
      <w:r w:rsidRPr="00114261">
        <w:rPr>
          <w:szCs w:val="22"/>
          <w:lang w:eastAsia="en-US"/>
        </w:rPr>
        <w:t xml:space="preserve">Αντικατάσταση φυσιγγίων φίλτρων επεξεργασίας πεπιεσμένου αέρα  </w:t>
      </w:r>
      <w:r w:rsidRPr="00114261">
        <w:rPr>
          <w:szCs w:val="22"/>
          <w:lang w:val="en-US" w:eastAsia="en-US"/>
        </w:rPr>
        <w:t>AA</w:t>
      </w:r>
      <w:r w:rsidRPr="00114261">
        <w:rPr>
          <w:szCs w:val="22"/>
          <w:lang w:eastAsia="en-US"/>
        </w:rPr>
        <w:t xml:space="preserve">, </w:t>
      </w:r>
      <w:r w:rsidRPr="00114261">
        <w:rPr>
          <w:szCs w:val="22"/>
          <w:lang w:val="en-US" w:eastAsia="en-US"/>
        </w:rPr>
        <w:t>AO</w:t>
      </w:r>
      <w:r w:rsidRPr="00114261">
        <w:rPr>
          <w:szCs w:val="22"/>
          <w:lang w:eastAsia="en-US"/>
        </w:rPr>
        <w:t xml:space="preserve">, </w:t>
      </w:r>
      <w:r w:rsidRPr="00114261">
        <w:rPr>
          <w:szCs w:val="22"/>
          <w:lang w:val="en-US" w:eastAsia="en-US"/>
        </w:rPr>
        <w:t>CA</w:t>
      </w:r>
      <w:r w:rsidRPr="00114261">
        <w:rPr>
          <w:szCs w:val="22"/>
          <w:lang w:eastAsia="en-US"/>
        </w:rPr>
        <w:t xml:space="preserve">, </w:t>
      </w:r>
      <w:r w:rsidRPr="00114261">
        <w:rPr>
          <w:szCs w:val="22"/>
          <w:lang w:val="en-US" w:eastAsia="en-US"/>
        </w:rPr>
        <w:t>RM</w:t>
      </w:r>
      <w:r w:rsidRPr="00114261">
        <w:rPr>
          <w:szCs w:val="22"/>
          <w:lang w:eastAsia="en-US"/>
        </w:rPr>
        <w:t xml:space="preserve">, </w:t>
      </w:r>
      <w:r w:rsidRPr="00114261">
        <w:rPr>
          <w:szCs w:val="22"/>
          <w:lang w:val="en-US" w:eastAsia="en-US"/>
        </w:rPr>
        <w:t>RF</w:t>
      </w:r>
      <w:r w:rsidRPr="00114261">
        <w:rPr>
          <w:szCs w:val="22"/>
          <w:lang w:eastAsia="en-US"/>
        </w:rPr>
        <w:t xml:space="preserve">, </w:t>
      </w:r>
      <w:r w:rsidRPr="00114261">
        <w:rPr>
          <w:szCs w:val="22"/>
          <w:lang w:val="en-US" w:eastAsia="en-US"/>
        </w:rPr>
        <w:t>RA</w:t>
      </w:r>
      <w:r w:rsidRPr="00114261">
        <w:rPr>
          <w:szCs w:val="22"/>
          <w:lang w:eastAsia="en-US"/>
        </w:rPr>
        <w:t xml:space="preserve">, </w:t>
      </w:r>
      <w:r w:rsidRPr="00114261">
        <w:rPr>
          <w:szCs w:val="22"/>
          <w:lang w:val="en-US" w:eastAsia="en-US"/>
        </w:rPr>
        <w:t>RB</w:t>
      </w:r>
      <w:r w:rsidRPr="00114261">
        <w:rPr>
          <w:szCs w:val="22"/>
          <w:lang w:eastAsia="en-US"/>
        </w:rPr>
        <w:t>.</w:t>
      </w:r>
    </w:p>
    <w:p w:rsidR="00823F1C" w:rsidRPr="00114261" w:rsidRDefault="00823F1C" w:rsidP="00823F1C">
      <w:pPr>
        <w:jc w:val="both"/>
        <w:rPr>
          <w:szCs w:val="22"/>
          <w:lang w:eastAsia="en-US"/>
        </w:rPr>
      </w:pPr>
      <w:r w:rsidRPr="00114261">
        <w:rPr>
          <w:szCs w:val="22"/>
          <w:lang w:eastAsia="en-US"/>
        </w:rPr>
        <w:t>Έλεγχος και ρύθμιση μειωτήρων σταθεροποίησης πίεσης πεπιεσμένου αέρα.  Αλλαγή εάν απαιτείται σε:</w:t>
      </w:r>
    </w:p>
    <w:p w:rsidR="00823F1C" w:rsidRPr="00114261" w:rsidRDefault="00823F1C" w:rsidP="00823F1C">
      <w:pPr>
        <w:numPr>
          <w:ilvl w:val="0"/>
          <w:numId w:val="22"/>
        </w:numPr>
        <w:overflowPunct w:val="0"/>
        <w:autoSpaceDE w:val="0"/>
        <w:autoSpaceDN w:val="0"/>
        <w:adjustRightInd w:val="0"/>
        <w:spacing w:line="259" w:lineRule="auto"/>
        <w:jc w:val="both"/>
        <w:textAlignment w:val="baseline"/>
        <w:rPr>
          <w:szCs w:val="22"/>
          <w:lang w:eastAsia="en-US"/>
        </w:rPr>
      </w:pPr>
      <w:r w:rsidRPr="00114261">
        <w:rPr>
          <w:szCs w:val="22"/>
          <w:lang w:eastAsia="en-US"/>
        </w:rPr>
        <w:t xml:space="preserve">μεμβράνες μειωτήρων </w:t>
      </w:r>
    </w:p>
    <w:p w:rsidR="00823F1C" w:rsidRPr="00114261" w:rsidRDefault="00823F1C" w:rsidP="00823F1C">
      <w:pPr>
        <w:numPr>
          <w:ilvl w:val="0"/>
          <w:numId w:val="22"/>
        </w:numPr>
        <w:overflowPunct w:val="0"/>
        <w:autoSpaceDE w:val="0"/>
        <w:autoSpaceDN w:val="0"/>
        <w:adjustRightInd w:val="0"/>
        <w:spacing w:line="259" w:lineRule="auto"/>
        <w:jc w:val="both"/>
        <w:textAlignment w:val="baseline"/>
        <w:rPr>
          <w:szCs w:val="22"/>
          <w:lang w:eastAsia="en-US"/>
        </w:rPr>
      </w:pPr>
      <w:r w:rsidRPr="00114261">
        <w:rPr>
          <w:szCs w:val="22"/>
          <w:lang w:eastAsia="en-US"/>
        </w:rPr>
        <w:t>κλείστρα μειωτήρων</w:t>
      </w:r>
    </w:p>
    <w:p w:rsidR="00823F1C" w:rsidRPr="00114261" w:rsidRDefault="00823F1C" w:rsidP="00823F1C">
      <w:pPr>
        <w:numPr>
          <w:ilvl w:val="0"/>
          <w:numId w:val="22"/>
        </w:numPr>
        <w:overflowPunct w:val="0"/>
        <w:autoSpaceDE w:val="0"/>
        <w:autoSpaceDN w:val="0"/>
        <w:adjustRightInd w:val="0"/>
        <w:spacing w:line="259" w:lineRule="auto"/>
        <w:jc w:val="both"/>
        <w:textAlignment w:val="baseline"/>
        <w:rPr>
          <w:szCs w:val="22"/>
          <w:lang w:eastAsia="en-US"/>
        </w:rPr>
      </w:pPr>
      <w:r w:rsidRPr="00114261">
        <w:rPr>
          <w:szCs w:val="22"/>
          <w:lang w:eastAsia="en-US"/>
        </w:rPr>
        <w:t>φίλτρα εισόδου</w:t>
      </w:r>
    </w:p>
    <w:p w:rsidR="00823F1C" w:rsidRPr="00114261" w:rsidRDefault="00823F1C" w:rsidP="00823F1C">
      <w:pPr>
        <w:numPr>
          <w:ilvl w:val="0"/>
          <w:numId w:val="22"/>
        </w:numPr>
        <w:overflowPunct w:val="0"/>
        <w:autoSpaceDE w:val="0"/>
        <w:autoSpaceDN w:val="0"/>
        <w:adjustRightInd w:val="0"/>
        <w:spacing w:line="259" w:lineRule="auto"/>
        <w:jc w:val="both"/>
        <w:textAlignment w:val="baseline"/>
        <w:rPr>
          <w:szCs w:val="22"/>
          <w:lang w:eastAsia="en-US"/>
        </w:rPr>
      </w:pPr>
      <w:r w:rsidRPr="00114261">
        <w:rPr>
          <w:szCs w:val="22"/>
          <w:lang w:eastAsia="en-US"/>
        </w:rPr>
        <w:t>στεγανοποιητικές φλάντζες των διαφόρων συνδέσμων</w:t>
      </w:r>
    </w:p>
    <w:p w:rsidR="00823F1C" w:rsidRPr="00114261" w:rsidRDefault="00823F1C" w:rsidP="00823F1C">
      <w:pPr>
        <w:jc w:val="both"/>
        <w:rPr>
          <w:szCs w:val="22"/>
          <w:lang w:eastAsia="en-US"/>
        </w:rPr>
      </w:pPr>
      <w:r w:rsidRPr="00114261">
        <w:rPr>
          <w:szCs w:val="22"/>
          <w:lang w:eastAsia="en-US"/>
        </w:rPr>
        <w:t>Εναλλαγή λειτουργίας διάταξης φίλτρων εισόδου – εξόδου, ξηραντήρων</w:t>
      </w:r>
    </w:p>
    <w:p w:rsidR="00823F1C" w:rsidRPr="00114261" w:rsidRDefault="00823F1C" w:rsidP="00823F1C">
      <w:pPr>
        <w:jc w:val="both"/>
        <w:rPr>
          <w:szCs w:val="22"/>
          <w:lang w:eastAsia="en-US"/>
        </w:rPr>
      </w:pPr>
      <w:r w:rsidRPr="00114261">
        <w:rPr>
          <w:szCs w:val="22"/>
          <w:lang w:eastAsia="en-US"/>
        </w:rPr>
        <w:t>Περιοδική συντήρηση ξηραντήρων πεπιεσμένου αέρα και έλεγχος λειτουργίας ξηραντήρων.</w:t>
      </w:r>
    </w:p>
    <w:p w:rsidR="00823F1C" w:rsidRPr="00114261" w:rsidRDefault="00823F1C" w:rsidP="00823F1C">
      <w:pPr>
        <w:jc w:val="both"/>
        <w:rPr>
          <w:szCs w:val="22"/>
          <w:lang w:eastAsia="en-US"/>
        </w:rPr>
      </w:pPr>
      <w:r w:rsidRPr="00114261">
        <w:rPr>
          <w:szCs w:val="22"/>
          <w:lang w:eastAsia="en-US"/>
        </w:rPr>
        <w:t>Ψυκτικού τύπου καθαρισμός φίλτρου ηλεκτροβαλβίδας εκκένωσης. Εάν το φίλτρο είναι πολύ βρώμικο θα ανοιχθεί και θα καθαρισθεί και η ηλεκτροβαλβίδα.</w:t>
      </w:r>
    </w:p>
    <w:p w:rsidR="00823F1C" w:rsidRPr="00114261" w:rsidRDefault="00823F1C" w:rsidP="00823F1C">
      <w:pPr>
        <w:jc w:val="both"/>
        <w:rPr>
          <w:szCs w:val="22"/>
          <w:lang w:eastAsia="en-US"/>
        </w:rPr>
      </w:pPr>
      <w:r w:rsidRPr="00114261">
        <w:rPr>
          <w:szCs w:val="22"/>
          <w:lang w:eastAsia="en-US"/>
        </w:rPr>
        <w:t>Οπτικός έλεγχος στο ψυκτικό κύκλωμα.</w:t>
      </w:r>
    </w:p>
    <w:p w:rsidR="00823F1C" w:rsidRPr="00114261" w:rsidRDefault="00823F1C" w:rsidP="00823F1C">
      <w:pPr>
        <w:jc w:val="both"/>
        <w:rPr>
          <w:szCs w:val="22"/>
          <w:lang w:eastAsia="en-US"/>
        </w:rPr>
      </w:pPr>
      <w:r w:rsidRPr="00114261">
        <w:rPr>
          <w:szCs w:val="22"/>
          <w:lang w:eastAsia="en-US"/>
        </w:rPr>
        <w:lastRenderedPageBreak/>
        <w:t>Προσροφητικού τύπου αλλαγή ξηραντικού μέσου αν απαιτηθεί (κάθε 5 έτη).</w:t>
      </w:r>
    </w:p>
    <w:p w:rsidR="00823F1C" w:rsidRPr="00114261" w:rsidRDefault="00823F1C" w:rsidP="00823F1C">
      <w:pPr>
        <w:jc w:val="both"/>
        <w:rPr>
          <w:szCs w:val="22"/>
          <w:lang w:eastAsia="en-US"/>
        </w:rPr>
      </w:pPr>
      <w:r w:rsidRPr="00114261">
        <w:rPr>
          <w:szCs w:val="22"/>
          <w:lang w:eastAsia="en-US"/>
        </w:rPr>
        <w:t>Μετρήσεις ποιότητας πεπιεσμένου αέρα (ποσοστό υγρασίας, %</w:t>
      </w:r>
      <w:r w:rsidRPr="00114261">
        <w:rPr>
          <w:szCs w:val="22"/>
          <w:lang w:val="en-US" w:eastAsia="en-US"/>
        </w:rPr>
        <w:t>CO</w:t>
      </w:r>
      <w:r w:rsidRPr="00114261">
        <w:rPr>
          <w:szCs w:val="22"/>
          <w:lang w:eastAsia="en-US"/>
        </w:rPr>
        <w:t>, %</w:t>
      </w:r>
      <w:r w:rsidRPr="00114261">
        <w:rPr>
          <w:szCs w:val="22"/>
          <w:lang w:val="en-US" w:eastAsia="en-US"/>
        </w:rPr>
        <w:t>CO</w:t>
      </w:r>
      <w:r w:rsidRPr="00114261">
        <w:rPr>
          <w:szCs w:val="22"/>
          <w:lang w:eastAsia="en-US"/>
        </w:rPr>
        <w:t>2, συγκέντρωση σωματιδίων ατμών λαδιού).</w:t>
      </w:r>
    </w:p>
    <w:p w:rsidR="00823F1C" w:rsidRPr="00114261" w:rsidRDefault="00823F1C" w:rsidP="00823F1C">
      <w:pPr>
        <w:jc w:val="both"/>
        <w:rPr>
          <w:szCs w:val="22"/>
          <w:lang w:eastAsia="en-US"/>
        </w:rPr>
      </w:pPr>
    </w:p>
    <w:p w:rsidR="00823F1C" w:rsidRPr="00114261" w:rsidRDefault="00823F1C" w:rsidP="00823F1C">
      <w:pPr>
        <w:jc w:val="both"/>
        <w:rPr>
          <w:szCs w:val="22"/>
          <w:lang w:eastAsia="en-US"/>
        </w:rPr>
      </w:pPr>
      <w:r w:rsidRPr="00114261">
        <w:rPr>
          <w:szCs w:val="22"/>
          <w:lang w:eastAsia="en-US"/>
        </w:rPr>
        <w:t>Φίλτρα: Τα στοιχεία των φίλτρων πρέπει να αλλάζονται με καινούργια πριν η πτώση της πιέσεως σ' αυτά γίνει μεγαλύτερη από 0,7 bar. Η πτώση της πιέσεως ελέγχεται από τα διαφορικά μανόμετρα. Το στοιχείο του φίλτρου ενεργού άνθρακα αντικαθίσταται κάθε 400 ώρες λειτουργίας του συμπιεστή. Σε κάθε περίπτωση τα φυσίγγια των φίλτρων πρέπει να αντικαθίστανται ανεξάρτητα των προαναφερθέντων συνθηκών, απαραίτητα κάθε 6 μήνες. Η μη αντικατάσταση των φυσιγγίων των φίλτρων σημαίνει ότι ο διερχόμενος δια μέσω αυτών πεπ.αέρας δεν υφίσταται τις επιθυμητές επεξεργασίες και γι' αυτό δεν θα πληρούνται οι απαιτούμενες συνθήκες για αέρα ιατρικής χρήσης.</w:t>
      </w:r>
    </w:p>
    <w:p w:rsidR="00823F1C" w:rsidRPr="00114261" w:rsidRDefault="00823F1C" w:rsidP="00823F1C">
      <w:pPr>
        <w:jc w:val="both"/>
        <w:rPr>
          <w:bCs/>
          <w:szCs w:val="22"/>
          <w:lang w:eastAsia="en-US"/>
        </w:rPr>
      </w:pPr>
      <w:r w:rsidRPr="00114261">
        <w:rPr>
          <w:bCs/>
          <w:szCs w:val="22"/>
          <w:lang w:eastAsia="en-US"/>
        </w:rPr>
        <w:t xml:space="preserve">Φίλτρα αποστειρώσεως: </w:t>
      </w:r>
      <w:r w:rsidRPr="00114261">
        <w:rPr>
          <w:szCs w:val="22"/>
          <w:lang w:eastAsia="en-US"/>
        </w:rPr>
        <w:t>Τα στοιχεία των φίλτρων αποστειρώσεως, μπορούν να αποστειρώνονται με ατμό σύμφωνα  με  τον  παρακάτω πίνακα:</w:t>
      </w:r>
    </w:p>
    <w:p w:rsidR="00823F1C" w:rsidRPr="00114261" w:rsidRDefault="00823F1C" w:rsidP="00823F1C">
      <w:pPr>
        <w:jc w:val="both"/>
        <w:rPr>
          <w:szCs w:val="22"/>
          <w:lang w:eastAsia="en-US"/>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993"/>
        <w:gridCol w:w="3827"/>
      </w:tblGrid>
      <w:tr w:rsidR="00823F1C" w:rsidRPr="00114261" w:rsidTr="009A0D12">
        <w:trPr>
          <w:cantSplit/>
        </w:trPr>
        <w:tc>
          <w:tcPr>
            <w:tcW w:w="1951" w:type="dxa"/>
          </w:tcPr>
          <w:p w:rsidR="00823F1C" w:rsidRPr="00114261" w:rsidRDefault="00823F1C" w:rsidP="009A0D12">
            <w:pPr>
              <w:jc w:val="both"/>
              <w:rPr>
                <w:szCs w:val="22"/>
                <w:lang w:eastAsia="en-US"/>
              </w:rPr>
            </w:pPr>
            <w:r w:rsidRPr="00114261">
              <w:rPr>
                <w:szCs w:val="22"/>
                <w:lang w:eastAsia="en-US"/>
              </w:rPr>
              <w:t>20  λεπτά σε ατμό</w:t>
            </w:r>
          </w:p>
        </w:tc>
        <w:tc>
          <w:tcPr>
            <w:tcW w:w="993" w:type="dxa"/>
          </w:tcPr>
          <w:p w:rsidR="00823F1C" w:rsidRPr="00114261" w:rsidRDefault="00823F1C" w:rsidP="009A0D12">
            <w:pPr>
              <w:jc w:val="both"/>
              <w:rPr>
                <w:szCs w:val="22"/>
                <w:lang w:eastAsia="en-US"/>
              </w:rPr>
            </w:pPr>
            <w:r w:rsidRPr="00114261">
              <w:rPr>
                <w:szCs w:val="22"/>
                <w:lang w:eastAsia="en-US"/>
              </w:rPr>
              <w:t xml:space="preserve">130 </w:t>
            </w:r>
            <w:r w:rsidRPr="00114261">
              <w:rPr>
                <w:szCs w:val="22"/>
                <w:lang w:eastAsia="en-US"/>
              </w:rPr>
              <w:fldChar w:fldCharType="begin"/>
            </w:r>
            <w:r w:rsidRPr="00114261">
              <w:rPr>
                <w:szCs w:val="22"/>
                <w:lang w:eastAsia="en-US"/>
              </w:rPr>
              <w:instrText>SYMBOL 176 \f "Symbol"</w:instrText>
            </w:r>
            <w:r w:rsidRPr="00114261">
              <w:rPr>
                <w:szCs w:val="22"/>
                <w:lang w:eastAsia="en-US"/>
              </w:rPr>
              <w:fldChar w:fldCharType="end"/>
            </w:r>
            <w:r w:rsidRPr="00114261">
              <w:rPr>
                <w:szCs w:val="22"/>
                <w:lang w:eastAsia="en-US"/>
              </w:rPr>
              <w:t>C</w:t>
            </w:r>
          </w:p>
        </w:tc>
        <w:tc>
          <w:tcPr>
            <w:tcW w:w="3827" w:type="dxa"/>
          </w:tcPr>
          <w:p w:rsidR="00823F1C" w:rsidRPr="00114261" w:rsidRDefault="00823F1C" w:rsidP="009A0D12">
            <w:pPr>
              <w:jc w:val="both"/>
              <w:rPr>
                <w:szCs w:val="22"/>
                <w:lang w:eastAsia="en-US"/>
              </w:rPr>
            </w:pPr>
            <w:r w:rsidRPr="00114261">
              <w:rPr>
                <w:szCs w:val="22"/>
                <w:lang w:eastAsia="en-US"/>
              </w:rPr>
              <w:t>μέγιστος αριθμός αποστειρώσεων   70</w:t>
            </w:r>
          </w:p>
        </w:tc>
      </w:tr>
      <w:tr w:rsidR="00823F1C" w:rsidRPr="00114261" w:rsidTr="009A0D12">
        <w:trPr>
          <w:cantSplit/>
        </w:trPr>
        <w:tc>
          <w:tcPr>
            <w:tcW w:w="1951" w:type="dxa"/>
          </w:tcPr>
          <w:p w:rsidR="00823F1C" w:rsidRPr="00114261" w:rsidRDefault="00823F1C" w:rsidP="009A0D12">
            <w:pPr>
              <w:jc w:val="both"/>
              <w:rPr>
                <w:szCs w:val="22"/>
                <w:lang w:eastAsia="en-US"/>
              </w:rPr>
            </w:pPr>
            <w:r w:rsidRPr="00114261">
              <w:rPr>
                <w:szCs w:val="22"/>
                <w:lang w:eastAsia="en-US"/>
              </w:rPr>
              <w:t>20  λεπτά σε ατμό</w:t>
            </w:r>
          </w:p>
        </w:tc>
        <w:tc>
          <w:tcPr>
            <w:tcW w:w="993" w:type="dxa"/>
          </w:tcPr>
          <w:p w:rsidR="00823F1C" w:rsidRPr="00114261" w:rsidRDefault="00823F1C" w:rsidP="009A0D12">
            <w:pPr>
              <w:jc w:val="both"/>
              <w:rPr>
                <w:szCs w:val="22"/>
                <w:lang w:eastAsia="en-US"/>
              </w:rPr>
            </w:pPr>
            <w:r w:rsidRPr="00114261">
              <w:rPr>
                <w:szCs w:val="22"/>
                <w:lang w:eastAsia="en-US"/>
              </w:rPr>
              <w:t xml:space="preserve">145 </w:t>
            </w:r>
            <w:r w:rsidRPr="00114261">
              <w:rPr>
                <w:szCs w:val="22"/>
                <w:lang w:eastAsia="en-US"/>
              </w:rPr>
              <w:fldChar w:fldCharType="begin"/>
            </w:r>
            <w:r w:rsidRPr="00114261">
              <w:rPr>
                <w:szCs w:val="22"/>
                <w:lang w:eastAsia="en-US"/>
              </w:rPr>
              <w:instrText>SYMBOL 176 \f "Symbol"</w:instrText>
            </w:r>
            <w:r w:rsidRPr="00114261">
              <w:rPr>
                <w:szCs w:val="22"/>
                <w:lang w:eastAsia="en-US"/>
              </w:rPr>
              <w:fldChar w:fldCharType="end"/>
            </w:r>
            <w:r w:rsidRPr="00114261">
              <w:rPr>
                <w:szCs w:val="22"/>
                <w:lang w:eastAsia="en-US"/>
              </w:rPr>
              <w:t>C</w:t>
            </w:r>
          </w:p>
        </w:tc>
        <w:tc>
          <w:tcPr>
            <w:tcW w:w="3827" w:type="dxa"/>
          </w:tcPr>
          <w:p w:rsidR="00823F1C" w:rsidRPr="00114261" w:rsidRDefault="00823F1C" w:rsidP="009A0D12">
            <w:pPr>
              <w:jc w:val="both"/>
              <w:rPr>
                <w:szCs w:val="22"/>
                <w:lang w:eastAsia="en-US"/>
              </w:rPr>
            </w:pPr>
            <w:r w:rsidRPr="00114261">
              <w:rPr>
                <w:szCs w:val="22"/>
                <w:lang w:eastAsia="en-US"/>
              </w:rPr>
              <w:t>μέγιστος αριθμός αποστειρώσεων   50</w:t>
            </w:r>
          </w:p>
        </w:tc>
      </w:tr>
    </w:tbl>
    <w:p w:rsidR="00823F1C" w:rsidRPr="00114261" w:rsidRDefault="00823F1C" w:rsidP="00823F1C">
      <w:pPr>
        <w:jc w:val="both"/>
        <w:rPr>
          <w:szCs w:val="22"/>
          <w:lang w:eastAsia="en-US"/>
        </w:rPr>
      </w:pPr>
    </w:p>
    <w:p w:rsidR="00823F1C" w:rsidRPr="00114261" w:rsidRDefault="00823F1C" w:rsidP="00823F1C">
      <w:pPr>
        <w:jc w:val="both"/>
        <w:rPr>
          <w:szCs w:val="22"/>
          <w:lang w:eastAsia="en-US"/>
        </w:rPr>
      </w:pPr>
      <w:r w:rsidRPr="00114261">
        <w:rPr>
          <w:szCs w:val="22"/>
          <w:lang w:eastAsia="en-US"/>
        </w:rPr>
        <w:t>Τα στοιχεία των φίλτρων θα πρέπει να αντικαθίστανται με καινούργια είτε όταν έχει ξεπεραστεί ο αριθμός των κύκλων αποστειρώσεως που αναφέρονται στον παραπάνω πίνακα, είτε όταν η πτώση της πίεσης στο φίλτρο φθάσει στα 0,7 BAR.</w:t>
      </w:r>
    </w:p>
    <w:p w:rsidR="00823F1C" w:rsidRPr="00114261" w:rsidRDefault="00823F1C" w:rsidP="00823F1C">
      <w:pPr>
        <w:spacing w:line="360" w:lineRule="auto"/>
        <w:jc w:val="both"/>
        <w:rPr>
          <w:szCs w:val="22"/>
          <w:u w:val="single"/>
          <w:lang w:eastAsia="en-US"/>
        </w:rPr>
      </w:pPr>
    </w:p>
    <w:p w:rsidR="00823F1C" w:rsidRPr="00114261" w:rsidRDefault="00823F1C" w:rsidP="00823F1C">
      <w:pPr>
        <w:spacing w:line="360" w:lineRule="auto"/>
        <w:jc w:val="both"/>
        <w:rPr>
          <w:szCs w:val="22"/>
          <w:u w:val="single"/>
          <w:lang w:eastAsia="en-US"/>
        </w:rPr>
      </w:pPr>
      <w:r w:rsidRPr="00114261">
        <w:rPr>
          <w:szCs w:val="22"/>
          <w:u w:val="single"/>
          <w:lang w:eastAsia="en-US"/>
        </w:rPr>
        <w:t xml:space="preserve">ΠΙΝΑΚΑΣ  ΑΝΤΑΛΛΑΚΤΙΚΩΝ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5688"/>
        <w:gridCol w:w="1134"/>
        <w:gridCol w:w="1418"/>
      </w:tblGrid>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Α/Α</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Περιγραφή</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Μ.Μ.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Ποσότητα</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1</w:t>
            </w:r>
          </w:p>
        </w:tc>
        <w:tc>
          <w:tcPr>
            <w:tcW w:w="5688" w:type="dxa"/>
          </w:tcPr>
          <w:p w:rsidR="00823F1C" w:rsidRPr="00114261" w:rsidRDefault="00823F1C" w:rsidP="009A0D12">
            <w:pPr>
              <w:spacing w:line="360" w:lineRule="auto"/>
              <w:jc w:val="both"/>
              <w:rPr>
                <w:szCs w:val="22"/>
                <w:lang w:val="en-US" w:eastAsia="en-US"/>
              </w:rPr>
            </w:pPr>
            <w:r w:rsidRPr="00114261">
              <w:rPr>
                <w:szCs w:val="22"/>
                <w:lang w:eastAsia="en-US"/>
              </w:rPr>
              <w:t>Φίλτρο</w:t>
            </w:r>
            <w:r w:rsidRPr="00114261">
              <w:rPr>
                <w:szCs w:val="22"/>
                <w:lang w:val="en-US" w:eastAsia="en-US"/>
              </w:rPr>
              <w:t xml:space="preserve"> </w:t>
            </w:r>
            <w:r w:rsidRPr="00114261">
              <w:rPr>
                <w:szCs w:val="22"/>
                <w:lang w:eastAsia="en-US"/>
              </w:rPr>
              <w:t>λαδιού</w:t>
            </w:r>
            <w:r w:rsidRPr="00114261">
              <w:rPr>
                <w:szCs w:val="22"/>
                <w:lang w:val="en-US" w:eastAsia="en-US"/>
              </w:rPr>
              <w:t xml:space="preserve"> KS22-67</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3</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2</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Διαχωριστής αέρα</w:t>
            </w:r>
            <w:r w:rsidRPr="00114261">
              <w:rPr>
                <w:szCs w:val="22"/>
                <w:lang w:val="en-US" w:eastAsia="en-US"/>
              </w:rPr>
              <w:t>-</w:t>
            </w:r>
            <w:r w:rsidRPr="00114261">
              <w:rPr>
                <w:szCs w:val="22"/>
                <w:lang w:eastAsia="en-US"/>
              </w:rPr>
              <w:t xml:space="preserve">λαδιού </w:t>
            </w:r>
            <w:r w:rsidRPr="00114261">
              <w:rPr>
                <w:szCs w:val="22"/>
                <w:lang w:val="en-US" w:eastAsia="en-US"/>
              </w:rPr>
              <w:t>KS</w:t>
            </w:r>
            <w:r w:rsidRPr="00114261">
              <w:rPr>
                <w:szCs w:val="22"/>
                <w:lang w:eastAsia="en-US"/>
              </w:rPr>
              <w:t>9-22</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3</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3</w:t>
            </w:r>
          </w:p>
        </w:tc>
        <w:tc>
          <w:tcPr>
            <w:tcW w:w="5688" w:type="dxa"/>
          </w:tcPr>
          <w:p w:rsidR="00823F1C" w:rsidRPr="00114261" w:rsidRDefault="00823F1C" w:rsidP="009A0D12">
            <w:pPr>
              <w:spacing w:line="360" w:lineRule="auto"/>
              <w:jc w:val="both"/>
              <w:rPr>
                <w:szCs w:val="22"/>
                <w:lang w:val="en-US" w:eastAsia="en-US"/>
              </w:rPr>
            </w:pPr>
            <w:r w:rsidRPr="00114261">
              <w:rPr>
                <w:szCs w:val="22"/>
                <w:lang w:eastAsia="en-US"/>
              </w:rPr>
              <w:t>Θερμοστατική βαλβιδα</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3</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4</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Σιγαστήρας ½’’με ανοξ.φίλτρο</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2</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5</w:t>
            </w:r>
          </w:p>
        </w:tc>
        <w:tc>
          <w:tcPr>
            <w:tcW w:w="5688" w:type="dxa"/>
          </w:tcPr>
          <w:p w:rsidR="00823F1C" w:rsidRPr="00114261" w:rsidRDefault="00823F1C" w:rsidP="009A0D12">
            <w:pPr>
              <w:spacing w:line="360" w:lineRule="auto"/>
              <w:jc w:val="both"/>
              <w:rPr>
                <w:szCs w:val="22"/>
                <w:lang w:val="en-US" w:eastAsia="en-US"/>
              </w:rPr>
            </w:pPr>
            <w:r w:rsidRPr="00114261">
              <w:rPr>
                <w:szCs w:val="22"/>
                <w:lang w:eastAsia="en-US"/>
              </w:rPr>
              <w:t>Φιλτρο αέρα</w:t>
            </w:r>
            <w:r w:rsidRPr="00114261">
              <w:rPr>
                <w:szCs w:val="22"/>
                <w:lang w:val="en-US" w:eastAsia="en-US"/>
              </w:rPr>
              <w:t xml:space="preserve"> KS9-22</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3</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6</w:t>
            </w:r>
          </w:p>
        </w:tc>
        <w:tc>
          <w:tcPr>
            <w:tcW w:w="5688" w:type="dxa"/>
          </w:tcPr>
          <w:p w:rsidR="00823F1C" w:rsidRPr="00114261" w:rsidRDefault="00823F1C" w:rsidP="009A0D12">
            <w:pPr>
              <w:spacing w:line="360" w:lineRule="auto"/>
              <w:jc w:val="both"/>
              <w:rPr>
                <w:szCs w:val="22"/>
                <w:lang w:val="en-US" w:eastAsia="en-US"/>
              </w:rPr>
            </w:pPr>
            <w:r w:rsidRPr="00114261">
              <w:rPr>
                <w:szCs w:val="22"/>
                <w:lang w:eastAsia="en-US"/>
              </w:rPr>
              <w:t xml:space="preserve">Ιμάντας </w:t>
            </w:r>
            <w:r w:rsidRPr="00114261">
              <w:rPr>
                <w:szCs w:val="22"/>
                <w:lang w:val="en-US" w:eastAsia="en-US"/>
              </w:rPr>
              <w:t>10 bar KS22</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6</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7</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 xml:space="preserve">Φυσίγγιο Φιλ.Πεπ.Αέρα </w:t>
            </w:r>
            <w:r w:rsidRPr="00114261">
              <w:rPr>
                <w:szCs w:val="22"/>
                <w:lang w:val="en-US" w:eastAsia="en-US"/>
              </w:rPr>
              <w:t>ARS</w:t>
            </w:r>
            <w:r w:rsidRPr="00114261">
              <w:rPr>
                <w:szCs w:val="22"/>
                <w:lang w:eastAsia="en-US"/>
              </w:rPr>
              <w:t xml:space="preserve"> -180-</w:t>
            </w:r>
            <w:r w:rsidRPr="00114261">
              <w:rPr>
                <w:szCs w:val="22"/>
                <w:lang w:val="en-US" w:eastAsia="en-US"/>
              </w:rPr>
              <w:t>CA</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8</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 xml:space="preserve">Φυσίγγιο Φιλ.Πεπ.Αέρα </w:t>
            </w:r>
            <w:r w:rsidRPr="00114261">
              <w:rPr>
                <w:szCs w:val="22"/>
                <w:lang w:val="en-US" w:eastAsia="en-US"/>
              </w:rPr>
              <w:t>ARS</w:t>
            </w:r>
            <w:r w:rsidRPr="00114261">
              <w:rPr>
                <w:szCs w:val="22"/>
                <w:lang w:eastAsia="en-US"/>
              </w:rPr>
              <w:t xml:space="preserve"> -180-</w:t>
            </w:r>
            <w:r w:rsidRPr="00114261">
              <w:rPr>
                <w:szCs w:val="22"/>
                <w:lang w:val="en-US" w:eastAsia="en-US"/>
              </w:rPr>
              <w:t>RA</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9</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 xml:space="preserve">Φυσίγγιο Φιλ.Πεπ.Αέρα </w:t>
            </w:r>
            <w:r w:rsidRPr="00114261">
              <w:rPr>
                <w:szCs w:val="22"/>
                <w:lang w:val="en-US" w:eastAsia="en-US"/>
              </w:rPr>
              <w:t>ARS</w:t>
            </w:r>
            <w:r w:rsidRPr="00114261">
              <w:rPr>
                <w:szCs w:val="22"/>
                <w:lang w:eastAsia="en-US"/>
              </w:rPr>
              <w:t xml:space="preserve"> -180-</w:t>
            </w:r>
            <w:r w:rsidRPr="00114261">
              <w:rPr>
                <w:szCs w:val="22"/>
                <w:lang w:val="en-US" w:eastAsia="en-US"/>
              </w:rPr>
              <w:t>RB</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eastAsia="en-US"/>
              </w:rPr>
            </w:pPr>
            <w:r w:rsidRPr="00114261">
              <w:rPr>
                <w:szCs w:val="22"/>
                <w:lang w:eastAsia="en-US"/>
              </w:rPr>
              <w:t>10</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 xml:space="preserve">Φυσίγγιο Φιλ.Πεπ.Αέρα </w:t>
            </w:r>
            <w:r w:rsidRPr="00114261">
              <w:rPr>
                <w:szCs w:val="22"/>
                <w:lang w:val="en-US" w:eastAsia="en-US"/>
              </w:rPr>
              <w:t>ARS</w:t>
            </w:r>
            <w:r w:rsidRPr="00114261">
              <w:rPr>
                <w:szCs w:val="22"/>
                <w:lang w:eastAsia="en-US"/>
              </w:rPr>
              <w:t xml:space="preserve"> -180-</w:t>
            </w:r>
            <w:r w:rsidRPr="00114261">
              <w:rPr>
                <w:szCs w:val="22"/>
                <w:lang w:val="en-US" w:eastAsia="en-US"/>
              </w:rPr>
              <w:t>RF</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val="en-US" w:eastAsia="en-US"/>
              </w:rPr>
            </w:pPr>
            <w:r w:rsidRPr="00114261">
              <w:rPr>
                <w:szCs w:val="22"/>
                <w:lang w:val="en-US" w:eastAsia="en-US"/>
              </w:rPr>
              <w:t>11</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 xml:space="preserve">Φυσίγγιο Βακτηριολογικού φίλτρου </w:t>
            </w:r>
            <w:r w:rsidRPr="00114261">
              <w:rPr>
                <w:szCs w:val="22"/>
                <w:lang w:val="en-US" w:eastAsia="en-US"/>
              </w:rPr>
              <w:t>ARV</w:t>
            </w:r>
            <w:r w:rsidRPr="00114261">
              <w:rPr>
                <w:szCs w:val="22"/>
                <w:lang w:eastAsia="en-US"/>
              </w:rPr>
              <w:t>460-</w:t>
            </w:r>
            <w:r w:rsidRPr="00114261">
              <w:rPr>
                <w:szCs w:val="22"/>
                <w:lang w:val="en-US" w:eastAsia="en-US"/>
              </w:rPr>
              <w:t>DA</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val="en-US" w:eastAsia="en-US"/>
              </w:rPr>
            </w:pPr>
            <w:r w:rsidRPr="00114261">
              <w:rPr>
                <w:szCs w:val="22"/>
                <w:lang w:val="en-US" w:eastAsia="en-US"/>
              </w:rPr>
              <w:t>12</w:t>
            </w:r>
          </w:p>
        </w:tc>
        <w:tc>
          <w:tcPr>
            <w:tcW w:w="5688" w:type="dxa"/>
          </w:tcPr>
          <w:p w:rsidR="00823F1C" w:rsidRPr="00114261" w:rsidRDefault="00823F1C" w:rsidP="009A0D12">
            <w:pPr>
              <w:spacing w:line="360" w:lineRule="auto"/>
              <w:jc w:val="both"/>
              <w:rPr>
                <w:szCs w:val="22"/>
                <w:lang w:val="en-US" w:eastAsia="en-US"/>
              </w:rPr>
            </w:pPr>
            <w:r w:rsidRPr="00114261">
              <w:rPr>
                <w:szCs w:val="22"/>
                <w:lang w:eastAsia="en-US"/>
              </w:rPr>
              <w:t>Κιτ ανταλλακτικών βαλβίδας εισαγωγής</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val="en-US" w:eastAsia="en-US"/>
              </w:rPr>
            </w:pPr>
            <w:r w:rsidRPr="00114261">
              <w:rPr>
                <w:szCs w:val="22"/>
                <w:lang w:val="en-US" w:eastAsia="en-US"/>
              </w:rPr>
              <w:t>13</w:t>
            </w:r>
          </w:p>
        </w:tc>
        <w:tc>
          <w:tcPr>
            <w:tcW w:w="5688" w:type="dxa"/>
          </w:tcPr>
          <w:p w:rsidR="00823F1C" w:rsidRPr="00114261" w:rsidRDefault="00823F1C" w:rsidP="009A0D12">
            <w:pPr>
              <w:spacing w:line="360" w:lineRule="auto"/>
              <w:jc w:val="both"/>
              <w:rPr>
                <w:szCs w:val="22"/>
                <w:lang w:val="en-US" w:eastAsia="en-US"/>
              </w:rPr>
            </w:pPr>
            <w:r w:rsidRPr="00114261">
              <w:rPr>
                <w:szCs w:val="22"/>
                <w:lang w:eastAsia="en-US"/>
              </w:rPr>
              <w:t>Κιτ φλαντζών</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val="en-US" w:eastAsia="en-US"/>
              </w:rPr>
            </w:pPr>
            <w:r w:rsidRPr="00114261">
              <w:rPr>
                <w:szCs w:val="22"/>
                <w:lang w:val="en-US" w:eastAsia="en-US"/>
              </w:rPr>
              <w:t>14</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 xml:space="preserve">Σετ </w:t>
            </w:r>
            <w:r w:rsidRPr="00114261">
              <w:rPr>
                <w:szCs w:val="22"/>
                <w:lang w:val="en-US" w:eastAsia="en-US"/>
              </w:rPr>
              <w:t>Oring</w:t>
            </w:r>
            <w:r w:rsidRPr="00114261">
              <w:rPr>
                <w:szCs w:val="22"/>
                <w:lang w:eastAsia="en-US"/>
              </w:rPr>
              <w:t xml:space="preserve"> βάσης βαλβίδας εισαγωγής</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val="en-US" w:eastAsia="en-US"/>
              </w:rPr>
            </w:pPr>
            <w:r w:rsidRPr="00114261">
              <w:rPr>
                <w:szCs w:val="22"/>
                <w:lang w:val="en-US" w:eastAsia="en-US"/>
              </w:rPr>
              <w:t>15</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Εύκαμπτος αντικραδασμικός σωλήνας ½’’Χ450</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val="en-US" w:eastAsia="en-US"/>
              </w:rPr>
            </w:pPr>
            <w:r w:rsidRPr="00114261">
              <w:rPr>
                <w:szCs w:val="22"/>
                <w:lang w:val="en-US" w:eastAsia="en-US"/>
              </w:rPr>
              <w:t>16</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Εύκαμπτος αντικραδασμικός σωλήνας ½’’Χ700</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val="en-US" w:eastAsia="en-US"/>
              </w:rPr>
            </w:pPr>
            <w:r w:rsidRPr="00114261">
              <w:rPr>
                <w:szCs w:val="22"/>
                <w:lang w:val="en-US" w:eastAsia="en-US"/>
              </w:rPr>
              <w:t>17</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Εύκαμπτος αντικραδασμικός σωλήνας ½’’Χ850</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val="en-US" w:eastAsia="en-US"/>
              </w:rPr>
            </w:pPr>
            <w:r w:rsidRPr="00114261">
              <w:rPr>
                <w:szCs w:val="22"/>
                <w:lang w:val="en-US" w:eastAsia="en-US"/>
              </w:rPr>
              <w:t>18</w:t>
            </w:r>
          </w:p>
        </w:tc>
        <w:tc>
          <w:tcPr>
            <w:tcW w:w="5688" w:type="dxa"/>
          </w:tcPr>
          <w:p w:rsidR="00823F1C" w:rsidRPr="00114261" w:rsidRDefault="00823F1C" w:rsidP="009A0D12">
            <w:pPr>
              <w:spacing w:line="360" w:lineRule="auto"/>
              <w:jc w:val="both"/>
              <w:rPr>
                <w:szCs w:val="22"/>
                <w:lang w:val="en-US" w:eastAsia="en-US"/>
              </w:rPr>
            </w:pPr>
            <w:r w:rsidRPr="00114261">
              <w:rPr>
                <w:szCs w:val="22"/>
                <w:lang w:eastAsia="en-US"/>
              </w:rPr>
              <w:t>Εύκαμπτος αντικραδασμικός σωλήνας ¾’’Χ</w:t>
            </w:r>
            <w:r w:rsidRPr="00114261">
              <w:rPr>
                <w:szCs w:val="22"/>
                <w:lang w:val="en-US" w:eastAsia="en-US"/>
              </w:rPr>
              <w:t>650</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eastAsia="en-US"/>
              </w:rPr>
            </w:pPr>
            <w:r w:rsidRPr="00114261">
              <w:rPr>
                <w:szCs w:val="22"/>
                <w:lang w:eastAsia="en-US"/>
              </w:rPr>
              <w:t>1</w:t>
            </w:r>
          </w:p>
        </w:tc>
      </w:tr>
      <w:tr w:rsidR="00823F1C" w:rsidRPr="00114261" w:rsidTr="009A0D12">
        <w:trPr>
          <w:trHeight w:val="113"/>
        </w:trPr>
        <w:tc>
          <w:tcPr>
            <w:tcW w:w="686" w:type="dxa"/>
          </w:tcPr>
          <w:p w:rsidR="00823F1C" w:rsidRPr="00114261" w:rsidRDefault="00823F1C" w:rsidP="009A0D12">
            <w:pPr>
              <w:spacing w:line="360" w:lineRule="auto"/>
              <w:jc w:val="both"/>
              <w:rPr>
                <w:szCs w:val="22"/>
                <w:lang w:val="en-US" w:eastAsia="en-US"/>
              </w:rPr>
            </w:pPr>
            <w:r w:rsidRPr="00114261">
              <w:rPr>
                <w:szCs w:val="22"/>
                <w:lang w:val="en-US" w:eastAsia="en-US"/>
              </w:rPr>
              <w:lastRenderedPageBreak/>
              <w:t>19</w:t>
            </w:r>
          </w:p>
        </w:tc>
        <w:tc>
          <w:tcPr>
            <w:tcW w:w="5688" w:type="dxa"/>
          </w:tcPr>
          <w:p w:rsidR="00823F1C" w:rsidRPr="00114261" w:rsidRDefault="00823F1C" w:rsidP="009A0D12">
            <w:pPr>
              <w:spacing w:line="360" w:lineRule="auto"/>
              <w:jc w:val="both"/>
              <w:rPr>
                <w:szCs w:val="22"/>
                <w:lang w:eastAsia="en-US"/>
              </w:rPr>
            </w:pPr>
            <w:r w:rsidRPr="00114261">
              <w:rPr>
                <w:szCs w:val="22"/>
                <w:lang w:eastAsia="en-US"/>
              </w:rPr>
              <w:t xml:space="preserve">Κιτ τάπες αντλιών κενού </w:t>
            </w:r>
            <w:r w:rsidRPr="00114261">
              <w:rPr>
                <w:szCs w:val="22"/>
                <w:lang w:val="en-US" w:eastAsia="en-US"/>
              </w:rPr>
              <w:t>PBO</w:t>
            </w:r>
            <w:r w:rsidRPr="00114261">
              <w:rPr>
                <w:szCs w:val="22"/>
                <w:lang w:eastAsia="en-US"/>
              </w:rPr>
              <w:t xml:space="preserve"> 170/270/340</w:t>
            </w:r>
          </w:p>
        </w:tc>
        <w:tc>
          <w:tcPr>
            <w:tcW w:w="1134" w:type="dxa"/>
          </w:tcPr>
          <w:p w:rsidR="00823F1C" w:rsidRPr="00114261" w:rsidRDefault="00823F1C" w:rsidP="009A0D12">
            <w:pPr>
              <w:spacing w:line="360" w:lineRule="auto"/>
              <w:jc w:val="both"/>
              <w:rPr>
                <w:szCs w:val="22"/>
                <w:lang w:eastAsia="en-US"/>
              </w:rPr>
            </w:pPr>
            <w:r w:rsidRPr="00114261">
              <w:rPr>
                <w:szCs w:val="22"/>
                <w:lang w:eastAsia="en-US"/>
              </w:rPr>
              <w:t>Τεμ.</w:t>
            </w:r>
          </w:p>
        </w:tc>
        <w:tc>
          <w:tcPr>
            <w:tcW w:w="1418" w:type="dxa"/>
          </w:tcPr>
          <w:p w:rsidR="00823F1C" w:rsidRPr="00114261" w:rsidRDefault="00823F1C" w:rsidP="009A0D12">
            <w:pPr>
              <w:spacing w:line="360" w:lineRule="auto"/>
              <w:jc w:val="both"/>
              <w:rPr>
                <w:szCs w:val="22"/>
                <w:lang w:val="en-US" w:eastAsia="en-US"/>
              </w:rPr>
            </w:pPr>
            <w:r w:rsidRPr="00114261">
              <w:rPr>
                <w:szCs w:val="22"/>
                <w:lang w:val="en-US" w:eastAsia="en-US"/>
              </w:rPr>
              <w:t>3</w:t>
            </w:r>
          </w:p>
        </w:tc>
      </w:tr>
    </w:tbl>
    <w:p w:rsidR="00823F1C" w:rsidRPr="00114261" w:rsidRDefault="00823F1C" w:rsidP="00823F1C">
      <w:pPr>
        <w:spacing w:line="360" w:lineRule="auto"/>
        <w:jc w:val="both"/>
        <w:rPr>
          <w:szCs w:val="22"/>
          <w:lang w:eastAsia="en-US"/>
        </w:rPr>
      </w:pPr>
    </w:p>
    <w:p w:rsidR="00823F1C" w:rsidRPr="00114261" w:rsidRDefault="00823F1C" w:rsidP="00823F1C">
      <w:pPr>
        <w:spacing w:line="360" w:lineRule="auto"/>
        <w:jc w:val="both"/>
        <w:rPr>
          <w:szCs w:val="22"/>
          <w:lang w:eastAsia="en-US"/>
        </w:rPr>
      </w:pPr>
      <w:r w:rsidRPr="00114261">
        <w:rPr>
          <w:szCs w:val="22"/>
          <w:lang w:eastAsia="en-US"/>
        </w:rPr>
        <w:t xml:space="preserve">Η εταιρεία συντήρησης θα πρέπει να είναι κάτοχος </w:t>
      </w:r>
      <w:r w:rsidRPr="00114261">
        <w:rPr>
          <w:szCs w:val="22"/>
          <w:lang w:val="en-US" w:eastAsia="en-US"/>
        </w:rPr>
        <w:t>ISO</w:t>
      </w:r>
      <w:r w:rsidRPr="00114261">
        <w:rPr>
          <w:szCs w:val="22"/>
          <w:lang w:eastAsia="en-US"/>
        </w:rPr>
        <w:t xml:space="preserve"> ΕΝ 9001/2000 και </w:t>
      </w:r>
      <w:r w:rsidRPr="00114261">
        <w:rPr>
          <w:szCs w:val="22"/>
          <w:lang w:val="en-US" w:eastAsia="en-US"/>
        </w:rPr>
        <w:t>ISO</w:t>
      </w:r>
      <w:r w:rsidRPr="00114261">
        <w:rPr>
          <w:szCs w:val="22"/>
          <w:lang w:eastAsia="en-US"/>
        </w:rPr>
        <w:t xml:space="preserve"> ΕΝ 13485/2003 για το σχεδιασμό, ποιοτικό έλεγχο, συντήρηση και πιστοποίηση εγκαταστάσεων ιατρικών αερίων, καθώς και να διαθέτει την απαιτούμενη οργάνωση για την τεχνική υποστήριξη εγκαταστάσεων ιατρικών αερίων, με πλήρη κάλυψη ανταλλακτικών για τα προσφερόμενα είδη. Όλα τα υλικά θα συνοδεύονται από πιστοποιητικά συμμόρφωσης </w:t>
      </w:r>
      <w:r w:rsidRPr="00114261">
        <w:rPr>
          <w:szCs w:val="22"/>
          <w:lang w:val="en-US" w:eastAsia="en-US"/>
        </w:rPr>
        <w:t>CE</w:t>
      </w:r>
      <w:r w:rsidRPr="00114261">
        <w:rPr>
          <w:szCs w:val="22"/>
          <w:lang w:eastAsia="en-US"/>
        </w:rPr>
        <w:t>, θα πληρούν τους νέους κανονισμούς ΕΝ 737-3 «</w:t>
      </w:r>
      <w:r w:rsidRPr="00114261">
        <w:rPr>
          <w:szCs w:val="22"/>
          <w:lang w:val="en-US" w:eastAsia="en-US"/>
        </w:rPr>
        <w:t>Medical</w:t>
      </w:r>
      <w:r w:rsidRPr="00114261">
        <w:rPr>
          <w:szCs w:val="22"/>
          <w:lang w:eastAsia="en-US"/>
        </w:rPr>
        <w:t xml:space="preserve"> </w:t>
      </w:r>
      <w:r w:rsidRPr="00114261">
        <w:rPr>
          <w:szCs w:val="22"/>
          <w:lang w:val="en-US" w:eastAsia="en-US"/>
        </w:rPr>
        <w:t>Gas</w:t>
      </w:r>
      <w:r w:rsidRPr="00114261">
        <w:rPr>
          <w:szCs w:val="22"/>
          <w:lang w:eastAsia="en-US"/>
        </w:rPr>
        <w:t xml:space="preserve"> </w:t>
      </w:r>
      <w:r w:rsidRPr="00114261">
        <w:rPr>
          <w:szCs w:val="22"/>
          <w:lang w:val="en-US" w:eastAsia="en-US"/>
        </w:rPr>
        <w:t>Pipeline</w:t>
      </w:r>
      <w:r w:rsidRPr="00114261">
        <w:rPr>
          <w:szCs w:val="22"/>
          <w:lang w:eastAsia="en-US"/>
        </w:rPr>
        <w:t xml:space="preserve"> </w:t>
      </w:r>
      <w:r w:rsidRPr="00114261">
        <w:rPr>
          <w:szCs w:val="22"/>
          <w:lang w:val="en-US" w:eastAsia="en-US"/>
        </w:rPr>
        <w:t>Systems</w:t>
      </w:r>
      <w:r w:rsidRPr="00114261">
        <w:rPr>
          <w:szCs w:val="22"/>
          <w:lang w:eastAsia="en-US"/>
        </w:rPr>
        <w:t xml:space="preserve">» της ΕΕ και τις οδηγίες του Υπουργείου Υγείας. </w:t>
      </w:r>
    </w:p>
    <w:p w:rsidR="00823F1C" w:rsidRPr="00114261" w:rsidRDefault="00823F1C" w:rsidP="00823F1C">
      <w:pPr>
        <w:spacing w:line="360" w:lineRule="auto"/>
        <w:jc w:val="both"/>
        <w:rPr>
          <w:szCs w:val="22"/>
          <w:lang w:eastAsia="en-US"/>
        </w:rPr>
      </w:pPr>
      <w:r w:rsidRPr="00114261">
        <w:rPr>
          <w:szCs w:val="22"/>
          <w:lang w:eastAsia="en-US"/>
        </w:rPr>
        <w:t>Επίσης η εταιρεία θα πρέπει να διαθέτει μόνιμο αδειούχο τεχνικό προσωπικό (τεχνίτες Β΄ ειδικότητας ιατρικών αερίων) με επικεφαλής Διπλ΄Μηχ/γους-Ηλεκ/γους Μηχανικούς, καθώς και τεχνική υπηρεσία συντήρησης με μόνιμο προσωπικό για πλήρη τεχνική υποστήριξη του προσφερόμενου εξοπλισμού.</w:t>
      </w:r>
    </w:p>
    <w:p w:rsidR="00823F1C" w:rsidRPr="00114261" w:rsidRDefault="00823F1C" w:rsidP="00823F1C">
      <w:pPr>
        <w:autoSpaceDE w:val="0"/>
        <w:autoSpaceDN w:val="0"/>
        <w:adjustRightInd w:val="0"/>
        <w:spacing w:line="360" w:lineRule="auto"/>
        <w:jc w:val="both"/>
        <w:rPr>
          <w:szCs w:val="22"/>
        </w:rPr>
      </w:pPr>
      <w:r w:rsidRPr="00114261">
        <w:rPr>
          <w:szCs w:val="22"/>
        </w:rPr>
        <w:t xml:space="preserve">Ο ανάδοχος θα ενημερώσει εγγράφως την Τεχνική Υπηρεσία για την ανάγκη τοποθέτησης επιπλέον ανταλλακτικών (πίνακας των οποίων ήδη υπάρχει στην παρούσα και για τα οποία θα έχει προσφέρει τιμές πλην των βασικών), το κόστος των οποίων θα βαρύνει το Νοσοκομείο κατόπιν νέας έγκρισης. </w:t>
      </w:r>
    </w:p>
    <w:p w:rsidR="00823F1C" w:rsidRPr="00114261" w:rsidRDefault="00823F1C" w:rsidP="00823F1C">
      <w:pPr>
        <w:autoSpaceDE w:val="0"/>
        <w:autoSpaceDN w:val="0"/>
        <w:adjustRightInd w:val="0"/>
        <w:spacing w:line="360" w:lineRule="auto"/>
        <w:jc w:val="both"/>
        <w:rPr>
          <w:szCs w:val="22"/>
        </w:rPr>
      </w:pPr>
      <w:r w:rsidRPr="00114261">
        <w:rPr>
          <w:szCs w:val="22"/>
        </w:rPr>
        <w:t xml:space="preserve">Στην προσφορά θα δοθεί τιμή χωριστά για κάθε ανταλλακτικό και η χρέωση θα γίνει για όσα τεμάχια απαιτηθούν και χρησιμοποιηθούν απολογιστικά. </w:t>
      </w:r>
    </w:p>
    <w:p w:rsidR="00823F1C" w:rsidRPr="00114261" w:rsidRDefault="00823F1C" w:rsidP="00823F1C">
      <w:pPr>
        <w:spacing w:after="160" w:line="360" w:lineRule="auto"/>
        <w:jc w:val="both"/>
        <w:rPr>
          <w:rFonts w:eastAsia="Calibri"/>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92"/>
        <w:gridCol w:w="1134"/>
        <w:gridCol w:w="5862"/>
      </w:tblGrid>
      <w:tr w:rsidR="00823F1C" w:rsidRPr="0050557E" w:rsidTr="009A0D12">
        <w:trPr>
          <w:trHeight w:val="441"/>
          <w:jc w:val="center"/>
        </w:trPr>
        <w:tc>
          <w:tcPr>
            <w:tcW w:w="843"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9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1134"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862"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rPr>
          <w:jc w:val="center"/>
        </w:trPr>
        <w:tc>
          <w:tcPr>
            <w:tcW w:w="843" w:type="dxa"/>
            <w:shd w:val="clear" w:color="auto" w:fill="auto"/>
          </w:tcPr>
          <w:p w:rsidR="00823F1C" w:rsidRPr="0050557E" w:rsidRDefault="00823F1C" w:rsidP="009A0D12">
            <w:pPr>
              <w:jc w:val="both"/>
              <w:rPr>
                <w:sz w:val="20"/>
                <w:szCs w:val="20"/>
              </w:rPr>
            </w:pPr>
          </w:p>
          <w:p w:rsidR="00823F1C" w:rsidRPr="0050557E" w:rsidRDefault="00823F1C" w:rsidP="009A0D12">
            <w:pPr>
              <w:jc w:val="both"/>
              <w:rPr>
                <w:sz w:val="20"/>
                <w:szCs w:val="20"/>
              </w:rPr>
            </w:pPr>
            <w:r>
              <w:rPr>
                <w:sz w:val="20"/>
                <w:szCs w:val="20"/>
              </w:rPr>
              <w:t xml:space="preserve">     5</w:t>
            </w:r>
          </w:p>
        </w:tc>
        <w:tc>
          <w:tcPr>
            <w:tcW w:w="992" w:type="dxa"/>
            <w:shd w:val="clear" w:color="auto" w:fill="auto"/>
          </w:tcPr>
          <w:p w:rsidR="00823F1C" w:rsidRPr="0050557E" w:rsidRDefault="00823F1C" w:rsidP="009A0D12">
            <w:pPr>
              <w:jc w:val="both"/>
              <w:rPr>
                <w:sz w:val="20"/>
                <w:szCs w:val="20"/>
              </w:rPr>
            </w:pPr>
          </w:p>
        </w:tc>
        <w:tc>
          <w:tcPr>
            <w:tcW w:w="1134" w:type="dxa"/>
            <w:shd w:val="clear" w:color="auto" w:fill="auto"/>
            <w:vAlign w:val="center"/>
          </w:tcPr>
          <w:p w:rsidR="00823F1C" w:rsidRPr="0050557E" w:rsidRDefault="00823F1C" w:rsidP="009A0D12">
            <w:pPr>
              <w:jc w:val="both"/>
              <w:rPr>
                <w:color w:val="000000"/>
                <w:sz w:val="20"/>
                <w:szCs w:val="20"/>
              </w:rPr>
            </w:pPr>
            <w:r w:rsidRPr="0050557E">
              <w:rPr>
                <w:color w:val="000000"/>
                <w:szCs w:val="22"/>
              </w:rPr>
              <w:t>199848</w:t>
            </w:r>
          </w:p>
          <w:p w:rsidR="00823F1C" w:rsidRPr="0050557E" w:rsidRDefault="00823F1C" w:rsidP="009A0D12">
            <w:pPr>
              <w:jc w:val="both"/>
              <w:rPr>
                <w:color w:val="000000"/>
                <w:sz w:val="20"/>
                <w:szCs w:val="20"/>
              </w:rPr>
            </w:pPr>
          </w:p>
          <w:p w:rsidR="00823F1C" w:rsidRPr="0050557E" w:rsidRDefault="00823F1C" w:rsidP="009A0D12">
            <w:pPr>
              <w:jc w:val="both"/>
              <w:rPr>
                <w:sz w:val="20"/>
                <w:szCs w:val="20"/>
              </w:rPr>
            </w:pPr>
          </w:p>
        </w:tc>
        <w:tc>
          <w:tcPr>
            <w:tcW w:w="5862" w:type="dxa"/>
            <w:shd w:val="clear" w:color="auto" w:fill="auto"/>
          </w:tcPr>
          <w:p w:rsidR="00823F1C" w:rsidRPr="0050557E" w:rsidRDefault="00823F1C" w:rsidP="009A0D12">
            <w:pPr>
              <w:jc w:val="both"/>
              <w:rPr>
                <w:color w:val="000000"/>
                <w:sz w:val="20"/>
                <w:szCs w:val="20"/>
              </w:rPr>
            </w:pPr>
            <w:r w:rsidRPr="0050557E">
              <w:rPr>
                <w:color w:val="000000"/>
                <w:szCs w:val="22"/>
              </w:rPr>
              <w:t>ΕΡΓΑΣΙΕΣ ΣΤΟ ΚΕΝΤΡΙΚΟ ΑΠΟΔΕΚΤΗ ΛΥΜΑΤΩΝ - ΚΑΘΑΡΙΣΜΟΣ ΚΑΙ ΕΛΕΓΧΟΣ ΛΕΙΤΟΥΡΓΙΑΣ ΑΝΤΛΗΤΙΚΩΝ ΣΥΓΚΡΟΤΗΜΑΤΩΝ</w:t>
            </w:r>
          </w:p>
          <w:p w:rsidR="00823F1C" w:rsidRPr="0050557E" w:rsidRDefault="00823F1C" w:rsidP="009A0D12">
            <w:pPr>
              <w:jc w:val="both"/>
              <w:rPr>
                <w:color w:val="000000"/>
                <w:szCs w:val="22"/>
              </w:rPr>
            </w:pP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keepNext/>
        <w:ind w:right="345"/>
        <w:jc w:val="both"/>
        <w:outlineLvl w:val="3"/>
        <w:rPr>
          <w:b/>
          <w:szCs w:val="20"/>
          <w:u w:val="single"/>
          <w:lang w:eastAsia="en-US"/>
        </w:rPr>
      </w:pPr>
      <w:r w:rsidRPr="00114261">
        <w:rPr>
          <w:b/>
          <w:szCs w:val="20"/>
          <w:u w:val="single"/>
          <w:lang w:eastAsia="en-US"/>
        </w:rPr>
        <w:t>Περιγραφή εργασιών ελέγχου, καθαρισμού και συντήρησης κεντρικού αποδέκτη λυμάτων</w:t>
      </w:r>
    </w:p>
    <w:p w:rsidR="00823F1C" w:rsidRPr="00114261" w:rsidRDefault="00823F1C" w:rsidP="00823F1C">
      <w:pPr>
        <w:spacing w:after="160" w:line="259" w:lineRule="auto"/>
        <w:ind w:right="345"/>
        <w:jc w:val="both"/>
        <w:rPr>
          <w:rFonts w:eastAsia="Calibri"/>
          <w:szCs w:val="22"/>
          <w:lang w:eastAsia="en-US"/>
        </w:rPr>
      </w:pPr>
    </w:p>
    <w:p w:rsidR="00823F1C" w:rsidRPr="00114261" w:rsidRDefault="00823F1C" w:rsidP="00823F1C">
      <w:pPr>
        <w:spacing w:after="160" w:line="259" w:lineRule="auto"/>
        <w:ind w:right="345"/>
        <w:jc w:val="both"/>
        <w:rPr>
          <w:rFonts w:eastAsia="Calibri"/>
          <w:szCs w:val="22"/>
          <w:lang w:eastAsia="en-US"/>
        </w:rPr>
      </w:pPr>
      <w:r w:rsidRPr="00114261">
        <w:rPr>
          <w:rFonts w:eastAsia="Calibri"/>
          <w:szCs w:val="22"/>
          <w:lang w:eastAsia="en-US"/>
        </w:rPr>
        <w:t>Στα πλαίσια του ελέγχου, του καθαρισμού και της συντήρησης του κεντρικού αποδέκτη λυμάτων (φρεάτιο – αντλιοστάσιο και αντλίες λυμάτων) του νοσοκομείου θα πραγματοποιηθούν οι κάτωθι εργασίες:</w:t>
      </w:r>
    </w:p>
    <w:p w:rsidR="00823F1C" w:rsidRPr="00114261" w:rsidRDefault="00823F1C" w:rsidP="00823F1C">
      <w:pPr>
        <w:spacing w:after="160" w:line="259" w:lineRule="auto"/>
        <w:ind w:right="345"/>
        <w:jc w:val="both"/>
        <w:rPr>
          <w:rFonts w:eastAsia="Calibri"/>
          <w:szCs w:val="22"/>
          <w:lang w:eastAsia="en-US"/>
        </w:rPr>
      </w:pPr>
    </w:p>
    <w:p w:rsidR="00823F1C" w:rsidRPr="00114261" w:rsidRDefault="00823F1C" w:rsidP="00823F1C">
      <w:pPr>
        <w:numPr>
          <w:ilvl w:val="0"/>
          <w:numId w:val="23"/>
        </w:numPr>
        <w:spacing w:line="259" w:lineRule="auto"/>
        <w:ind w:right="345" w:hanging="720"/>
        <w:jc w:val="both"/>
      </w:pPr>
      <w:r w:rsidRPr="00114261">
        <w:t>Έλεγχος λειτουργίας και αποδοτικότητας των αντλητικών συγκροτημάτων που ευρίσκονται εγκατεστημένα εντός του κεντρικού αποδέκτη.</w:t>
      </w:r>
    </w:p>
    <w:p w:rsidR="00823F1C" w:rsidRPr="00114261" w:rsidRDefault="00823F1C" w:rsidP="00823F1C">
      <w:pPr>
        <w:numPr>
          <w:ilvl w:val="0"/>
          <w:numId w:val="23"/>
        </w:numPr>
        <w:spacing w:line="259" w:lineRule="auto"/>
        <w:ind w:right="345" w:hanging="720"/>
        <w:jc w:val="both"/>
      </w:pPr>
      <w:r w:rsidRPr="00114261">
        <w:t>Έλεγχος λειτουργίας του ηλεκτρικού πίνακα των αντλητικών.</w:t>
      </w:r>
    </w:p>
    <w:p w:rsidR="00823F1C" w:rsidRPr="00114261" w:rsidRDefault="00823F1C" w:rsidP="00823F1C">
      <w:pPr>
        <w:numPr>
          <w:ilvl w:val="0"/>
          <w:numId w:val="23"/>
        </w:numPr>
        <w:spacing w:line="259" w:lineRule="auto"/>
        <w:ind w:right="345" w:hanging="720"/>
        <w:jc w:val="both"/>
      </w:pPr>
      <w:r w:rsidRPr="00114261">
        <w:t xml:space="preserve">Καθαρισμός και απομάκρυνση των συσσωρευμένων στερεών από τα τοιχώματα αλλά και από την επιφάνεια του αποδέκτη. </w:t>
      </w:r>
    </w:p>
    <w:p w:rsidR="00823F1C" w:rsidRPr="00114261" w:rsidRDefault="00823F1C" w:rsidP="00823F1C">
      <w:pPr>
        <w:numPr>
          <w:ilvl w:val="0"/>
          <w:numId w:val="23"/>
        </w:numPr>
        <w:spacing w:line="259" w:lineRule="auto"/>
        <w:ind w:right="345" w:hanging="720"/>
        <w:jc w:val="both"/>
      </w:pPr>
      <w:r w:rsidRPr="00114261">
        <w:t xml:space="preserve">Ανέλκυση από τον υγρό θάλαμο όλων των εν λειτουργία αντλητικών, με σκοπό τον έλεγχο και την ενδεχόμενη αλλαγή των λαδιών από τον θάλαμο μεταξύ των στεγανών εκάστου αντλητικού. Θα γίνει επίσης έλεγχος της γενικής κατάστασης εκάστου αντλητικού και θα καταγραφούν οι όποιες παρατηρήσεις μπορεί να προκύψουν σχετικά με την αναγκαιότητα </w:t>
      </w:r>
      <w:r w:rsidRPr="00114261">
        <w:lastRenderedPageBreak/>
        <w:t xml:space="preserve">επισκευής ή αντικατάστασης φθαρμένων υλικών ούτως ώστε να διασφαλιστεί η «ζωή» και η αποδοτική λειτουργία του αντλητικού. </w:t>
      </w:r>
    </w:p>
    <w:p w:rsidR="00823F1C" w:rsidRPr="00114261" w:rsidRDefault="00823F1C" w:rsidP="00823F1C">
      <w:pPr>
        <w:numPr>
          <w:ilvl w:val="0"/>
          <w:numId w:val="23"/>
        </w:numPr>
        <w:spacing w:line="259" w:lineRule="auto"/>
        <w:ind w:right="345" w:hanging="720"/>
        <w:jc w:val="both"/>
      </w:pPr>
      <w:r w:rsidRPr="00114261">
        <w:t xml:space="preserve">Επανατοποθέτηση των αντλητικών, των οποίων δεν υπάρχει ανάγκη επισκευής ή αντικατάστασης φθαρμένων υλικών, στις θέσεις τους εντός του αποδέκτη και θέση σε κανονική αυτόματη λειτουργία. </w:t>
      </w:r>
    </w:p>
    <w:p w:rsidR="00823F1C" w:rsidRPr="00114261" w:rsidRDefault="00823F1C" w:rsidP="00823F1C">
      <w:pPr>
        <w:numPr>
          <w:ilvl w:val="0"/>
          <w:numId w:val="23"/>
        </w:numPr>
        <w:spacing w:line="259" w:lineRule="auto"/>
        <w:ind w:right="345" w:hanging="720"/>
        <w:jc w:val="both"/>
      </w:pPr>
      <w:r w:rsidRPr="00114261">
        <w:t>Αποσύνδεση και ανέλκυση του αντλητικού το οποίο διαπιστώθηκε στον προηγούμενο έλεγχο ότι χρήζει ελέγχου και επισκευής και τοποθέτηση στη θέση του άλλου επισκευασμένου.</w:t>
      </w:r>
    </w:p>
    <w:p w:rsidR="00823F1C" w:rsidRPr="00114261" w:rsidRDefault="00823F1C" w:rsidP="00823F1C">
      <w:pPr>
        <w:numPr>
          <w:ilvl w:val="0"/>
          <w:numId w:val="23"/>
        </w:numPr>
        <w:spacing w:line="259" w:lineRule="auto"/>
        <w:ind w:right="345" w:hanging="720"/>
        <w:jc w:val="both"/>
      </w:pPr>
      <w:r w:rsidRPr="00114261">
        <w:t xml:space="preserve">Μετά το τέλος των εργασιών ελέγχου και συντήρησης στον κεντρικό αποδέκτη λυμάτων θα υποβληθεί τεχνική έκθεση πεπραγμένων και παρατηρήσεων. </w:t>
      </w:r>
    </w:p>
    <w:p w:rsidR="00823F1C" w:rsidRPr="00114261" w:rsidRDefault="00823F1C" w:rsidP="00823F1C">
      <w:pPr>
        <w:jc w:val="both"/>
      </w:pPr>
    </w:p>
    <w:p w:rsidR="00823F1C" w:rsidRPr="00114261" w:rsidRDefault="00823F1C" w:rsidP="00823F1C">
      <w:pPr>
        <w:spacing w:after="160" w:line="259" w:lineRule="auto"/>
        <w:jc w:val="both"/>
        <w:rPr>
          <w:rFonts w:eastAsia="Calibri"/>
          <w:szCs w:val="22"/>
          <w:lang w:eastAsia="en-US"/>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47"/>
        <w:gridCol w:w="2007"/>
        <w:gridCol w:w="5734"/>
      </w:tblGrid>
      <w:tr w:rsidR="00823F1C" w:rsidRPr="0050557E" w:rsidTr="009A0D12">
        <w:trPr>
          <w:trHeight w:val="441"/>
          <w:jc w:val="center"/>
        </w:trPr>
        <w:tc>
          <w:tcPr>
            <w:tcW w:w="844"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5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2027"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811"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rPr>
          <w:jc w:val="center"/>
        </w:trPr>
        <w:tc>
          <w:tcPr>
            <w:tcW w:w="844" w:type="dxa"/>
            <w:shd w:val="clear" w:color="auto" w:fill="auto"/>
          </w:tcPr>
          <w:p w:rsidR="00823F1C" w:rsidRPr="0050557E" w:rsidRDefault="00823F1C" w:rsidP="009A0D12">
            <w:pPr>
              <w:jc w:val="both"/>
              <w:rPr>
                <w:sz w:val="20"/>
                <w:szCs w:val="20"/>
              </w:rPr>
            </w:pPr>
          </w:p>
          <w:p w:rsidR="00823F1C" w:rsidRDefault="00823F1C" w:rsidP="009A0D12">
            <w:pPr>
              <w:jc w:val="both"/>
              <w:rPr>
                <w:sz w:val="20"/>
                <w:szCs w:val="20"/>
              </w:rPr>
            </w:pPr>
          </w:p>
          <w:p w:rsidR="00823F1C" w:rsidRDefault="00823F1C" w:rsidP="009A0D12">
            <w:pPr>
              <w:jc w:val="both"/>
              <w:rPr>
                <w:sz w:val="20"/>
                <w:szCs w:val="20"/>
              </w:rPr>
            </w:pPr>
          </w:p>
          <w:p w:rsidR="00823F1C" w:rsidRDefault="00823F1C" w:rsidP="009A0D12">
            <w:pPr>
              <w:jc w:val="both"/>
              <w:rPr>
                <w:sz w:val="20"/>
                <w:szCs w:val="20"/>
              </w:rPr>
            </w:pPr>
          </w:p>
          <w:p w:rsidR="00823F1C" w:rsidRDefault="00823F1C" w:rsidP="009A0D12">
            <w:pPr>
              <w:jc w:val="both"/>
              <w:rPr>
                <w:sz w:val="20"/>
                <w:szCs w:val="20"/>
              </w:rPr>
            </w:pPr>
          </w:p>
          <w:p w:rsidR="00823F1C" w:rsidRDefault="00823F1C" w:rsidP="009A0D12">
            <w:pPr>
              <w:jc w:val="both"/>
              <w:rPr>
                <w:sz w:val="20"/>
                <w:szCs w:val="20"/>
              </w:rPr>
            </w:pPr>
          </w:p>
          <w:p w:rsidR="00823F1C" w:rsidRPr="0050557E" w:rsidRDefault="00823F1C" w:rsidP="009A0D12">
            <w:pPr>
              <w:jc w:val="both"/>
              <w:rPr>
                <w:sz w:val="20"/>
                <w:szCs w:val="20"/>
              </w:rPr>
            </w:pPr>
            <w:r>
              <w:rPr>
                <w:sz w:val="20"/>
                <w:szCs w:val="20"/>
              </w:rPr>
              <w:t xml:space="preserve">    6</w:t>
            </w:r>
          </w:p>
        </w:tc>
        <w:tc>
          <w:tcPr>
            <w:tcW w:w="952" w:type="dxa"/>
            <w:shd w:val="clear" w:color="auto" w:fill="auto"/>
          </w:tcPr>
          <w:p w:rsidR="00823F1C" w:rsidRPr="0050557E" w:rsidRDefault="00823F1C" w:rsidP="009A0D12">
            <w:pPr>
              <w:jc w:val="both"/>
              <w:rPr>
                <w:sz w:val="20"/>
                <w:szCs w:val="20"/>
              </w:rPr>
            </w:pPr>
            <w:r w:rsidRPr="0050557E">
              <w:rPr>
                <w:sz w:val="20"/>
                <w:szCs w:val="20"/>
              </w:rPr>
              <w:t>Α ,</w:t>
            </w:r>
          </w:p>
          <w:p w:rsidR="00823F1C" w:rsidRPr="0050557E" w:rsidRDefault="00823F1C" w:rsidP="009A0D12">
            <w:pPr>
              <w:jc w:val="both"/>
              <w:rPr>
                <w:sz w:val="20"/>
                <w:szCs w:val="20"/>
              </w:rPr>
            </w:pPr>
          </w:p>
          <w:p w:rsidR="00823F1C" w:rsidRPr="0050557E" w:rsidRDefault="00823F1C" w:rsidP="009A0D12">
            <w:pPr>
              <w:jc w:val="both"/>
              <w:rPr>
                <w:sz w:val="20"/>
                <w:szCs w:val="20"/>
              </w:rPr>
            </w:pPr>
            <w:r w:rsidRPr="0050557E">
              <w:rPr>
                <w:sz w:val="20"/>
                <w:szCs w:val="20"/>
              </w:rPr>
              <w:t xml:space="preserve"> Β , Β1</w:t>
            </w:r>
          </w:p>
          <w:p w:rsidR="00823F1C" w:rsidRPr="0050557E" w:rsidRDefault="00823F1C" w:rsidP="009A0D12">
            <w:pPr>
              <w:jc w:val="both"/>
              <w:rPr>
                <w:sz w:val="20"/>
                <w:szCs w:val="20"/>
              </w:rPr>
            </w:pPr>
            <w:r w:rsidRPr="0050557E">
              <w:rPr>
                <w:sz w:val="20"/>
                <w:szCs w:val="20"/>
              </w:rPr>
              <w:t>Β2, Β3,</w:t>
            </w:r>
          </w:p>
          <w:p w:rsidR="00823F1C" w:rsidRPr="0050557E" w:rsidRDefault="00823F1C" w:rsidP="009A0D12">
            <w:pPr>
              <w:jc w:val="both"/>
              <w:rPr>
                <w:sz w:val="20"/>
                <w:szCs w:val="20"/>
              </w:rPr>
            </w:pPr>
          </w:p>
          <w:p w:rsidR="00823F1C" w:rsidRPr="0050557E" w:rsidRDefault="00823F1C" w:rsidP="009A0D12">
            <w:pPr>
              <w:jc w:val="both"/>
              <w:rPr>
                <w:sz w:val="20"/>
                <w:szCs w:val="20"/>
              </w:rPr>
            </w:pPr>
            <w:r w:rsidRPr="0050557E">
              <w:rPr>
                <w:sz w:val="20"/>
                <w:szCs w:val="20"/>
              </w:rPr>
              <w:t xml:space="preserve"> Γ</w:t>
            </w:r>
          </w:p>
          <w:p w:rsidR="00823F1C" w:rsidRPr="0050557E" w:rsidRDefault="00823F1C" w:rsidP="009A0D12">
            <w:pPr>
              <w:jc w:val="both"/>
              <w:rPr>
                <w:sz w:val="20"/>
                <w:szCs w:val="20"/>
              </w:rPr>
            </w:pPr>
            <w:r w:rsidRPr="0050557E">
              <w:rPr>
                <w:sz w:val="20"/>
                <w:szCs w:val="20"/>
              </w:rPr>
              <w:t>Γ1, Γ2,Γ3</w:t>
            </w:r>
          </w:p>
          <w:p w:rsidR="00823F1C" w:rsidRPr="0050557E" w:rsidRDefault="00823F1C" w:rsidP="009A0D12">
            <w:pPr>
              <w:jc w:val="both"/>
              <w:rPr>
                <w:sz w:val="20"/>
                <w:szCs w:val="20"/>
              </w:rPr>
            </w:pPr>
          </w:p>
          <w:p w:rsidR="00823F1C" w:rsidRPr="0050557E" w:rsidRDefault="00823F1C" w:rsidP="009A0D12">
            <w:pPr>
              <w:jc w:val="both"/>
              <w:rPr>
                <w:sz w:val="20"/>
                <w:szCs w:val="20"/>
              </w:rPr>
            </w:pPr>
            <w:r w:rsidRPr="0050557E">
              <w:rPr>
                <w:sz w:val="20"/>
                <w:szCs w:val="20"/>
              </w:rPr>
              <w:t>Δ, Δ1, Δ2</w:t>
            </w:r>
          </w:p>
        </w:tc>
        <w:tc>
          <w:tcPr>
            <w:tcW w:w="2027" w:type="dxa"/>
            <w:shd w:val="clear" w:color="auto" w:fill="auto"/>
            <w:vAlign w:val="center"/>
          </w:tcPr>
          <w:p w:rsidR="00823F1C" w:rsidRPr="0050557E" w:rsidRDefault="00823F1C" w:rsidP="009A0D12">
            <w:pPr>
              <w:jc w:val="both"/>
              <w:rPr>
                <w:color w:val="000000"/>
                <w:szCs w:val="22"/>
              </w:rPr>
            </w:pPr>
            <w:r w:rsidRPr="0050557E">
              <w:rPr>
                <w:color w:val="000000"/>
                <w:szCs w:val="22"/>
              </w:rPr>
              <w:t>139493</w:t>
            </w:r>
          </w:p>
          <w:p w:rsidR="00823F1C" w:rsidRPr="0050557E" w:rsidRDefault="00823F1C" w:rsidP="009A0D12">
            <w:pPr>
              <w:jc w:val="both"/>
              <w:rPr>
                <w:color w:val="000000"/>
                <w:szCs w:val="22"/>
              </w:rPr>
            </w:pPr>
            <w:r w:rsidRPr="0050557E">
              <w:rPr>
                <w:color w:val="000000"/>
                <w:szCs w:val="22"/>
              </w:rPr>
              <w:t>207818, 340010</w:t>
            </w:r>
          </w:p>
          <w:p w:rsidR="00823F1C" w:rsidRPr="0050557E" w:rsidRDefault="00823F1C" w:rsidP="009A0D12">
            <w:pPr>
              <w:jc w:val="both"/>
              <w:rPr>
                <w:color w:val="000000"/>
                <w:szCs w:val="22"/>
              </w:rPr>
            </w:pPr>
            <w:r w:rsidRPr="0050557E">
              <w:rPr>
                <w:color w:val="000000"/>
                <w:szCs w:val="22"/>
              </w:rPr>
              <w:t>340011, 340012</w:t>
            </w:r>
          </w:p>
          <w:p w:rsidR="00823F1C" w:rsidRPr="0050557E" w:rsidRDefault="00823F1C" w:rsidP="009A0D12">
            <w:pPr>
              <w:jc w:val="both"/>
              <w:rPr>
                <w:color w:val="000000"/>
                <w:szCs w:val="22"/>
              </w:rPr>
            </w:pPr>
            <w:r w:rsidRPr="0050557E">
              <w:rPr>
                <w:color w:val="000000"/>
                <w:szCs w:val="22"/>
              </w:rPr>
              <w:t>288928, 288929</w:t>
            </w:r>
          </w:p>
          <w:p w:rsidR="00823F1C" w:rsidRPr="0050557E" w:rsidRDefault="00823F1C" w:rsidP="009A0D12">
            <w:pPr>
              <w:jc w:val="both"/>
              <w:rPr>
                <w:color w:val="000000"/>
                <w:szCs w:val="22"/>
              </w:rPr>
            </w:pPr>
            <w:r w:rsidRPr="0050557E">
              <w:rPr>
                <w:color w:val="000000"/>
                <w:szCs w:val="22"/>
              </w:rPr>
              <w:t>288930, 288931</w:t>
            </w:r>
          </w:p>
          <w:p w:rsidR="00823F1C" w:rsidRPr="0050557E" w:rsidRDefault="00823F1C" w:rsidP="009A0D12">
            <w:pPr>
              <w:jc w:val="both"/>
              <w:rPr>
                <w:color w:val="000000"/>
                <w:szCs w:val="22"/>
              </w:rPr>
            </w:pPr>
            <w:r w:rsidRPr="0050557E">
              <w:rPr>
                <w:color w:val="000000"/>
                <w:szCs w:val="22"/>
              </w:rPr>
              <w:t>340671, 340672</w:t>
            </w:r>
          </w:p>
          <w:p w:rsidR="00823F1C" w:rsidRPr="0050557E" w:rsidRDefault="00823F1C" w:rsidP="009A0D12">
            <w:pPr>
              <w:jc w:val="both"/>
              <w:rPr>
                <w:sz w:val="20"/>
                <w:szCs w:val="20"/>
              </w:rPr>
            </w:pPr>
            <w:r w:rsidRPr="0050557E">
              <w:rPr>
                <w:color w:val="000000"/>
                <w:szCs w:val="22"/>
              </w:rPr>
              <w:t>340673</w:t>
            </w:r>
          </w:p>
        </w:tc>
        <w:tc>
          <w:tcPr>
            <w:tcW w:w="5811" w:type="dxa"/>
            <w:tcBorders>
              <w:bottom w:val="single" w:sz="4" w:space="0" w:color="auto"/>
            </w:tcBorders>
            <w:shd w:val="clear" w:color="auto" w:fill="auto"/>
          </w:tcPr>
          <w:p w:rsidR="00823F1C" w:rsidRPr="0050557E" w:rsidRDefault="00823F1C" w:rsidP="009A0D12">
            <w:pPr>
              <w:jc w:val="both"/>
              <w:rPr>
                <w:color w:val="000000"/>
                <w:szCs w:val="22"/>
              </w:rPr>
            </w:pPr>
            <w:r w:rsidRPr="0050557E">
              <w:rPr>
                <w:color w:val="000000"/>
                <w:szCs w:val="22"/>
              </w:rPr>
              <w:t>ΚΑΘΑΡΙΣΜΟΣ ΑΠΟΛΥΜΑΝΣΗ ΚΚΜ</w:t>
            </w:r>
          </w:p>
          <w:p w:rsidR="00823F1C" w:rsidRPr="0050557E" w:rsidRDefault="00823F1C" w:rsidP="009A0D12">
            <w:pPr>
              <w:jc w:val="both"/>
              <w:rPr>
                <w:color w:val="000000"/>
                <w:szCs w:val="22"/>
              </w:rPr>
            </w:pPr>
          </w:p>
          <w:p w:rsidR="00823F1C" w:rsidRPr="0050557E" w:rsidRDefault="00823F1C" w:rsidP="009A0D12">
            <w:pPr>
              <w:jc w:val="both"/>
              <w:rPr>
                <w:color w:val="000000"/>
                <w:szCs w:val="22"/>
              </w:rPr>
            </w:pPr>
            <w:r w:rsidRPr="0050557E">
              <w:rPr>
                <w:color w:val="000000"/>
                <w:szCs w:val="22"/>
              </w:rPr>
              <w:t>ΠΡΟΦΙΛΤΡΑ ΚΛΙΜΑΤΙΣΤΙΚΩΝ ΜΟΝΑΔΩΝ ΔΙΑΦΟΡΩΝ ΔΙΑΣΤΑΣΕΩΝ</w:t>
            </w:r>
          </w:p>
          <w:p w:rsidR="00823F1C" w:rsidRPr="0050557E" w:rsidRDefault="00823F1C" w:rsidP="009A0D12">
            <w:pPr>
              <w:jc w:val="both"/>
              <w:rPr>
                <w:color w:val="000000"/>
                <w:szCs w:val="22"/>
              </w:rPr>
            </w:pPr>
          </w:p>
          <w:p w:rsidR="00823F1C" w:rsidRPr="0050557E" w:rsidRDefault="00823F1C" w:rsidP="009A0D12">
            <w:pPr>
              <w:jc w:val="both"/>
              <w:rPr>
                <w:color w:val="000000"/>
                <w:szCs w:val="22"/>
              </w:rPr>
            </w:pPr>
            <w:r w:rsidRPr="0050557E">
              <w:rPr>
                <w:color w:val="000000"/>
                <w:szCs w:val="22"/>
              </w:rPr>
              <w:t>ΑΠΟΛΥΤΑ ΦΙΛΤΡΑ ΚΛΙΜΑΤΙΣΤΙΚΩΝ ΜΟΝΑΔΩΝ ΔΙΑΦΟΡΩΝ  ΔΙΑΣΤΑΣΕΩΝ</w:t>
            </w:r>
          </w:p>
          <w:p w:rsidR="00823F1C" w:rsidRPr="0050557E" w:rsidRDefault="00823F1C" w:rsidP="009A0D12">
            <w:pPr>
              <w:jc w:val="both"/>
              <w:rPr>
                <w:color w:val="000000"/>
                <w:szCs w:val="22"/>
              </w:rPr>
            </w:pPr>
          </w:p>
          <w:p w:rsidR="00823F1C" w:rsidRPr="0050557E" w:rsidRDefault="00823F1C" w:rsidP="009A0D12">
            <w:pPr>
              <w:jc w:val="both"/>
              <w:rPr>
                <w:color w:val="000000"/>
                <w:szCs w:val="22"/>
              </w:rPr>
            </w:pPr>
            <w:r w:rsidRPr="0050557E">
              <w:rPr>
                <w:color w:val="000000"/>
                <w:szCs w:val="22"/>
              </w:rPr>
              <w:t>ΣΑΚΚΟΦΙΛΤΡΑ ΚΛΑΣΣΗΣ F9 ΔΙΑΦΟΡΩΝ ΔΙΑΣΤΑΣΕΩΝ</w:t>
            </w: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autoSpaceDE w:val="0"/>
        <w:autoSpaceDN w:val="0"/>
        <w:adjustRightInd w:val="0"/>
        <w:spacing w:after="160" w:line="259" w:lineRule="auto"/>
        <w:jc w:val="both"/>
        <w:rPr>
          <w:rFonts w:eastAsia="Calibri"/>
          <w:b/>
          <w:bCs/>
          <w:szCs w:val="22"/>
          <w:lang w:eastAsia="en-US"/>
        </w:rPr>
      </w:pPr>
      <w:r w:rsidRPr="00114261">
        <w:rPr>
          <w:rFonts w:eastAsia="Calibri"/>
          <w:b/>
          <w:bCs/>
          <w:szCs w:val="22"/>
          <w:lang w:val="en-US" w:eastAsia="en-US"/>
        </w:rPr>
        <w:t>A</w:t>
      </w:r>
      <w:r w:rsidRPr="00114261">
        <w:rPr>
          <w:rFonts w:eastAsia="Calibri"/>
          <w:b/>
          <w:bCs/>
          <w:szCs w:val="22"/>
          <w:lang w:eastAsia="en-US"/>
        </w:rPr>
        <w:t xml:space="preserve">) ΓΙΑ ΤΗΝ ΠΡΟΜΗΘΕΙΑ ΚΑΙ ΤΟΠΟΘΕΤΗΣΗ ΣΑΡΑΝΤΑ ΠΕΝΤΕ (45) ΠΡΟΦΙΛΤΡΩΝ </w:t>
      </w:r>
    </w:p>
    <w:p w:rsidR="00823F1C" w:rsidRPr="00114261" w:rsidRDefault="00823F1C" w:rsidP="00823F1C">
      <w:pPr>
        <w:autoSpaceDE w:val="0"/>
        <w:autoSpaceDN w:val="0"/>
        <w:adjustRightInd w:val="0"/>
        <w:spacing w:after="160" w:line="259" w:lineRule="auto"/>
        <w:jc w:val="both"/>
        <w:rPr>
          <w:rFonts w:eastAsia="Calibri"/>
          <w:b/>
          <w:bCs/>
          <w:szCs w:val="22"/>
          <w:lang w:eastAsia="en-US"/>
        </w:rPr>
      </w:pPr>
      <w:r w:rsidRPr="00114261">
        <w:rPr>
          <w:rFonts w:eastAsia="Calibri"/>
          <w:b/>
          <w:bCs/>
          <w:szCs w:val="22"/>
          <w:lang w:eastAsia="en-US"/>
        </w:rPr>
        <w:t xml:space="preserve">Β) ΓΙΑ ΤΗΝ ΠΡΟΜΗΘΕΙΑ ΚΑΙ ΤΟΠΟΘΕΤΗΣΗ ΣΑΡΑΝΤΑ ΤΡΙΩΝ (43) ΣΑΚΚΟΦΙΛΤΡΩΝ  </w:t>
      </w:r>
    </w:p>
    <w:p w:rsidR="00823F1C" w:rsidRPr="00114261" w:rsidRDefault="00823F1C" w:rsidP="00823F1C">
      <w:pPr>
        <w:autoSpaceDE w:val="0"/>
        <w:autoSpaceDN w:val="0"/>
        <w:adjustRightInd w:val="0"/>
        <w:spacing w:after="160" w:line="259" w:lineRule="auto"/>
        <w:jc w:val="both"/>
        <w:rPr>
          <w:rFonts w:eastAsia="Calibri"/>
          <w:b/>
          <w:bCs/>
          <w:szCs w:val="22"/>
          <w:lang w:eastAsia="en-US"/>
        </w:rPr>
      </w:pPr>
      <w:r w:rsidRPr="00114261">
        <w:rPr>
          <w:rFonts w:eastAsia="Calibri"/>
          <w:b/>
          <w:bCs/>
          <w:szCs w:val="22"/>
          <w:lang w:eastAsia="en-US"/>
        </w:rPr>
        <w:t>Γ) ΓΙΑ ΤΗΝ ΠΡΟΜΗΘΕΙΑ ΚΑΙ ΤΟΠΟΘΕΤΗΣΗ ΕΚΑΤΟΝ ΔΕΚΑ (110) ΑΠΟΛΥΤΩΝ ΦΙΛΤΡΩΝ ΚΑΙ ΜΕΤΡΗΣΗ ΣΩΜΑΤΙΔΙΑΚΟΥ ΦΟΡΤΙΟΥ</w:t>
      </w:r>
    </w:p>
    <w:p w:rsidR="00823F1C" w:rsidRPr="00114261" w:rsidRDefault="00823F1C" w:rsidP="00823F1C">
      <w:pPr>
        <w:autoSpaceDE w:val="0"/>
        <w:autoSpaceDN w:val="0"/>
        <w:adjustRightInd w:val="0"/>
        <w:spacing w:after="160" w:line="259" w:lineRule="auto"/>
        <w:jc w:val="both"/>
        <w:rPr>
          <w:rFonts w:eastAsia="Calibri"/>
          <w:b/>
          <w:bCs/>
          <w:szCs w:val="22"/>
          <w:lang w:eastAsia="en-US"/>
        </w:rPr>
      </w:pPr>
      <w:r w:rsidRPr="00114261">
        <w:rPr>
          <w:rFonts w:eastAsia="Calibri"/>
          <w:b/>
          <w:bCs/>
          <w:szCs w:val="22"/>
          <w:lang w:eastAsia="en-US"/>
        </w:rPr>
        <w:t>Δ) ΓΙΑ ΤΟΝ ΚΑΘΑΡΙΣΜΟ – ΑΠΟΛΥΜΑΝΣΗ ΔΕΚΑΤΕΣΣΑΡΩΝ (14) ΚΛΙΜΑΤΙΣΤΙΚΩΝ ΜΟΝΑΔΩΝ</w:t>
      </w:r>
    </w:p>
    <w:p w:rsidR="00823F1C" w:rsidRPr="00114261" w:rsidRDefault="00823F1C" w:rsidP="00823F1C">
      <w:pPr>
        <w:spacing w:after="160" w:line="259" w:lineRule="auto"/>
        <w:jc w:val="both"/>
        <w:rPr>
          <w:rFonts w:eastAsia="Calibri"/>
          <w:b/>
          <w:bCs/>
          <w:szCs w:val="22"/>
          <w:lang w:eastAsia="en-US"/>
        </w:rPr>
      </w:pPr>
    </w:p>
    <w:p w:rsidR="00823F1C" w:rsidRPr="00114261" w:rsidRDefault="00823F1C" w:rsidP="00823F1C">
      <w:pPr>
        <w:autoSpaceDE w:val="0"/>
        <w:autoSpaceDN w:val="0"/>
        <w:adjustRightInd w:val="0"/>
        <w:spacing w:after="160" w:line="259" w:lineRule="auto"/>
        <w:jc w:val="both"/>
        <w:rPr>
          <w:rFonts w:eastAsia="Calibri"/>
          <w:b/>
          <w:bCs/>
          <w:color w:val="2A2A2A"/>
          <w:szCs w:val="22"/>
          <w:u w:val="single"/>
          <w:lang w:eastAsia="en-US"/>
        </w:rPr>
      </w:pPr>
      <w:r w:rsidRPr="00114261">
        <w:rPr>
          <w:rFonts w:eastAsia="Calibri"/>
          <w:b/>
          <w:bCs/>
          <w:color w:val="2A2A2A"/>
          <w:szCs w:val="22"/>
          <w:u w:val="single"/>
          <w:lang w:eastAsia="en-US"/>
        </w:rPr>
        <w:t>ΠΡΟΦΙΛΤΡΑ</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Calibri"/>
          <w:bCs/>
          <w:color w:val="2A2A2A"/>
          <w:szCs w:val="22"/>
          <w:lang w:eastAsia="en-US"/>
        </w:rPr>
        <w:t xml:space="preserve">Πρόφιλτρα συνθετικά κλάσης </w:t>
      </w:r>
      <w:r w:rsidRPr="00114261">
        <w:rPr>
          <w:rFonts w:eastAsia="Calibri"/>
          <w:bCs/>
          <w:color w:val="2A2A2A"/>
          <w:szCs w:val="22"/>
          <w:lang w:val="en-US" w:eastAsia="en-US"/>
        </w:rPr>
        <w:t>G</w:t>
      </w:r>
      <w:r w:rsidRPr="00114261">
        <w:rPr>
          <w:rFonts w:eastAsia="Calibri"/>
          <w:bCs/>
          <w:color w:val="2A2A2A"/>
          <w:szCs w:val="22"/>
          <w:lang w:eastAsia="en-US"/>
        </w:rPr>
        <w:t>4 κατά ΕΝ779 με μεταλλικό πλαίσιο και πλέγμα μπρος πίσω σε κυματοειδή μορφή.</w:t>
      </w:r>
      <w:r w:rsidRPr="00114261">
        <w:rPr>
          <w:rFonts w:eastAsia="SymbolMT"/>
          <w:color w:val="000000"/>
          <w:szCs w:val="22"/>
          <w:lang w:eastAsia="en-US"/>
        </w:rPr>
        <w:t xml:space="preserve"> Θα γίνει τοποθέτηση</w:t>
      </w:r>
      <w:r w:rsidRPr="00114261">
        <w:rPr>
          <w:rFonts w:eastAsia="Calibri"/>
          <w:color w:val="000000"/>
          <w:szCs w:val="22"/>
          <w:lang w:eastAsia="en-US"/>
        </w:rPr>
        <w:t xml:space="preserve"> των παλιών φίλτρων σε ειδικές σακούλες για άχρηστα υλικά και τοποθέτηση των νέων. Τα παλιά θα τοποθετηθούν στο χώρο απορριμμάτων στην αυλή και θα απομακρυνθούν με μέριμνα του νοσοκομείου.</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Ο αριθμός και οι διαστάσεις των σακκόφιλτρων έχουν ως εξής:</w:t>
      </w:r>
    </w:p>
    <w:p w:rsidR="00823F1C" w:rsidRPr="00114261" w:rsidRDefault="00823F1C" w:rsidP="00823F1C">
      <w:pPr>
        <w:spacing w:after="160" w:line="259" w:lineRule="auto"/>
        <w:jc w:val="both"/>
        <w:rPr>
          <w:rFonts w:eastAsia="Calibri"/>
          <w:szCs w:val="22"/>
          <w:u w:val="single"/>
          <w:lang w:eastAsia="en-US"/>
        </w:rPr>
      </w:pPr>
      <w:r w:rsidRPr="00114261">
        <w:rPr>
          <w:rFonts w:eastAsia="Calibri"/>
          <w:szCs w:val="22"/>
          <w:lang w:eastAsia="en-US"/>
        </w:rPr>
        <w:t xml:space="preserve">- </w:t>
      </w:r>
      <w:r w:rsidRPr="00114261">
        <w:rPr>
          <w:rFonts w:eastAsia="Calibri"/>
          <w:szCs w:val="22"/>
          <w:u w:val="single"/>
          <w:lang w:eastAsia="en-US"/>
        </w:rPr>
        <w:t>Πρόφιλτρα</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592 Χ 592 Χ 48  (τεμ.17)</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592 Χ 490 Χ 48  (τεμ.2)</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592 Χ 287 Χ 48  (τεμ.22)</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lastRenderedPageBreak/>
        <w:t xml:space="preserve">  287 Χ 287 Χ 48  (τεμ.4)</w:t>
      </w:r>
    </w:p>
    <w:p w:rsidR="00823F1C" w:rsidRPr="00114261" w:rsidRDefault="00823F1C" w:rsidP="00823F1C">
      <w:pPr>
        <w:autoSpaceDE w:val="0"/>
        <w:autoSpaceDN w:val="0"/>
        <w:adjustRightInd w:val="0"/>
        <w:spacing w:after="160" w:line="259" w:lineRule="auto"/>
        <w:jc w:val="both"/>
        <w:rPr>
          <w:rFonts w:eastAsia="Calibri"/>
          <w:b/>
          <w:bCs/>
          <w:color w:val="2A2A2A"/>
          <w:szCs w:val="22"/>
          <w:u w:val="single"/>
          <w:lang w:eastAsia="en-US"/>
        </w:rPr>
      </w:pPr>
    </w:p>
    <w:p w:rsidR="00823F1C" w:rsidRPr="00114261" w:rsidRDefault="00823F1C" w:rsidP="00823F1C">
      <w:pPr>
        <w:autoSpaceDE w:val="0"/>
        <w:autoSpaceDN w:val="0"/>
        <w:adjustRightInd w:val="0"/>
        <w:spacing w:after="160" w:line="259" w:lineRule="auto"/>
        <w:jc w:val="both"/>
        <w:rPr>
          <w:rFonts w:eastAsia="Calibri"/>
          <w:b/>
          <w:bCs/>
          <w:color w:val="2A2A2A"/>
          <w:szCs w:val="22"/>
          <w:u w:val="single"/>
          <w:lang w:eastAsia="en-US"/>
        </w:rPr>
      </w:pPr>
      <w:r w:rsidRPr="00114261">
        <w:rPr>
          <w:rFonts w:eastAsia="Calibri"/>
          <w:b/>
          <w:bCs/>
          <w:color w:val="2A2A2A"/>
          <w:szCs w:val="22"/>
          <w:u w:val="single"/>
          <w:lang w:eastAsia="en-US"/>
        </w:rPr>
        <w:t>ΣΑΚΚΟΦΙΛΤΡΑ</w:t>
      </w:r>
    </w:p>
    <w:p w:rsidR="00823F1C" w:rsidRPr="00114261" w:rsidRDefault="00823F1C" w:rsidP="00823F1C">
      <w:pPr>
        <w:autoSpaceDE w:val="0"/>
        <w:autoSpaceDN w:val="0"/>
        <w:adjustRightInd w:val="0"/>
        <w:spacing w:after="160" w:line="259" w:lineRule="auto"/>
        <w:jc w:val="both"/>
        <w:rPr>
          <w:rFonts w:eastAsia="Calibri"/>
          <w:color w:val="2A2A2A"/>
          <w:szCs w:val="22"/>
          <w:lang w:eastAsia="en-US"/>
        </w:rPr>
      </w:pPr>
      <w:r w:rsidRPr="00114261">
        <w:rPr>
          <w:rFonts w:eastAsia="Calibri"/>
          <w:color w:val="2A2A2A"/>
          <w:szCs w:val="22"/>
          <w:lang w:eastAsia="en-US"/>
        </w:rPr>
        <w:t xml:space="preserve">Σακκόφιλτρα κλάσης </w:t>
      </w:r>
      <w:r w:rsidRPr="00114261">
        <w:rPr>
          <w:rFonts w:eastAsia="Calibri"/>
          <w:szCs w:val="22"/>
          <w:lang w:val="en-US" w:eastAsia="en-US"/>
        </w:rPr>
        <w:t>F</w:t>
      </w:r>
      <w:r w:rsidRPr="00114261">
        <w:rPr>
          <w:rFonts w:eastAsia="Calibri"/>
          <w:szCs w:val="22"/>
          <w:lang w:eastAsia="en-US"/>
        </w:rPr>
        <w:t>8</w:t>
      </w:r>
      <w:r w:rsidRPr="00114261">
        <w:rPr>
          <w:rFonts w:eastAsia="Calibri"/>
          <w:color w:val="2A2A2A"/>
          <w:szCs w:val="22"/>
          <w:lang w:eastAsia="en-US"/>
        </w:rPr>
        <w:t xml:space="preserve"> κατά ΕΝ 779 κατασκευασμένα 100% από συνθετικές ίνες πολυπροπυλενίου, το οποίο έχει αναπτυχθεί ειδικά ώστε να παρεμποδίζει την ανάπτυξη μικροβίων η ακόμη και την εμφάνιση μούχλας. Επίσης για την αποφυγή διέλευσης αφιλτράριστου αέρα από τις ραφές του υφάσματος, όλες οι ενώσεις-κολλήσεις θα πρέπει να είναι συγκολλημένες με συσκευή υπερήχων και όχι ραμμένες. Τα σακκόφιλτρα θα έχουν επεξεργαστεί με ειδική αντιμικροβιακή βαφή και θα συνοδεύονται από το αντίστοιχο πιστοποιητικό.</w:t>
      </w:r>
    </w:p>
    <w:p w:rsidR="00823F1C" w:rsidRPr="00114261" w:rsidRDefault="00823F1C" w:rsidP="00823F1C">
      <w:pPr>
        <w:autoSpaceDE w:val="0"/>
        <w:autoSpaceDN w:val="0"/>
        <w:adjustRightInd w:val="0"/>
        <w:spacing w:after="160" w:line="259" w:lineRule="auto"/>
        <w:jc w:val="both"/>
        <w:rPr>
          <w:rFonts w:eastAsia="Calibri"/>
          <w:szCs w:val="22"/>
          <w:lang w:eastAsia="en-US"/>
        </w:rPr>
      </w:pPr>
      <w:r w:rsidRPr="00114261">
        <w:rPr>
          <w:rFonts w:eastAsia="Calibri"/>
          <w:color w:val="2A2A2A"/>
          <w:szCs w:val="22"/>
          <w:lang w:eastAsia="en-US"/>
        </w:rPr>
        <w:t xml:space="preserve">Θα πρέπει επιπλέον να δηλώνεται η χώρα προέλευσης των φίλτρων και ο κατασκευαστικός οίκος αυτών που θα πρέπει να διαθέτει </w:t>
      </w:r>
      <w:r w:rsidRPr="00114261">
        <w:rPr>
          <w:rFonts w:eastAsia="Calibri"/>
          <w:szCs w:val="22"/>
          <w:lang w:eastAsia="en-US"/>
        </w:rPr>
        <w:t xml:space="preserve">πιστοποιητικό </w:t>
      </w:r>
      <w:r w:rsidRPr="00114261">
        <w:rPr>
          <w:rFonts w:eastAsia="Calibri"/>
          <w:bCs/>
          <w:szCs w:val="22"/>
          <w:lang w:eastAsia="en-US"/>
        </w:rPr>
        <w:t>Eurovent</w:t>
      </w:r>
      <w:r w:rsidRPr="00114261">
        <w:rPr>
          <w:rFonts w:eastAsia="Calibri"/>
          <w:b/>
          <w:bCs/>
          <w:szCs w:val="22"/>
          <w:lang w:eastAsia="en-US"/>
        </w:rPr>
        <w:t xml:space="preserve"> </w:t>
      </w:r>
      <w:r w:rsidRPr="00114261">
        <w:rPr>
          <w:rFonts w:eastAsia="Calibri"/>
          <w:szCs w:val="22"/>
          <w:lang w:eastAsia="en-US"/>
        </w:rPr>
        <w:t>και ISO.</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SymbolMT"/>
          <w:color w:val="000000"/>
          <w:szCs w:val="22"/>
          <w:lang w:eastAsia="en-US"/>
        </w:rPr>
        <w:t>Θα γίνει τοποθέτηση</w:t>
      </w:r>
      <w:r w:rsidRPr="00114261">
        <w:rPr>
          <w:rFonts w:eastAsia="Calibri"/>
          <w:color w:val="000000"/>
          <w:szCs w:val="22"/>
          <w:lang w:eastAsia="en-US"/>
        </w:rPr>
        <w:t xml:space="preserve"> των παλιών σακκόφιλτρων σε ειδικές σακούλες για άχρηστα υλικά και τοποθέτηση των νέων. Τα παλιά θα τοποθετηθούν στο χώρο απορριμάτων στην αυλή και θα απομακρυνθούν με μέριμνα του νοσοκομείου.</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Ο αριθμός και οι διαστάσεις των σακκόφιλτρων έχουν ως εξής:</w:t>
      </w:r>
    </w:p>
    <w:p w:rsidR="00823F1C" w:rsidRPr="00114261" w:rsidRDefault="00823F1C" w:rsidP="00823F1C">
      <w:pPr>
        <w:spacing w:after="160" w:line="259" w:lineRule="auto"/>
        <w:jc w:val="both"/>
        <w:rPr>
          <w:rFonts w:eastAsia="Calibri"/>
          <w:szCs w:val="22"/>
          <w:u w:val="single"/>
          <w:lang w:eastAsia="en-US"/>
        </w:rPr>
      </w:pPr>
      <w:r w:rsidRPr="00114261">
        <w:rPr>
          <w:rFonts w:eastAsia="Calibri"/>
          <w:szCs w:val="22"/>
          <w:lang w:eastAsia="en-US"/>
        </w:rPr>
        <w:t xml:space="preserve">- </w:t>
      </w:r>
      <w:r w:rsidRPr="00114261">
        <w:rPr>
          <w:rFonts w:eastAsia="Calibri"/>
          <w:szCs w:val="22"/>
          <w:u w:val="single"/>
          <w:lang w:eastAsia="en-US"/>
        </w:rPr>
        <w:t>Σακκόφιλτρα</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592 Χ 592 Χ 500  8 σάκκοι (τεμ.17) </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592 Χ 492 Χ 500  6 σάκκοι (τεμ. 3)</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592 Χ 287 Χ 500  4 σάκκοι (τεμ.23)</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w:t>
      </w:r>
    </w:p>
    <w:p w:rsidR="00823F1C" w:rsidRPr="00114261" w:rsidRDefault="00823F1C" w:rsidP="00823F1C">
      <w:pPr>
        <w:spacing w:after="160" w:line="259" w:lineRule="auto"/>
        <w:jc w:val="both"/>
        <w:rPr>
          <w:rFonts w:eastAsia="Calibri"/>
          <w:b/>
          <w:bCs/>
          <w:color w:val="2A2A2A"/>
          <w:szCs w:val="22"/>
          <w:u w:val="single"/>
          <w:lang w:eastAsia="en-US"/>
        </w:rPr>
      </w:pPr>
      <w:r w:rsidRPr="00114261">
        <w:rPr>
          <w:rFonts w:eastAsia="Calibri"/>
          <w:b/>
          <w:bCs/>
          <w:color w:val="2A2A2A"/>
          <w:szCs w:val="22"/>
          <w:u w:val="single"/>
          <w:lang w:eastAsia="en-US"/>
        </w:rPr>
        <w:t>ΑΠΟΛΥΤΑ ΦΙΛΤΡΑ</w:t>
      </w:r>
    </w:p>
    <w:p w:rsidR="00823F1C" w:rsidRPr="00114261" w:rsidRDefault="00823F1C" w:rsidP="00823F1C">
      <w:pPr>
        <w:spacing w:after="160" w:line="259" w:lineRule="auto"/>
        <w:jc w:val="both"/>
        <w:rPr>
          <w:rFonts w:eastAsia="Calibri"/>
          <w:bCs/>
          <w:szCs w:val="22"/>
          <w:lang w:eastAsia="en-US"/>
        </w:rPr>
      </w:pPr>
      <w:r w:rsidRPr="00114261">
        <w:rPr>
          <w:rFonts w:eastAsia="Calibri"/>
          <w:bCs/>
          <w:color w:val="2A2A2A"/>
          <w:szCs w:val="22"/>
          <w:lang w:eastAsia="en-US"/>
        </w:rPr>
        <w:t xml:space="preserve">Απόλυτα φίλτρα τύπου κλάσης </w:t>
      </w:r>
      <w:r w:rsidRPr="00114261">
        <w:rPr>
          <w:rFonts w:eastAsia="Calibri"/>
          <w:bCs/>
          <w:szCs w:val="22"/>
          <w:lang w:eastAsia="en-US"/>
        </w:rPr>
        <w:t xml:space="preserve">Η14 κατά ΕΝ 1822. </w:t>
      </w:r>
    </w:p>
    <w:p w:rsidR="00823F1C" w:rsidRPr="00114261" w:rsidRDefault="00823F1C" w:rsidP="00823F1C">
      <w:pPr>
        <w:autoSpaceDE w:val="0"/>
        <w:autoSpaceDN w:val="0"/>
        <w:adjustRightInd w:val="0"/>
        <w:spacing w:after="160" w:line="259" w:lineRule="auto"/>
        <w:jc w:val="both"/>
        <w:rPr>
          <w:rFonts w:eastAsia="Calibri"/>
          <w:color w:val="2A2A2A"/>
          <w:szCs w:val="22"/>
          <w:lang w:eastAsia="en-US"/>
        </w:rPr>
      </w:pPr>
      <w:r w:rsidRPr="00114261">
        <w:rPr>
          <w:rFonts w:eastAsia="Calibri"/>
          <w:color w:val="000000"/>
          <w:szCs w:val="22"/>
          <w:lang w:eastAsia="en-US"/>
        </w:rPr>
        <w:t>Το απόλυτο φίλτρο θα έχει πλαίσιο από ανοδιομένο αλουμίνιο πάχους 69 mm και θα φέρει προστατευτικά πλέγματα βαμμένα με εποξειδική βαφή στην πλευρά εξόδου-εισόδου του αέρα και ειδικό λάστιχο (gasket) στην πλευρά είσοδου του, για την καλύτερη στεγανοποίησή του.</w:t>
      </w:r>
      <w:r w:rsidRPr="00114261">
        <w:rPr>
          <w:rFonts w:eastAsia="Calibri"/>
          <w:color w:val="2A2A2A"/>
          <w:szCs w:val="22"/>
          <w:lang w:eastAsia="en-US"/>
        </w:rPr>
        <w:t xml:space="preserve"> Θα πρέπει επιπλέον να δηλώνεται η χώρα προέλευσης των φίλτρων και ο κατασκευαστικός οίκος αυτών που θα πρέπει να διαθέτει </w:t>
      </w:r>
      <w:r w:rsidRPr="00114261">
        <w:rPr>
          <w:rFonts w:eastAsia="Calibri"/>
          <w:szCs w:val="22"/>
          <w:lang w:eastAsia="en-US"/>
        </w:rPr>
        <w:t>πιστοποιητικό  ISO.</w:t>
      </w:r>
    </w:p>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Ο αριθμός και οι διαστάσεις των σακκόφιλτρων έχουν ως εξής:</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w:t>
      </w:r>
      <w:r w:rsidRPr="00114261">
        <w:rPr>
          <w:rFonts w:eastAsia="Calibri"/>
          <w:szCs w:val="22"/>
          <w:u w:val="single"/>
          <w:lang w:eastAsia="en-US"/>
        </w:rPr>
        <w:t xml:space="preserve">Απόλυτα φίλτρα </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1145 Χ 535 </w:t>
      </w:r>
      <w:r w:rsidRPr="00114261">
        <w:rPr>
          <w:rFonts w:eastAsia="Calibri"/>
          <w:szCs w:val="22"/>
          <w:lang w:val="en-US" w:eastAsia="en-US"/>
        </w:rPr>
        <w:t>X</w:t>
      </w:r>
      <w:r w:rsidRPr="00114261">
        <w:rPr>
          <w:rFonts w:eastAsia="Calibri"/>
          <w:szCs w:val="22"/>
          <w:lang w:eastAsia="en-US"/>
        </w:rPr>
        <w:t xml:space="preserve"> 69   (τεμ.34)</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545 Χ 545 </w:t>
      </w:r>
      <w:r w:rsidRPr="00114261">
        <w:rPr>
          <w:rFonts w:eastAsia="Calibri"/>
          <w:szCs w:val="22"/>
          <w:lang w:val="en-US" w:eastAsia="en-US"/>
        </w:rPr>
        <w:t>X</w:t>
      </w:r>
      <w:r w:rsidRPr="00114261">
        <w:rPr>
          <w:rFonts w:eastAsia="Calibri"/>
          <w:szCs w:val="22"/>
          <w:lang w:eastAsia="en-US"/>
        </w:rPr>
        <w:t xml:space="preserve"> 69     (τεμ.28)</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457 Χ 457 </w:t>
      </w:r>
      <w:r w:rsidRPr="00114261">
        <w:rPr>
          <w:rFonts w:eastAsia="Calibri"/>
          <w:szCs w:val="22"/>
          <w:lang w:val="en-US" w:eastAsia="en-US"/>
        </w:rPr>
        <w:t>X</w:t>
      </w:r>
      <w:r w:rsidRPr="00114261">
        <w:rPr>
          <w:rFonts w:eastAsia="Calibri"/>
          <w:szCs w:val="22"/>
          <w:lang w:eastAsia="en-US"/>
        </w:rPr>
        <w:t xml:space="preserve"> 69     (τεμ.39)</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305 Χ 305 </w:t>
      </w:r>
      <w:r w:rsidRPr="00114261">
        <w:rPr>
          <w:rFonts w:eastAsia="Calibri"/>
          <w:szCs w:val="22"/>
          <w:lang w:val="en-US" w:eastAsia="en-US"/>
        </w:rPr>
        <w:t>X</w:t>
      </w:r>
      <w:r w:rsidRPr="00114261">
        <w:rPr>
          <w:rFonts w:eastAsia="Calibri"/>
          <w:szCs w:val="22"/>
          <w:lang w:eastAsia="en-US"/>
        </w:rPr>
        <w:t xml:space="preserve"> 69     (τεμ.9)</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Calibri"/>
          <w:color w:val="000000"/>
          <w:szCs w:val="22"/>
          <w:lang w:eastAsia="en-US"/>
        </w:rPr>
        <w:lastRenderedPageBreak/>
        <w:t xml:space="preserve">Για κάθε ένα φίλτρο χωριστά να γίνει ο αντίστοιχος αριθμός μετρήσεων που προβλέπεται </w:t>
      </w:r>
      <w:r w:rsidRPr="00114261">
        <w:rPr>
          <w:rFonts w:eastAsia="Calibri"/>
          <w:szCs w:val="22"/>
          <w:lang w:eastAsia="en-US"/>
        </w:rPr>
        <w:t xml:space="preserve">με τη χρήση ειδικού οργάνου. </w:t>
      </w:r>
      <w:r w:rsidRPr="00114261">
        <w:rPr>
          <w:rFonts w:eastAsia="Calibri"/>
          <w:color w:val="000000"/>
          <w:szCs w:val="22"/>
          <w:lang w:eastAsia="en-US"/>
        </w:rPr>
        <w:t>Κατά την διάρκεια των εργασιών θα γίνει:</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Καθαρισμός στομίων, κιβωτίων με μικροβιοκτόνο υγρό.</w:t>
      </w:r>
    </w:p>
    <w:p w:rsidR="00823F1C" w:rsidRPr="00114261" w:rsidRDefault="00823F1C" w:rsidP="00823F1C">
      <w:pPr>
        <w:autoSpaceDE w:val="0"/>
        <w:autoSpaceDN w:val="0"/>
        <w:adjustRightInd w:val="0"/>
        <w:spacing w:after="160" w:line="259" w:lineRule="auto"/>
        <w:jc w:val="both"/>
        <w:rPr>
          <w:rFonts w:eastAsia="Calibri"/>
          <w:szCs w:val="22"/>
          <w:lang w:eastAsia="en-US"/>
        </w:rPr>
      </w:pPr>
      <w:r w:rsidRPr="00114261">
        <w:rPr>
          <w:rFonts w:eastAsia="Calibri"/>
          <w:szCs w:val="22"/>
          <w:lang w:eastAsia="en-US"/>
        </w:rPr>
        <w:t xml:space="preserve">- Καθαρισμός του τμήματος του αεραγωγού ως τον κεντρικό αεραγωγό (το εύκαμπτο τμήμα) με εφαρμογή ισχυρής αναρρόφησης και βούρτσας (όπου είναι δυνατόν χωρίς καταστροφή του εύκαμπτου) για απομάκρυνση σκόνης, χνουδιών κλπ. </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SymbolMT"/>
          <w:szCs w:val="22"/>
          <w:lang w:eastAsia="en-US"/>
        </w:rPr>
        <w:t xml:space="preserve">- Τοποθέτηση </w:t>
      </w:r>
      <w:r w:rsidRPr="00114261">
        <w:rPr>
          <w:rFonts w:eastAsia="Calibri"/>
          <w:szCs w:val="22"/>
          <w:lang w:eastAsia="en-US"/>
        </w:rPr>
        <w:t xml:space="preserve">των παλιών απόλυτων φίλτρων σε ειδικές σακούλες για άχρηστα υλικά </w:t>
      </w:r>
      <w:r w:rsidRPr="00114261">
        <w:rPr>
          <w:rFonts w:eastAsia="Calibri"/>
          <w:color w:val="000000"/>
          <w:szCs w:val="22"/>
          <w:lang w:eastAsia="en-US"/>
        </w:rPr>
        <w:t>στο χώρο απορριμμάτων στην αυλή. Η απομάκρυνσή τους θα γίνει με μέριμνα του νοσοκομείου.</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Τοποθέτηση των νέων απόλυτων φίλτρων.</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Έλεγχος σύσφιξης διαρροής των απόλυτων φίλτρων.</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Calibri"/>
          <w:color w:val="000000"/>
          <w:szCs w:val="22"/>
          <w:lang w:eastAsia="en-US"/>
        </w:rPr>
        <w:t xml:space="preserve">Όλοι οι χώροι/φίλτρα θα ελεγχθούν σύμφωνα με τα παραπάνω και θα δοθούν οι αντίστοιχες πιστοποιήσεις για κάθε χώρο/φίλτρο ξεχωριστά, καθώς επίσης και συνολική καταγραφή των μετρήσεων για κάθε χώρο /φίλτρο σε ενιαίο πίνακα όπου θα αναφέρεται και η ημερομηνία ελέγχου–μέτρησης και η προβλεπόμενη επανάληψη. </w:t>
      </w:r>
    </w:p>
    <w:p w:rsidR="00823F1C" w:rsidRPr="00114261" w:rsidRDefault="00823F1C" w:rsidP="00823F1C">
      <w:pPr>
        <w:autoSpaceDE w:val="0"/>
        <w:autoSpaceDN w:val="0"/>
        <w:adjustRightInd w:val="0"/>
        <w:spacing w:after="160" w:line="259" w:lineRule="auto"/>
        <w:jc w:val="both"/>
        <w:rPr>
          <w:rFonts w:eastAsia="Calibri"/>
          <w:bCs/>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 xml:space="preserve">Οι συμμετέχοντες θα πρέπει να καταθέσουν το </w:t>
      </w:r>
      <w:r w:rsidRPr="00114261">
        <w:rPr>
          <w:rFonts w:eastAsia="Calibri"/>
          <w:bCs/>
          <w:color w:val="000000"/>
          <w:szCs w:val="22"/>
          <w:lang w:eastAsia="en-US"/>
        </w:rPr>
        <w:t>χαρτί της πιστοποίησης από το μηχάνημα ελέγχου/βαθμονόμησης/πιστοποίησης που θα πρέπει να είναι ελεγμένο και πιστοποιημένο (επί ποινή αποκλεισμού).</w:t>
      </w:r>
    </w:p>
    <w:p w:rsidR="00823F1C" w:rsidRPr="00114261" w:rsidRDefault="00823F1C" w:rsidP="00823F1C">
      <w:pPr>
        <w:spacing w:after="160" w:line="259" w:lineRule="auto"/>
        <w:jc w:val="both"/>
        <w:rPr>
          <w:rFonts w:eastAsia="Calibri"/>
          <w:b/>
          <w:bCs/>
          <w:color w:val="2A2A2A"/>
          <w:szCs w:val="22"/>
          <w:u w:val="single"/>
          <w:lang w:eastAsia="en-US"/>
        </w:rPr>
      </w:pPr>
    </w:p>
    <w:p w:rsidR="00823F1C" w:rsidRPr="00114261" w:rsidRDefault="00823F1C" w:rsidP="00823F1C">
      <w:pPr>
        <w:spacing w:after="160" w:line="259" w:lineRule="auto"/>
        <w:jc w:val="both"/>
        <w:rPr>
          <w:rFonts w:eastAsia="Calibri"/>
          <w:b/>
          <w:bCs/>
          <w:color w:val="2A2A2A"/>
          <w:szCs w:val="22"/>
          <w:u w:val="single"/>
          <w:lang w:eastAsia="en-US"/>
        </w:rPr>
      </w:pPr>
      <w:r w:rsidRPr="00114261">
        <w:rPr>
          <w:rFonts w:eastAsia="Calibri"/>
          <w:b/>
          <w:bCs/>
          <w:color w:val="2A2A2A"/>
          <w:szCs w:val="22"/>
          <w:u w:val="single"/>
          <w:lang w:eastAsia="en-US"/>
        </w:rPr>
        <w:t>ΚΑΘΑΡΙΣΜΟΣ – ΑΠΟΛΥΜΑΝΣΗ ΚΛΙΜΑΤΙΣΤΙΚΩΝ ΜΟΝΑΔΩΝ</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val="en-US" w:eastAsia="en-US"/>
        </w:rPr>
        <w:t>O</w:t>
      </w:r>
      <w:r w:rsidRPr="00114261">
        <w:rPr>
          <w:rFonts w:eastAsia="Calibri"/>
          <w:szCs w:val="22"/>
          <w:lang w:eastAsia="en-US"/>
        </w:rPr>
        <w:t>ι εργασίες που περιλαμβάνονται στον καθαρισμό και την απολύμανση των δεκατεσσάρων ΚΚΜ είναι:</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t>- Αφαίρεση πλευρικών καπακιών κάθε ΚΚΜ.</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t>- Αφαίρεση του προφίλτρου και σακκόφιλτρου, μηχανικός καθαρισμός αυτών με πεπιεσμένο αέρα.  Ψεκασμός και των δύο πλευρών των φίλτρων με απολυμαντικό υγρό.</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t>- Επάλειψη με μίνιο και αντιμικροβιακό υλικό στις λεκάνες κάθε στοιχείου ΚΚΜ.</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t>- Μηχανικός καθαρισμός της πτερυγιοφόρας επιφάνειας του εναλλάκτη με πεπιεσμένο αέρα. Απομάκρυνση των ρύπων.  Ψεκασμός της επιφάνειας με διάλυμα για την αποκόλληση των ρύπων που παραμένουν.  Ψεκασμός με νερό.  Έλεγχος pH.  Ψεκασμός της πτερυγιοφόρας επιφάνειας με απολυμαντικό υγρό.</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t>- Μηχανικός καθαρισμός του κελύφους, της φτερωτής και του κινητήρα του ανεμιστήρα. Απομάκρυνση των ρύπων.</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t>- Μηχανικός καθαρισμός της δεξαμενής συλλογής συμπυκνωμάτων.  Απομάκρυνση των ρύπων.  Πλήρωση της δεξαμενής με νερό και έλεγχος της απομάκρυνσής του μέσω των σωλήνων συμπυκνωμάτων.  Αποκατάσταση τυχόν εμφράξεων.  Έλεγχος στεγανότητας της δεξαμενής και έλεγχος κατάστασης της εξωτερικής της μόνωσης.  Απολύμανση δεξαμενής με απολυμαντικό υγρό. Απολύμανση της λεκάνης συμπυκνωμάτων με χρήση υπεριώδους ακτινοβολίας (</w:t>
      </w:r>
      <w:r w:rsidRPr="00114261">
        <w:rPr>
          <w:rFonts w:eastAsia="Calibri"/>
          <w:szCs w:val="22"/>
          <w:lang w:val="en-US" w:eastAsia="en-US"/>
        </w:rPr>
        <w:t>UV</w:t>
      </w:r>
      <w:r w:rsidRPr="00114261">
        <w:rPr>
          <w:rFonts w:eastAsia="Calibri"/>
          <w:szCs w:val="22"/>
          <w:lang w:eastAsia="en-US"/>
        </w:rPr>
        <w:t>).</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t>- Μηχανικός καθαρισμός της εσωτερικής επιφάνειας του πλαισίου της ΚΚΜ, των dampers, του διαχωριστή σταγονιδίων και γενικά των εσωτερικών μερών. Απολύμανση με απολυμαντικό υγρό.</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t>- Ρύθμιση και ευθυγράμμιση των μοτέρ των κλιματιστικών.</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lastRenderedPageBreak/>
        <w:t>- Τοποθέτηση πλακιδίων για την παρεμπόδιση ανάπτυξης αλγών και έμφραξης των αποχετεύσεων. Το μέγεθος και ο αριθμός των πλακιδίων θα εξαρτάται από την ψυκτική ισχύ των ΚΚΜ και ο αριθμός τους δεν θα υπερβαίνει τα δύο τεμάχια. Η διάρκεια δράσης τους θα είναι 6 μήνες (διάρκεια ψύξης ). Τα πλακίδια θα είναι εγκεκριμένα από το Γ.Χ.Κ.</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t>- Επανατοποθέτηση καπακιών των ΚΚΜ.</w:t>
      </w:r>
    </w:p>
    <w:p w:rsidR="00823F1C" w:rsidRPr="00114261" w:rsidRDefault="00823F1C" w:rsidP="00823F1C">
      <w:pPr>
        <w:spacing w:line="276" w:lineRule="auto"/>
        <w:jc w:val="both"/>
        <w:rPr>
          <w:rFonts w:eastAsia="Calibri"/>
          <w:szCs w:val="22"/>
          <w:lang w:eastAsia="en-US"/>
        </w:rPr>
      </w:pPr>
      <w:r w:rsidRPr="00114261">
        <w:rPr>
          <w:rFonts w:eastAsia="Calibri"/>
          <w:szCs w:val="22"/>
          <w:lang w:eastAsia="en-US"/>
        </w:rPr>
        <w:t xml:space="preserve">- </w:t>
      </w:r>
      <w:r w:rsidRPr="00114261">
        <w:rPr>
          <w:rFonts w:eastAsia="Calibri"/>
          <w:szCs w:val="22"/>
          <w:lang w:val="en-US" w:eastAsia="en-US"/>
        </w:rPr>
        <w:t>To</w:t>
      </w:r>
      <w:r w:rsidRPr="00114261">
        <w:rPr>
          <w:rFonts w:eastAsia="Calibri"/>
          <w:szCs w:val="22"/>
          <w:lang w:eastAsia="en-US"/>
        </w:rPr>
        <w:t xml:space="preserve"> απολυμαντικό θα πρέπει να είναι εγκεκριμένο από τον Ε.Ο.Φ. (προσκόμιση σχετικής βεβαίωσης) </w:t>
      </w:r>
      <w:r w:rsidRPr="00114261">
        <w:rPr>
          <w:rFonts w:eastAsia="Calibri"/>
          <w:szCs w:val="22"/>
          <w:u w:val="single"/>
          <w:lang w:eastAsia="en-US"/>
        </w:rPr>
        <w:t>ειδικά για χρήση σε συστήματα κλιματισμού και εξαερισμού</w:t>
      </w:r>
      <w:r w:rsidRPr="00114261">
        <w:rPr>
          <w:rFonts w:eastAsia="Calibri"/>
          <w:szCs w:val="22"/>
          <w:lang w:eastAsia="en-US"/>
        </w:rPr>
        <w:t>. Το απολυμαντικό θα διατίθεται στην Ελληνική αγορά με έγκριση καταλληλότητας για κλιματιστικά συστήματα, από τον Εθνικό Οργανισμό Φαρμάκων. Το απολυμαντικό όταν στεγνώσει στις ψεκασμένες επιφάνειες, θα πρέπει να διασπάται εντός σύντομου χρόνου σε αβλαβείς ενώσεις. Ο προσφέρων θα πρέπει να διαθέτει άδεια χρήσης του προϊόντος είτε από τον παραγωγό είτε από τον εξουσιοδοτημένο υπεύθυνο διακίνησης του προϊόντος στην Ελλάδα. Για την κατάδειξη της ισχύος του απολυμαντικού θα πρέπει να προσκομιστούν συγκεκριμένα τεκμηριωμένα στοιχεία όσον αφορά την αποτελεσματικότητά του απέναντι σε ιούς όπως Η1Ν1, φυματίωση, λεγεωνέλα κλπ.</w:t>
      </w:r>
    </w:p>
    <w:p w:rsidR="00823F1C" w:rsidRPr="00114261" w:rsidRDefault="00823F1C" w:rsidP="00823F1C">
      <w:pPr>
        <w:autoSpaceDE w:val="0"/>
        <w:autoSpaceDN w:val="0"/>
        <w:adjustRightInd w:val="0"/>
        <w:spacing w:after="160" w:line="259" w:lineRule="auto"/>
        <w:jc w:val="both"/>
        <w:rPr>
          <w:rFonts w:eastAsia="Calibri"/>
          <w:b/>
          <w:bCs/>
          <w:color w:val="000000"/>
          <w:szCs w:val="22"/>
          <w:lang w:eastAsia="en-US"/>
        </w:rPr>
      </w:pPr>
    </w:p>
    <w:p w:rsidR="00823F1C" w:rsidRPr="00114261" w:rsidRDefault="00823F1C" w:rsidP="00823F1C">
      <w:pPr>
        <w:autoSpaceDE w:val="0"/>
        <w:autoSpaceDN w:val="0"/>
        <w:adjustRightInd w:val="0"/>
        <w:spacing w:after="160" w:line="259" w:lineRule="auto"/>
        <w:jc w:val="both"/>
        <w:rPr>
          <w:rFonts w:eastAsia="Calibri"/>
          <w:b/>
          <w:bCs/>
          <w:color w:val="000000"/>
          <w:szCs w:val="22"/>
          <w:u w:val="single"/>
          <w:lang w:eastAsia="en-US"/>
        </w:rPr>
      </w:pPr>
      <w:r w:rsidRPr="00114261">
        <w:rPr>
          <w:rFonts w:eastAsia="Calibri"/>
          <w:b/>
          <w:bCs/>
          <w:color w:val="000000"/>
          <w:szCs w:val="22"/>
          <w:u w:val="single"/>
          <w:lang w:eastAsia="en-US"/>
        </w:rPr>
        <w:t>ΓΕΝΙΚΟΙ ΟΡΟΙ</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Όλες οι εργασίες θα πραγματοποιηθούν σε ημέρες και ώρες τέτοιες ώστε να μην διασαλευτεί η ομαλή λειτουργία των τμημάτων που εξυπηρετούν. Το όλο έργο θα προγραμματιστεί, κατόπιν συνεννόησης με την Τ.Υ. του Νοσοκομείου, για την εβδομάδα που θα καθοριστεί από τη Διοίκηση του Νοσοκομείου ως διάστημα μη λειτουργίας της Μ.Ε.Θ. (λόγω ετήσιων συντηρήσεων, απολυμάνσεων κλπ.)</w:t>
      </w:r>
    </w:p>
    <w:p w:rsidR="00823F1C" w:rsidRPr="00114261" w:rsidRDefault="00823F1C" w:rsidP="00823F1C">
      <w:pPr>
        <w:autoSpaceDE w:val="0"/>
        <w:autoSpaceDN w:val="0"/>
        <w:adjustRightInd w:val="0"/>
        <w:spacing w:after="160" w:line="259" w:lineRule="auto"/>
        <w:jc w:val="both"/>
        <w:rPr>
          <w:rFonts w:eastAsia="Calibri"/>
          <w:bCs/>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 xml:space="preserve">Οι συμμετέχοντες στον διαγωνισμό να καταθέσουν υπεύθυνη δήλωση ότι έχουν λάβει υπ’όψιν τους τον τύπο των φίλτρων ύστερα από επιτόπια επίσκεψη στον χώρο. </w:t>
      </w:r>
      <w:r w:rsidRPr="00114261">
        <w:rPr>
          <w:rFonts w:eastAsia="Calibri"/>
          <w:bCs/>
          <w:color w:val="000000"/>
          <w:szCs w:val="22"/>
          <w:lang w:eastAsia="en-US"/>
        </w:rPr>
        <w:t>(Υπεύθυνη δήλωση Νο 1)</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 xml:space="preserve">Θα κατατεθεί επίσης υπεύθυνη δήλωση ότι ο μειοδότης γνωρίζει και αποδέχεται όλους τους όρους της διακήρυξης. </w:t>
      </w:r>
      <w:r w:rsidRPr="00114261">
        <w:rPr>
          <w:rFonts w:eastAsia="Calibri"/>
          <w:bCs/>
          <w:color w:val="000000"/>
          <w:szCs w:val="22"/>
          <w:lang w:eastAsia="en-US"/>
        </w:rPr>
        <w:t>(Υπεύθυνη δήλωση Νο 2)</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Οι συμμετέχοντες θα έχουν μόνιμη σχέση εργασίας με τους τεχνικούς που θα πραγματοποιήσουν την αλλαγή των φίλτρων (θα αποδεικνύεται από τα αντίστοιχα νομιμοποιητικά έγγραφα, κατάσταση επιθεώρησης εργασίας, Ι.Κ.Α κ.τ.λ.) (τουλάχιστον συνεργείο αποτελούμενο από 2 άτομα)</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Οι ενδιαφερόμενοι δύνανται να επισκεφτούν τους χώρους εκτέλεσης των σχετικών εργασιών προκειμένου να αποκτήσουν ιδία αντίληψη των συνθηκών</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Οι εργασίες θα εκτελεσθούν υπό την παρακολούθηση και σύμφωνα με τις υποδείξεις της Τεχνικής Υπηρεσίας του Νοσοκομείου</w:t>
      </w:r>
    </w:p>
    <w:p w:rsidR="00823F1C" w:rsidRPr="00114261" w:rsidRDefault="00823F1C" w:rsidP="00823F1C">
      <w:pPr>
        <w:autoSpaceDE w:val="0"/>
        <w:autoSpaceDN w:val="0"/>
        <w:adjustRightInd w:val="0"/>
        <w:spacing w:after="160" w:line="259" w:lineRule="auto"/>
        <w:jc w:val="both"/>
        <w:rPr>
          <w:rFonts w:eastAsia="SymbolMT"/>
          <w:color w:val="000000"/>
          <w:szCs w:val="22"/>
          <w:lang w:eastAsia="en-US"/>
        </w:rPr>
      </w:pPr>
      <w:r w:rsidRPr="00114261">
        <w:rPr>
          <w:rFonts w:eastAsia="SymbolMT"/>
          <w:color w:val="000000"/>
          <w:szCs w:val="22"/>
          <w:lang w:eastAsia="en-US"/>
        </w:rPr>
        <w:t xml:space="preserve">- </w:t>
      </w:r>
      <w:r w:rsidRPr="00114261">
        <w:rPr>
          <w:rFonts w:eastAsia="Calibri"/>
          <w:color w:val="000000"/>
          <w:szCs w:val="22"/>
          <w:lang w:eastAsia="en-US"/>
        </w:rPr>
        <w:t>Η τιμή προσφοράς θα αναφέρεται σε κατ’ αποκοπή τίμημα (τεμάχιο 1).</w:t>
      </w:r>
      <w:r w:rsidRPr="00114261">
        <w:rPr>
          <w:rFonts w:eastAsia="SymbolMT"/>
          <w:color w:val="000000"/>
          <w:szCs w:val="22"/>
          <w:lang w:eastAsia="en-US"/>
        </w:rPr>
        <w:t xml:space="preserve"> </w:t>
      </w:r>
    </w:p>
    <w:p w:rsidR="00823F1C" w:rsidRPr="00114261" w:rsidRDefault="00823F1C" w:rsidP="00823F1C">
      <w:pPr>
        <w:spacing w:after="80" w:line="259" w:lineRule="auto"/>
        <w:jc w:val="both"/>
        <w:rPr>
          <w:rFonts w:eastAsia="Calibri"/>
          <w:bCs/>
          <w:szCs w:val="22"/>
          <w:u w:val="single"/>
          <w:lang w:eastAsia="en-US"/>
        </w:rPr>
      </w:pPr>
      <w:r w:rsidRPr="00114261">
        <w:rPr>
          <w:rFonts w:eastAsia="Calibri"/>
          <w:bCs/>
          <w:szCs w:val="22"/>
          <w:u w:val="single"/>
          <w:lang w:eastAsia="en-US"/>
        </w:rPr>
        <w:t>Απαιτούμενα πιστοποιητικά - έντυπα.</w:t>
      </w:r>
    </w:p>
    <w:p w:rsidR="00823F1C" w:rsidRPr="00114261" w:rsidRDefault="00823F1C" w:rsidP="00823F1C">
      <w:pPr>
        <w:autoSpaceDE w:val="0"/>
        <w:autoSpaceDN w:val="0"/>
        <w:adjustRightInd w:val="0"/>
        <w:spacing w:after="160" w:line="259" w:lineRule="auto"/>
        <w:jc w:val="both"/>
        <w:rPr>
          <w:rFonts w:eastAsia="Calibri"/>
          <w:color w:val="000000"/>
          <w:szCs w:val="22"/>
          <w:lang w:eastAsia="en-US"/>
        </w:rPr>
      </w:pPr>
      <w:r w:rsidRPr="00114261">
        <w:rPr>
          <w:rFonts w:eastAsia="Calibri"/>
          <w:color w:val="000000"/>
          <w:szCs w:val="22"/>
          <w:lang w:eastAsia="en-US"/>
        </w:rPr>
        <w:t>Πιστοποιητικό ISO της κατασκευάστριας εταιρείας των φίλτρων που θα προμηθεύσουν.</w:t>
      </w:r>
    </w:p>
    <w:p w:rsidR="00823F1C" w:rsidRPr="00114261" w:rsidRDefault="00823F1C" w:rsidP="00823F1C">
      <w:pPr>
        <w:spacing w:after="80" w:line="259" w:lineRule="auto"/>
        <w:jc w:val="both"/>
        <w:rPr>
          <w:rFonts w:eastAsia="Calibri"/>
          <w:szCs w:val="22"/>
          <w:lang w:eastAsia="en-US"/>
        </w:rPr>
      </w:pPr>
      <w:r w:rsidRPr="00114261">
        <w:rPr>
          <w:rFonts w:eastAsia="Calibri"/>
          <w:szCs w:val="22"/>
          <w:lang w:eastAsia="en-US"/>
        </w:rPr>
        <w:t>Εγκρίσεις από το Γ.Χ.Κ και από τον Ε.Ο.Φ.</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Τεχνικά φυλλάδια των υλικών. </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Πιστοποιητικό του ειδικού οργάνου μέτρησης από επίσημο φορέα πιστοποίησης και της εταιρείας για μετρήσεις καθαρότητας χώρων.</w:t>
      </w:r>
    </w:p>
    <w:p w:rsidR="00823F1C" w:rsidRDefault="00823F1C" w:rsidP="00823F1C">
      <w:pPr>
        <w:spacing w:after="80" w:line="259" w:lineRule="auto"/>
        <w:jc w:val="both"/>
        <w:rPr>
          <w:rFonts w:eastAsia="Calibri"/>
          <w:szCs w:val="22"/>
          <w:lang w:eastAsia="en-US"/>
        </w:rPr>
      </w:pPr>
      <w:r w:rsidRPr="00114261">
        <w:rPr>
          <w:rFonts w:eastAsia="Calibri"/>
          <w:szCs w:val="22"/>
          <w:lang w:eastAsia="en-US"/>
        </w:rPr>
        <w:t>Κατάλογος αντίστοιχων έργων</w:t>
      </w:r>
    </w:p>
    <w:p w:rsidR="00823F1C" w:rsidRDefault="00823F1C" w:rsidP="00823F1C">
      <w:pPr>
        <w:spacing w:after="80" w:line="259" w:lineRule="auto"/>
        <w:jc w:val="both"/>
        <w:rPr>
          <w:rFonts w:eastAsia="Calibri"/>
          <w:szCs w:val="22"/>
          <w:lang w:eastAsia="en-US"/>
        </w:rPr>
      </w:pPr>
    </w:p>
    <w:p w:rsidR="00823F1C" w:rsidRDefault="00823F1C" w:rsidP="00823F1C">
      <w:pPr>
        <w:spacing w:after="80" w:line="259" w:lineRule="auto"/>
        <w:jc w:val="both"/>
        <w:rPr>
          <w:rFonts w:eastAsia="Calibri"/>
          <w:szCs w:val="22"/>
          <w:lang w:eastAsia="en-US"/>
        </w:rPr>
      </w:pPr>
    </w:p>
    <w:p w:rsidR="00823F1C" w:rsidRPr="00114261" w:rsidRDefault="00823F1C" w:rsidP="00823F1C">
      <w:pPr>
        <w:spacing w:after="80" w:line="259" w:lineRule="auto"/>
        <w:jc w:val="both"/>
        <w:rPr>
          <w:rFonts w:eastAsia="Calibri"/>
          <w:szCs w:val="22"/>
          <w:lang w:eastAsia="en-US"/>
        </w:rPr>
      </w:pPr>
    </w:p>
    <w:p w:rsidR="00823F1C" w:rsidRPr="00114261" w:rsidRDefault="00823F1C" w:rsidP="00823F1C">
      <w:pPr>
        <w:spacing w:after="80" w:line="259" w:lineRule="auto"/>
        <w:jc w:val="both"/>
        <w:rPr>
          <w:rFonts w:eastAsia="Calibri"/>
          <w:b/>
          <w:szCs w:val="22"/>
          <w:u w:val="single"/>
          <w:lang w:eastAsia="en-US"/>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43"/>
        <w:gridCol w:w="1174"/>
        <w:gridCol w:w="6571"/>
      </w:tblGrid>
      <w:tr w:rsidR="00823F1C" w:rsidRPr="0050557E" w:rsidTr="009A0D12">
        <w:trPr>
          <w:trHeight w:val="441"/>
          <w:jc w:val="center"/>
        </w:trPr>
        <w:tc>
          <w:tcPr>
            <w:tcW w:w="844"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5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1176"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6662"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rPr>
          <w:trHeight w:val="844"/>
          <w:jc w:val="center"/>
        </w:trPr>
        <w:tc>
          <w:tcPr>
            <w:tcW w:w="844" w:type="dxa"/>
            <w:shd w:val="clear" w:color="auto" w:fill="auto"/>
          </w:tcPr>
          <w:p w:rsidR="00823F1C" w:rsidRPr="0050557E" w:rsidRDefault="00823F1C" w:rsidP="009A0D12">
            <w:pPr>
              <w:jc w:val="both"/>
              <w:rPr>
                <w:sz w:val="20"/>
                <w:szCs w:val="20"/>
              </w:rPr>
            </w:pPr>
          </w:p>
          <w:p w:rsidR="00823F1C" w:rsidRPr="0050557E" w:rsidRDefault="00823F1C" w:rsidP="009A0D12">
            <w:pPr>
              <w:jc w:val="both"/>
              <w:rPr>
                <w:sz w:val="20"/>
                <w:szCs w:val="20"/>
              </w:rPr>
            </w:pPr>
            <w:r>
              <w:rPr>
                <w:sz w:val="20"/>
                <w:szCs w:val="20"/>
              </w:rPr>
              <w:t xml:space="preserve">      7</w:t>
            </w:r>
          </w:p>
        </w:tc>
        <w:tc>
          <w:tcPr>
            <w:tcW w:w="952" w:type="dxa"/>
            <w:shd w:val="clear" w:color="auto" w:fill="auto"/>
          </w:tcPr>
          <w:p w:rsidR="00823F1C" w:rsidRPr="0050557E" w:rsidRDefault="00823F1C" w:rsidP="009A0D12">
            <w:pPr>
              <w:jc w:val="both"/>
              <w:rPr>
                <w:sz w:val="20"/>
                <w:szCs w:val="20"/>
              </w:rPr>
            </w:pPr>
            <w:r w:rsidRPr="0050557E">
              <w:rPr>
                <w:sz w:val="20"/>
                <w:szCs w:val="20"/>
              </w:rPr>
              <w:t xml:space="preserve">Α </w:t>
            </w:r>
          </w:p>
          <w:p w:rsidR="00823F1C" w:rsidRPr="0050557E" w:rsidRDefault="00823F1C" w:rsidP="009A0D12">
            <w:pPr>
              <w:jc w:val="both"/>
              <w:rPr>
                <w:sz w:val="20"/>
                <w:szCs w:val="20"/>
              </w:rPr>
            </w:pPr>
          </w:p>
          <w:p w:rsidR="00823F1C" w:rsidRPr="0050557E" w:rsidRDefault="00823F1C" w:rsidP="009A0D12">
            <w:pPr>
              <w:jc w:val="both"/>
              <w:rPr>
                <w:sz w:val="20"/>
                <w:szCs w:val="20"/>
              </w:rPr>
            </w:pPr>
            <w:r w:rsidRPr="0050557E">
              <w:rPr>
                <w:sz w:val="20"/>
                <w:szCs w:val="20"/>
              </w:rPr>
              <w:t xml:space="preserve"> Β </w:t>
            </w:r>
          </w:p>
          <w:p w:rsidR="00823F1C" w:rsidRPr="0050557E" w:rsidRDefault="00823F1C" w:rsidP="009A0D12">
            <w:pPr>
              <w:jc w:val="both"/>
              <w:rPr>
                <w:sz w:val="20"/>
                <w:szCs w:val="20"/>
              </w:rPr>
            </w:pPr>
          </w:p>
        </w:tc>
        <w:tc>
          <w:tcPr>
            <w:tcW w:w="1176" w:type="dxa"/>
            <w:shd w:val="clear" w:color="auto" w:fill="auto"/>
            <w:vAlign w:val="center"/>
          </w:tcPr>
          <w:p w:rsidR="00823F1C" w:rsidRPr="0050557E" w:rsidRDefault="00823F1C" w:rsidP="009A0D12">
            <w:pPr>
              <w:jc w:val="both"/>
              <w:rPr>
                <w:color w:val="000000"/>
                <w:szCs w:val="22"/>
              </w:rPr>
            </w:pPr>
            <w:r w:rsidRPr="0050557E">
              <w:rPr>
                <w:color w:val="000000"/>
                <w:szCs w:val="22"/>
              </w:rPr>
              <w:t>76182</w:t>
            </w:r>
          </w:p>
          <w:p w:rsidR="00823F1C" w:rsidRPr="0050557E" w:rsidRDefault="00823F1C" w:rsidP="009A0D12">
            <w:pPr>
              <w:jc w:val="both"/>
              <w:rPr>
                <w:color w:val="000000"/>
                <w:sz w:val="20"/>
                <w:szCs w:val="20"/>
              </w:rPr>
            </w:pPr>
          </w:p>
          <w:p w:rsidR="00823F1C" w:rsidRPr="0050557E" w:rsidRDefault="00823F1C" w:rsidP="009A0D12">
            <w:pPr>
              <w:jc w:val="both"/>
              <w:rPr>
                <w:color w:val="000000"/>
                <w:sz w:val="20"/>
                <w:szCs w:val="20"/>
              </w:rPr>
            </w:pPr>
            <w:r w:rsidRPr="0050557E">
              <w:rPr>
                <w:color w:val="000000"/>
                <w:szCs w:val="22"/>
              </w:rPr>
              <w:t>73626</w:t>
            </w:r>
          </w:p>
          <w:p w:rsidR="00823F1C" w:rsidRPr="0050557E" w:rsidRDefault="00823F1C" w:rsidP="009A0D12">
            <w:pPr>
              <w:jc w:val="both"/>
              <w:rPr>
                <w:sz w:val="20"/>
                <w:szCs w:val="20"/>
              </w:rPr>
            </w:pPr>
          </w:p>
        </w:tc>
        <w:tc>
          <w:tcPr>
            <w:tcW w:w="6662" w:type="dxa"/>
            <w:tcBorders>
              <w:bottom w:val="single" w:sz="4" w:space="0" w:color="auto"/>
            </w:tcBorders>
            <w:shd w:val="clear" w:color="auto" w:fill="auto"/>
          </w:tcPr>
          <w:p w:rsidR="00823F1C" w:rsidRPr="0050557E" w:rsidRDefault="00823F1C" w:rsidP="009A0D12">
            <w:pPr>
              <w:jc w:val="both"/>
              <w:rPr>
                <w:color w:val="000000"/>
                <w:sz w:val="20"/>
                <w:szCs w:val="20"/>
              </w:rPr>
            </w:pPr>
            <w:r w:rsidRPr="0050557E">
              <w:rPr>
                <w:color w:val="000000"/>
                <w:szCs w:val="22"/>
              </w:rPr>
              <w:t xml:space="preserve">ΕΡΓΑΣΙΑ ΣΤΑ  Η/Ζ </w:t>
            </w:r>
          </w:p>
          <w:p w:rsidR="00823F1C" w:rsidRPr="0050557E" w:rsidRDefault="00823F1C" w:rsidP="009A0D12">
            <w:pPr>
              <w:jc w:val="both"/>
              <w:rPr>
                <w:color w:val="000000"/>
                <w:szCs w:val="22"/>
              </w:rPr>
            </w:pPr>
          </w:p>
          <w:p w:rsidR="00823F1C" w:rsidRPr="0050557E" w:rsidRDefault="00823F1C" w:rsidP="009A0D12">
            <w:pPr>
              <w:jc w:val="both"/>
              <w:rPr>
                <w:color w:val="000000"/>
                <w:sz w:val="20"/>
                <w:szCs w:val="20"/>
              </w:rPr>
            </w:pPr>
            <w:r w:rsidRPr="0050557E">
              <w:rPr>
                <w:color w:val="000000"/>
                <w:szCs w:val="22"/>
              </w:rPr>
              <w:t xml:space="preserve">ΑΝΤΑΛΛΑΚΤΙΚΑ Η/Ζ </w:t>
            </w:r>
          </w:p>
          <w:p w:rsidR="00823F1C" w:rsidRPr="0050557E" w:rsidRDefault="00823F1C" w:rsidP="009A0D12">
            <w:pPr>
              <w:jc w:val="both"/>
              <w:rPr>
                <w:color w:val="000000"/>
                <w:szCs w:val="22"/>
              </w:rPr>
            </w:pP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keepNext/>
        <w:jc w:val="both"/>
        <w:outlineLvl w:val="3"/>
        <w:rPr>
          <w:b/>
          <w:szCs w:val="20"/>
          <w:u w:val="single"/>
          <w:lang w:eastAsia="en-US"/>
        </w:rPr>
      </w:pPr>
      <w:r w:rsidRPr="00114261">
        <w:rPr>
          <w:b/>
          <w:szCs w:val="20"/>
          <w:u w:val="single"/>
          <w:lang w:eastAsia="en-US"/>
        </w:rPr>
        <w:t>Περιγραφή – προϋπολογισμός υλικών και εργασιών συντήρησης Ηλεκτροπαραγωγών Ζευγών ΓΝΑΝ</w:t>
      </w:r>
    </w:p>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Οι εργασίες και τα υλικά που θα χρησιμοποιηθούν για τη συντήρηση των δύο Ηλεκτροπαραγωγών Ζευγών του Νοσοκομείου (</w:t>
      </w:r>
      <w:r w:rsidRPr="00114261">
        <w:rPr>
          <w:rFonts w:eastAsia="Calibri"/>
          <w:szCs w:val="22"/>
          <w:lang w:val="en-US" w:eastAsia="en-US"/>
        </w:rPr>
        <w:t>PERKINS</w:t>
      </w:r>
      <w:r w:rsidRPr="00114261">
        <w:rPr>
          <w:rFonts w:eastAsia="Calibri"/>
          <w:szCs w:val="22"/>
          <w:lang w:eastAsia="en-US"/>
        </w:rPr>
        <w:t xml:space="preserve"> 800 </w:t>
      </w:r>
      <w:r w:rsidRPr="00114261">
        <w:rPr>
          <w:rFonts w:eastAsia="Calibri"/>
          <w:szCs w:val="22"/>
          <w:lang w:val="en-US" w:eastAsia="en-US"/>
        </w:rPr>
        <w:t>KVA</w:t>
      </w:r>
      <w:r w:rsidRPr="00114261">
        <w:rPr>
          <w:rFonts w:eastAsia="Calibri"/>
          <w:szCs w:val="22"/>
          <w:lang w:eastAsia="en-US"/>
        </w:rPr>
        <w:t xml:space="preserve"> και </w:t>
      </w:r>
      <w:r w:rsidRPr="00114261">
        <w:rPr>
          <w:rFonts w:eastAsia="Calibri"/>
          <w:szCs w:val="22"/>
          <w:lang w:val="en-US" w:eastAsia="en-US"/>
        </w:rPr>
        <w:t>DORMAN</w:t>
      </w:r>
      <w:r w:rsidRPr="00114261">
        <w:rPr>
          <w:rFonts w:eastAsia="Calibri"/>
          <w:szCs w:val="22"/>
          <w:lang w:eastAsia="en-US"/>
        </w:rPr>
        <w:t xml:space="preserve"> 500 </w:t>
      </w:r>
      <w:r w:rsidRPr="00114261">
        <w:rPr>
          <w:rFonts w:eastAsia="Calibri"/>
          <w:szCs w:val="22"/>
          <w:lang w:val="en-US" w:eastAsia="en-US"/>
        </w:rPr>
        <w:t>KVA</w:t>
      </w:r>
      <w:r w:rsidRPr="00114261">
        <w:rPr>
          <w:rFonts w:eastAsia="Calibri"/>
          <w:szCs w:val="22"/>
          <w:lang w:eastAsia="en-US"/>
        </w:rPr>
        <w:t>), και του Πυροσβεστικού Συγκροτήματος, σε κινητήρες, γεννήτριες και πίνακες αυτοματισμών έχουν ως εξής:</w:t>
      </w:r>
    </w:p>
    <w:p w:rsidR="00823F1C" w:rsidRPr="00114261" w:rsidRDefault="00823F1C" w:rsidP="00823F1C">
      <w:pPr>
        <w:spacing w:after="160" w:line="259" w:lineRule="auto"/>
        <w:jc w:val="both"/>
        <w:rPr>
          <w:rFonts w:eastAsia="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8441"/>
      </w:tblGrid>
      <w:tr w:rsidR="00823F1C" w:rsidRPr="00114261" w:rsidTr="009A0D12">
        <w:tc>
          <w:tcPr>
            <w:tcW w:w="9400" w:type="dxa"/>
            <w:gridSpan w:val="2"/>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                                                                  ΕΡΓΑΣΙΑ</w:t>
            </w:r>
          </w:p>
        </w:tc>
      </w:tr>
      <w:tr w:rsidR="00823F1C" w:rsidRPr="00114261" w:rsidTr="009A0D12">
        <w:tc>
          <w:tcPr>
            <w:tcW w:w="959" w:type="dxa"/>
          </w:tcPr>
          <w:p w:rsidR="00823F1C" w:rsidRPr="00114261" w:rsidRDefault="00823F1C" w:rsidP="009A0D12">
            <w:pPr>
              <w:spacing w:after="160" w:line="259" w:lineRule="auto"/>
              <w:jc w:val="both"/>
              <w:rPr>
                <w:rFonts w:eastAsia="Calibri"/>
                <w:b/>
                <w:szCs w:val="22"/>
                <w:lang w:eastAsia="en-US"/>
              </w:rPr>
            </w:pPr>
            <w:r w:rsidRPr="00114261">
              <w:rPr>
                <w:rFonts w:eastAsia="Calibri"/>
                <w:b/>
                <w:szCs w:val="22"/>
                <w:lang w:eastAsia="en-US"/>
              </w:rPr>
              <w:t>Α.</w:t>
            </w:r>
          </w:p>
        </w:tc>
        <w:tc>
          <w:tcPr>
            <w:tcW w:w="8441" w:type="dxa"/>
          </w:tcPr>
          <w:p w:rsidR="00823F1C" w:rsidRPr="00114261" w:rsidRDefault="00823F1C" w:rsidP="009A0D12">
            <w:pPr>
              <w:spacing w:after="160" w:line="259" w:lineRule="auto"/>
              <w:jc w:val="both"/>
              <w:rPr>
                <w:rFonts w:eastAsia="Calibri"/>
                <w:b/>
                <w:szCs w:val="22"/>
                <w:lang w:eastAsia="en-US"/>
              </w:rPr>
            </w:pPr>
            <w:r w:rsidRPr="00114261">
              <w:rPr>
                <w:rFonts w:eastAsia="Calibri"/>
                <w:b/>
                <w:szCs w:val="22"/>
                <w:lang w:eastAsia="en-US"/>
              </w:rPr>
              <w:t>Η/Ζ</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Α1</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Γενικός Ελεγχος</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Α2     </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Ελεγχος αερισμού μηχανοστασίου</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Α3</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Ελεγχος απαγωγής θερμού αέρα</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Α4</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Ελεγχος συστήματος απαγωγής καυσαερίων</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Α5</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Εκκίνηση και λειτουργία</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p>
        </w:tc>
        <w:tc>
          <w:tcPr>
            <w:tcW w:w="8441" w:type="dxa"/>
          </w:tcPr>
          <w:p w:rsidR="00823F1C" w:rsidRPr="00114261" w:rsidRDefault="00823F1C" w:rsidP="009A0D12">
            <w:pPr>
              <w:spacing w:after="160" w:line="259" w:lineRule="auto"/>
              <w:jc w:val="both"/>
              <w:rPr>
                <w:rFonts w:eastAsia="Calibri"/>
                <w:szCs w:val="22"/>
                <w:lang w:eastAsia="en-US"/>
              </w:rPr>
            </w:pPr>
          </w:p>
        </w:tc>
      </w:tr>
      <w:tr w:rsidR="00823F1C" w:rsidRPr="00114261" w:rsidTr="009A0D12">
        <w:tc>
          <w:tcPr>
            <w:tcW w:w="959" w:type="dxa"/>
          </w:tcPr>
          <w:p w:rsidR="00823F1C" w:rsidRPr="00114261" w:rsidRDefault="00823F1C" w:rsidP="009A0D12">
            <w:pPr>
              <w:spacing w:after="160" w:line="259" w:lineRule="auto"/>
              <w:jc w:val="both"/>
              <w:rPr>
                <w:rFonts w:eastAsia="Calibri"/>
                <w:b/>
                <w:szCs w:val="22"/>
                <w:lang w:eastAsia="en-US"/>
              </w:rPr>
            </w:pPr>
            <w:r w:rsidRPr="00114261">
              <w:rPr>
                <w:rFonts w:eastAsia="Calibri"/>
                <w:b/>
                <w:szCs w:val="22"/>
                <w:lang w:eastAsia="en-US"/>
              </w:rPr>
              <w:t>Β</w:t>
            </w:r>
          </w:p>
        </w:tc>
        <w:tc>
          <w:tcPr>
            <w:tcW w:w="8441" w:type="dxa"/>
          </w:tcPr>
          <w:p w:rsidR="00823F1C" w:rsidRPr="00114261" w:rsidRDefault="00823F1C" w:rsidP="009A0D12">
            <w:pPr>
              <w:spacing w:after="160" w:line="259" w:lineRule="auto"/>
              <w:jc w:val="both"/>
              <w:rPr>
                <w:rFonts w:eastAsia="Calibri"/>
                <w:b/>
                <w:szCs w:val="22"/>
                <w:lang w:eastAsia="en-US"/>
              </w:rPr>
            </w:pPr>
            <w:r w:rsidRPr="00114261">
              <w:rPr>
                <w:rFonts w:eastAsia="Calibri"/>
                <w:b/>
                <w:szCs w:val="22"/>
                <w:lang w:eastAsia="en-US"/>
              </w:rPr>
              <w:t>ΚΙΝΗΤΗΡΕΣ</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Β1</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κολάρων νερού, λαδιού και καυσίμου</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Β2</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Αλλαγή λαδιού και αντιψυκτικού υγρού</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Β3</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καθαρισμός φίλτρου αέρα και αντικατάστασή του (εφ’όσον απαιτείται)</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Β4</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Ρύθμιση βαλβίδων</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Β5</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Ρύθμιση ιμάντων κίνησης</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Β6</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και καθαρισμός βοηθητικής αντλίας καυσίμου</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Β7</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σωστής λειτουργίας ακροφυσίων και αντλίας καυσίμου</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Β8</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λειτουργίας προθέρμανσης νερού</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Β9</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αναθυμιάσεων</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lastRenderedPageBreak/>
              <w:t>Β10</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ηλεκτρικών διατάξεων</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Β11</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διαρροών λαδιού, ψυκτικού υγρού και καυσίμου</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Β12</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υγρών συσσωρευτών, ακροδεκτών, συνδέσεων και καλωδίων</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Β13</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τάσης συσσωρευτών, έλεγχος εξόδου φορτιστή</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Β14</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Εξυδάτωση</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Β15</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Ελεγχος καλής λειτουργίας π/κινητήρα</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p>
        </w:tc>
        <w:tc>
          <w:tcPr>
            <w:tcW w:w="8441" w:type="dxa"/>
          </w:tcPr>
          <w:p w:rsidR="00823F1C" w:rsidRPr="00114261" w:rsidRDefault="00823F1C" w:rsidP="009A0D12">
            <w:pPr>
              <w:spacing w:after="160" w:line="259" w:lineRule="auto"/>
              <w:jc w:val="both"/>
              <w:rPr>
                <w:rFonts w:eastAsia="Calibri"/>
                <w:szCs w:val="22"/>
                <w:lang w:eastAsia="en-US"/>
              </w:rPr>
            </w:pPr>
          </w:p>
        </w:tc>
      </w:tr>
      <w:tr w:rsidR="00823F1C" w:rsidRPr="00114261" w:rsidTr="009A0D12">
        <w:tc>
          <w:tcPr>
            <w:tcW w:w="959" w:type="dxa"/>
          </w:tcPr>
          <w:p w:rsidR="00823F1C" w:rsidRPr="00114261" w:rsidRDefault="00823F1C" w:rsidP="009A0D12">
            <w:pPr>
              <w:spacing w:after="160" w:line="259" w:lineRule="auto"/>
              <w:jc w:val="both"/>
              <w:rPr>
                <w:rFonts w:eastAsia="Calibri"/>
                <w:b/>
                <w:szCs w:val="22"/>
                <w:lang w:eastAsia="en-US"/>
              </w:rPr>
            </w:pPr>
            <w:r w:rsidRPr="00114261">
              <w:rPr>
                <w:rFonts w:eastAsia="Calibri"/>
                <w:b/>
                <w:szCs w:val="22"/>
                <w:lang w:eastAsia="en-US"/>
              </w:rPr>
              <w:t>Γ</w:t>
            </w:r>
          </w:p>
        </w:tc>
        <w:tc>
          <w:tcPr>
            <w:tcW w:w="8441" w:type="dxa"/>
          </w:tcPr>
          <w:p w:rsidR="00823F1C" w:rsidRPr="00114261" w:rsidRDefault="00823F1C" w:rsidP="009A0D12">
            <w:pPr>
              <w:spacing w:after="160" w:line="259" w:lineRule="auto"/>
              <w:jc w:val="both"/>
              <w:rPr>
                <w:rFonts w:eastAsia="Calibri"/>
                <w:b/>
                <w:szCs w:val="22"/>
                <w:lang w:eastAsia="en-US"/>
              </w:rPr>
            </w:pPr>
            <w:r w:rsidRPr="00114261">
              <w:rPr>
                <w:rFonts w:eastAsia="Calibri"/>
                <w:b/>
                <w:szCs w:val="22"/>
                <w:lang w:eastAsia="en-US"/>
              </w:rPr>
              <w:t>ΓΕΝΝΗΤΡΙΕΣ</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Γ1</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καλής λειτουργίας των οργάνων και συσκευών</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Γ2</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ασφαλιστικών διατάξεων</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Γ3</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λειτουργίας της μεταγωγής</w:t>
            </w:r>
          </w:p>
        </w:tc>
      </w:tr>
      <w:tr w:rsidR="00823F1C" w:rsidRPr="00114261" w:rsidTr="009A0D12">
        <w:tc>
          <w:tcPr>
            <w:tcW w:w="959"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Γ4</w:t>
            </w:r>
          </w:p>
        </w:tc>
        <w:tc>
          <w:tcPr>
            <w:tcW w:w="844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Έλεγχος καλής λειτουργίας πίνακα αυτοματισμού</w:t>
            </w: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jc w:val="both"/>
        <w:rPr>
          <w:rFonts w:eastAsia="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6281"/>
        <w:gridCol w:w="2268"/>
      </w:tblGrid>
      <w:tr w:rsidR="00823F1C" w:rsidRPr="00114261" w:rsidTr="009A0D12">
        <w:trPr>
          <w:trHeight w:val="269"/>
        </w:trPr>
        <w:tc>
          <w:tcPr>
            <w:tcW w:w="9322" w:type="dxa"/>
            <w:gridSpan w:val="3"/>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ΥΛΙΚΑ</w:t>
            </w:r>
          </w:p>
        </w:tc>
      </w:tr>
      <w:tr w:rsidR="00823F1C" w:rsidRPr="00114261" w:rsidTr="009A0D12">
        <w:trPr>
          <w:trHeight w:val="269"/>
        </w:trPr>
        <w:tc>
          <w:tcPr>
            <w:tcW w:w="773" w:type="dxa"/>
          </w:tcPr>
          <w:p w:rsidR="00823F1C" w:rsidRPr="00114261" w:rsidRDefault="00823F1C" w:rsidP="009A0D12">
            <w:pPr>
              <w:spacing w:after="160" w:line="259" w:lineRule="auto"/>
              <w:jc w:val="both"/>
              <w:rPr>
                <w:rFonts w:eastAsia="Calibri"/>
                <w:b/>
                <w:szCs w:val="22"/>
                <w:lang w:eastAsia="en-US"/>
              </w:rPr>
            </w:pPr>
            <w:r w:rsidRPr="00114261">
              <w:rPr>
                <w:rFonts w:eastAsia="Calibri"/>
                <w:b/>
                <w:szCs w:val="22"/>
                <w:lang w:eastAsia="en-US"/>
              </w:rPr>
              <w:t>Α</w:t>
            </w:r>
          </w:p>
        </w:tc>
        <w:tc>
          <w:tcPr>
            <w:tcW w:w="6281" w:type="dxa"/>
          </w:tcPr>
          <w:p w:rsidR="00823F1C" w:rsidRPr="00114261" w:rsidRDefault="00823F1C" w:rsidP="009A0D12">
            <w:pPr>
              <w:spacing w:after="160" w:line="259" w:lineRule="auto"/>
              <w:jc w:val="both"/>
              <w:rPr>
                <w:rFonts w:eastAsia="Calibri"/>
                <w:b/>
                <w:szCs w:val="22"/>
                <w:lang w:val="en-US" w:eastAsia="en-US"/>
              </w:rPr>
            </w:pPr>
            <w:r w:rsidRPr="00114261">
              <w:rPr>
                <w:rFonts w:eastAsia="Calibri"/>
                <w:b/>
                <w:szCs w:val="22"/>
                <w:lang w:eastAsia="en-US"/>
              </w:rPr>
              <w:t xml:space="preserve">Η/Ζ </w:t>
            </w:r>
            <w:r w:rsidRPr="00114261">
              <w:rPr>
                <w:rFonts w:eastAsia="Calibri"/>
                <w:b/>
                <w:szCs w:val="22"/>
                <w:lang w:val="en-US" w:eastAsia="en-US"/>
              </w:rPr>
              <w:t>PERKINS 800 KVA</w:t>
            </w:r>
          </w:p>
        </w:tc>
        <w:tc>
          <w:tcPr>
            <w:tcW w:w="2268" w:type="dxa"/>
          </w:tcPr>
          <w:p w:rsidR="00823F1C" w:rsidRPr="00114261" w:rsidRDefault="00823F1C" w:rsidP="009A0D12">
            <w:pPr>
              <w:spacing w:after="160" w:line="259" w:lineRule="auto"/>
              <w:jc w:val="both"/>
              <w:rPr>
                <w:rFonts w:eastAsia="Calibri"/>
                <w:szCs w:val="22"/>
                <w:lang w:eastAsia="en-US"/>
              </w:rPr>
            </w:pPr>
          </w:p>
        </w:tc>
      </w:tr>
      <w:tr w:rsidR="00823F1C" w:rsidRPr="00114261" w:rsidTr="009A0D12">
        <w:trPr>
          <w:trHeight w:val="255"/>
        </w:trPr>
        <w:tc>
          <w:tcPr>
            <w:tcW w:w="773" w:type="dxa"/>
          </w:tcPr>
          <w:p w:rsidR="00823F1C" w:rsidRPr="00114261" w:rsidRDefault="00823F1C" w:rsidP="009A0D12">
            <w:pPr>
              <w:spacing w:after="160" w:line="259" w:lineRule="auto"/>
              <w:jc w:val="both"/>
              <w:rPr>
                <w:rFonts w:eastAsia="Calibri"/>
                <w:szCs w:val="22"/>
                <w:lang w:val="en-US" w:eastAsia="en-US"/>
              </w:rPr>
            </w:pPr>
            <w:r w:rsidRPr="00114261">
              <w:rPr>
                <w:rFonts w:eastAsia="Calibri"/>
                <w:szCs w:val="22"/>
                <w:lang w:val="en-US" w:eastAsia="en-US"/>
              </w:rPr>
              <w:t>A1</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ΦΙΛΤΡΟ ΛΑΔΙΟΥ</w:t>
            </w:r>
          </w:p>
        </w:tc>
        <w:tc>
          <w:tcPr>
            <w:tcW w:w="2268" w:type="dxa"/>
          </w:tcPr>
          <w:p w:rsidR="00823F1C" w:rsidRPr="00114261" w:rsidRDefault="00823F1C" w:rsidP="009A0D12">
            <w:pPr>
              <w:spacing w:after="160" w:line="259" w:lineRule="auto"/>
              <w:jc w:val="both"/>
              <w:rPr>
                <w:rFonts w:eastAsia="Calibri"/>
                <w:szCs w:val="22"/>
                <w:lang w:val="en-US" w:eastAsia="en-US"/>
              </w:rPr>
            </w:pPr>
            <w:r w:rsidRPr="00114261">
              <w:rPr>
                <w:rFonts w:eastAsia="Calibri"/>
                <w:szCs w:val="22"/>
                <w:lang w:eastAsia="en-US"/>
              </w:rPr>
              <w:t>3 ΤΕΜ.</w:t>
            </w:r>
          </w:p>
        </w:tc>
      </w:tr>
      <w:tr w:rsidR="00823F1C" w:rsidRPr="00114261" w:rsidTr="009A0D12">
        <w:trPr>
          <w:trHeight w:val="269"/>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Α2</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ΦΙΛΤΡΟ ΠΕΤΡΕΛΑΙΟΥ</w:t>
            </w:r>
          </w:p>
        </w:tc>
        <w:tc>
          <w:tcPr>
            <w:tcW w:w="2268"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2 ΤΕΜ.</w:t>
            </w:r>
          </w:p>
        </w:tc>
      </w:tr>
      <w:tr w:rsidR="00823F1C" w:rsidRPr="00114261" w:rsidTr="009A0D12">
        <w:trPr>
          <w:trHeight w:val="255"/>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Α3</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ΠΡΟΦΙΛΤΡΟ ΠΕΤΡΕΛΑΙΟΥ</w:t>
            </w:r>
          </w:p>
        </w:tc>
        <w:tc>
          <w:tcPr>
            <w:tcW w:w="2268"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1 ΤΕΜ.</w:t>
            </w:r>
          </w:p>
        </w:tc>
      </w:tr>
      <w:tr w:rsidR="00823F1C" w:rsidRPr="00114261" w:rsidTr="009A0D12">
        <w:trPr>
          <w:trHeight w:val="269"/>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Α4</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ΛΑΔΙ </w:t>
            </w:r>
          </w:p>
        </w:tc>
        <w:tc>
          <w:tcPr>
            <w:tcW w:w="2268"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90 ΛΙΤ.</w:t>
            </w:r>
          </w:p>
        </w:tc>
      </w:tr>
      <w:tr w:rsidR="00823F1C" w:rsidRPr="00114261" w:rsidTr="009A0D12">
        <w:trPr>
          <w:trHeight w:val="255"/>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Α5</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ΑΝΤΙΨΥΚΤΙΚΟ</w:t>
            </w:r>
          </w:p>
        </w:tc>
        <w:tc>
          <w:tcPr>
            <w:tcW w:w="2268"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80 ΛΙΤ.</w:t>
            </w:r>
          </w:p>
        </w:tc>
      </w:tr>
      <w:tr w:rsidR="00823F1C" w:rsidRPr="00114261" w:rsidTr="009A0D12">
        <w:trPr>
          <w:trHeight w:val="215"/>
        </w:trPr>
        <w:tc>
          <w:tcPr>
            <w:tcW w:w="773" w:type="dxa"/>
          </w:tcPr>
          <w:p w:rsidR="00823F1C" w:rsidRPr="00114261" w:rsidRDefault="00823F1C" w:rsidP="009A0D12">
            <w:pPr>
              <w:spacing w:after="160" w:line="259" w:lineRule="auto"/>
              <w:jc w:val="both"/>
              <w:rPr>
                <w:rFonts w:eastAsia="Calibri"/>
                <w:szCs w:val="22"/>
                <w:lang w:eastAsia="en-US"/>
              </w:rPr>
            </w:pPr>
          </w:p>
        </w:tc>
        <w:tc>
          <w:tcPr>
            <w:tcW w:w="6281" w:type="dxa"/>
          </w:tcPr>
          <w:p w:rsidR="00823F1C" w:rsidRPr="00114261" w:rsidRDefault="00823F1C" w:rsidP="009A0D12">
            <w:pPr>
              <w:spacing w:after="160" w:line="259" w:lineRule="auto"/>
              <w:jc w:val="both"/>
              <w:rPr>
                <w:rFonts w:eastAsia="Calibri"/>
                <w:szCs w:val="22"/>
                <w:lang w:eastAsia="en-US"/>
              </w:rPr>
            </w:pPr>
          </w:p>
        </w:tc>
        <w:tc>
          <w:tcPr>
            <w:tcW w:w="2268" w:type="dxa"/>
          </w:tcPr>
          <w:p w:rsidR="00823F1C" w:rsidRPr="00114261" w:rsidRDefault="00823F1C" w:rsidP="009A0D12">
            <w:pPr>
              <w:spacing w:after="160" w:line="259" w:lineRule="auto"/>
              <w:jc w:val="both"/>
              <w:rPr>
                <w:rFonts w:eastAsia="Calibri"/>
                <w:szCs w:val="22"/>
                <w:lang w:eastAsia="en-US"/>
              </w:rPr>
            </w:pPr>
          </w:p>
        </w:tc>
      </w:tr>
      <w:tr w:rsidR="00823F1C" w:rsidRPr="00114261" w:rsidTr="009A0D12">
        <w:trPr>
          <w:trHeight w:val="255"/>
        </w:trPr>
        <w:tc>
          <w:tcPr>
            <w:tcW w:w="773" w:type="dxa"/>
          </w:tcPr>
          <w:p w:rsidR="00823F1C" w:rsidRPr="00114261" w:rsidRDefault="00823F1C" w:rsidP="009A0D12">
            <w:pPr>
              <w:spacing w:after="160" w:line="259" w:lineRule="auto"/>
              <w:jc w:val="both"/>
              <w:rPr>
                <w:rFonts w:eastAsia="Calibri"/>
                <w:b/>
                <w:szCs w:val="22"/>
                <w:lang w:eastAsia="en-US"/>
              </w:rPr>
            </w:pPr>
            <w:r w:rsidRPr="00114261">
              <w:rPr>
                <w:rFonts w:eastAsia="Calibri"/>
                <w:b/>
                <w:szCs w:val="22"/>
                <w:lang w:eastAsia="en-US"/>
              </w:rPr>
              <w:t>Β</w:t>
            </w:r>
          </w:p>
        </w:tc>
        <w:tc>
          <w:tcPr>
            <w:tcW w:w="6281" w:type="dxa"/>
          </w:tcPr>
          <w:p w:rsidR="00823F1C" w:rsidRPr="00114261" w:rsidRDefault="00823F1C" w:rsidP="009A0D12">
            <w:pPr>
              <w:spacing w:after="160" w:line="259" w:lineRule="auto"/>
              <w:jc w:val="both"/>
              <w:rPr>
                <w:rFonts w:eastAsia="Calibri"/>
                <w:b/>
                <w:szCs w:val="22"/>
                <w:lang w:val="en-US" w:eastAsia="en-US"/>
              </w:rPr>
            </w:pPr>
            <w:r w:rsidRPr="00114261">
              <w:rPr>
                <w:rFonts w:eastAsia="Calibri"/>
                <w:b/>
                <w:szCs w:val="22"/>
                <w:lang w:eastAsia="en-US"/>
              </w:rPr>
              <w:t xml:space="preserve">Η/Ζ </w:t>
            </w:r>
            <w:r w:rsidRPr="00114261">
              <w:rPr>
                <w:rFonts w:eastAsia="Calibri"/>
                <w:b/>
                <w:szCs w:val="22"/>
                <w:lang w:val="en-US" w:eastAsia="en-US"/>
              </w:rPr>
              <w:t>DORMAN 500 KVA</w:t>
            </w:r>
          </w:p>
        </w:tc>
        <w:tc>
          <w:tcPr>
            <w:tcW w:w="2268" w:type="dxa"/>
          </w:tcPr>
          <w:p w:rsidR="00823F1C" w:rsidRPr="00114261" w:rsidRDefault="00823F1C" w:rsidP="009A0D12">
            <w:pPr>
              <w:spacing w:after="160" w:line="259" w:lineRule="auto"/>
              <w:jc w:val="both"/>
              <w:rPr>
                <w:rFonts w:eastAsia="Calibri"/>
                <w:szCs w:val="22"/>
                <w:lang w:eastAsia="en-US"/>
              </w:rPr>
            </w:pPr>
          </w:p>
        </w:tc>
      </w:tr>
      <w:tr w:rsidR="00823F1C" w:rsidRPr="00114261" w:rsidTr="009A0D12">
        <w:trPr>
          <w:trHeight w:val="284"/>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Β1</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ΦΙΛΤΡΟ ΛΑΔΙΟΥ</w:t>
            </w:r>
          </w:p>
        </w:tc>
        <w:tc>
          <w:tcPr>
            <w:tcW w:w="2268" w:type="dxa"/>
          </w:tcPr>
          <w:p w:rsidR="00823F1C" w:rsidRPr="00114261" w:rsidRDefault="00823F1C" w:rsidP="009A0D12">
            <w:pPr>
              <w:spacing w:after="160" w:line="259" w:lineRule="auto"/>
              <w:jc w:val="both"/>
              <w:rPr>
                <w:rFonts w:eastAsia="Calibri"/>
                <w:szCs w:val="22"/>
                <w:lang w:val="en-US" w:eastAsia="en-US"/>
              </w:rPr>
            </w:pPr>
            <w:r w:rsidRPr="00114261">
              <w:rPr>
                <w:rFonts w:eastAsia="Calibri"/>
                <w:szCs w:val="22"/>
                <w:lang w:eastAsia="en-US"/>
              </w:rPr>
              <w:t>3 ΤΕΜ.</w:t>
            </w:r>
          </w:p>
        </w:tc>
      </w:tr>
      <w:tr w:rsidR="00823F1C" w:rsidRPr="00114261" w:rsidTr="009A0D12">
        <w:trPr>
          <w:trHeight w:val="284"/>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Β2</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ΦΙΛΤΡΟ ΠΕΤΡΕΛΑΙΟΥ</w:t>
            </w:r>
          </w:p>
        </w:tc>
        <w:tc>
          <w:tcPr>
            <w:tcW w:w="2268"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1 ΤΕΜ.</w:t>
            </w:r>
          </w:p>
        </w:tc>
      </w:tr>
      <w:tr w:rsidR="00823F1C" w:rsidRPr="00114261" w:rsidTr="009A0D12">
        <w:trPr>
          <w:trHeight w:val="284"/>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Β3</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ΛΑΔΙ </w:t>
            </w:r>
          </w:p>
        </w:tc>
        <w:tc>
          <w:tcPr>
            <w:tcW w:w="2268"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100 ΛΙΤ.</w:t>
            </w:r>
          </w:p>
        </w:tc>
      </w:tr>
      <w:tr w:rsidR="00823F1C" w:rsidRPr="00114261" w:rsidTr="009A0D12">
        <w:trPr>
          <w:trHeight w:val="284"/>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Β4</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ΑΝΤΙΨΥΚΤΙΚΟ</w:t>
            </w:r>
          </w:p>
        </w:tc>
        <w:tc>
          <w:tcPr>
            <w:tcW w:w="2268"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80 ΛΙΤ.</w:t>
            </w:r>
          </w:p>
        </w:tc>
      </w:tr>
      <w:tr w:rsidR="00823F1C" w:rsidRPr="00114261" w:rsidTr="009A0D12">
        <w:trPr>
          <w:trHeight w:val="143"/>
        </w:trPr>
        <w:tc>
          <w:tcPr>
            <w:tcW w:w="773" w:type="dxa"/>
          </w:tcPr>
          <w:p w:rsidR="00823F1C" w:rsidRPr="00114261" w:rsidRDefault="00823F1C" w:rsidP="009A0D12">
            <w:pPr>
              <w:spacing w:after="160" w:line="259" w:lineRule="auto"/>
              <w:jc w:val="both"/>
              <w:rPr>
                <w:rFonts w:eastAsia="Calibri"/>
                <w:szCs w:val="22"/>
                <w:lang w:eastAsia="en-US"/>
              </w:rPr>
            </w:pPr>
          </w:p>
        </w:tc>
        <w:tc>
          <w:tcPr>
            <w:tcW w:w="6281" w:type="dxa"/>
          </w:tcPr>
          <w:p w:rsidR="00823F1C" w:rsidRPr="00114261" w:rsidRDefault="00823F1C" w:rsidP="009A0D12">
            <w:pPr>
              <w:spacing w:after="160" w:line="259" w:lineRule="auto"/>
              <w:jc w:val="both"/>
              <w:rPr>
                <w:rFonts w:eastAsia="Calibri"/>
                <w:szCs w:val="22"/>
                <w:lang w:eastAsia="en-US"/>
              </w:rPr>
            </w:pPr>
          </w:p>
        </w:tc>
        <w:tc>
          <w:tcPr>
            <w:tcW w:w="2268" w:type="dxa"/>
          </w:tcPr>
          <w:p w:rsidR="00823F1C" w:rsidRPr="00114261" w:rsidRDefault="00823F1C" w:rsidP="009A0D12">
            <w:pPr>
              <w:spacing w:after="160" w:line="259" w:lineRule="auto"/>
              <w:jc w:val="both"/>
              <w:rPr>
                <w:rFonts w:eastAsia="Calibri"/>
                <w:szCs w:val="22"/>
                <w:lang w:eastAsia="en-US"/>
              </w:rPr>
            </w:pPr>
          </w:p>
        </w:tc>
      </w:tr>
      <w:tr w:rsidR="00823F1C" w:rsidRPr="00114261" w:rsidTr="009A0D12">
        <w:trPr>
          <w:trHeight w:val="284"/>
        </w:trPr>
        <w:tc>
          <w:tcPr>
            <w:tcW w:w="773" w:type="dxa"/>
          </w:tcPr>
          <w:p w:rsidR="00823F1C" w:rsidRPr="00114261" w:rsidRDefault="00823F1C" w:rsidP="009A0D12">
            <w:pPr>
              <w:spacing w:after="160" w:line="259" w:lineRule="auto"/>
              <w:jc w:val="both"/>
              <w:rPr>
                <w:rFonts w:eastAsia="Calibri"/>
                <w:b/>
                <w:szCs w:val="22"/>
                <w:lang w:eastAsia="en-US"/>
              </w:rPr>
            </w:pPr>
            <w:r w:rsidRPr="00114261">
              <w:rPr>
                <w:rFonts w:eastAsia="Calibri"/>
                <w:b/>
                <w:szCs w:val="22"/>
                <w:lang w:eastAsia="en-US"/>
              </w:rPr>
              <w:t>Γ</w:t>
            </w:r>
          </w:p>
        </w:tc>
        <w:tc>
          <w:tcPr>
            <w:tcW w:w="6281" w:type="dxa"/>
          </w:tcPr>
          <w:p w:rsidR="00823F1C" w:rsidRPr="00114261" w:rsidRDefault="00823F1C" w:rsidP="009A0D12">
            <w:pPr>
              <w:spacing w:after="160" w:line="259" w:lineRule="auto"/>
              <w:jc w:val="both"/>
              <w:rPr>
                <w:rFonts w:eastAsia="Calibri"/>
                <w:b/>
                <w:szCs w:val="22"/>
                <w:lang w:eastAsia="en-US"/>
              </w:rPr>
            </w:pPr>
            <w:r w:rsidRPr="00114261">
              <w:rPr>
                <w:rFonts w:eastAsia="Calibri"/>
                <w:b/>
                <w:szCs w:val="22"/>
                <w:lang w:eastAsia="en-US"/>
              </w:rPr>
              <w:t>ΠΥΡΟΣΒΕΣΤΙΚΟ ΣΥΓΚΡΟΤΗΜΑ</w:t>
            </w:r>
          </w:p>
        </w:tc>
        <w:tc>
          <w:tcPr>
            <w:tcW w:w="2268" w:type="dxa"/>
          </w:tcPr>
          <w:p w:rsidR="00823F1C" w:rsidRPr="00114261" w:rsidRDefault="00823F1C" w:rsidP="009A0D12">
            <w:pPr>
              <w:spacing w:after="160" w:line="259" w:lineRule="auto"/>
              <w:jc w:val="both"/>
              <w:rPr>
                <w:rFonts w:eastAsia="Calibri"/>
                <w:szCs w:val="22"/>
                <w:lang w:eastAsia="en-US"/>
              </w:rPr>
            </w:pPr>
          </w:p>
        </w:tc>
      </w:tr>
      <w:tr w:rsidR="00823F1C" w:rsidRPr="00114261" w:rsidTr="009A0D12">
        <w:trPr>
          <w:trHeight w:val="284"/>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Γ1</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ΦΙΛΤΡΟ ΛΑΔΙΟΥ</w:t>
            </w:r>
          </w:p>
        </w:tc>
        <w:tc>
          <w:tcPr>
            <w:tcW w:w="2268"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1 ΤΕΜ.</w:t>
            </w:r>
          </w:p>
        </w:tc>
      </w:tr>
      <w:tr w:rsidR="00823F1C" w:rsidRPr="00114261" w:rsidTr="009A0D12">
        <w:trPr>
          <w:trHeight w:val="284"/>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Γ2</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ΦΙΛΤΡΟ ΠΕΤΡΕΛΑΙΟΥ</w:t>
            </w:r>
          </w:p>
        </w:tc>
        <w:tc>
          <w:tcPr>
            <w:tcW w:w="2268"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1 ΤΕΜ.</w:t>
            </w:r>
          </w:p>
        </w:tc>
      </w:tr>
      <w:tr w:rsidR="00823F1C" w:rsidRPr="00114261" w:rsidTr="009A0D12">
        <w:trPr>
          <w:trHeight w:val="284"/>
        </w:trPr>
        <w:tc>
          <w:tcPr>
            <w:tcW w:w="773"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lastRenderedPageBreak/>
              <w:t>Γ3</w:t>
            </w:r>
          </w:p>
        </w:tc>
        <w:tc>
          <w:tcPr>
            <w:tcW w:w="6281"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ΛΑΔΙ</w:t>
            </w:r>
          </w:p>
        </w:tc>
        <w:tc>
          <w:tcPr>
            <w:tcW w:w="2268" w:type="dxa"/>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8 ΛΙΤ.</w:t>
            </w:r>
          </w:p>
        </w:tc>
      </w:tr>
      <w:tr w:rsidR="00823F1C" w:rsidRPr="00114261" w:rsidTr="009A0D12">
        <w:trPr>
          <w:trHeight w:val="284"/>
        </w:trPr>
        <w:tc>
          <w:tcPr>
            <w:tcW w:w="773" w:type="dxa"/>
          </w:tcPr>
          <w:p w:rsidR="00823F1C" w:rsidRPr="00114261" w:rsidRDefault="00823F1C" w:rsidP="009A0D12">
            <w:pPr>
              <w:spacing w:after="160" w:line="259" w:lineRule="auto"/>
              <w:jc w:val="both"/>
              <w:rPr>
                <w:rFonts w:eastAsia="Calibri"/>
                <w:szCs w:val="22"/>
                <w:lang w:eastAsia="en-US"/>
              </w:rPr>
            </w:pPr>
          </w:p>
        </w:tc>
        <w:tc>
          <w:tcPr>
            <w:tcW w:w="6281" w:type="dxa"/>
          </w:tcPr>
          <w:p w:rsidR="00823F1C" w:rsidRPr="00114261" w:rsidRDefault="00823F1C" w:rsidP="009A0D12">
            <w:pPr>
              <w:spacing w:after="160" w:line="259" w:lineRule="auto"/>
              <w:jc w:val="both"/>
              <w:rPr>
                <w:rFonts w:eastAsia="Calibri"/>
                <w:szCs w:val="22"/>
                <w:lang w:eastAsia="en-US"/>
              </w:rPr>
            </w:pPr>
          </w:p>
        </w:tc>
        <w:tc>
          <w:tcPr>
            <w:tcW w:w="2268" w:type="dxa"/>
          </w:tcPr>
          <w:p w:rsidR="00823F1C" w:rsidRPr="00114261" w:rsidRDefault="00823F1C" w:rsidP="009A0D12">
            <w:pPr>
              <w:spacing w:after="160" w:line="259" w:lineRule="auto"/>
              <w:jc w:val="both"/>
              <w:rPr>
                <w:rFonts w:eastAsia="Calibri"/>
                <w:szCs w:val="22"/>
                <w:lang w:eastAsia="en-US"/>
              </w:rPr>
            </w:pPr>
          </w:p>
        </w:tc>
      </w:tr>
    </w:tbl>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 xml:space="preserve">     </w:t>
      </w:r>
    </w:p>
    <w:p w:rsidR="00823F1C" w:rsidRPr="00114261" w:rsidRDefault="00823F1C" w:rsidP="00823F1C">
      <w:pPr>
        <w:autoSpaceDE w:val="0"/>
        <w:autoSpaceDN w:val="0"/>
        <w:adjustRightInd w:val="0"/>
        <w:spacing w:after="160" w:line="259" w:lineRule="auto"/>
        <w:jc w:val="both"/>
        <w:rPr>
          <w:rFonts w:eastAsia="Calibri"/>
          <w:szCs w:val="22"/>
        </w:rPr>
      </w:pPr>
      <w:r w:rsidRPr="00114261">
        <w:rPr>
          <w:rFonts w:eastAsia="Calibri"/>
          <w:szCs w:val="22"/>
        </w:rPr>
        <w:t>Οι εργασίες συντήρησης θα γίνουν σε εργάσιμες ημέρες και ώρες κατόπιν συνεννόησης με την Τεχνική Υπηρεσία. Με το πέρας της συντήρησης θα παραδοθεί στην Τεχνική Υπηρεσία αναλυτικό δελτίο συντήρησης.</w:t>
      </w:r>
    </w:p>
    <w:p w:rsidR="00823F1C" w:rsidRPr="00114261" w:rsidRDefault="00823F1C" w:rsidP="00823F1C">
      <w:pPr>
        <w:autoSpaceDE w:val="0"/>
        <w:autoSpaceDN w:val="0"/>
        <w:adjustRightInd w:val="0"/>
        <w:spacing w:after="160" w:line="259" w:lineRule="auto"/>
        <w:jc w:val="both"/>
        <w:rPr>
          <w:rFonts w:eastAsia="Calibri"/>
          <w:szCs w:val="22"/>
        </w:rPr>
      </w:pPr>
      <w:r w:rsidRPr="00114261">
        <w:rPr>
          <w:rFonts w:eastAsia="Calibri"/>
          <w:szCs w:val="22"/>
        </w:rPr>
        <w:t xml:space="preserve">Ο συντηρητής θα ενημερώσει εγγράφως την Τεχνική Υπηρεσία για πιθανές επιπλέον επισκευαστικές εργασίες που πιθανόν να προκύψουν από τους ελέγχους και τα ανταλλακτικά που θα απαιτηθούν, με το κόστους τους, το οποίο θα βαρύνει το Νοσοκομείο, και θα καταθέσει σχετική προσφορά. </w:t>
      </w:r>
    </w:p>
    <w:p w:rsidR="00823F1C" w:rsidRPr="00114261" w:rsidRDefault="00823F1C" w:rsidP="00823F1C">
      <w:pPr>
        <w:autoSpaceDE w:val="0"/>
        <w:autoSpaceDN w:val="0"/>
        <w:adjustRightInd w:val="0"/>
        <w:spacing w:after="160" w:line="259" w:lineRule="auto"/>
        <w:jc w:val="both"/>
        <w:rPr>
          <w:rFonts w:eastAsia="Calibri"/>
          <w:szCs w:val="22"/>
        </w:rPr>
      </w:pPr>
      <w:r w:rsidRPr="00114261">
        <w:rPr>
          <w:rFonts w:eastAsia="Calibri"/>
          <w:szCs w:val="22"/>
        </w:rPr>
        <w:t>Οι συμμετέχοντες θα πρέπει να καταθέσουν:</w:t>
      </w:r>
    </w:p>
    <w:p w:rsidR="00823F1C" w:rsidRPr="00114261" w:rsidRDefault="00823F1C" w:rsidP="00823F1C">
      <w:pPr>
        <w:autoSpaceDE w:val="0"/>
        <w:autoSpaceDN w:val="0"/>
        <w:adjustRightInd w:val="0"/>
        <w:spacing w:after="160" w:line="259" w:lineRule="auto"/>
        <w:jc w:val="both"/>
        <w:rPr>
          <w:rFonts w:eastAsia="Calibri"/>
          <w:szCs w:val="22"/>
        </w:rPr>
      </w:pPr>
      <w:r w:rsidRPr="00114261">
        <w:rPr>
          <w:rFonts w:eastAsia="Calibri"/>
          <w:szCs w:val="22"/>
        </w:rPr>
        <w:t>- Κατάλογο στον οποίο θα αναφέρονται οι κυριότερες συντηρήσεις Η/Ζ αντίστοιχης ισχύος, των τριών τελευταίων ετών, με μνεία στα στοιχεία των εταιρειών, είτε εμπίπτουν στο δημόσιο είτε στον ιδιωτικό τομέα. Θα πρέπει να υπάρχουν τουλάχιστον 5 (πέντε) τέτοιες συντηρήσεις.</w:t>
      </w:r>
    </w:p>
    <w:p w:rsidR="00823F1C" w:rsidRPr="00114261" w:rsidRDefault="00823F1C" w:rsidP="00823F1C">
      <w:pPr>
        <w:autoSpaceDE w:val="0"/>
        <w:autoSpaceDN w:val="0"/>
        <w:adjustRightInd w:val="0"/>
        <w:spacing w:after="160" w:line="259" w:lineRule="auto"/>
        <w:jc w:val="both"/>
        <w:rPr>
          <w:rFonts w:eastAsia="Calibri"/>
          <w:szCs w:val="22"/>
        </w:rPr>
      </w:pPr>
      <w:r w:rsidRPr="00114261">
        <w:rPr>
          <w:rFonts w:eastAsia="Calibri"/>
          <w:szCs w:val="22"/>
        </w:rPr>
        <w:t>- Θα υπάρχει εγγύηση ενός έτους για εργασίες και έξι (6) μηνών για τυχόν ανταλλακτικά που θα χρησιμοποιηθούν.</w:t>
      </w:r>
    </w:p>
    <w:p w:rsidR="00823F1C" w:rsidRPr="00114261" w:rsidRDefault="00823F1C" w:rsidP="00823F1C">
      <w:pPr>
        <w:spacing w:after="160" w:line="259" w:lineRule="auto"/>
        <w:jc w:val="both"/>
        <w:rPr>
          <w:rFonts w:eastAsia="Calibri"/>
          <w:szCs w:val="22"/>
          <w:lang w:eastAsia="en-US"/>
        </w:rPr>
      </w:pPr>
      <w:r w:rsidRPr="00114261">
        <w:rPr>
          <w:rFonts w:eastAsia="Calibri"/>
          <w:szCs w:val="22"/>
          <w:lang w:eastAsia="en-US"/>
        </w:rPr>
        <w:tab/>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40"/>
        <w:gridCol w:w="1173"/>
        <w:gridCol w:w="5158"/>
      </w:tblGrid>
      <w:tr w:rsidR="00823F1C" w:rsidRPr="0050557E" w:rsidTr="009A0D12">
        <w:trPr>
          <w:trHeight w:val="570"/>
          <w:jc w:val="center"/>
        </w:trPr>
        <w:tc>
          <w:tcPr>
            <w:tcW w:w="844"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5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1176"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245"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rPr>
          <w:trHeight w:val="844"/>
          <w:jc w:val="center"/>
        </w:trPr>
        <w:tc>
          <w:tcPr>
            <w:tcW w:w="844" w:type="dxa"/>
            <w:shd w:val="clear" w:color="auto" w:fill="auto"/>
          </w:tcPr>
          <w:p w:rsidR="00823F1C" w:rsidRPr="0050557E" w:rsidRDefault="00823F1C" w:rsidP="009A0D12">
            <w:pPr>
              <w:jc w:val="both"/>
              <w:rPr>
                <w:sz w:val="20"/>
                <w:szCs w:val="20"/>
              </w:rPr>
            </w:pPr>
          </w:p>
          <w:p w:rsidR="00823F1C" w:rsidRPr="0050557E" w:rsidRDefault="00823F1C" w:rsidP="009A0D12">
            <w:pPr>
              <w:jc w:val="both"/>
              <w:rPr>
                <w:sz w:val="20"/>
                <w:szCs w:val="20"/>
              </w:rPr>
            </w:pPr>
            <w:r>
              <w:rPr>
                <w:sz w:val="20"/>
                <w:szCs w:val="20"/>
              </w:rPr>
              <w:t xml:space="preserve">     8</w:t>
            </w:r>
          </w:p>
        </w:tc>
        <w:tc>
          <w:tcPr>
            <w:tcW w:w="952" w:type="dxa"/>
            <w:shd w:val="clear" w:color="auto" w:fill="auto"/>
          </w:tcPr>
          <w:p w:rsidR="00823F1C" w:rsidRPr="0050557E" w:rsidRDefault="00823F1C" w:rsidP="009A0D12">
            <w:pPr>
              <w:jc w:val="both"/>
              <w:rPr>
                <w:sz w:val="20"/>
                <w:szCs w:val="20"/>
              </w:rPr>
            </w:pPr>
            <w:r w:rsidRPr="0050557E">
              <w:rPr>
                <w:sz w:val="20"/>
                <w:szCs w:val="20"/>
              </w:rPr>
              <w:t xml:space="preserve">Α </w:t>
            </w:r>
          </w:p>
          <w:p w:rsidR="00823F1C" w:rsidRPr="0050557E" w:rsidRDefault="00823F1C" w:rsidP="009A0D12">
            <w:pPr>
              <w:jc w:val="both"/>
              <w:rPr>
                <w:sz w:val="20"/>
                <w:szCs w:val="20"/>
              </w:rPr>
            </w:pPr>
            <w:r w:rsidRPr="0050557E">
              <w:rPr>
                <w:sz w:val="20"/>
                <w:szCs w:val="20"/>
              </w:rPr>
              <w:t xml:space="preserve"> Β </w:t>
            </w:r>
          </w:p>
          <w:p w:rsidR="00823F1C" w:rsidRPr="0050557E" w:rsidRDefault="00823F1C" w:rsidP="009A0D12">
            <w:pPr>
              <w:jc w:val="both"/>
              <w:rPr>
                <w:sz w:val="20"/>
                <w:szCs w:val="20"/>
              </w:rPr>
            </w:pPr>
            <w:r w:rsidRPr="0050557E">
              <w:rPr>
                <w:sz w:val="20"/>
                <w:szCs w:val="20"/>
              </w:rPr>
              <w:t>Γ</w:t>
            </w:r>
          </w:p>
          <w:p w:rsidR="00823F1C" w:rsidRPr="0050557E" w:rsidRDefault="00823F1C" w:rsidP="009A0D12">
            <w:pPr>
              <w:jc w:val="both"/>
              <w:rPr>
                <w:sz w:val="20"/>
                <w:szCs w:val="20"/>
              </w:rPr>
            </w:pPr>
          </w:p>
        </w:tc>
        <w:tc>
          <w:tcPr>
            <w:tcW w:w="1176" w:type="dxa"/>
            <w:shd w:val="clear" w:color="auto" w:fill="auto"/>
            <w:vAlign w:val="center"/>
          </w:tcPr>
          <w:p w:rsidR="00823F1C" w:rsidRPr="0050557E" w:rsidRDefault="00823F1C" w:rsidP="009A0D12">
            <w:pPr>
              <w:jc w:val="both"/>
              <w:rPr>
                <w:color w:val="000000"/>
                <w:szCs w:val="22"/>
              </w:rPr>
            </w:pPr>
            <w:r w:rsidRPr="0050557E">
              <w:rPr>
                <w:color w:val="000000"/>
                <w:szCs w:val="22"/>
              </w:rPr>
              <w:t>76119</w:t>
            </w:r>
          </w:p>
          <w:p w:rsidR="00823F1C" w:rsidRPr="0050557E" w:rsidRDefault="00823F1C" w:rsidP="009A0D12">
            <w:pPr>
              <w:jc w:val="both"/>
              <w:rPr>
                <w:color w:val="000000"/>
                <w:szCs w:val="22"/>
              </w:rPr>
            </w:pPr>
            <w:r w:rsidRPr="0050557E">
              <w:rPr>
                <w:color w:val="000000"/>
                <w:szCs w:val="22"/>
              </w:rPr>
              <w:t>201488</w:t>
            </w:r>
          </w:p>
          <w:p w:rsidR="00823F1C" w:rsidRPr="0050557E" w:rsidRDefault="00823F1C" w:rsidP="009A0D12">
            <w:pPr>
              <w:jc w:val="both"/>
              <w:rPr>
                <w:sz w:val="20"/>
                <w:szCs w:val="20"/>
              </w:rPr>
            </w:pPr>
            <w:r w:rsidRPr="0050557E">
              <w:rPr>
                <w:color w:val="000000"/>
                <w:szCs w:val="22"/>
              </w:rPr>
              <w:t>76660</w:t>
            </w:r>
          </w:p>
        </w:tc>
        <w:tc>
          <w:tcPr>
            <w:tcW w:w="5245" w:type="dxa"/>
            <w:tcBorders>
              <w:bottom w:val="single" w:sz="4" w:space="0" w:color="auto"/>
            </w:tcBorders>
            <w:shd w:val="clear" w:color="auto" w:fill="auto"/>
          </w:tcPr>
          <w:p w:rsidR="00823F1C" w:rsidRPr="0050557E" w:rsidRDefault="00823F1C" w:rsidP="009A0D12">
            <w:pPr>
              <w:jc w:val="both"/>
              <w:rPr>
                <w:color w:val="000000"/>
                <w:szCs w:val="22"/>
              </w:rPr>
            </w:pPr>
            <w:r w:rsidRPr="0050557E">
              <w:rPr>
                <w:color w:val="000000"/>
                <w:szCs w:val="22"/>
              </w:rPr>
              <w:t>ΕΛΕΓΧΟΣ ΠΥΡΟΣΒΕΣΤΗΡΩΝ</w:t>
            </w:r>
          </w:p>
          <w:p w:rsidR="00823F1C" w:rsidRPr="0050557E" w:rsidRDefault="00823F1C" w:rsidP="009A0D12">
            <w:pPr>
              <w:jc w:val="both"/>
              <w:rPr>
                <w:color w:val="000000"/>
                <w:szCs w:val="22"/>
              </w:rPr>
            </w:pPr>
            <w:r w:rsidRPr="0050557E">
              <w:rPr>
                <w:color w:val="000000"/>
                <w:szCs w:val="22"/>
              </w:rPr>
              <w:t>ΑΝΑΓΩΜΟΣΗ ΠΥΡΟΣΒΕΣΤΗΡΩΝ</w:t>
            </w:r>
          </w:p>
          <w:p w:rsidR="00823F1C" w:rsidRPr="0050557E" w:rsidRDefault="00823F1C" w:rsidP="009A0D12">
            <w:pPr>
              <w:jc w:val="both"/>
              <w:rPr>
                <w:color w:val="000000"/>
                <w:szCs w:val="22"/>
              </w:rPr>
            </w:pPr>
            <w:r w:rsidRPr="0050557E">
              <w:rPr>
                <w:color w:val="000000"/>
                <w:szCs w:val="22"/>
              </w:rPr>
              <w:t xml:space="preserve"> ΥΔΡΑΥΛΙΚΗ ΔΟΚΙΜΗ ΠΥΡΟΣΒΕΣΤΗΡΩΝ</w:t>
            </w: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57" w:line="259" w:lineRule="auto"/>
        <w:jc w:val="both"/>
        <w:rPr>
          <w:rFonts w:eastAsia="Calibri"/>
          <w:color w:val="FF0000"/>
          <w:szCs w:val="22"/>
          <w:lang w:eastAsia="en-US"/>
        </w:rPr>
      </w:pPr>
      <w:r w:rsidRPr="00114261">
        <w:rPr>
          <w:rFonts w:eastAsia="Calibri"/>
          <w:szCs w:val="22"/>
          <w:lang w:eastAsia="en-US"/>
        </w:rPr>
        <w:t>Ο έλεγχος των πυροσβεστήρων θα γίνει σύμφωνα με τους ισχύοντες νόμους και τις ισχύουσες κανονιστικές διατάξεις (ενδεικτικά ΦΕΚ 58 / 20-01-2005) όπως τροποποιήθηκε και ισχύει. Στις υποχρεώσεις του μειοδότη περιλαμβάνεται η μεταφορά και συγκέντρωση των πυροσβεστήρων (σε δύο ή περισσότερες φάσεις για να μην μείνουν χωρίς πυροσβεστήρες τα τμήματα). Όσον αφορά τους πυροσβεστήρες των συστοιχιών, στην υποχρέωση του αναδόχου περιλαμβάνεται η αποσύνδεση και επανασύνδεσή τους μετά τον έλεγχο ή αναγόμωση.</w:t>
      </w:r>
    </w:p>
    <w:p w:rsidR="00823F1C" w:rsidRPr="00114261" w:rsidRDefault="00823F1C" w:rsidP="00823F1C">
      <w:pPr>
        <w:spacing w:after="26" w:line="259" w:lineRule="auto"/>
        <w:jc w:val="both"/>
        <w:rPr>
          <w:rFonts w:eastAsia="Calibri"/>
          <w:szCs w:val="22"/>
          <w:lang w:eastAsia="en-US"/>
        </w:rPr>
      </w:pPr>
      <w:r w:rsidRPr="00114261">
        <w:rPr>
          <w:rFonts w:eastAsia="Calibri"/>
          <w:szCs w:val="22"/>
          <w:u w:color="000000"/>
          <w:lang w:eastAsia="en-US"/>
        </w:rPr>
        <w:t xml:space="preserve">Θα τοποθετηθεί δακτύλιος ελέγχου </w:t>
      </w:r>
      <w:r w:rsidRPr="00114261">
        <w:rPr>
          <w:rFonts w:eastAsia="Calibri"/>
          <w:szCs w:val="22"/>
          <w:lang w:eastAsia="en-US"/>
        </w:rPr>
        <w:t xml:space="preserve">στο λαιμό κάθε πυροσβεστήρα μετά από κάθε ετήσια συντήρησή τους (εκτός των πυροσβεστήρων CO2). Σε κάθε πυροσβεστήρα θα αναγράφεται η ημερομηνία ελέγχου ή αναγόμωσης καθώς και η ημερομηνία του επομένου ελέγχου. </w:t>
      </w:r>
      <w:r w:rsidRPr="00114261">
        <w:rPr>
          <w:rFonts w:eastAsia="Calibri"/>
          <w:szCs w:val="22"/>
          <w:u w:color="000000"/>
          <w:lang w:eastAsia="en-US"/>
        </w:rPr>
        <w:t>Ο περιοδικός έλεγχος, η συντήρηση και αναγόμωση</w:t>
      </w:r>
      <w:r w:rsidRPr="00114261">
        <w:rPr>
          <w:rFonts w:eastAsia="Calibri"/>
          <w:szCs w:val="22"/>
          <w:lang w:eastAsia="en-US"/>
        </w:rPr>
        <w:t xml:space="preserve"> των πυροσβεστήρων πραγματοποιείται  σύμφωνα με την Υπουργική Απόφαση Κ.Υ.Α 618/43 ΦΕΚ Β΄52/20.01.2005, Κ.Υ.Α 17230/671 Φ.Ε.Κ. Β΄1218/01/09/2005 όπως τροποποιήθηκαν και ισχύουν. </w:t>
      </w:r>
    </w:p>
    <w:p w:rsidR="00823F1C" w:rsidRPr="00114261" w:rsidRDefault="00823F1C" w:rsidP="00823F1C">
      <w:pPr>
        <w:spacing w:after="52" w:line="259" w:lineRule="auto"/>
        <w:jc w:val="both"/>
        <w:rPr>
          <w:rFonts w:eastAsia="Calibri"/>
          <w:szCs w:val="22"/>
          <w:lang w:eastAsia="en-US"/>
        </w:rPr>
      </w:pPr>
    </w:p>
    <w:p w:rsidR="00823F1C" w:rsidRPr="00114261" w:rsidRDefault="00823F1C" w:rsidP="00823F1C">
      <w:pPr>
        <w:spacing w:after="52" w:line="259" w:lineRule="auto"/>
        <w:jc w:val="both"/>
        <w:rPr>
          <w:rFonts w:eastAsia="Calibri"/>
          <w:szCs w:val="22"/>
          <w:lang w:eastAsia="en-US"/>
        </w:rPr>
      </w:pPr>
      <w:r w:rsidRPr="00114261">
        <w:rPr>
          <w:rFonts w:eastAsia="Calibri"/>
          <w:szCs w:val="22"/>
          <w:lang w:eastAsia="en-US"/>
        </w:rPr>
        <w:t xml:space="preserve">Στις υποχρεώσεις του μειοδότη είναι να δοθεί πίνακας με τους πυροσβεστήρες που χρειάζονται αναγόμωση και υδραυλική δοκιμή ή αντικατάσταση για οποιοδήποτε λόγο. </w:t>
      </w:r>
    </w:p>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259" w:line="248" w:lineRule="auto"/>
        <w:jc w:val="both"/>
        <w:rPr>
          <w:rFonts w:eastAsia="Calibri"/>
          <w:szCs w:val="22"/>
          <w:lang w:eastAsia="en-US"/>
        </w:rPr>
      </w:pPr>
      <w:r w:rsidRPr="00114261">
        <w:rPr>
          <w:rFonts w:eastAsia="Calibri"/>
          <w:szCs w:val="22"/>
          <w:lang w:eastAsia="en-US"/>
        </w:rPr>
        <w:t xml:space="preserve">Ο μειοδότης θα πρέπει να κατέχει τα παρακάτω πιστοποιητικά: </w:t>
      </w:r>
    </w:p>
    <w:p w:rsidR="00823F1C" w:rsidRPr="00114261" w:rsidRDefault="00823F1C" w:rsidP="00823F1C">
      <w:pPr>
        <w:numPr>
          <w:ilvl w:val="1"/>
          <w:numId w:val="24"/>
        </w:numPr>
        <w:spacing w:after="26" w:line="248" w:lineRule="auto"/>
        <w:ind w:left="720" w:hanging="720"/>
        <w:jc w:val="both"/>
        <w:rPr>
          <w:rFonts w:eastAsia="Calibri"/>
          <w:szCs w:val="22"/>
          <w:lang w:eastAsia="en-US"/>
        </w:rPr>
      </w:pPr>
      <w:r w:rsidRPr="00114261">
        <w:rPr>
          <w:rFonts w:eastAsia="Calibri"/>
          <w:szCs w:val="22"/>
          <w:lang w:eastAsia="en-US"/>
        </w:rPr>
        <w:lastRenderedPageBreak/>
        <w:t xml:space="preserve">Πιστοποιητικό και άδεια λειτουργίας Κέντρου Επανελέγχου Φιαλών </w:t>
      </w:r>
    </w:p>
    <w:p w:rsidR="00823F1C" w:rsidRPr="00114261" w:rsidRDefault="00823F1C" w:rsidP="00823F1C">
      <w:pPr>
        <w:numPr>
          <w:ilvl w:val="1"/>
          <w:numId w:val="24"/>
        </w:numPr>
        <w:spacing w:after="26" w:line="248" w:lineRule="auto"/>
        <w:ind w:left="0" w:hanging="24"/>
        <w:jc w:val="both"/>
        <w:rPr>
          <w:rFonts w:eastAsia="Calibri"/>
          <w:szCs w:val="22"/>
          <w:lang w:eastAsia="en-US"/>
        </w:rPr>
      </w:pPr>
      <w:r w:rsidRPr="00114261">
        <w:rPr>
          <w:rFonts w:eastAsia="Calibri"/>
          <w:szCs w:val="22"/>
          <w:lang w:eastAsia="en-US"/>
        </w:rPr>
        <w:t xml:space="preserve">Πιστοποιητικό ISO 9001 </w:t>
      </w:r>
    </w:p>
    <w:p w:rsidR="00823F1C" w:rsidRPr="00114261" w:rsidRDefault="00823F1C" w:rsidP="00823F1C">
      <w:pPr>
        <w:numPr>
          <w:ilvl w:val="1"/>
          <w:numId w:val="24"/>
        </w:numPr>
        <w:spacing w:after="26" w:line="248" w:lineRule="auto"/>
        <w:ind w:left="720" w:hanging="720"/>
        <w:jc w:val="both"/>
        <w:rPr>
          <w:rFonts w:eastAsia="Calibri"/>
          <w:szCs w:val="22"/>
          <w:lang w:eastAsia="en-US"/>
        </w:rPr>
      </w:pPr>
      <w:r w:rsidRPr="00114261">
        <w:rPr>
          <w:rFonts w:eastAsia="Calibri"/>
          <w:szCs w:val="22"/>
          <w:lang w:eastAsia="en-US"/>
        </w:rPr>
        <w:t xml:space="preserve">Άδεια λειτουργίας εργαστηρίου αναγόμωσης πυροσβεστήρων υψηλής και χαμηλής πίεσης </w:t>
      </w:r>
    </w:p>
    <w:p w:rsidR="00823F1C" w:rsidRPr="00114261" w:rsidRDefault="00823F1C" w:rsidP="00823F1C">
      <w:pPr>
        <w:numPr>
          <w:ilvl w:val="1"/>
          <w:numId w:val="24"/>
        </w:numPr>
        <w:spacing w:after="26" w:line="248" w:lineRule="auto"/>
        <w:ind w:left="0"/>
        <w:jc w:val="both"/>
        <w:rPr>
          <w:rFonts w:eastAsia="Calibri"/>
          <w:szCs w:val="22"/>
          <w:lang w:eastAsia="en-US"/>
        </w:rPr>
      </w:pPr>
      <w:r w:rsidRPr="00114261">
        <w:rPr>
          <w:rFonts w:eastAsia="Calibri"/>
          <w:szCs w:val="22"/>
          <w:lang w:eastAsia="en-US"/>
        </w:rPr>
        <w:t xml:space="preserve">Πιστοποιητικά των υλικών αναγόμωσης </w:t>
      </w:r>
    </w:p>
    <w:p w:rsidR="00823F1C" w:rsidRPr="00114261" w:rsidRDefault="00823F1C" w:rsidP="00823F1C">
      <w:pPr>
        <w:spacing w:after="24" w:line="259" w:lineRule="auto"/>
        <w:jc w:val="both"/>
        <w:rPr>
          <w:rFonts w:eastAsia="Calibri"/>
          <w:szCs w:val="22"/>
          <w:lang w:eastAsia="en-US"/>
        </w:rPr>
      </w:pPr>
      <w:r w:rsidRPr="00114261">
        <w:rPr>
          <w:rFonts w:eastAsia="Calibri"/>
          <w:szCs w:val="22"/>
          <w:lang w:eastAsia="en-US"/>
        </w:rPr>
        <w:t xml:space="preserve"> </w:t>
      </w:r>
    </w:p>
    <w:p w:rsidR="00823F1C" w:rsidRPr="00114261" w:rsidRDefault="00823F1C" w:rsidP="00823F1C">
      <w:pPr>
        <w:spacing w:after="158" w:line="248" w:lineRule="auto"/>
        <w:jc w:val="both"/>
        <w:rPr>
          <w:rFonts w:eastAsia="Calibri"/>
          <w:szCs w:val="22"/>
          <w:lang w:eastAsia="en-US"/>
        </w:rPr>
      </w:pPr>
      <w:r w:rsidRPr="00114261">
        <w:rPr>
          <w:rFonts w:eastAsia="Calibri"/>
          <w:szCs w:val="22"/>
          <w:lang w:eastAsia="en-US"/>
        </w:rPr>
        <w:t xml:space="preserve">Η τιμή που θα προσφερθεί θα είναι ανά τεμάχιο. Για κάθε κατηγορία πυροσβεστήρα (π.χ. σκόνης 6 </w:t>
      </w:r>
      <w:r w:rsidRPr="00114261">
        <w:rPr>
          <w:rFonts w:eastAsia="Calibri"/>
          <w:szCs w:val="22"/>
          <w:lang w:val="en-US" w:eastAsia="en-US"/>
        </w:rPr>
        <w:t>kg</w:t>
      </w:r>
      <w:r w:rsidRPr="00114261">
        <w:rPr>
          <w:rFonts w:eastAsia="Calibri"/>
          <w:szCs w:val="22"/>
          <w:lang w:eastAsia="en-US"/>
        </w:rPr>
        <w:t xml:space="preserve"> ή σκόνης 12 </w:t>
      </w:r>
      <w:r w:rsidRPr="00114261">
        <w:rPr>
          <w:rFonts w:eastAsia="Calibri"/>
          <w:szCs w:val="22"/>
          <w:lang w:val="en-US" w:eastAsia="en-US"/>
        </w:rPr>
        <w:t>kg</w:t>
      </w:r>
      <w:r w:rsidRPr="00114261">
        <w:rPr>
          <w:rFonts w:eastAsia="Calibri"/>
          <w:szCs w:val="22"/>
          <w:lang w:eastAsia="en-US"/>
        </w:rPr>
        <w:t>) θα δοθεί χωριστή τιμή για τον έλεγχο, για την υδραυλική δοκιμή και για την αναγόμωση. Το οικονομικό αντικείμενο της σύμβασης θα περιλαμβάνει το κόστος ελέγχου όλων των πυροσβεστήρων και το κόστος  υδραυλικής δοκιμής και αναγόμωσης επίσης όλων των πυροσβεστήρων. Για όσους πυροσβεστήρες δεν απαιτηθεί υδραυλική δοκιμή ή αναγόμωση, δεν θα γίνουν και οι  αντίστοιχες χρεώσεις.</w:t>
      </w:r>
    </w:p>
    <w:p w:rsidR="00823F1C" w:rsidRPr="00114261" w:rsidRDefault="00823F1C" w:rsidP="00823F1C">
      <w:pPr>
        <w:spacing w:after="26" w:line="248" w:lineRule="auto"/>
        <w:jc w:val="both"/>
        <w:rPr>
          <w:rFonts w:eastAsia="Calibri"/>
          <w:szCs w:val="22"/>
          <w:lang w:eastAsia="en-US"/>
        </w:rPr>
      </w:pPr>
    </w:p>
    <w:p w:rsidR="00823F1C" w:rsidRPr="00114261" w:rsidRDefault="00823F1C" w:rsidP="00823F1C">
      <w:pPr>
        <w:spacing w:after="26" w:line="248" w:lineRule="auto"/>
        <w:jc w:val="both"/>
        <w:rPr>
          <w:rFonts w:eastAsia="Calibri"/>
          <w:szCs w:val="22"/>
          <w:lang w:eastAsia="en-US"/>
        </w:rPr>
      </w:pPr>
    </w:p>
    <w:p w:rsidR="00823F1C" w:rsidRPr="00114261" w:rsidRDefault="00823F1C" w:rsidP="00823F1C">
      <w:pPr>
        <w:spacing w:after="26" w:line="248" w:lineRule="auto"/>
        <w:jc w:val="both"/>
        <w:rPr>
          <w:rFonts w:eastAsia="Calibri"/>
          <w:szCs w:val="22"/>
          <w:lang w:eastAsia="en-US"/>
        </w:rPr>
      </w:pPr>
      <w:r w:rsidRPr="00114261">
        <w:rPr>
          <w:rFonts w:eastAsia="Calibri"/>
          <w:szCs w:val="22"/>
          <w:lang w:eastAsia="en-US"/>
        </w:rPr>
        <w:t>Πίνακας πυροσβεστήρων ΓΝΑΝ</w:t>
      </w:r>
    </w:p>
    <w:tbl>
      <w:tblPr>
        <w:tblW w:w="5337" w:type="dxa"/>
        <w:tblInd w:w="466" w:type="dxa"/>
        <w:tblCellMar>
          <w:top w:w="46" w:type="dxa"/>
          <w:left w:w="106" w:type="dxa"/>
          <w:right w:w="115" w:type="dxa"/>
        </w:tblCellMar>
        <w:tblLook w:val="00A0" w:firstRow="1" w:lastRow="0" w:firstColumn="1" w:lastColumn="0" w:noHBand="0" w:noVBand="0"/>
      </w:tblPr>
      <w:tblGrid>
        <w:gridCol w:w="637"/>
        <w:gridCol w:w="3680"/>
        <w:gridCol w:w="1020"/>
      </w:tblGrid>
      <w:tr w:rsidR="00823F1C" w:rsidRPr="00114261" w:rsidTr="009A0D12">
        <w:trPr>
          <w:trHeight w:val="170"/>
        </w:trPr>
        <w:tc>
          <w:tcPr>
            <w:tcW w:w="637"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98" w:line="259" w:lineRule="auto"/>
              <w:jc w:val="both"/>
              <w:rPr>
                <w:rFonts w:eastAsia="Calibri"/>
                <w:szCs w:val="22"/>
                <w:lang w:eastAsia="en-US"/>
              </w:rPr>
            </w:pPr>
            <w:r w:rsidRPr="00114261">
              <w:rPr>
                <w:rFonts w:eastAsia="Calibri"/>
                <w:szCs w:val="22"/>
                <w:lang w:eastAsia="en-US"/>
              </w:rPr>
              <w:t xml:space="preserve">Α/Α </w:t>
            </w:r>
          </w:p>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 </w:t>
            </w:r>
          </w:p>
        </w:tc>
        <w:tc>
          <w:tcPr>
            <w:tcW w:w="3712"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Τύπος πυροσβεστήρα </w:t>
            </w:r>
          </w:p>
        </w:tc>
        <w:tc>
          <w:tcPr>
            <w:tcW w:w="988"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Τεμάχια </w:t>
            </w:r>
          </w:p>
        </w:tc>
      </w:tr>
      <w:tr w:rsidR="00823F1C" w:rsidRPr="00114261" w:rsidTr="009A0D12">
        <w:trPr>
          <w:trHeight w:val="170"/>
        </w:trPr>
        <w:tc>
          <w:tcPr>
            <w:tcW w:w="637"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1 </w:t>
            </w:r>
          </w:p>
        </w:tc>
        <w:tc>
          <w:tcPr>
            <w:tcW w:w="3712"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Πυροσβεστήρας ξηράς κόνεως 6</w:t>
            </w:r>
            <w:r w:rsidRPr="00114261">
              <w:rPr>
                <w:rFonts w:eastAsia="Calibri"/>
                <w:szCs w:val="22"/>
                <w:lang w:val="en-US" w:eastAsia="en-US"/>
              </w:rPr>
              <w:t xml:space="preserve"> </w:t>
            </w:r>
            <w:r w:rsidRPr="00114261">
              <w:rPr>
                <w:rFonts w:eastAsia="Calibri"/>
                <w:szCs w:val="22"/>
                <w:lang w:eastAsia="en-US"/>
              </w:rPr>
              <w:t xml:space="preserve">kg </w:t>
            </w:r>
          </w:p>
        </w:tc>
        <w:tc>
          <w:tcPr>
            <w:tcW w:w="988"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val="en-US" w:eastAsia="en-US"/>
              </w:rPr>
              <w:t>1</w:t>
            </w:r>
            <w:r w:rsidRPr="00114261">
              <w:rPr>
                <w:rFonts w:eastAsia="Calibri"/>
                <w:szCs w:val="22"/>
                <w:lang w:eastAsia="en-US"/>
              </w:rPr>
              <w:t>45</w:t>
            </w:r>
          </w:p>
        </w:tc>
      </w:tr>
      <w:tr w:rsidR="00823F1C" w:rsidRPr="00114261" w:rsidTr="009A0D12">
        <w:trPr>
          <w:trHeight w:val="170"/>
        </w:trPr>
        <w:tc>
          <w:tcPr>
            <w:tcW w:w="637"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2 </w:t>
            </w:r>
          </w:p>
        </w:tc>
        <w:tc>
          <w:tcPr>
            <w:tcW w:w="3712"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val="en-US" w:eastAsia="en-US"/>
              </w:rPr>
            </w:pPr>
            <w:r w:rsidRPr="00114261">
              <w:rPr>
                <w:rFonts w:eastAsia="Calibri"/>
                <w:szCs w:val="22"/>
                <w:lang w:eastAsia="en-US"/>
              </w:rPr>
              <w:t xml:space="preserve">Πυροσβεστήρας ξηράς κόνεως 12 </w:t>
            </w:r>
            <w:r w:rsidRPr="00114261">
              <w:rPr>
                <w:rFonts w:eastAsia="Calibri"/>
                <w:szCs w:val="22"/>
                <w:lang w:val="en-US" w:eastAsia="en-US"/>
              </w:rPr>
              <w:t>kg</w:t>
            </w:r>
          </w:p>
        </w:tc>
        <w:tc>
          <w:tcPr>
            <w:tcW w:w="988"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20</w:t>
            </w:r>
          </w:p>
        </w:tc>
      </w:tr>
      <w:tr w:rsidR="00823F1C" w:rsidRPr="00114261" w:rsidTr="009A0D12">
        <w:trPr>
          <w:trHeight w:val="170"/>
        </w:trPr>
        <w:tc>
          <w:tcPr>
            <w:tcW w:w="637"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3</w:t>
            </w:r>
          </w:p>
        </w:tc>
        <w:tc>
          <w:tcPr>
            <w:tcW w:w="3712"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Πυροσβεστήρας ξηράς κόνεως οροφής12 kg</w:t>
            </w:r>
          </w:p>
        </w:tc>
        <w:tc>
          <w:tcPr>
            <w:tcW w:w="988"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14</w:t>
            </w:r>
          </w:p>
        </w:tc>
      </w:tr>
      <w:tr w:rsidR="00823F1C" w:rsidRPr="00114261" w:rsidTr="009A0D12">
        <w:trPr>
          <w:trHeight w:val="170"/>
        </w:trPr>
        <w:tc>
          <w:tcPr>
            <w:tcW w:w="637"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4</w:t>
            </w:r>
          </w:p>
        </w:tc>
        <w:tc>
          <w:tcPr>
            <w:tcW w:w="3712"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Πυροσβεστήρας διοξειδίου 5 kg / 6 kg </w:t>
            </w:r>
          </w:p>
        </w:tc>
        <w:tc>
          <w:tcPr>
            <w:tcW w:w="988"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val="en-US" w:eastAsia="en-US"/>
              </w:rPr>
            </w:pPr>
            <w:r w:rsidRPr="00114261">
              <w:rPr>
                <w:rFonts w:eastAsia="Calibri"/>
                <w:szCs w:val="22"/>
                <w:lang w:eastAsia="en-US"/>
              </w:rPr>
              <w:t>1</w:t>
            </w:r>
            <w:r w:rsidRPr="00114261">
              <w:rPr>
                <w:rFonts w:eastAsia="Calibri"/>
                <w:szCs w:val="22"/>
                <w:lang w:val="en-US" w:eastAsia="en-US"/>
              </w:rPr>
              <w:t>4</w:t>
            </w:r>
          </w:p>
        </w:tc>
      </w:tr>
      <w:tr w:rsidR="00823F1C" w:rsidRPr="00114261" w:rsidTr="009A0D12">
        <w:trPr>
          <w:trHeight w:val="170"/>
        </w:trPr>
        <w:tc>
          <w:tcPr>
            <w:tcW w:w="637"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5 </w:t>
            </w:r>
          </w:p>
        </w:tc>
        <w:tc>
          <w:tcPr>
            <w:tcW w:w="3712"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Πυροσβεστήρας διοξειδίου 10 kg </w:t>
            </w:r>
          </w:p>
        </w:tc>
        <w:tc>
          <w:tcPr>
            <w:tcW w:w="988"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val="en-US" w:eastAsia="en-US"/>
              </w:rPr>
            </w:pPr>
            <w:r w:rsidRPr="00114261">
              <w:rPr>
                <w:rFonts w:eastAsia="Calibri"/>
                <w:szCs w:val="22"/>
                <w:lang w:val="en-US" w:eastAsia="en-US"/>
              </w:rPr>
              <w:t>2</w:t>
            </w:r>
          </w:p>
        </w:tc>
      </w:tr>
      <w:tr w:rsidR="00823F1C" w:rsidRPr="00114261" w:rsidTr="009A0D12">
        <w:trPr>
          <w:trHeight w:val="170"/>
        </w:trPr>
        <w:tc>
          <w:tcPr>
            <w:tcW w:w="637"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6 </w:t>
            </w:r>
          </w:p>
        </w:tc>
        <w:tc>
          <w:tcPr>
            <w:tcW w:w="3712"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Πυροσβεστήρας διοξειδίου 30 kg </w:t>
            </w:r>
          </w:p>
        </w:tc>
        <w:tc>
          <w:tcPr>
            <w:tcW w:w="988"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1 </w:t>
            </w:r>
          </w:p>
        </w:tc>
      </w:tr>
      <w:tr w:rsidR="00823F1C" w:rsidRPr="00114261" w:rsidTr="009A0D12">
        <w:trPr>
          <w:trHeight w:val="170"/>
        </w:trPr>
        <w:tc>
          <w:tcPr>
            <w:tcW w:w="637"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7 </w:t>
            </w:r>
          </w:p>
        </w:tc>
        <w:tc>
          <w:tcPr>
            <w:tcW w:w="3712"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eastAsia="en-US"/>
              </w:rPr>
            </w:pPr>
            <w:r w:rsidRPr="00114261">
              <w:rPr>
                <w:rFonts w:eastAsia="Calibri"/>
                <w:szCs w:val="22"/>
                <w:lang w:eastAsia="en-US"/>
              </w:rPr>
              <w:t xml:space="preserve">Πυροσβεστήρας διοξειδίου 50 kg </w:t>
            </w:r>
          </w:p>
        </w:tc>
        <w:tc>
          <w:tcPr>
            <w:tcW w:w="988" w:type="dxa"/>
            <w:tcBorders>
              <w:top w:val="single" w:sz="4" w:space="0" w:color="000000"/>
              <w:left w:val="single" w:sz="4" w:space="0" w:color="000000"/>
              <w:bottom w:val="single" w:sz="4" w:space="0" w:color="000000"/>
              <w:right w:val="single" w:sz="4" w:space="0" w:color="000000"/>
            </w:tcBorders>
          </w:tcPr>
          <w:p w:rsidR="00823F1C" w:rsidRPr="00114261" w:rsidRDefault="00823F1C" w:rsidP="009A0D12">
            <w:pPr>
              <w:spacing w:after="160" w:line="259" w:lineRule="auto"/>
              <w:jc w:val="both"/>
              <w:rPr>
                <w:rFonts w:eastAsia="Calibri"/>
                <w:szCs w:val="22"/>
                <w:lang w:val="en-US" w:eastAsia="en-US"/>
              </w:rPr>
            </w:pPr>
            <w:r w:rsidRPr="00114261">
              <w:rPr>
                <w:rFonts w:eastAsia="Calibri"/>
                <w:szCs w:val="22"/>
                <w:lang w:val="en-US" w:eastAsia="en-US"/>
              </w:rPr>
              <w:t>4</w:t>
            </w:r>
          </w:p>
        </w:tc>
      </w:tr>
    </w:tbl>
    <w:p w:rsidR="00823F1C" w:rsidRPr="00114261" w:rsidRDefault="00823F1C" w:rsidP="00823F1C">
      <w:pPr>
        <w:spacing w:after="52" w:line="259" w:lineRule="auto"/>
        <w:jc w:val="both"/>
        <w:rPr>
          <w:rFonts w:eastAsia="Calibri"/>
          <w:szCs w:val="22"/>
          <w:lang w:eastAsia="en-US"/>
        </w:rPr>
      </w:pPr>
    </w:p>
    <w:p w:rsidR="00823F1C" w:rsidRPr="00114261" w:rsidRDefault="00823F1C" w:rsidP="00823F1C">
      <w:pPr>
        <w:spacing w:after="15" w:line="259" w:lineRule="auto"/>
        <w:jc w:val="both"/>
        <w:rPr>
          <w:rFonts w:eastAsia="Calibri"/>
          <w:szCs w:val="22"/>
          <w:lang w:eastAsia="en-US"/>
        </w:rPr>
      </w:pPr>
      <w:r w:rsidRPr="00114261">
        <w:rPr>
          <w:rFonts w:eastAsia="Calibri"/>
          <w:szCs w:val="22"/>
          <w:lang w:eastAsia="en-US"/>
        </w:rPr>
        <w:t xml:space="preserve">Στο αντικείμενο περιλαμβάνεται η παραλαβή των πυροσβεστήρων, η μεταφορά και επαναφορά τους στο χώρο του Νοσοκομείου. Όσο διάστημα θα απουσιάζουν οι πυροσβεστήρες σκόνης του Νοσοκομείου για έλεγχο και αναγόμωση, αυτοί θα αντικαθίστανται από άλλους που θα προσκομίσει ο ανάδοχος σε ποσοστό περίπου 50% των υπό έλεγχο. </w:t>
      </w:r>
    </w:p>
    <w:p w:rsidR="00823F1C" w:rsidRPr="00114261" w:rsidRDefault="00823F1C" w:rsidP="00823F1C">
      <w:pPr>
        <w:spacing w:after="15" w:line="259" w:lineRule="auto"/>
        <w:jc w:val="both"/>
        <w:rPr>
          <w:rFonts w:eastAsia="Calibri"/>
          <w:szCs w:val="22"/>
          <w:u w:val="single"/>
          <w:lang w:eastAsia="en-US"/>
        </w:rPr>
      </w:pPr>
    </w:p>
    <w:p w:rsidR="00823F1C" w:rsidRPr="00114261" w:rsidRDefault="00823F1C" w:rsidP="00823F1C">
      <w:pPr>
        <w:spacing w:after="15" w:line="259" w:lineRule="auto"/>
        <w:jc w:val="both"/>
        <w:rPr>
          <w:rFonts w:eastAsia="Calibri"/>
          <w:szCs w:val="22"/>
          <w:lang w:eastAsia="en-US"/>
        </w:rPr>
      </w:pPr>
    </w:p>
    <w:p w:rsidR="00823F1C" w:rsidRPr="00114261" w:rsidRDefault="00823F1C" w:rsidP="00823F1C">
      <w:pPr>
        <w:spacing w:after="160" w:line="259" w:lineRule="auto"/>
        <w:jc w:val="both"/>
        <w:rPr>
          <w:rFonts w:eastAsia="Calibri"/>
          <w:szCs w:val="22"/>
          <w:lang w:eastAsia="en-US"/>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41"/>
        <w:gridCol w:w="1173"/>
        <w:gridCol w:w="5157"/>
      </w:tblGrid>
      <w:tr w:rsidR="00823F1C" w:rsidRPr="0050557E" w:rsidTr="009A0D12">
        <w:trPr>
          <w:trHeight w:val="570"/>
          <w:jc w:val="center"/>
        </w:trPr>
        <w:tc>
          <w:tcPr>
            <w:tcW w:w="844"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5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1176"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245"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rPr>
          <w:trHeight w:val="338"/>
          <w:jc w:val="center"/>
        </w:trPr>
        <w:tc>
          <w:tcPr>
            <w:tcW w:w="844" w:type="dxa"/>
            <w:shd w:val="clear" w:color="auto" w:fill="auto"/>
            <w:vAlign w:val="center"/>
          </w:tcPr>
          <w:p w:rsidR="00823F1C" w:rsidRPr="0050557E" w:rsidRDefault="00823F1C" w:rsidP="009A0D12">
            <w:pPr>
              <w:jc w:val="both"/>
              <w:rPr>
                <w:sz w:val="20"/>
                <w:szCs w:val="20"/>
              </w:rPr>
            </w:pPr>
          </w:p>
          <w:p w:rsidR="00823F1C" w:rsidRPr="0050557E" w:rsidRDefault="00823F1C" w:rsidP="009A0D12">
            <w:pPr>
              <w:jc w:val="both"/>
              <w:rPr>
                <w:sz w:val="20"/>
                <w:szCs w:val="20"/>
              </w:rPr>
            </w:pPr>
            <w:r>
              <w:rPr>
                <w:sz w:val="20"/>
                <w:szCs w:val="20"/>
              </w:rPr>
              <w:t xml:space="preserve">    9</w:t>
            </w:r>
          </w:p>
        </w:tc>
        <w:tc>
          <w:tcPr>
            <w:tcW w:w="952" w:type="dxa"/>
            <w:shd w:val="clear" w:color="auto" w:fill="auto"/>
            <w:vAlign w:val="center"/>
          </w:tcPr>
          <w:p w:rsidR="00823F1C" w:rsidRPr="0050557E" w:rsidRDefault="00823F1C" w:rsidP="009A0D12">
            <w:pPr>
              <w:jc w:val="both"/>
              <w:rPr>
                <w:sz w:val="20"/>
                <w:szCs w:val="20"/>
              </w:rPr>
            </w:pPr>
          </w:p>
        </w:tc>
        <w:tc>
          <w:tcPr>
            <w:tcW w:w="1176" w:type="dxa"/>
            <w:shd w:val="clear" w:color="auto" w:fill="auto"/>
            <w:vAlign w:val="center"/>
          </w:tcPr>
          <w:p w:rsidR="00823F1C" w:rsidRPr="0050557E" w:rsidRDefault="00823F1C" w:rsidP="009A0D12">
            <w:pPr>
              <w:jc w:val="both"/>
              <w:rPr>
                <w:color w:val="000000"/>
                <w:sz w:val="20"/>
                <w:szCs w:val="20"/>
              </w:rPr>
            </w:pPr>
            <w:r w:rsidRPr="0050557E">
              <w:rPr>
                <w:color w:val="000000"/>
                <w:szCs w:val="22"/>
              </w:rPr>
              <w:t>76461</w:t>
            </w:r>
          </w:p>
        </w:tc>
        <w:tc>
          <w:tcPr>
            <w:tcW w:w="5245" w:type="dxa"/>
            <w:tcBorders>
              <w:bottom w:val="single" w:sz="4" w:space="0" w:color="auto"/>
            </w:tcBorders>
            <w:shd w:val="clear" w:color="auto" w:fill="auto"/>
            <w:vAlign w:val="center"/>
          </w:tcPr>
          <w:p w:rsidR="00823F1C" w:rsidRPr="0050557E" w:rsidRDefault="00823F1C" w:rsidP="009A0D12">
            <w:pPr>
              <w:jc w:val="both"/>
              <w:rPr>
                <w:color w:val="000000"/>
                <w:sz w:val="20"/>
                <w:szCs w:val="20"/>
              </w:rPr>
            </w:pPr>
            <w:r w:rsidRPr="0050557E">
              <w:rPr>
                <w:color w:val="000000"/>
                <w:szCs w:val="22"/>
              </w:rPr>
              <w:t>ΕΛΕΓΧΟΣ &amp; ΣΥΝΤΗΡΗΣΗ ΥΠΟΣΤΑΘΜΟΥ</w:t>
            </w:r>
          </w:p>
          <w:p w:rsidR="00823F1C" w:rsidRPr="0050557E" w:rsidRDefault="00823F1C" w:rsidP="009A0D12">
            <w:pPr>
              <w:jc w:val="both"/>
              <w:rPr>
                <w:color w:val="000000"/>
                <w:szCs w:val="22"/>
              </w:rPr>
            </w:pP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ind w:right="112"/>
        <w:jc w:val="both"/>
        <w:rPr>
          <w:rFonts w:eastAsia="Calibri"/>
          <w:szCs w:val="22"/>
          <w:lang w:eastAsia="en-US"/>
        </w:rPr>
      </w:pPr>
      <w:r w:rsidRPr="00114261">
        <w:rPr>
          <w:rFonts w:eastAsia="Calibri"/>
          <w:szCs w:val="22"/>
          <w:lang w:eastAsia="en-US"/>
        </w:rPr>
        <w:lastRenderedPageBreak/>
        <w:t xml:space="preserve">Ο Υποσταθμός του Νοσοκομείου, όπου θα γίνει η συντήρηση και οι μετρήσεις περιλαμβάνει: Το πεδίο μέσης τάσης με τους ασφαλειοαποζεύκτες των μετασχηματιστών, και δύο μετασχηματιστές των 800 </w:t>
      </w:r>
      <w:r w:rsidRPr="00114261">
        <w:rPr>
          <w:rFonts w:eastAsia="Calibri"/>
          <w:szCs w:val="22"/>
          <w:lang w:val="en-US" w:eastAsia="en-US"/>
        </w:rPr>
        <w:t>KVA</w:t>
      </w:r>
      <w:r w:rsidRPr="00114261">
        <w:rPr>
          <w:rFonts w:eastAsia="Calibri"/>
          <w:szCs w:val="22"/>
          <w:lang w:eastAsia="en-US"/>
        </w:rPr>
        <w:t xml:space="preserve"> ο καθένας. Ο γενικός έλεγχος και η συντήρηση του Υποσταθμού που θα γίνει από ειδικευμένο συνεργείο υπό την εποπτεία πτυχιούχου Ηλεκτρολόγου ή Μηχανολόγου Μηχανικού και θα περιλαμβάνει κατ’ ελάχιστο τις παρακάτω εργασίες: </w:t>
      </w:r>
    </w:p>
    <w:p w:rsidR="00823F1C" w:rsidRPr="00114261" w:rsidRDefault="00823F1C" w:rsidP="00823F1C">
      <w:pPr>
        <w:jc w:val="both"/>
        <w:rPr>
          <w:b/>
          <w:bCs/>
          <w:szCs w:val="20"/>
          <w:lang w:eastAsia="en-US"/>
        </w:rPr>
      </w:pPr>
    </w:p>
    <w:tbl>
      <w:tblPr>
        <w:tblW w:w="9072" w:type="dxa"/>
        <w:tblInd w:w="108" w:type="dxa"/>
        <w:tblLayout w:type="fixed"/>
        <w:tblLook w:val="0000" w:firstRow="0" w:lastRow="0" w:firstColumn="0" w:lastColumn="0" w:noHBand="0" w:noVBand="0"/>
      </w:tblPr>
      <w:tblGrid>
        <w:gridCol w:w="9072"/>
      </w:tblGrid>
      <w:tr w:rsidR="00823F1C" w:rsidRPr="00114261" w:rsidTr="009A0D12">
        <w:trPr>
          <w:cantSplit/>
          <w:trHeight w:val="285"/>
        </w:trPr>
        <w:tc>
          <w:tcPr>
            <w:tcW w:w="9072" w:type="dxa"/>
            <w:tcBorders>
              <w:top w:val="single" w:sz="4" w:space="0" w:color="auto"/>
              <w:left w:val="single" w:sz="8" w:space="0" w:color="auto"/>
              <w:bottom w:val="single" w:sz="8" w:space="0" w:color="auto"/>
              <w:right w:val="single" w:sz="8" w:space="0" w:color="auto"/>
            </w:tcBorders>
            <w:vAlign w:val="bottom"/>
          </w:tcPr>
          <w:p w:rsidR="00823F1C" w:rsidRPr="00114261" w:rsidRDefault="00823F1C" w:rsidP="009A0D12">
            <w:pPr>
              <w:tabs>
                <w:tab w:val="center" w:pos="4536"/>
                <w:tab w:val="right" w:pos="9072"/>
              </w:tabs>
              <w:jc w:val="both"/>
              <w:rPr>
                <w:lang w:eastAsia="en-US"/>
              </w:rPr>
            </w:pPr>
            <w:r w:rsidRPr="00114261">
              <w:rPr>
                <w:lang w:eastAsia="en-US"/>
              </w:rPr>
              <w:t>Καθαρισμός Πινάκων Μέσης Τάσης</w:t>
            </w:r>
          </w:p>
        </w:tc>
      </w:tr>
      <w:tr w:rsidR="00823F1C" w:rsidRPr="00114261" w:rsidTr="009A0D12">
        <w:trPr>
          <w:cantSplit/>
          <w:trHeight w:val="285"/>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Καθαρισμός Γενικών Πινάκων Χαμηλής Τάσης</w:t>
            </w:r>
          </w:p>
        </w:tc>
      </w:tr>
      <w:tr w:rsidR="00823F1C" w:rsidRPr="00114261" w:rsidTr="009A0D12">
        <w:trPr>
          <w:cantSplit/>
          <w:trHeight w:val="270"/>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Καθαρισμός Μ/Σ ισχύος</w:t>
            </w:r>
          </w:p>
        </w:tc>
      </w:tr>
      <w:tr w:rsidR="00823F1C" w:rsidRPr="00114261" w:rsidTr="009A0D12">
        <w:trPr>
          <w:cantSplit/>
          <w:trHeight w:val="270"/>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Μέτρηση τυλιγμάτων Μ/Σ για διαρροή</w:t>
            </w:r>
          </w:p>
        </w:tc>
      </w:tr>
      <w:tr w:rsidR="00823F1C" w:rsidRPr="00114261" w:rsidTr="009A0D12">
        <w:trPr>
          <w:trHeight w:val="316"/>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Έλεγχος καλωδίων και συσφίξεων στους Πίνακες Μέσης Τάσης</w:t>
            </w:r>
          </w:p>
        </w:tc>
      </w:tr>
      <w:tr w:rsidR="00823F1C" w:rsidRPr="00114261" w:rsidTr="009A0D12">
        <w:trPr>
          <w:cantSplit/>
          <w:trHeight w:val="270"/>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Έλεγχος καλωδίων και συσφίξεων στους Γενικούς Πίνακες Χαμηλής Τάσης</w:t>
            </w:r>
          </w:p>
        </w:tc>
      </w:tr>
      <w:tr w:rsidR="00823F1C" w:rsidRPr="00114261" w:rsidTr="009A0D12">
        <w:trPr>
          <w:cantSplit/>
          <w:trHeight w:val="270"/>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Έλεγχος καλωδίων και συσφίξεων στους Μ/Σ</w:t>
            </w:r>
          </w:p>
        </w:tc>
      </w:tr>
      <w:tr w:rsidR="00823F1C" w:rsidRPr="00114261" w:rsidTr="009A0D12">
        <w:trPr>
          <w:cantSplit/>
          <w:trHeight w:val="270"/>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Καθαρισμός επαφών Μέσης και Χαμηλής τάσης των Μ/Σ</w:t>
            </w:r>
          </w:p>
        </w:tc>
      </w:tr>
      <w:tr w:rsidR="00823F1C" w:rsidRPr="00114261" w:rsidTr="009A0D12">
        <w:trPr>
          <w:cantSplit/>
          <w:trHeight w:val="255"/>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Έλεγχος λειτουργίας Διακοπτών Μέσης Τάσης (δοκιμαστικοί χειρισμοί)</w:t>
            </w:r>
          </w:p>
        </w:tc>
      </w:tr>
      <w:tr w:rsidR="00823F1C" w:rsidRPr="00114261" w:rsidTr="009A0D12">
        <w:trPr>
          <w:trHeight w:val="255"/>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Έλεγχος λειτουργίας  συστήματος προστασίας Μ/Σ από Θερμοκρασία (δοκιμαστικοί χειρισμοί)</w:t>
            </w:r>
          </w:p>
        </w:tc>
      </w:tr>
      <w:tr w:rsidR="00823F1C" w:rsidRPr="00114261" w:rsidTr="009A0D12">
        <w:trPr>
          <w:trHeight w:val="337"/>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Έλεγχος λειτουργίας  συστήματος προστασίας Μ/Σ από Bucholtz (δοκιμαστικοί χειρισμοί)</w:t>
            </w:r>
          </w:p>
        </w:tc>
      </w:tr>
      <w:tr w:rsidR="00823F1C" w:rsidRPr="00114261" w:rsidTr="009A0D12">
        <w:trPr>
          <w:trHeight w:val="257"/>
        </w:trPr>
        <w:tc>
          <w:tcPr>
            <w:tcW w:w="9072" w:type="dxa"/>
            <w:tcBorders>
              <w:top w:val="nil"/>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Αντικατάσταση κρυστάλλων αφύγρανσης</w:t>
            </w:r>
          </w:p>
        </w:tc>
      </w:tr>
      <w:tr w:rsidR="00823F1C" w:rsidRPr="00114261" w:rsidTr="009A0D12">
        <w:trPr>
          <w:cantSplit/>
          <w:trHeight w:val="292"/>
        </w:trPr>
        <w:tc>
          <w:tcPr>
            <w:tcW w:w="9072" w:type="dxa"/>
            <w:tcBorders>
              <w:top w:val="single" w:sz="8" w:space="0" w:color="auto"/>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Εσωτερικός και εξωτερικός καθαρισμός των χώρων των Υ/Σ</w:t>
            </w:r>
          </w:p>
        </w:tc>
      </w:tr>
      <w:tr w:rsidR="00823F1C" w:rsidRPr="00114261" w:rsidTr="009A0D12">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Έλεγχος εσωτερικών-εξωτερικών πινακίδων, κλειδαριών</w:t>
            </w:r>
          </w:p>
        </w:tc>
      </w:tr>
      <w:tr w:rsidR="00823F1C" w:rsidRPr="00114261" w:rsidTr="009A0D12">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Έλεγχος στάθμης ελαίου Μ/Σ – Συμπλήρωση ελαίου (όσο απαιτηθεί και το οποίο χρεώνεται χωριστά)</w:t>
            </w:r>
          </w:p>
        </w:tc>
      </w:tr>
      <w:tr w:rsidR="00823F1C" w:rsidRPr="00114261" w:rsidTr="009A0D12">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Έλεγχος θερμοκρασίας Μ/Σ και καλωδίων Μέσης &amp; Χαμηλής Τάσης</w:t>
            </w:r>
          </w:p>
        </w:tc>
      </w:tr>
      <w:tr w:rsidR="00823F1C" w:rsidRPr="00114261" w:rsidTr="009A0D12">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lang w:eastAsia="en-US"/>
              </w:rPr>
              <w:t>Μέτρηση γειώσεων Υ/Σ</w:t>
            </w:r>
          </w:p>
        </w:tc>
      </w:tr>
      <w:tr w:rsidR="00823F1C" w:rsidRPr="00114261" w:rsidTr="009A0D12">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lang w:eastAsia="en-US"/>
              </w:rPr>
            </w:pPr>
            <w:r w:rsidRPr="00114261">
              <w:rPr>
                <w:rFonts w:eastAsia="Calibri"/>
                <w:bCs/>
                <w:lang w:eastAsia="en-US"/>
              </w:rPr>
              <w:t>Έλεγχος καλής λειτουργίας Πεδίου Πυκνωτών (Οργάνου Διόρθωσης Συνημιτόνου και Μέτρηση Πυκνωτών για την ορθή λειτουργία τους)</w:t>
            </w:r>
          </w:p>
        </w:tc>
      </w:tr>
      <w:tr w:rsidR="00823F1C" w:rsidRPr="00114261" w:rsidTr="009A0D12">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23F1C" w:rsidRPr="00114261" w:rsidRDefault="00823F1C" w:rsidP="009A0D12">
            <w:pPr>
              <w:spacing w:after="160" w:line="259" w:lineRule="auto"/>
              <w:jc w:val="both"/>
              <w:rPr>
                <w:rFonts w:eastAsia="Calibri"/>
                <w:bCs/>
                <w:lang w:eastAsia="en-US"/>
              </w:rPr>
            </w:pPr>
            <w:r w:rsidRPr="00114261">
              <w:rPr>
                <w:rFonts w:eastAsia="Calibri"/>
                <w:bCs/>
                <w:lang w:eastAsia="en-US"/>
              </w:rPr>
              <w:t>Καθαρισμός θερμοδιαφορικών ανιχνευτών και ανιχνευτών καπνού του συστήματος κατάσβεσης</w:t>
            </w:r>
          </w:p>
        </w:tc>
      </w:tr>
    </w:tbl>
    <w:p w:rsidR="00823F1C" w:rsidRPr="00114261" w:rsidRDefault="00823F1C" w:rsidP="00823F1C">
      <w:pPr>
        <w:autoSpaceDE w:val="0"/>
        <w:autoSpaceDN w:val="0"/>
        <w:adjustRightInd w:val="0"/>
        <w:spacing w:after="160" w:line="259" w:lineRule="auto"/>
        <w:jc w:val="both"/>
        <w:rPr>
          <w:rFonts w:eastAsia="Calibri"/>
          <w:szCs w:val="22"/>
        </w:rPr>
      </w:pPr>
    </w:p>
    <w:p w:rsidR="00823F1C" w:rsidRPr="00114261" w:rsidRDefault="00823F1C" w:rsidP="00823F1C">
      <w:pPr>
        <w:autoSpaceDE w:val="0"/>
        <w:autoSpaceDN w:val="0"/>
        <w:adjustRightInd w:val="0"/>
        <w:spacing w:after="160" w:line="259" w:lineRule="auto"/>
        <w:ind w:right="112"/>
        <w:jc w:val="both"/>
        <w:rPr>
          <w:rFonts w:eastAsia="Calibri"/>
          <w:szCs w:val="22"/>
        </w:rPr>
      </w:pPr>
      <w:r w:rsidRPr="00114261">
        <w:rPr>
          <w:rFonts w:eastAsia="Calibri"/>
          <w:szCs w:val="22"/>
        </w:rPr>
        <w:t>Οι εργασίες συντήρησης θα γίνουν σε εργάσιμες ημέρες και ώρες κατόπιν συνεννόησης με την Τεχνική Υπηρεσία.</w:t>
      </w:r>
    </w:p>
    <w:p w:rsidR="00823F1C" w:rsidRPr="00114261" w:rsidRDefault="00823F1C" w:rsidP="00823F1C">
      <w:pPr>
        <w:autoSpaceDE w:val="0"/>
        <w:autoSpaceDN w:val="0"/>
        <w:adjustRightInd w:val="0"/>
        <w:spacing w:after="160" w:line="259" w:lineRule="auto"/>
        <w:ind w:right="112"/>
        <w:jc w:val="both"/>
        <w:rPr>
          <w:rFonts w:eastAsia="Calibri"/>
          <w:szCs w:val="22"/>
        </w:rPr>
      </w:pPr>
      <w:r w:rsidRPr="00114261">
        <w:rPr>
          <w:rFonts w:eastAsia="Calibri"/>
          <w:szCs w:val="22"/>
        </w:rPr>
        <w:t>Με το πέρας της συντήρησης θα παραδοθεί στην Τεχνική Υπηρεσία αναλυτική έκθεση συντήρησης</w:t>
      </w:r>
      <w:r w:rsidRPr="00114261">
        <w:rPr>
          <w:rFonts w:eastAsia="Calibri"/>
          <w:color w:val="0000FF"/>
          <w:szCs w:val="22"/>
        </w:rPr>
        <w:t xml:space="preserve"> </w:t>
      </w:r>
      <w:r w:rsidRPr="00114261">
        <w:rPr>
          <w:rFonts w:eastAsia="Calibri"/>
          <w:szCs w:val="22"/>
        </w:rPr>
        <w:t>καθώς και προτάσεις για την ασφαλή λειτουργία της εγκατάστασης.</w:t>
      </w:r>
    </w:p>
    <w:p w:rsidR="00823F1C" w:rsidRPr="00114261" w:rsidRDefault="00823F1C" w:rsidP="00823F1C">
      <w:pPr>
        <w:autoSpaceDE w:val="0"/>
        <w:autoSpaceDN w:val="0"/>
        <w:adjustRightInd w:val="0"/>
        <w:spacing w:after="160" w:line="259" w:lineRule="auto"/>
        <w:ind w:right="112"/>
        <w:jc w:val="both"/>
        <w:rPr>
          <w:rFonts w:eastAsia="Calibri"/>
          <w:szCs w:val="22"/>
        </w:rPr>
      </w:pPr>
      <w:r w:rsidRPr="00114261">
        <w:rPr>
          <w:rFonts w:eastAsia="Calibri"/>
          <w:szCs w:val="22"/>
        </w:rPr>
        <w:lastRenderedPageBreak/>
        <w:t>Ο συντηρητής θα ενημερώσει εγγράφως την Τεχνική Υπηρεσία για επισκευαστικές εργασίες που πιθανόν να απαιτούνται, καθώς και το κόστος αυτών.</w:t>
      </w:r>
    </w:p>
    <w:p w:rsidR="00823F1C" w:rsidRPr="00114261" w:rsidRDefault="00823F1C" w:rsidP="00823F1C">
      <w:pPr>
        <w:autoSpaceDE w:val="0"/>
        <w:autoSpaceDN w:val="0"/>
        <w:adjustRightInd w:val="0"/>
        <w:spacing w:after="160" w:line="259" w:lineRule="auto"/>
        <w:ind w:right="112"/>
        <w:jc w:val="both"/>
        <w:rPr>
          <w:rFonts w:eastAsia="Calibri"/>
          <w:szCs w:val="22"/>
        </w:rPr>
      </w:pPr>
      <w:r w:rsidRPr="00114261">
        <w:rPr>
          <w:rFonts w:eastAsia="Calibri"/>
          <w:szCs w:val="22"/>
        </w:rPr>
        <w:t>Οι συμμετέχοντες θα πρέπει να καταθέσουν:</w:t>
      </w:r>
    </w:p>
    <w:p w:rsidR="00823F1C" w:rsidRPr="00114261" w:rsidRDefault="00823F1C" w:rsidP="00823F1C">
      <w:pPr>
        <w:autoSpaceDE w:val="0"/>
        <w:autoSpaceDN w:val="0"/>
        <w:adjustRightInd w:val="0"/>
        <w:spacing w:after="160" w:line="259" w:lineRule="auto"/>
        <w:ind w:right="112"/>
        <w:jc w:val="both"/>
        <w:rPr>
          <w:rFonts w:eastAsia="Calibri"/>
          <w:szCs w:val="22"/>
        </w:rPr>
      </w:pPr>
      <w:r w:rsidRPr="00114261">
        <w:rPr>
          <w:rFonts w:eastAsia="Calibri"/>
          <w:szCs w:val="22"/>
        </w:rPr>
        <w:t xml:space="preserve">- Πιστοποίηση κατά </w:t>
      </w:r>
      <w:r w:rsidRPr="00114261">
        <w:rPr>
          <w:rFonts w:eastAsia="Calibri"/>
          <w:szCs w:val="22"/>
          <w:lang w:val="en-US"/>
        </w:rPr>
        <w:t>ISO</w:t>
      </w:r>
      <w:r w:rsidRPr="00114261">
        <w:rPr>
          <w:rFonts w:eastAsia="Calibri"/>
          <w:szCs w:val="22"/>
        </w:rPr>
        <w:t xml:space="preserve"> 9001 στη συντήρηση Υποσταθμών Μέσης Τάσης</w:t>
      </w:r>
    </w:p>
    <w:p w:rsidR="00823F1C" w:rsidRPr="00114261" w:rsidRDefault="00823F1C" w:rsidP="00823F1C">
      <w:pPr>
        <w:autoSpaceDE w:val="0"/>
        <w:autoSpaceDN w:val="0"/>
        <w:adjustRightInd w:val="0"/>
        <w:spacing w:after="160" w:line="259" w:lineRule="auto"/>
        <w:ind w:right="112"/>
        <w:jc w:val="both"/>
        <w:rPr>
          <w:rFonts w:eastAsia="Calibri"/>
          <w:szCs w:val="22"/>
        </w:rPr>
      </w:pPr>
      <w:r w:rsidRPr="00114261">
        <w:rPr>
          <w:rFonts w:eastAsia="Calibri"/>
          <w:szCs w:val="22"/>
        </w:rPr>
        <w:t>- Τις απαραίτητες άδειες όπως αυτές προκύπτουν από την κείμενη Νομοθεσία (οι άδειες αφορούν στο προσωπικό που θα απασχοληθεί κατά την διάρκεια της συντήρησης και σε περίπτωση που αντικατασταθεί κάποιο από τα μέλη του συνεργείου θα πρέπει να ενημερωθεί εγκαίρως η Τεχνική Υπηρεσία του Νοσοκομείου στην οποία θα κατατεθεί η αντίστοιχη άδεια).</w:t>
      </w:r>
    </w:p>
    <w:p w:rsidR="00823F1C" w:rsidRPr="00114261" w:rsidRDefault="00823F1C" w:rsidP="00823F1C">
      <w:pPr>
        <w:autoSpaceDE w:val="0"/>
        <w:autoSpaceDN w:val="0"/>
        <w:adjustRightInd w:val="0"/>
        <w:spacing w:after="160" w:line="259" w:lineRule="auto"/>
        <w:ind w:right="112"/>
        <w:jc w:val="both"/>
        <w:rPr>
          <w:rFonts w:eastAsia="Calibri"/>
          <w:szCs w:val="22"/>
        </w:rPr>
      </w:pPr>
      <w:r w:rsidRPr="00114261">
        <w:rPr>
          <w:rFonts w:eastAsia="Calibri"/>
          <w:szCs w:val="22"/>
        </w:rPr>
        <w:t xml:space="preserve">- Κατάλογο στον οποίο θα αναφέρονται οι κυριότερες συντηρήσεις Υποσταθμών Μέσης Τάσης, τουλάχιστον αντίστοιχης ισχύος, των τριών τελευταίων ετών, με μνεία στα στοιχεία των εταιρειών, είτε εμπίπτουν στο δημόσιο είτε στον ιδιωτικό τομέα. Θα πρέπει να υπάρχουν τουλάχιστον 5 (πέντε) τέτοιες συντηρήσεις. </w:t>
      </w:r>
    </w:p>
    <w:p w:rsidR="00823F1C" w:rsidRPr="00114261" w:rsidRDefault="00823F1C" w:rsidP="00823F1C">
      <w:pPr>
        <w:autoSpaceDE w:val="0"/>
        <w:autoSpaceDN w:val="0"/>
        <w:adjustRightInd w:val="0"/>
        <w:spacing w:after="160" w:line="259" w:lineRule="auto"/>
        <w:ind w:right="112"/>
        <w:jc w:val="both"/>
        <w:rPr>
          <w:rFonts w:eastAsia="Calibri"/>
          <w:szCs w:val="22"/>
        </w:rPr>
      </w:pPr>
      <w:r w:rsidRPr="00114261">
        <w:rPr>
          <w:rFonts w:eastAsia="Calibri"/>
          <w:szCs w:val="22"/>
        </w:rPr>
        <w:t>- Θα υπάρχει εγγύηση ενός έτους για εργασίες και έξι (6) μηνών για τυχόν ανταλλακτικά  που χρησιμοποιηθούν.</w:t>
      </w:r>
    </w:p>
    <w:p w:rsidR="00823F1C" w:rsidRPr="00114261" w:rsidRDefault="00823F1C" w:rsidP="00823F1C">
      <w:pPr>
        <w:autoSpaceDE w:val="0"/>
        <w:autoSpaceDN w:val="0"/>
        <w:adjustRightInd w:val="0"/>
        <w:spacing w:after="160" w:line="259" w:lineRule="auto"/>
        <w:ind w:right="112"/>
        <w:jc w:val="both"/>
        <w:rPr>
          <w:rFonts w:eastAsia="Calibri"/>
          <w:szCs w:val="22"/>
        </w:rPr>
      </w:pPr>
      <w:r w:rsidRPr="00114261">
        <w:rPr>
          <w:rFonts w:eastAsia="Calibri"/>
          <w:szCs w:val="22"/>
        </w:rPr>
        <w:t>- Στην προσφορά θα αναφέρεται χωριστά το κόστος ανά λίτρο ελαίου το οποίο πιθανόν να απαιτηθεί.</w:t>
      </w:r>
    </w:p>
    <w:p w:rsidR="00823F1C" w:rsidRPr="00114261" w:rsidRDefault="00823F1C" w:rsidP="00823F1C">
      <w:pPr>
        <w:spacing w:after="160" w:line="259" w:lineRule="auto"/>
        <w:jc w:val="both"/>
        <w:rPr>
          <w:rFonts w:eastAsia="Calibri"/>
          <w:bCs/>
          <w:szCs w:val="22"/>
          <w:lang w:eastAsia="en-US"/>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41"/>
        <w:gridCol w:w="1174"/>
        <w:gridCol w:w="5156"/>
      </w:tblGrid>
      <w:tr w:rsidR="00823F1C" w:rsidRPr="0050557E" w:rsidTr="009A0D12">
        <w:trPr>
          <w:trHeight w:val="570"/>
          <w:jc w:val="center"/>
        </w:trPr>
        <w:tc>
          <w:tcPr>
            <w:tcW w:w="844"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5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1176"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245"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rPr>
          <w:trHeight w:val="338"/>
          <w:jc w:val="center"/>
        </w:trPr>
        <w:tc>
          <w:tcPr>
            <w:tcW w:w="844" w:type="dxa"/>
            <w:shd w:val="clear" w:color="auto" w:fill="auto"/>
            <w:vAlign w:val="center"/>
          </w:tcPr>
          <w:p w:rsidR="00823F1C" w:rsidRPr="0050557E" w:rsidRDefault="00823F1C" w:rsidP="009A0D12">
            <w:pPr>
              <w:jc w:val="both"/>
              <w:rPr>
                <w:sz w:val="20"/>
                <w:szCs w:val="20"/>
              </w:rPr>
            </w:pPr>
          </w:p>
          <w:p w:rsidR="00823F1C" w:rsidRPr="0050557E" w:rsidRDefault="00823F1C" w:rsidP="009A0D12">
            <w:pPr>
              <w:jc w:val="both"/>
              <w:rPr>
                <w:sz w:val="20"/>
                <w:szCs w:val="20"/>
              </w:rPr>
            </w:pPr>
            <w:r w:rsidRPr="0050557E">
              <w:rPr>
                <w:sz w:val="20"/>
                <w:szCs w:val="20"/>
              </w:rPr>
              <w:t>1</w:t>
            </w:r>
            <w:r>
              <w:rPr>
                <w:sz w:val="20"/>
                <w:szCs w:val="20"/>
              </w:rPr>
              <w:t>0</w:t>
            </w:r>
          </w:p>
        </w:tc>
        <w:tc>
          <w:tcPr>
            <w:tcW w:w="952" w:type="dxa"/>
            <w:shd w:val="clear" w:color="auto" w:fill="auto"/>
            <w:vAlign w:val="center"/>
          </w:tcPr>
          <w:p w:rsidR="00823F1C" w:rsidRPr="0050557E" w:rsidRDefault="00823F1C" w:rsidP="009A0D12">
            <w:pPr>
              <w:jc w:val="both"/>
              <w:rPr>
                <w:sz w:val="20"/>
                <w:szCs w:val="20"/>
              </w:rPr>
            </w:pPr>
          </w:p>
        </w:tc>
        <w:tc>
          <w:tcPr>
            <w:tcW w:w="1176" w:type="dxa"/>
            <w:shd w:val="clear" w:color="auto" w:fill="auto"/>
            <w:vAlign w:val="center"/>
          </w:tcPr>
          <w:p w:rsidR="00823F1C" w:rsidRPr="0050557E" w:rsidRDefault="00823F1C" w:rsidP="009A0D12">
            <w:pPr>
              <w:jc w:val="both"/>
              <w:rPr>
                <w:color w:val="000000"/>
                <w:sz w:val="20"/>
                <w:szCs w:val="20"/>
              </w:rPr>
            </w:pPr>
            <w:r w:rsidRPr="0050557E">
              <w:rPr>
                <w:color w:val="000000"/>
                <w:szCs w:val="22"/>
              </w:rPr>
              <w:t>223630</w:t>
            </w:r>
          </w:p>
          <w:p w:rsidR="00823F1C" w:rsidRPr="0050557E" w:rsidRDefault="00823F1C" w:rsidP="009A0D12">
            <w:pPr>
              <w:jc w:val="both"/>
              <w:rPr>
                <w:color w:val="000000"/>
                <w:sz w:val="20"/>
                <w:szCs w:val="20"/>
              </w:rPr>
            </w:pPr>
          </w:p>
        </w:tc>
        <w:tc>
          <w:tcPr>
            <w:tcW w:w="5245" w:type="dxa"/>
            <w:tcBorders>
              <w:bottom w:val="single" w:sz="4" w:space="0" w:color="auto"/>
            </w:tcBorders>
            <w:shd w:val="clear" w:color="auto" w:fill="auto"/>
            <w:vAlign w:val="center"/>
          </w:tcPr>
          <w:p w:rsidR="00823F1C" w:rsidRPr="0050557E" w:rsidRDefault="00823F1C" w:rsidP="009A0D12">
            <w:pPr>
              <w:jc w:val="both"/>
              <w:rPr>
                <w:color w:val="000000"/>
                <w:sz w:val="20"/>
                <w:szCs w:val="20"/>
              </w:rPr>
            </w:pPr>
            <w:r w:rsidRPr="0050557E">
              <w:rPr>
                <w:color w:val="000000"/>
                <w:szCs w:val="22"/>
              </w:rPr>
              <w:t>ΕΡΓΑΣΙΕΣ ΣΥΝΤΗΡΗΣΗ UPS</w:t>
            </w:r>
          </w:p>
          <w:p w:rsidR="00823F1C" w:rsidRPr="0050557E" w:rsidRDefault="00823F1C" w:rsidP="009A0D12">
            <w:pPr>
              <w:jc w:val="both"/>
              <w:rPr>
                <w:color w:val="000000"/>
                <w:szCs w:val="22"/>
              </w:rPr>
            </w:pPr>
          </w:p>
        </w:tc>
      </w:tr>
    </w:tbl>
    <w:p w:rsidR="00823F1C" w:rsidRPr="00114261" w:rsidRDefault="00823F1C" w:rsidP="00823F1C">
      <w:pPr>
        <w:spacing w:after="160" w:line="259" w:lineRule="auto"/>
        <w:jc w:val="both"/>
        <w:rPr>
          <w:rFonts w:eastAsia="Calibri"/>
          <w:bCs/>
          <w:szCs w:val="22"/>
          <w:lang w:eastAsia="en-US"/>
        </w:rPr>
      </w:pPr>
    </w:p>
    <w:p w:rsidR="00823F1C" w:rsidRPr="00114261" w:rsidRDefault="00823F1C" w:rsidP="00823F1C">
      <w:pPr>
        <w:overflowPunct w:val="0"/>
        <w:autoSpaceDE w:val="0"/>
        <w:autoSpaceDN w:val="0"/>
        <w:adjustRightInd w:val="0"/>
        <w:jc w:val="both"/>
      </w:pPr>
    </w:p>
    <w:p w:rsidR="00823F1C" w:rsidRPr="00114261" w:rsidRDefault="00823F1C" w:rsidP="00823F1C">
      <w:pPr>
        <w:keepNext/>
        <w:jc w:val="both"/>
        <w:outlineLvl w:val="3"/>
        <w:rPr>
          <w:b/>
          <w:u w:val="single"/>
          <w:lang w:eastAsia="en-US"/>
        </w:rPr>
      </w:pPr>
      <w:r w:rsidRPr="00114261">
        <w:rPr>
          <w:b/>
          <w:u w:val="single"/>
          <w:lang w:eastAsia="en-US"/>
        </w:rPr>
        <w:t>Περιγραφή εργασιών συντήρησης κεντρικών συστημάτων αδιάλλειπτης λειτουργίας (</w:t>
      </w:r>
      <w:r w:rsidRPr="00114261">
        <w:rPr>
          <w:b/>
          <w:u w:val="single"/>
          <w:lang w:val="en-US" w:eastAsia="en-US"/>
        </w:rPr>
        <w:t>UPS</w:t>
      </w:r>
      <w:r w:rsidRPr="00114261">
        <w:rPr>
          <w:b/>
          <w:u w:val="single"/>
          <w:lang w:eastAsia="en-US"/>
        </w:rPr>
        <w:t xml:space="preserve">) </w:t>
      </w:r>
    </w:p>
    <w:p w:rsidR="00823F1C" w:rsidRPr="00114261" w:rsidRDefault="00823F1C" w:rsidP="00823F1C">
      <w:pPr>
        <w:overflowPunct w:val="0"/>
        <w:autoSpaceDE w:val="0"/>
        <w:autoSpaceDN w:val="0"/>
        <w:adjustRightInd w:val="0"/>
        <w:jc w:val="both"/>
      </w:pPr>
    </w:p>
    <w:p w:rsidR="00823F1C" w:rsidRPr="00114261" w:rsidRDefault="00823F1C" w:rsidP="00823F1C">
      <w:pPr>
        <w:overflowPunct w:val="0"/>
        <w:autoSpaceDE w:val="0"/>
        <w:autoSpaceDN w:val="0"/>
        <w:adjustRightInd w:val="0"/>
        <w:jc w:val="both"/>
      </w:pPr>
      <w:r w:rsidRPr="00114261">
        <w:t xml:space="preserve">Οι έλεγχοι και οι εργασίες συντήρησης που αφορούν τα δύο κεντρικά </w:t>
      </w:r>
      <w:r w:rsidRPr="00114261">
        <w:rPr>
          <w:lang w:val="en-US"/>
        </w:rPr>
        <w:t>UPS</w:t>
      </w:r>
      <w:r w:rsidRPr="00114261">
        <w:t xml:space="preserve"> του Νοσοκομείου </w:t>
      </w:r>
      <w:r w:rsidRPr="00114261">
        <w:rPr>
          <w:szCs w:val="22"/>
        </w:rPr>
        <w:t>τύπου</w:t>
      </w:r>
      <w:r w:rsidRPr="00114261">
        <w:t xml:space="preserve"> </w:t>
      </w:r>
      <w:r w:rsidRPr="00114261">
        <w:rPr>
          <w:lang w:val="en-US"/>
        </w:rPr>
        <w:t>RIELLO</w:t>
      </w:r>
      <w:r w:rsidRPr="00114261">
        <w:t xml:space="preserve"> </w:t>
      </w:r>
      <w:r w:rsidRPr="00114261">
        <w:rPr>
          <w:szCs w:val="22"/>
          <w:lang w:val="en-US"/>
        </w:rPr>
        <w:t>MULTI</w:t>
      </w:r>
      <w:r w:rsidRPr="00114261">
        <w:rPr>
          <w:szCs w:val="22"/>
        </w:rPr>
        <w:t xml:space="preserve"> </w:t>
      </w:r>
      <w:r w:rsidRPr="00114261">
        <w:rPr>
          <w:szCs w:val="22"/>
          <w:lang w:val="en-US"/>
        </w:rPr>
        <w:t>SENTRY</w:t>
      </w:r>
      <w:r w:rsidRPr="00114261">
        <w:rPr>
          <w:szCs w:val="22"/>
        </w:rPr>
        <w:t xml:space="preserve"> </w:t>
      </w:r>
      <w:r w:rsidRPr="00114261">
        <w:rPr>
          <w:szCs w:val="22"/>
          <w:lang w:val="en-US"/>
        </w:rPr>
        <w:t>MST</w:t>
      </w:r>
      <w:r w:rsidRPr="00114261">
        <w:rPr>
          <w:szCs w:val="22"/>
        </w:rPr>
        <w:t xml:space="preserve"> 30</w:t>
      </w:r>
      <w:r w:rsidRPr="00114261">
        <w:rPr>
          <w:b/>
          <w:szCs w:val="22"/>
        </w:rPr>
        <w:t xml:space="preserve"> </w:t>
      </w:r>
      <w:r w:rsidRPr="00114261">
        <w:rPr>
          <w:szCs w:val="22"/>
        </w:rPr>
        <w:t xml:space="preserve">και το </w:t>
      </w:r>
      <w:r w:rsidRPr="00114261">
        <w:rPr>
          <w:szCs w:val="22"/>
          <w:lang w:val="en-US"/>
        </w:rPr>
        <w:t>UPS</w:t>
      </w:r>
      <w:r w:rsidRPr="00114261">
        <w:rPr>
          <w:szCs w:val="22"/>
        </w:rPr>
        <w:t xml:space="preserve"> τύπου </w:t>
      </w:r>
      <w:r w:rsidRPr="00114261">
        <w:rPr>
          <w:szCs w:val="22"/>
          <w:lang w:val="en-US"/>
        </w:rPr>
        <w:t>RIELLO</w:t>
      </w:r>
      <w:r w:rsidRPr="00114261">
        <w:rPr>
          <w:szCs w:val="22"/>
        </w:rPr>
        <w:t xml:space="preserve"> </w:t>
      </w:r>
      <w:r w:rsidRPr="00114261">
        <w:rPr>
          <w:szCs w:val="22"/>
          <w:lang w:val="en-US"/>
        </w:rPr>
        <w:t>S</w:t>
      </w:r>
      <w:r w:rsidRPr="00114261">
        <w:rPr>
          <w:szCs w:val="22"/>
        </w:rPr>
        <w:t>3</w:t>
      </w:r>
      <w:r w:rsidRPr="00114261">
        <w:rPr>
          <w:szCs w:val="22"/>
          <w:lang w:val="en-US"/>
        </w:rPr>
        <w:t>T</w:t>
      </w:r>
      <w:r w:rsidRPr="00114261">
        <w:rPr>
          <w:szCs w:val="22"/>
        </w:rPr>
        <w:t xml:space="preserve"> 20 </w:t>
      </w:r>
      <w:r w:rsidRPr="00114261">
        <w:rPr>
          <w:szCs w:val="22"/>
          <w:lang w:val="en-US"/>
        </w:rPr>
        <w:t>ACT</w:t>
      </w:r>
      <w:r w:rsidRPr="00114261">
        <w:rPr>
          <w:szCs w:val="22"/>
        </w:rPr>
        <w:t xml:space="preserve"> που έχουμε τοποθετήσει στη ΜΤΝ, </w:t>
      </w:r>
      <w:r w:rsidRPr="00114261">
        <w:t xml:space="preserve">θα περιλαμβάνουν κατ’ ελάχιστο τα παρακάτω: </w:t>
      </w:r>
    </w:p>
    <w:p w:rsidR="00823F1C" w:rsidRPr="00114261" w:rsidRDefault="00823F1C" w:rsidP="00823F1C">
      <w:pPr>
        <w:overflowPunct w:val="0"/>
        <w:autoSpaceDE w:val="0"/>
        <w:autoSpaceDN w:val="0"/>
        <w:adjustRightInd w:val="0"/>
        <w:jc w:val="both"/>
      </w:pPr>
    </w:p>
    <w:p w:rsidR="00823F1C" w:rsidRPr="00114261" w:rsidRDefault="00823F1C" w:rsidP="00823F1C">
      <w:pPr>
        <w:numPr>
          <w:ilvl w:val="0"/>
          <w:numId w:val="25"/>
        </w:numPr>
        <w:overflowPunct w:val="0"/>
        <w:autoSpaceDE w:val="0"/>
        <w:autoSpaceDN w:val="0"/>
        <w:adjustRightInd w:val="0"/>
        <w:spacing w:line="259" w:lineRule="auto"/>
        <w:jc w:val="both"/>
      </w:pPr>
      <w:r w:rsidRPr="00114261">
        <w:t xml:space="preserve">Επιθεώρηση περιβάλλοντος χώρου που λειτουργούν τα </w:t>
      </w:r>
      <w:r w:rsidRPr="00114261">
        <w:rPr>
          <w:lang w:val="en-AU"/>
        </w:rPr>
        <w:t>UPS</w:t>
      </w:r>
      <w:r w:rsidRPr="00114261">
        <w:t>.</w:t>
      </w:r>
    </w:p>
    <w:p w:rsidR="00823F1C" w:rsidRPr="00114261" w:rsidRDefault="00823F1C" w:rsidP="00823F1C">
      <w:pPr>
        <w:numPr>
          <w:ilvl w:val="0"/>
          <w:numId w:val="25"/>
        </w:numPr>
        <w:overflowPunct w:val="0"/>
        <w:autoSpaceDE w:val="0"/>
        <w:autoSpaceDN w:val="0"/>
        <w:adjustRightInd w:val="0"/>
        <w:spacing w:line="259" w:lineRule="auto"/>
        <w:jc w:val="both"/>
      </w:pPr>
      <w:r w:rsidRPr="00114261">
        <w:t xml:space="preserve">Οπτικός έλεγχος όλων των μερών των </w:t>
      </w:r>
      <w:r w:rsidRPr="00114261">
        <w:rPr>
          <w:lang w:val="en-AU"/>
        </w:rPr>
        <w:t>UPS</w:t>
      </w:r>
      <w:r w:rsidRPr="00114261">
        <w:t>.</w:t>
      </w:r>
    </w:p>
    <w:p w:rsidR="00823F1C" w:rsidRPr="00114261" w:rsidRDefault="00823F1C" w:rsidP="00823F1C">
      <w:pPr>
        <w:numPr>
          <w:ilvl w:val="0"/>
          <w:numId w:val="25"/>
        </w:numPr>
        <w:overflowPunct w:val="0"/>
        <w:autoSpaceDE w:val="0"/>
        <w:autoSpaceDN w:val="0"/>
        <w:adjustRightInd w:val="0"/>
        <w:spacing w:line="259" w:lineRule="auto"/>
        <w:jc w:val="both"/>
      </w:pPr>
      <w:r w:rsidRPr="00114261">
        <w:t xml:space="preserve">Αφαίρεση σκόνης από το εσωτερικό των </w:t>
      </w:r>
      <w:r w:rsidRPr="00114261">
        <w:rPr>
          <w:lang w:val="en-AU"/>
        </w:rPr>
        <w:t>UPS</w:t>
      </w:r>
      <w:r w:rsidRPr="00114261">
        <w:t>.</w:t>
      </w:r>
    </w:p>
    <w:p w:rsidR="00823F1C" w:rsidRPr="00114261" w:rsidRDefault="00823F1C" w:rsidP="00823F1C">
      <w:pPr>
        <w:numPr>
          <w:ilvl w:val="0"/>
          <w:numId w:val="25"/>
        </w:numPr>
        <w:overflowPunct w:val="0"/>
        <w:autoSpaceDE w:val="0"/>
        <w:autoSpaceDN w:val="0"/>
        <w:adjustRightInd w:val="0"/>
        <w:spacing w:line="259" w:lineRule="auto"/>
        <w:jc w:val="both"/>
        <w:rPr>
          <w:szCs w:val="22"/>
        </w:rPr>
      </w:pPr>
      <w:r w:rsidRPr="00114261">
        <w:rPr>
          <w:szCs w:val="22"/>
        </w:rPr>
        <w:t xml:space="preserve">Αφαίρεση σκόνης και καθαρισμός όλων των συσσωρευτών των συστοιχιών συσσωρευτών που υποστηρίζουν τα </w:t>
      </w:r>
      <w:r w:rsidRPr="00114261">
        <w:rPr>
          <w:szCs w:val="22"/>
          <w:lang w:val="en-US"/>
        </w:rPr>
        <w:t>UPS</w:t>
      </w:r>
      <w:r w:rsidRPr="00114261">
        <w:rPr>
          <w:szCs w:val="22"/>
        </w:rPr>
        <w:t>.</w:t>
      </w:r>
    </w:p>
    <w:p w:rsidR="00823F1C" w:rsidRPr="00114261" w:rsidRDefault="00823F1C" w:rsidP="00823F1C">
      <w:pPr>
        <w:numPr>
          <w:ilvl w:val="0"/>
          <w:numId w:val="25"/>
        </w:numPr>
        <w:overflowPunct w:val="0"/>
        <w:autoSpaceDE w:val="0"/>
        <w:autoSpaceDN w:val="0"/>
        <w:adjustRightInd w:val="0"/>
        <w:spacing w:line="259" w:lineRule="auto"/>
        <w:jc w:val="both"/>
      </w:pPr>
      <w:r w:rsidRPr="00114261">
        <w:t>Έλεγχος τάσεων εισόδου, εξόδου, φόρτισης συσσωρευτών, συχνότητας εισόδου - εξόδου, ρευμάτων εισόδου - εξόδου,  εκφόρτισης συσσωρευτών.</w:t>
      </w:r>
    </w:p>
    <w:p w:rsidR="00823F1C" w:rsidRPr="00114261" w:rsidRDefault="00823F1C" w:rsidP="00823F1C">
      <w:pPr>
        <w:numPr>
          <w:ilvl w:val="0"/>
          <w:numId w:val="25"/>
        </w:numPr>
        <w:overflowPunct w:val="0"/>
        <w:autoSpaceDE w:val="0"/>
        <w:autoSpaceDN w:val="0"/>
        <w:adjustRightInd w:val="0"/>
        <w:spacing w:line="259" w:lineRule="auto"/>
        <w:jc w:val="both"/>
      </w:pPr>
      <w:r w:rsidRPr="00114261">
        <w:t>Προσομοίωση διακοπής τάσης δικτύου και έλεγχος τάσεων εισόδου, εξόδου, εκφόρτισης συσσωρευτών, συχνότητας εισόδου - εξόδου, ρευμάτων εισόδου - εξόδου, επαναφόρτισης συσσωρευτών.</w:t>
      </w:r>
    </w:p>
    <w:p w:rsidR="00823F1C" w:rsidRPr="00114261" w:rsidRDefault="00823F1C" w:rsidP="00823F1C">
      <w:pPr>
        <w:numPr>
          <w:ilvl w:val="0"/>
          <w:numId w:val="25"/>
        </w:numPr>
        <w:overflowPunct w:val="0"/>
        <w:autoSpaceDE w:val="0"/>
        <w:autoSpaceDN w:val="0"/>
        <w:adjustRightInd w:val="0"/>
        <w:spacing w:line="259" w:lineRule="auto"/>
        <w:jc w:val="both"/>
        <w:rPr>
          <w:szCs w:val="22"/>
        </w:rPr>
      </w:pPr>
      <w:r w:rsidRPr="00114261">
        <w:rPr>
          <w:szCs w:val="22"/>
        </w:rPr>
        <w:t xml:space="preserve">Μέτρηση και καταγραφή της τάσης εκφόρτισης όλων των συσσωρευτών των συστοιχιών συσσωρευτών που υποστηρίζουν τα </w:t>
      </w:r>
      <w:r w:rsidRPr="00114261">
        <w:rPr>
          <w:szCs w:val="22"/>
          <w:lang w:val="en-US"/>
        </w:rPr>
        <w:t>UPS</w:t>
      </w:r>
      <w:r w:rsidRPr="00114261">
        <w:rPr>
          <w:szCs w:val="22"/>
        </w:rPr>
        <w:t xml:space="preserve">, προκειμένου να διαπιστωθεί το μέγεθος της γήρανσης των συσσωρευτών. </w:t>
      </w:r>
    </w:p>
    <w:p w:rsidR="00823F1C" w:rsidRPr="00114261" w:rsidRDefault="00823F1C" w:rsidP="00823F1C">
      <w:pPr>
        <w:numPr>
          <w:ilvl w:val="0"/>
          <w:numId w:val="25"/>
        </w:numPr>
        <w:overflowPunct w:val="0"/>
        <w:autoSpaceDE w:val="0"/>
        <w:autoSpaceDN w:val="0"/>
        <w:adjustRightInd w:val="0"/>
        <w:spacing w:line="259" w:lineRule="auto"/>
        <w:jc w:val="both"/>
      </w:pPr>
      <w:r w:rsidRPr="00114261">
        <w:t xml:space="preserve">Προσομοίωση υπερφόρτισης στην έξοδο, έλεγχος λειτουργίας </w:t>
      </w:r>
      <w:r w:rsidRPr="00114261">
        <w:rPr>
          <w:lang w:val="en-AU"/>
        </w:rPr>
        <w:t>BY</w:t>
      </w:r>
      <w:r w:rsidRPr="00114261">
        <w:t xml:space="preserve"> </w:t>
      </w:r>
      <w:r w:rsidRPr="00114261">
        <w:rPr>
          <w:lang w:val="en-AU"/>
        </w:rPr>
        <w:t>PASS</w:t>
      </w:r>
      <w:r w:rsidRPr="00114261">
        <w:t>.</w:t>
      </w:r>
    </w:p>
    <w:p w:rsidR="00823F1C" w:rsidRPr="00114261" w:rsidRDefault="00823F1C" w:rsidP="00823F1C">
      <w:pPr>
        <w:numPr>
          <w:ilvl w:val="0"/>
          <w:numId w:val="25"/>
        </w:numPr>
        <w:overflowPunct w:val="0"/>
        <w:autoSpaceDE w:val="0"/>
        <w:autoSpaceDN w:val="0"/>
        <w:adjustRightInd w:val="0"/>
        <w:spacing w:line="259" w:lineRule="auto"/>
        <w:jc w:val="both"/>
      </w:pPr>
      <w:r w:rsidRPr="00114261">
        <w:t>Ανάκτηση μέσω ηλεκτρονικού υπολογιστή όλων των αρχείων συμβάντων      λειτουργίας.</w:t>
      </w:r>
    </w:p>
    <w:p w:rsidR="00823F1C" w:rsidRPr="00114261" w:rsidRDefault="00823F1C" w:rsidP="00823F1C">
      <w:pPr>
        <w:numPr>
          <w:ilvl w:val="0"/>
          <w:numId w:val="25"/>
        </w:numPr>
        <w:overflowPunct w:val="0"/>
        <w:autoSpaceDE w:val="0"/>
        <w:autoSpaceDN w:val="0"/>
        <w:adjustRightInd w:val="0"/>
        <w:spacing w:line="259" w:lineRule="auto"/>
        <w:jc w:val="both"/>
      </w:pPr>
      <w:r w:rsidRPr="00114261">
        <w:lastRenderedPageBreak/>
        <w:t>Έλεγχος και αξιολόγηση των παραπάνω αρχείων συμβάντων.</w:t>
      </w:r>
    </w:p>
    <w:p w:rsidR="00823F1C" w:rsidRPr="00114261" w:rsidRDefault="00823F1C" w:rsidP="00823F1C">
      <w:pPr>
        <w:numPr>
          <w:ilvl w:val="0"/>
          <w:numId w:val="25"/>
        </w:numPr>
        <w:overflowPunct w:val="0"/>
        <w:autoSpaceDE w:val="0"/>
        <w:autoSpaceDN w:val="0"/>
        <w:adjustRightInd w:val="0"/>
        <w:spacing w:line="259" w:lineRule="auto"/>
        <w:jc w:val="both"/>
      </w:pPr>
      <w:r w:rsidRPr="00114261">
        <w:t>Συμπλήρωση φύλλου συντήρησης και τήρηση αρχείου.</w:t>
      </w:r>
    </w:p>
    <w:p w:rsidR="00823F1C" w:rsidRPr="00114261" w:rsidRDefault="00823F1C" w:rsidP="00823F1C">
      <w:pPr>
        <w:numPr>
          <w:ilvl w:val="0"/>
          <w:numId w:val="25"/>
        </w:numPr>
        <w:overflowPunct w:val="0"/>
        <w:autoSpaceDE w:val="0"/>
        <w:autoSpaceDN w:val="0"/>
        <w:adjustRightInd w:val="0"/>
        <w:spacing w:line="259" w:lineRule="auto"/>
        <w:jc w:val="both"/>
      </w:pPr>
      <w:r w:rsidRPr="00114261">
        <w:t>Ενημέρωση του χρήστη για τυχόν προβλήματα και παράδοση των αρχείων στον χρήστη.</w:t>
      </w:r>
    </w:p>
    <w:p w:rsidR="00823F1C" w:rsidRPr="00114261" w:rsidRDefault="00823F1C" w:rsidP="00823F1C">
      <w:pPr>
        <w:overflowPunct w:val="0"/>
        <w:autoSpaceDE w:val="0"/>
        <w:autoSpaceDN w:val="0"/>
        <w:adjustRightInd w:val="0"/>
        <w:jc w:val="both"/>
      </w:pPr>
      <w:r w:rsidRPr="00114261">
        <w:t>Οι εργασίες συντήρησης θα γίνουν σε ημέρες και ώρες που θα καθοριστούν κατόπιν συνεννόησης με την Τεχνική Υπηρεσία.</w:t>
      </w:r>
    </w:p>
    <w:p w:rsidR="00823F1C" w:rsidRPr="00114261" w:rsidRDefault="00823F1C" w:rsidP="00823F1C">
      <w:pPr>
        <w:overflowPunct w:val="0"/>
        <w:autoSpaceDE w:val="0"/>
        <w:autoSpaceDN w:val="0"/>
        <w:adjustRightInd w:val="0"/>
        <w:jc w:val="both"/>
      </w:pPr>
      <w:r w:rsidRPr="00114261">
        <w:t xml:space="preserve">Στις εργασίες δεν περιλαμβάνεται η αξία τυχόν αναγκαίων ανταλλακτικών που θα απαιτηθούν για την εύρυθμη λειτουργία των </w:t>
      </w:r>
      <w:r w:rsidRPr="00114261">
        <w:rPr>
          <w:lang w:val="en-US"/>
        </w:rPr>
        <w:t>UPS</w:t>
      </w:r>
      <w:r w:rsidRPr="00114261">
        <w:t>. Ο συντηρητής θα ενημερώσει εγγράφως την Τεχνική Υπηρεσία για επισκευαστικές εργασίες που πιθανόν απαιτηθούν, καθώς και το επιπλέον κόστος αυτών.</w:t>
      </w:r>
    </w:p>
    <w:p w:rsidR="00823F1C" w:rsidRPr="00114261" w:rsidRDefault="00823F1C" w:rsidP="00823F1C">
      <w:pPr>
        <w:overflowPunct w:val="0"/>
        <w:autoSpaceDE w:val="0"/>
        <w:autoSpaceDN w:val="0"/>
        <w:adjustRightInd w:val="0"/>
        <w:jc w:val="both"/>
      </w:pPr>
      <w:r w:rsidRPr="00114261">
        <w:t xml:space="preserve">Οι συμμετέχοντες θα πρέπει να καταθέσουν σχετική εξουσιοδότηση από τη </w:t>
      </w:r>
      <w:r w:rsidRPr="00114261">
        <w:rPr>
          <w:lang w:val="en-US"/>
        </w:rPr>
        <w:t>RIELO</w:t>
      </w:r>
      <w:r w:rsidRPr="00114261">
        <w:t xml:space="preserve"> για συντήρηση αυτών των συστημάτων, πιστοποιητικό  </w:t>
      </w:r>
      <w:r w:rsidRPr="00114261">
        <w:rPr>
          <w:lang w:val="en-US"/>
        </w:rPr>
        <w:t>ISO</w:t>
      </w:r>
      <w:r w:rsidRPr="00114261">
        <w:t xml:space="preserve"> 9001 και κατάλογο στον οποίο θα αναφέρονται οι κυριότερες συντηρήσεις παρομοίων συστημάτων. </w:t>
      </w:r>
    </w:p>
    <w:p w:rsidR="00823F1C" w:rsidRPr="00114261" w:rsidRDefault="00823F1C" w:rsidP="00823F1C">
      <w:pPr>
        <w:spacing w:after="160" w:line="259" w:lineRule="auto"/>
        <w:jc w:val="both"/>
        <w:rPr>
          <w:rFonts w:eastAsia="Calibri"/>
          <w:bCs/>
          <w:szCs w:val="22"/>
          <w:lang w:eastAsia="en-US"/>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940"/>
        <w:gridCol w:w="1173"/>
        <w:gridCol w:w="5158"/>
      </w:tblGrid>
      <w:tr w:rsidR="00823F1C" w:rsidRPr="0050557E" w:rsidTr="009A0D12">
        <w:trPr>
          <w:trHeight w:val="570"/>
          <w:jc w:val="center"/>
        </w:trPr>
        <w:tc>
          <w:tcPr>
            <w:tcW w:w="844"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952"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1176"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245"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rPr>
          <w:trHeight w:val="338"/>
          <w:jc w:val="center"/>
        </w:trPr>
        <w:tc>
          <w:tcPr>
            <w:tcW w:w="844" w:type="dxa"/>
            <w:shd w:val="clear" w:color="auto" w:fill="auto"/>
            <w:vAlign w:val="center"/>
          </w:tcPr>
          <w:p w:rsidR="00823F1C" w:rsidRPr="0050557E" w:rsidRDefault="00823F1C" w:rsidP="009A0D12">
            <w:pPr>
              <w:jc w:val="both"/>
              <w:rPr>
                <w:sz w:val="20"/>
                <w:szCs w:val="20"/>
              </w:rPr>
            </w:pPr>
          </w:p>
          <w:p w:rsidR="00823F1C" w:rsidRPr="0050557E" w:rsidRDefault="00823F1C" w:rsidP="009A0D12">
            <w:pPr>
              <w:jc w:val="both"/>
              <w:rPr>
                <w:sz w:val="20"/>
                <w:szCs w:val="20"/>
              </w:rPr>
            </w:pPr>
            <w:r>
              <w:rPr>
                <w:sz w:val="20"/>
                <w:szCs w:val="20"/>
              </w:rPr>
              <w:t xml:space="preserve">     </w:t>
            </w:r>
            <w:r w:rsidRPr="0050557E">
              <w:rPr>
                <w:sz w:val="20"/>
                <w:szCs w:val="20"/>
              </w:rPr>
              <w:t>1</w:t>
            </w:r>
            <w:r>
              <w:rPr>
                <w:sz w:val="20"/>
                <w:szCs w:val="20"/>
              </w:rPr>
              <w:t>1</w:t>
            </w:r>
          </w:p>
        </w:tc>
        <w:tc>
          <w:tcPr>
            <w:tcW w:w="952" w:type="dxa"/>
            <w:shd w:val="clear" w:color="auto" w:fill="auto"/>
            <w:vAlign w:val="center"/>
          </w:tcPr>
          <w:p w:rsidR="00823F1C" w:rsidRPr="0050557E" w:rsidRDefault="00823F1C" w:rsidP="009A0D12">
            <w:pPr>
              <w:jc w:val="both"/>
              <w:rPr>
                <w:sz w:val="20"/>
                <w:szCs w:val="20"/>
              </w:rPr>
            </w:pPr>
          </w:p>
        </w:tc>
        <w:tc>
          <w:tcPr>
            <w:tcW w:w="1176" w:type="dxa"/>
            <w:shd w:val="clear" w:color="auto" w:fill="auto"/>
            <w:vAlign w:val="center"/>
          </w:tcPr>
          <w:p w:rsidR="00823F1C" w:rsidRPr="0050557E" w:rsidRDefault="00823F1C" w:rsidP="009A0D12">
            <w:pPr>
              <w:jc w:val="both"/>
              <w:rPr>
                <w:color w:val="000000"/>
                <w:sz w:val="20"/>
                <w:szCs w:val="20"/>
              </w:rPr>
            </w:pPr>
            <w:r w:rsidRPr="0050557E">
              <w:rPr>
                <w:color w:val="000000"/>
                <w:szCs w:val="22"/>
              </w:rPr>
              <w:t>195330</w:t>
            </w:r>
          </w:p>
          <w:p w:rsidR="00823F1C" w:rsidRPr="0050557E" w:rsidRDefault="00823F1C" w:rsidP="009A0D12">
            <w:pPr>
              <w:jc w:val="both"/>
              <w:rPr>
                <w:color w:val="000000"/>
                <w:sz w:val="20"/>
                <w:szCs w:val="20"/>
              </w:rPr>
            </w:pPr>
          </w:p>
        </w:tc>
        <w:tc>
          <w:tcPr>
            <w:tcW w:w="5245" w:type="dxa"/>
            <w:tcBorders>
              <w:bottom w:val="single" w:sz="4" w:space="0" w:color="auto"/>
            </w:tcBorders>
            <w:shd w:val="clear" w:color="auto" w:fill="auto"/>
            <w:vAlign w:val="center"/>
          </w:tcPr>
          <w:p w:rsidR="00823F1C" w:rsidRPr="0050557E" w:rsidRDefault="00823F1C" w:rsidP="009A0D12">
            <w:pPr>
              <w:jc w:val="both"/>
              <w:rPr>
                <w:color w:val="000000"/>
                <w:sz w:val="20"/>
                <w:szCs w:val="20"/>
              </w:rPr>
            </w:pPr>
            <w:r w:rsidRPr="0050557E">
              <w:rPr>
                <w:color w:val="000000"/>
                <w:szCs w:val="22"/>
              </w:rPr>
              <w:t>ΕΛΕΓΧΟΣ ΚΑΙ ΣΥΝΤΗΡΗΣΗ ΚΛΙΜΑΤΙΣΤΙΚΩΝ ΜΟΝΑΔΩΝ</w:t>
            </w:r>
          </w:p>
          <w:p w:rsidR="00823F1C" w:rsidRPr="0050557E" w:rsidRDefault="00823F1C" w:rsidP="009A0D12">
            <w:pPr>
              <w:jc w:val="both"/>
              <w:rPr>
                <w:color w:val="000000"/>
                <w:szCs w:val="22"/>
              </w:rPr>
            </w:pP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keepNext/>
        <w:jc w:val="both"/>
        <w:outlineLvl w:val="3"/>
        <w:rPr>
          <w:b/>
          <w:u w:val="single"/>
          <w:lang w:eastAsia="en-US"/>
        </w:rPr>
      </w:pPr>
      <w:r w:rsidRPr="00114261">
        <w:rPr>
          <w:b/>
          <w:u w:val="single"/>
          <w:lang w:eastAsia="en-US"/>
        </w:rPr>
        <w:t xml:space="preserve">Εργασίες συντήρησης – καθαρισμού αυτόνομων κλιματιστικών μονάδων </w:t>
      </w:r>
    </w:p>
    <w:p w:rsidR="00823F1C" w:rsidRPr="00114261" w:rsidRDefault="00823F1C" w:rsidP="00823F1C">
      <w:pPr>
        <w:spacing w:after="160" w:line="259" w:lineRule="auto"/>
        <w:jc w:val="both"/>
        <w:rPr>
          <w:rFonts w:eastAsia="Calibri"/>
          <w:b/>
          <w:u w:val="single"/>
          <w:lang w:eastAsia="en-US"/>
        </w:rPr>
      </w:pPr>
      <w:r w:rsidRPr="00114261">
        <w:rPr>
          <w:rFonts w:eastAsia="Calibri"/>
          <w:b/>
          <w:lang w:eastAsia="en-US"/>
        </w:rPr>
        <w:tab/>
      </w:r>
      <w:r w:rsidRPr="00114261">
        <w:rPr>
          <w:rFonts w:eastAsia="Calibri"/>
          <w:b/>
          <w:lang w:eastAsia="en-US"/>
        </w:rPr>
        <w:tab/>
      </w:r>
      <w:r w:rsidRPr="00114261">
        <w:rPr>
          <w:rFonts w:eastAsia="Calibri"/>
          <w:b/>
          <w:lang w:eastAsia="en-US"/>
        </w:rPr>
        <w:tab/>
      </w:r>
      <w:r w:rsidRPr="00114261">
        <w:rPr>
          <w:rFonts w:eastAsia="Calibri"/>
          <w:b/>
          <w:lang w:eastAsia="en-US"/>
        </w:rPr>
        <w:tab/>
      </w:r>
      <w:r w:rsidRPr="00114261">
        <w:rPr>
          <w:rFonts w:eastAsia="Calibri"/>
          <w:b/>
          <w:lang w:eastAsia="en-US"/>
        </w:rPr>
        <w:tab/>
      </w:r>
      <w:r w:rsidRPr="00114261">
        <w:rPr>
          <w:rFonts w:eastAsia="Calibri"/>
          <w:b/>
          <w:lang w:eastAsia="en-US"/>
        </w:rPr>
        <w:tab/>
      </w:r>
      <w:r w:rsidRPr="00114261">
        <w:rPr>
          <w:rFonts w:eastAsia="Calibri"/>
          <w:b/>
          <w:lang w:eastAsia="en-US"/>
        </w:rPr>
        <w:tab/>
      </w:r>
      <w:r w:rsidRPr="00114261">
        <w:rPr>
          <w:rFonts w:eastAsia="Calibri"/>
          <w:b/>
          <w:lang w:eastAsia="en-US"/>
        </w:rPr>
        <w:tab/>
      </w:r>
      <w:r w:rsidRPr="00114261">
        <w:rPr>
          <w:rFonts w:eastAsia="Calibri"/>
          <w:b/>
          <w:lang w:eastAsia="en-US"/>
        </w:rPr>
        <w:tab/>
      </w:r>
    </w:p>
    <w:p w:rsidR="00823F1C" w:rsidRPr="00114261" w:rsidRDefault="00823F1C" w:rsidP="00823F1C">
      <w:pPr>
        <w:spacing w:after="160" w:line="259" w:lineRule="auto"/>
        <w:jc w:val="both"/>
        <w:rPr>
          <w:rFonts w:eastAsia="Calibri"/>
          <w:lang w:eastAsia="en-US"/>
        </w:rPr>
      </w:pPr>
      <w:r w:rsidRPr="00114261">
        <w:rPr>
          <w:rFonts w:eastAsia="Calibri"/>
          <w:lang w:eastAsia="en-US"/>
        </w:rPr>
        <w:tab/>
        <w:t>Η εργασία καθαρισμού και συντήρησης  αυτόνομων κλιματιστικών μονάδων (περίπου 150) θα περιλαμβάνει:</w:t>
      </w:r>
    </w:p>
    <w:p w:rsidR="00823F1C" w:rsidRPr="00114261" w:rsidRDefault="00823F1C" w:rsidP="00823F1C">
      <w:pPr>
        <w:spacing w:after="160" w:line="259" w:lineRule="auto"/>
        <w:jc w:val="both"/>
        <w:rPr>
          <w:rFonts w:eastAsia="Calibri"/>
          <w:lang w:eastAsia="en-US"/>
        </w:rPr>
      </w:pPr>
      <w:r w:rsidRPr="00114261">
        <w:rPr>
          <w:rFonts w:eastAsia="Calibri"/>
          <w:lang w:eastAsia="en-US"/>
        </w:rPr>
        <w:t>- Καθαρισμό των φίλτρων των εσωτερικών μονάδων και πλύσιμο όσων είναι πλενόμενα</w:t>
      </w:r>
    </w:p>
    <w:p w:rsidR="00823F1C" w:rsidRPr="00114261" w:rsidRDefault="00823F1C" w:rsidP="00823F1C">
      <w:pPr>
        <w:spacing w:after="160" w:line="259" w:lineRule="auto"/>
        <w:jc w:val="both"/>
        <w:rPr>
          <w:rFonts w:eastAsia="Calibri"/>
          <w:lang w:eastAsia="en-US"/>
        </w:rPr>
      </w:pPr>
      <w:r w:rsidRPr="00114261">
        <w:rPr>
          <w:rFonts w:eastAsia="Calibri"/>
          <w:lang w:eastAsia="en-US"/>
        </w:rPr>
        <w:t>- Έλεγχο ομαλής λειτουργίας ανεμιστήρων και σωστής φοράς περιστροφής</w:t>
      </w:r>
    </w:p>
    <w:p w:rsidR="00823F1C" w:rsidRPr="00114261" w:rsidRDefault="00823F1C" w:rsidP="00823F1C">
      <w:pPr>
        <w:spacing w:after="160" w:line="259" w:lineRule="auto"/>
        <w:jc w:val="both"/>
        <w:rPr>
          <w:rFonts w:eastAsia="Calibri"/>
          <w:lang w:eastAsia="en-US"/>
        </w:rPr>
      </w:pPr>
      <w:r w:rsidRPr="00114261">
        <w:rPr>
          <w:rFonts w:eastAsia="Calibri"/>
          <w:lang w:eastAsia="en-US"/>
        </w:rPr>
        <w:t>- Αμπερομέτρηση συμπιεστών, έλεγχο ηλεκτρικών συνδέσεων και καλής λειτουργίας συμπιεστών</w:t>
      </w:r>
    </w:p>
    <w:p w:rsidR="00823F1C" w:rsidRPr="00114261" w:rsidRDefault="00823F1C" w:rsidP="00823F1C">
      <w:pPr>
        <w:spacing w:after="160" w:line="259" w:lineRule="auto"/>
        <w:jc w:val="both"/>
        <w:rPr>
          <w:rFonts w:eastAsia="Calibri"/>
          <w:lang w:eastAsia="en-US"/>
        </w:rPr>
      </w:pPr>
      <w:r w:rsidRPr="00114261">
        <w:rPr>
          <w:rFonts w:eastAsia="Calibri"/>
          <w:lang w:eastAsia="en-US"/>
        </w:rPr>
        <w:t>- Έλεγχο απωλειών ψυκτικού μέσου. Σε περίπτωση απώλειας, θα γίνεται εντοπισμός σημείου διαρροής, επισκευή και συμπλήρωση με ψυκτικό μέσο</w:t>
      </w:r>
    </w:p>
    <w:p w:rsidR="00823F1C" w:rsidRPr="00114261" w:rsidRDefault="00823F1C" w:rsidP="00823F1C">
      <w:pPr>
        <w:spacing w:after="160" w:line="259" w:lineRule="auto"/>
        <w:jc w:val="both"/>
        <w:rPr>
          <w:rFonts w:eastAsia="Calibri"/>
          <w:lang w:eastAsia="en-US"/>
        </w:rPr>
      </w:pPr>
      <w:r w:rsidRPr="00114261">
        <w:rPr>
          <w:rFonts w:eastAsia="Calibri"/>
          <w:lang w:eastAsia="en-US"/>
        </w:rPr>
        <w:t>- Καθαρισμό αποχέτευσης και λεκάνης συμπυκνωμάτων των μηχανημάτων</w:t>
      </w:r>
    </w:p>
    <w:p w:rsidR="00823F1C" w:rsidRPr="00114261" w:rsidRDefault="00823F1C" w:rsidP="00823F1C">
      <w:pPr>
        <w:spacing w:after="160" w:line="259" w:lineRule="auto"/>
        <w:jc w:val="both"/>
        <w:rPr>
          <w:rFonts w:eastAsia="Calibri"/>
          <w:lang w:eastAsia="en-US"/>
        </w:rPr>
      </w:pPr>
      <w:r w:rsidRPr="00114261">
        <w:rPr>
          <w:rFonts w:eastAsia="Calibri"/>
          <w:lang w:eastAsia="en-US"/>
        </w:rPr>
        <w:t>- Καθαρισμό εναλλακτών θερμότητας (στοιχείων) με χρήση αντλίας χημικού υγρού, και επιθεώρηση για πιθανή διάβρωση</w:t>
      </w:r>
    </w:p>
    <w:p w:rsidR="00823F1C" w:rsidRPr="00114261" w:rsidRDefault="00823F1C" w:rsidP="00823F1C">
      <w:pPr>
        <w:spacing w:after="160" w:line="259" w:lineRule="auto"/>
        <w:jc w:val="both"/>
        <w:rPr>
          <w:rFonts w:eastAsia="Calibri"/>
          <w:lang w:eastAsia="en-US"/>
        </w:rPr>
      </w:pPr>
      <w:r w:rsidRPr="00114261">
        <w:rPr>
          <w:rFonts w:eastAsia="Calibri"/>
          <w:lang w:eastAsia="en-US"/>
        </w:rPr>
        <w:t>- Επιθεώρηση σωληνώσεων και μονώσεων ψυκτικών κυκλωμάτων</w:t>
      </w:r>
    </w:p>
    <w:p w:rsidR="00823F1C" w:rsidRPr="00114261" w:rsidRDefault="00823F1C" w:rsidP="00823F1C">
      <w:pPr>
        <w:spacing w:after="160" w:line="259" w:lineRule="auto"/>
        <w:jc w:val="both"/>
        <w:rPr>
          <w:rFonts w:eastAsia="Calibri"/>
          <w:lang w:eastAsia="en-US"/>
        </w:rPr>
      </w:pPr>
      <w:r w:rsidRPr="00114261">
        <w:rPr>
          <w:rFonts w:eastAsia="Calibri"/>
          <w:lang w:eastAsia="en-US"/>
        </w:rPr>
        <w:t>Ενδεικτικός προϋπολογισμός: 170 Χ 20 € = 3400 € συν ΦΠΑ.</w:t>
      </w:r>
    </w:p>
    <w:p w:rsidR="00823F1C" w:rsidRPr="00114261" w:rsidRDefault="00823F1C" w:rsidP="00823F1C">
      <w:pPr>
        <w:spacing w:after="160" w:line="259" w:lineRule="auto"/>
        <w:jc w:val="both"/>
        <w:rPr>
          <w:rFonts w:eastAsia="Calibri"/>
          <w:lang w:eastAsia="en-US"/>
        </w:rPr>
      </w:pPr>
      <w:r w:rsidRPr="00114261">
        <w:rPr>
          <w:rFonts w:eastAsia="Calibri"/>
          <w:lang w:eastAsia="en-US"/>
        </w:rPr>
        <w:t xml:space="preserve">Στο τέλος των εργασιών θα γίνει καταμέτρηση των μονάδων που συντηρήθηκαν (η προσφορά θα δοθεί ανά τεμάχιο). Στην προσφορά θα αναφέρεται και η τιμή ανά </w:t>
      </w:r>
      <w:r w:rsidRPr="00114261">
        <w:rPr>
          <w:rFonts w:eastAsia="Calibri"/>
          <w:lang w:val="en-US" w:eastAsia="en-US"/>
        </w:rPr>
        <w:t>kg</w:t>
      </w:r>
      <w:r w:rsidRPr="00114261">
        <w:rPr>
          <w:rFonts w:eastAsia="Calibri"/>
          <w:lang w:eastAsia="en-US"/>
        </w:rPr>
        <w:t xml:space="preserve"> του ψυκτικού μέσου, το οποίο θα χρεωθεί χωριστά κατόπιν ενημέρωσης από τον ανάδοχο προς την Τ.Υ. του Νοσοκομείου για την ποσότητα που απαιτήθηκε.</w:t>
      </w:r>
    </w:p>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jc w:val="both"/>
        <w:rPr>
          <w:rFonts w:eastAsia="Calibri"/>
          <w:szCs w:val="22"/>
          <w:lang w:eastAsia="en-US"/>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02"/>
        <w:gridCol w:w="1081"/>
        <w:gridCol w:w="5488"/>
      </w:tblGrid>
      <w:tr w:rsidR="00823F1C" w:rsidRPr="0050557E" w:rsidTr="009A0D12">
        <w:trPr>
          <w:trHeight w:val="570"/>
          <w:jc w:val="center"/>
        </w:trPr>
        <w:tc>
          <w:tcPr>
            <w:tcW w:w="844"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TMHMA</w:t>
            </w:r>
          </w:p>
        </w:tc>
        <w:tc>
          <w:tcPr>
            <w:tcW w:w="711" w:type="dxa"/>
            <w:shd w:val="clear" w:color="auto" w:fill="auto"/>
            <w:vAlign w:val="center"/>
          </w:tcPr>
          <w:p w:rsidR="00823F1C" w:rsidRPr="0050557E" w:rsidRDefault="00823F1C" w:rsidP="009A0D12">
            <w:pPr>
              <w:jc w:val="both"/>
              <w:rPr>
                <w:b/>
                <w:sz w:val="18"/>
                <w:szCs w:val="18"/>
                <w:lang w:val="en-US"/>
              </w:rPr>
            </w:pPr>
            <w:r w:rsidRPr="0050557E">
              <w:rPr>
                <w:b/>
                <w:sz w:val="18"/>
                <w:szCs w:val="18"/>
                <w:lang w:val="en-US"/>
              </w:rPr>
              <w:t>A/A</w:t>
            </w:r>
          </w:p>
        </w:tc>
        <w:tc>
          <w:tcPr>
            <w:tcW w:w="992" w:type="dxa"/>
            <w:shd w:val="clear" w:color="auto" w:fill="auto"/>
            <w:vAlign w:val="center"/>
          </w:tcPr>
          <w:p w:rsidR="00823F1C" w:rsidRPr="0050557E" w:rsidRDefault="00823F1C" w:rsidP="009A0D12">
            <w:pPr>
              <w:jc w:val="both"/>
              <w:rPr>
                <w:b/>
                <w:sz w:val="18"/>
                <w:szCs w:val="18"/>
              </w:rPr>
            </w:pPr>
            <w:r w:rsidRPr="0050557E">
              <w:rPr>
                <w:b/>
                <w:sz w:val="18"/>
                <w:szCs w:val="18"/>
                <w:lang w:val="en-US"/>
              </w:rPr>
              <w:t>K</w:t>
            </w:r>
            <w:r w:rsidRPr="0050557E">
              <w:rPr>
                <w:b/>
                <w:sz w:val="18"/>
                <w:szCs w:val="18"/>
              </w:rPr>
              <w:t>ΩΔΙΚΟΣ</w:t>
            </w:r>
          </w:p>
        </w:tc>
        <w:tc>
          <w:tcPr>
            <w:tcW w:w="5670" w:type="dxa"/>
            <w:shd w:val="clear" w:color="auto" w:fill="auto"/>
            <w:vAlign w:val="center"/>
          </w:tcPr>
          <w:p w:rsidR="00823F1C" w:rsidRPr="0050557E" w:rsidRDefault="00823F1C" w:rsidP="009A0D12">
            <w:pPr>
              <w:jc w:val="both"/>
              <w:rPr>
                <w:b/>
                <w:sz w:val="18"/>
                <w:szCs w:val="18"/>
              </w:rPr>
            </w:pPr>
            <w:r w:rsidRPr="0050557E">
              <w:rPr>
                <w:b/>
                <w:sz w:val="18"/>
                <w:szCs w:val="18"/>
              </w:rPr>
              <w:t>ΠΕΡΙΓΡΑΦΗ</w:t>
            </w:r>
          </w:p>
        </w:tc>
      </w:tr>
      <w:tr w:rsidR="00823F1C" w:rsidRPr="0050557E" w:rsidTr="009A0D12">
        <w:trPr>
          <w:trHeight w:val="338"/>
          <w:jc w:val="center"/>
        </w:trPr>
        <w:tc>
          <w:tcPr>
            <w:tcW w:w="844" w:type="dxa"/>
            <w:shd w:val="clear" w:color="auto" w:fill="auto"/>
            <w:vAlign w:val="center"/>
          </w:tcPr>
          <w:p w:rsidR="00823F1C" w:rsidRPr="0050557E" w:rsidRDefault="00823F1C" w:rsidP="009A0D12">
            <w:pPr>
              <w:jc w:val="both"/>
              <w:rPr>
                <w:sz w:val="20"/>
                <w:szCs w:val="20"/>
              </w:rPr>
            </w:pPr>
            <w:r>
              <w:rPr>
                <w:sz w:val="20"/>
                <w:szCs w:val="20"/>
              </w:rPr>
              <w:lastRenderedPageBreak/>
              <w:t xml:space="preserve">    </w:t>
            </w:r>
            <w:r w:rsidRPr="0050557E">
              <w:rPr>
                <w:sz w:val="20"/>
                <w:szCs w:val="20"/>
              </w:rPr>
              <w:t>1</w:t>
            </w:r>
            <w:r>
              <w:rPr>
                <w:sz w:val="20"/>
                <w:szCs w:val="20"/>
              </w:rPr>
              <w:t>2</w:t>
            </w:r>
          </w:p>
        </w:tc>
        <w:tc>
          <w:tcPr>
            <w:tcW w:w="711" w:type="dxa"/>
            <w:shd w:val="clear" w:color="auto" w:fill="auto"/>
            <w:vAlign w:val="center"/>
          </w:tcPr>
          <w:p w:rsidR="00823F1C" w:rsidRPr="0050557E" w:rsidRDefault="00823F1C" w:rsidP="009A0D12">
            <w:pPr>
              <w:jc w:val="both"/>
              <w:rPr>
                <w:sz w:val="20"/>
                <w:szCs w:val="20"/>
              </w:rPr>
            </w:pPr>
          </w:p>
        </w:tc>
        <w:tc>
          <w:tcPr>
            <w:tcW w:w="992" w:type="dxa"/>
            <w:shd w:val="clear" w:color="auto" w:fill="auto"/>
            <w:vAlign w:val="center"/>
          </w:tcPr>
          <w:p w:rsidR="00823F1C" w:rsidRPr="0050557E" w:rsidRDefault="00823F1C" w:rsidP="009A0D12">
            <w:pPr>
              <w:jc w:val="both"/>
              <w:rPr>
                <w:color w:val="000000"/>
                <w:szCs w:val="22"/>
              </w:rPr>
            </w:pPr>
            <w:r w:rsidRPr="0050557E">
              <w:rPr>
                <w:color w:val="000000"/>
                <w:szCs w:val="22"/>
              </w:rPr>
              <w:t>135226</w:t>
            </w:r>
          </w:p>
          <w:p w:rsidR="00823F1C" w:rsidRPr="0050557E" w:rsidRDefault="00823F1C" w:rsidP="009A0D12">
            <w:pPr>
              <w:jc w:val="both"/>
              <w:rPr>
                <w:color w:val="000000"/>
                <w:sz w:val="20"/>
                <w:szCs w:val="20"/>
              </w:rPr>
            </w:pPr>
            <w:r w:rsidRPr="0050557E">
              <w:rPr>
                <w:color w:val="000000"/>
                <w:szCs w:val="22"/>
              </w:rPr>
              <w:t>76735</w:t>
            </w:r>
          </w:p>
        </w:tc>
        <w:tc>
          <w:tcPr>
            <w:tcW w:w="5670" w:type="dxa"/>
            <w:tcBorders>
              <w:bottom w:val="single" w:sz="4" w:space="0" w:color="auto"/>
            </w:tcBorders>
            <w:shd w:val="clear" w:color="auto" w:fill="auto"/>
            <w:vAlign w:val="center"/>
          </w:tcPr>
          <w:p w:rsidR="00823F1C" w:rsidRPr="0050557E" w:rsidRDefault="00823F1C" w:rsidP="009A0D12">
            <w:pPr>
              <w:jc w:val="both"/>
              <w:rPr>
                <w:color w:val="000000"/>
                <w:szCs w:val="22"/>
              </w:rPr>
            </w:pPr>
            <w:r w:rsidRPr="0050557E">
              <w:rPr>
                <w:color w:val="000000"/>
                <w:szCs w:val="22"/>
              </w:rPr>
              <w:t>ΑΝΤΑΛΑΚΤΙΚΑ ΣΥΣΤΗΜΑΤΟΣ ΕΠΕΞΕΡΓΑΣΙΑΣ ΝΕΡΟΥ ΤΗΣ ΜΤΝ</w:t>
            </w:r>
          </w:p>
          <w:p w:rsidR="00823F1C" w:rsidRPr="0050557E" w:rsidRDefault="00823F1C" w:rsidP="009A0D12">
            <w:pPr>
              <w:jc w:val="both"/>
              <w:rPr>
                <w:color w:val="000000"/>
                <w:szCs w:val="22"/>
              </w:rPr>
            </w:pPr>
            <w:r w:rsidRPr="0050557E">
              <w:rPr>
                <w:color w:val="000000"/>
                <w:szCs w:val="22"/>
              </w:rPr>
              <w:t>ΕΛΕΓΧΟΣ-ΣΥΝΤΗΡΗΣΗ ΚΑΛΗΣ ΛΕΙΤΟΥΡΓΙΑΣ ΤΩΝ ΩΣΜΟΣΕΩΝ</w:t>
            </w:r>
          </w:p>
        </w:tc>
      </w:tr>
    </w:tbl>
    <w:p w:rsidR="00823F1C" w:rsidRPr="00114261" w:rsidRDefault="00823F1C" w:rsidP="00823F1C">
      <w:pPr>
        <w:spacing w:after="160" w:line="259" w:lineRule="auto"/>
        <w:jc w:val="both"/>
        <w:rPr>
          <w:rFonts w:eastAsia="Calibri"/>
          <w:szCs w:val="22"/>
          <w:lang w:eastAsia="en-US"/>
        </w:rPr>
      </w:pPr>
    </w:p>
    <w:p w:rsidR="00823F1C" w:rsidRPr="00114261" w:rsidRDefault="00823F1C" w:rsidP="00823F1C">
      <w:pPr>
        <w:spacing w:after="160" w:line="259" w:lineRule="auto"/>
        <w:jc w:val="both"/>
        <w:rPr>
          <w:rFonts w:eastAsia="Calibri" w:cs="Arial"/>
          <w:bCs/>
          <w:lang w:eastAsia="en-US"/>
        </w:rPr>
      </w:pPr>
      <w:r w:rsidRPr="00114261">
        <w:rPr>
          <w:rFonts w:eastAsia="Calibri" w:cs="Arial"/>
          <w:lang w:eastAsia="en-US"/>
        </w:rPr>
        <w:t>Ετήσιας συντήρησης του συστήματος επεξεργασίας νερού της Μ.Τ.Ν και της αποσκλήρυνσης του Λεβητοστασίου της Οργανικής Μονάδας Έδρας του Γ.Ν. Λασιθίου-Γ.Κ.-Κ.Υ. Νεαπόλεως «Διαλυνάκειο» (</w:t>
      </w:r>
      <w:r w:rsidRPr="00114261">
        <w:rPr>
          <w:rFonts w:eastAsia="Calibri" w:cs="Arial"/>
          <w:bCs/>
          <w:lang w:eastAsia="en-US"/>
        </w:rPr>
        <w:t>ΟΡΓΑΝΙΚΗ ΜΟΝΑΔΑ ΕΔΡΑΣ ΑΓΙΟΥ ΝΙΚΟΛΑΟΥ)</w:t>
      </w:r>
    </w:p>
    <w:p w:rsidR="00823F1C" w:rsidRPr="00114261" w:rsidRDefault="00823F1C" w:rsidP="00823F1C">
      <w:pPr>
        <w:tabs>
          <w:tab w:val="left" w:pos="6521"/>
        </w:tabs>
        <w:spacing w:before="60" w:line="280" w:lineRule="exact"/>
        <w:jc w:val="both"/>
        <w:rPr>
          <w:lang w:eastAsia="en-US"/>
        </w:rPr>
      </w:pPr>
      <w:r w:rsidRPr="00114261">
        <w:rPr>
          <w:lang w:eastAsia="en-US"/>
        </w:rPr>
        <w:t xml:space="preserve"> </w:t>
      </w:r>
    </w:p>
    <w:p w:rsidR="00823F1C" w:rsidRPr="00114261" w:rsidRDefault="00823F1C" w:rsidP="00823F1C">
      <w:pPr>
        <w:spacing w:line="360" w:lineRule="auto"/>
        <w:jc w:val="both"/>
        <w:rPr>
          <w:rFonts w:eastAsia="Calibri" w:cs="Arial"/>
          <w:b/>
          <w:bCs/>
          <w:lang w:eastAsia="en-US"/>
        </w:rPr>
      </w:pPr>
      <w:r w:rsidRPr="00114261">
        <w:rPr>
          <w:rFonts w:eastAsia="Calibri" w:cs="Arial"/>
          <w:b/>
          <w:bCs/>
          <w:lang w:eastAsia="en-US"/>
        </w:rPr>
        <w:t>ΠΕΔΙΟ ΕΡΓΑΣΙΩΝ</w:t>
      </w:r>
    </w:p>
    <w:p w:rsidR="00823F1C" w:rsidRPr="00114261" w:rsidRDefault="00823F1C" w:rsidP="00823F1C">
      <w:pPr>
        <w:spacing w:line="360" w:lineRule="auto"/>
        <w:jc w:val="both"/>
        <w:rPr>
          <w:rFonts w:eastAsia="Calibri" w:cs="Arial"/>
          <w:lang w:eastAsia="en-US"/>
        </w:rPr>
      </w:pPr>
      <w:r w:rsidRPr="00114261">
        <w:rPr>
          <w:rFonts w:eastAsia="Calibri" w:cs="Arial"/>
          <w:lang w:eastAsia="en-US"/>
        </w:rPr>
        <w:t>Οι ΕΡΓΑΣΙΕΣ προληπτικής συντήρησης θα πραγματοποιούνται 4 φορές ετησίως, σε εύρος τριμήνου. Αναλυτικά οι ΕΡΓΑΣΙΕΣ κάθε προληπτικής συντήρησης θα περιλαμβάνουν, κατ’ ελάχιστο, τα εξής:</w:t>
      </w:r>
    </w:p>
    <w:p w:rsidR="00823F1C" w:rsidRPr="00114261" w:rsidRDefault="00823F1C" w:rsidP="00823F1C">
      <w:pPr>
        <w:keepNext/>
        <w:keepLines/>
        <w:spacing w:before="40" w:line="259" w:lineRule="auto"/>
        <w:jc w:val="both"/>
        <w:outlineLvl w:val="2"/>
        <w:rPr>
          <w:color w:val="1F3763"/>
          <w:lang w:eastAsia="en-US"/>
        </w:rPr>
      </w:pPr>
    </w:p>
    <w:p w:rsidR="00823F1C" w:rsidRPr="00114261" w:rsidRDefault="00823F1C" w:rsidP="00823F1C">
      <w:pPr>
        <w:tabs>
          <w:tab w:val="left" w:pos="6521"/>
        </w:tabs>
        <w:spacing w:before="60" w:after="160" w:line="280" w:lineRule="exact"/>
        <w:jc w:val="both"/>
        <w:rPr>
          <w:rFonts w:eastAsia="Calibri"/>
          <w:b/>
          <w:lang w:eastAsia="en-US"/>
        </w:rPr>
      </w:pPr>
      <w:r w:rsidRPr="00114261">
        <w:rPr>
          <w:rFonts w:eastAsia="Calibri"/>
          <w:b/>
          <w:lang w:eastAsia="en-US"/>
        </w:rPr>
        <w:t>Το πρόγραμμα της ετήσιας προληπτικής συντήρησης περιλαμβάνει:</w:t>
      </w:r>
    </w:p>
    <w:p w:rsidR="00823F1C" w:rsidRPr="00114261" w:rsidRDefault="00823F1C" w:rsidP="00823F1C">
      <w:pPr>
        <w:keepNext/>
        <w:keepLines/>
        <w:spacing w:before="40" w:line="259" w:lineRule="auto"/>
        <w:jc w:val="both"/>
        <w:outlineLvl w:val="2"/>
        <w:rPr>
          <w:color w:val="1F3763"/>
          <w:lang w:eastAsia="en-US"/>
        </w:rPr>
      </w:pPr>
    </w:p>
    <w:p w:rsidR="00823F1C" w:rsidRPr="00114261" w:rsidRDefault="00823F1C" w:rsidP="00823F1C">
      <w:pPr>
        <w:keepNext/>
        <w:keepLines/>
        <w:spacing w:line="259" w:lineRule="auto"/>
        <w:jc w:val="both"/>
        <w:outlineLvl w:val="2"/>
        <w:rPr>
          <w:b/>
          <w:u w:val="single"/>
          <w:lang w:eastAsia="en-US"/>
        </w:rPr>
      </w:pPr>
      <w:r w:rsidRPr="00114261">
        <w:rPr>
          <w:b/>
          <w:u w:val="single"/>
          <w:lang w:eastAsia="en-US"/>
        </w:rPr>
        <w:t>ΠΡΩΤΗ ΕΠΙΣΚΕΨΗ</w:t>
      </w:r>
    </w:p>
    <w:p w:rsidR="00823F1C" w:rsidRPr="00114261" w:rsidRDefault="00823F1C" w:rsidP="00823F1C">
      <w:pPr>
        <w:spacing w:after="160" w:line="259" w:lineRule="auto"/>
        <w:jc w:val="both"/>
        <w:rPr>
          <w:rFonts w:eastAsia="Calibri"/>
          <w:lang w:eastAsia="en-US"/>
        </w:rPr>
      </w:pPr>
    </w:p>
    <w:p w:rsidR="00823F1C" w:rsidRPr="00114261" w:rsidRDefault="00823F1C" w:rsidP="00823F1C">
      <w:pPr>
        <w:numPr>
          <w:ilvl w:val="0"/>
          <w:numId w:val="3"/>
        </w:numPr>
        <w:tabs>
          <w:tab w:val="left" w:pos="405"/>
        </w:tabs>
        <w:spacing w:line="336" w:lineRule="exact"/>
        <w:ind w:left="0" w:right="-1" w:firstLine="0"/>
        <w:jc w:val="both"/>
        <w:rPr>
          <w:rFonts w:eastAsia="Calibri"/>
          <w:spacing w:val="10"/>
          <w:lang w:eastAsia="en-US"/>
        </w:rPr>
      </w:pPr>
      <w:r w:rsidRPr="00114261">
        <w:rPr>
          <w:rFonts w:eastAsia="Calibri"/>
          <w:spacing w:val="10"/>
          <w:lang w:eastAsia="en-US"/>
        </w:rPr>
        <w:t>Απολύμανση και αποστείρωση του συστήματος διανομής απιονισμένου νερού.</w:t>
      </w:r>
    </w:p>
    <w:p w:rsidR="00823F1C" w:rsidRPr="00114261" w:rsidRDefault="00823F1C" w:rsidP="00823F1C">
      <w:pPr>
        <w:tabs>
          <w:tab w:val="left" w:pos="405"/>
        </w:tabs>
        <w:spacing w:after="160" w:line="336" w:lineRule="exact"/>
        <w:ind w:right="1640"/>
        <w:jc w:val="both"/>
        <w:rPr>
          <w:rFonts w:eastAsia="Calibri"/>
          <w:spacing w:val="10"/>
          <w:lang w:eastAsia="en-US"/>
        </w:rPr>
      </w:pPr>
      <w:r w:rsidRPr="00114261">
        <w:rPr>
          <w:rFonts w:eastAsia="Calibri"/>
          <w:spacing w:val="10"/>
          <w:u w:val="single"/>
          <w:lang w:eastAsia="en-US"/>
        </w:rPr>
        <w:t>Για το αυτόματο σύστημα φίλτρου θολότητας:</w:t>
      </w:r>
    </w:p>
    <w:p w:rsidR="00823F1C" w:rsidRPr="00114261" w:rsidRDefault="00823F1C" w:rsidP="00823F1C">
      <w:pPr>
        <w:numPr>
          <w:ilvl w:val="0"/>
          <w:numId w:val="3"/>
        </w:numPr>
        <w:tabs>
          <w:tab w:val="left" w:pos="284"/>
        </w:tabs>
        <w:spacing w:line="336" w:lineRule="exact"/>
        <w:ind w:left="0" w:firstLine="0"/>
        <w:jc w:val="both"/>
        <w:rPr>
          <w:rFonts w:eastAsia="Calibri"/>
          <w:spacing w:val="10"/>
          <w:lang w:eastAsia="en-US"/>
        </w:rPr>
      </w:pPr>
      <w:r w:rsidRPr="00114261">
        <w:rPr>
          <w:rFonts w:eastAsia="Calibri"/>
          <w:spacing w:val="10"/>
          <w:lang w:eastAsia="en-US"/>
        </w:rPr>
        <w:t>Πλήρη έλεγχο και ρύθμιση ομαλής και σωστής λειτουργίας τους.</w:t>
      </w:r>
    </w:p>
    <w:p w:rsidR="00823F1C" w:rsidRPr="00114261" w:rsidRDefault="00823F1C" w:rsidP="00823F1C">
      <w:pPr>
        <w:numPr>
          <w:ilvl w:val="0"/>
          <w:numId w:val="3"/>
        </w:numPr>
        <w:tabs>
          <w:tab w:val="left" w:pos="284"/>
        </w:tabs>
        <w:spacing w:line="336" w:lineRule="exact"/>
        <w:ind w:left="0" w:firstLine="0"/>
        <w:jc w:val="both"/>
        <w:rPr>
          <w:rFonts w:eastAsia="Calibri"/>
          <w:spacing w:val="10"/>
          <w:lang w:eastAsia="en-US"/>
        </w:rPr>
      </w:pPr>
      <w:r w:rsidRPr="00114261">
        <w:rPr>
          <w:rFonts w:eastAsia="Calibri"/>
          <w:spacing w:val="10"/>
          <w:lang w:eastAsia="en-US"/>
        </w:rPr>
        <w:t>Ρύθμιση μηχανισμών αυτόματων πλύσεων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ωρολογιακών μηχανισμών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στεγανότητας και μηχανικών καταπονήσεων τους.</w:t>
      </w:r>
    </w:p>
    <w:p w:rsidR="00823F1C" w:rsidRPr="00114261" w:rsidRDefault="00823F1C" w:rsidP="00823F1C">
      <w:pPr>
        <w:numPr>
          <w:ilvl w:val="0"/>
          <w:numId w:val="3"/>
        </w:numPr>
        <w:tabs>
          <w:tab w:val="left" w:pos="338"/>
        </w:tabs>
        <w:spacing w:line="336" w:lineRule="exact"/>
        <w:ind w:left="0" w:right="707" w:firstLine="0"/>
        <w:jc w:val="both"/>
        <w:rPr>
          <w:rFonts w:eastAsia="Calibri"/>
          <w:spacing w:val="10"/>
          <w:lang w:eastAsia="en-US"/>
        </w:rPr>
      </w:pPr>
      <w:r w:rsidRPr="00114261">
        <w:rPr>
          <w:rFonts w:eastAsia="Calibri"/>
          <w:spacing w:val="10"/>
          <w:lang w:eastAsia="en-US"/>
        </w:rPr>
        <w:t>Έλεγχος σωστής ηλεκτρικής τροφοδοσίας τους.</w:t>
      </w:r>
    </w:p>
    <w:p w:rsidR="00823F1C" w:rsidRPr="00114261" w:rsidRDefault="00823F1C" w:rsidP="00823F1C">
      <w:pPr>
        <w:tabs>
          <w:tab w:val="left" w:pos="338"/>
        </w:tabs>
        <w:spacing w:after="160" w:line="336" w:lineRule="exact"/>
        <w:ind w:right="4740"/>
        <w:jc w:val="both"/>
        <w:rPr>
          <w:rFonts w:eastAsia="Calibri"/>
          <w:spacing w:val="10"/>
          <w:lang w:eastAsia="en-US"/>
        </w:rPr>
      </w:pPr>
    </w:p>
    <w:p w:rsidR="00823F1C" w:rsidRPr="00114261" w:rsidRDefault="00823F1C" w:rsidP="00823F1C">
      <w:pPr>
        <w:spacing w:after="160" w:line="336" w:lineRule="exact"/>
        <w:ind w:right="2692"/>
        <w:jc w:val="both"/>
        <w:rPr>
          <w:rFonts w:eastAsia="Calibri"/>
          <w:spacing w:val="10"/>
          <w:lang w:eastAsia="en-US"/>
        </w:rPr>
      </w:pPr>
      <w:r w:rsidRPr="00114261">
        <w:rPr>
          <w:rFonts w:eastAsia="Calibri"/>
          <w:spacing w:val="10"/>
          <w:u w:val="single"/>
          <w:lang w:eastAsia="en-US"/>
        </w:rPr>
        <w:t>Για τα αυτόματα συστήματα αποσκλήρυνσης:</w:t>
      </w:r>
    </w:p>
    <w:p w:rsidR="00823F1C" w:rsidRPr="00114261" w:rsidRDefault="00823F1C" w:rsidP="00823F1C">
      <w:pPr>
        <w:numPr>
          <w:ilvl w:val="0"/>
          <w:numId w:val="3"/>
        </w:numPr>
        <w:tabs>
          <w:tab w:val="left" w:pos="284"/>
        </w:tabs>
        <w:spacing w:line="336" w:lineRule="exact"/>
        <w:ind w:left="0" w:firstLine="0"/>
        <w:jc w:val="both"/>
        <w:rPr>
          <w:rFonts w:eastAsia="Calibri"/>
          <w:spacing w:val="10"/>
          <w:lang w:eastAsia="en-US"/>
        </w:rPr>
      </w:pPr>
      <w:r w:rsidRPr="00114261">
        <w:rPr>
          <w:rFonts w:eastAsia="Calibri"/>
          <w:spacing w:val="10"/>
          <w:lang w:eastAsia="en-US"/>
        </w:rPr>
        <w:t>Πλήρης έλεγχος ρύθμισης ομαλής και σωστής λειτουργίας τους.</w:t>
      </w:r>
    </w:p>
    <w:p w:rsidR="00823F1C" w:rsidRPr="00114261" w:rsidRDefault="00823F1C" w:rsidP="00823F1C">
      <w:pPr>
        <w:numPr>
          <w:ilvl w:val="0"/>
          <w:numId w:val="3"/>
        </w:numPr>
        <w:tabs>
          <w:tab w:val="left" w:pos="284"/>
        </w:tabs>
        <w:spacing w:line="336" w:lineRule="exact"/>
        <w:ind w:left="0" w:firstLine="0"/>
        <w:jc w:val="both"/>
        <w:rPr>
          <w:rFonts w:eastAsia="Calibri"/>
          <w:spacing w:val="10"/>
          <w:lang w:eastAsia="en-US"/>
        </w:rPr>
      </w:pPr>
      <w:r w:rsidRPr="00114261">
        <w:rPr>
          <w:rFonts w:eastAsia="Calibri"/>
          <w:spacing w:val="10"/>
          <w:lang w:eastAsia="en-US"/>
        </w:rPr>
        <w:t>Ρύθμιση μηχανισμών αυτόματης αναγέννησης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των ωρολογιακών μηχανισμών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των χρόνων των διαφόρων σταδίων της αναγέννησής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στεγανότητας και μηχανικών καταπονήσεων τους.</w:t>
      </w:r>
    </w:p>
    <w:p w:rsidR="00823F1C" w:rsidRPr="00114261" w:rsidRDefault="00823F1C" w:rsidP="00823F1C">
      <w:pPr>
        <w:numPr>
          <w:ilvl w:val="0"/>
          <w:numId w:val="3"/>
        </w:numPr>
        <w:tabs>
          <w:tab w:val="left" w:pos="342"/>
        </w:tabs>
        <w:spacing w:line="283" w:lineRule="exact"/>
        <w:ind w:left="0" w:right="260" w:firstLine="0"/>
        <w:jc w:val="both"/>
        <w:rPr>
          <w:rFonts w:eastAsia="Calibri"/>
          <w:spacing w:val="10"/>
          <w:lang w:eastAsia="en-US"/>
        </w:rPr>
      </w:pPr>
      <w:r w:rsidRPr="00114261">
        <w:rPr>
          <w:rFonts w:eastAsia="Calibri"/>
          <w:spacing w:val="10"/>
          <w:lang w:eastAsia="en-US"/>
        </w:rPr>
        <w:t>Έλεγχος και ρύθμιση του ρυθμού πλήρωσης των δεξαμενών αποθήκευσης αλατιού με νερό πόλεως.</w:t>
      </w:r>
    </w:p>
    <w:p w:rsidR="00823F1C" w:rsidRPr="00114261" w:rsidRDefault="00823F1C" w:rsidP="00823F1C">
      <w:pPr>
        <w:tabs>
          <w:tab w:val="left" w:pos="342"/>
        </w:tabs>
        <w:spacing w:after="160" w:line="283" w:lineRule="exact"/>
        <w:ind w:right="260"/>
        <w:jc w:val="both"/>
        <w:rPr>
          <w:rFonts w:eastAsia="Calibri"/>
          <w:spacing w:val="10"/>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τα αυτόματα συστήματα αποσκλήρυνσης του λεβητοστασίου:</w:t>
      </w:r>
    </w:p>
    <w:p w:rsidR="00823F1C" w:rsidRPr="00114261" w:rsidRDefault="00823F1C" w:rsidP="00823F1C">
      <w:pPr>
        <w:numPr>
          <w:ilvl w:val="0"/>
          <w:numId w:val="3"/>
        </w:numPr>
        <w:tabs>
          <w:tab w:val="left" w:pos="284"/>
        </w:tabs>
        <w:spacing w:line="336" w:lineRule="exact"/>
        <w:ind w:left="0" w:firstLine="0"/>
        <w:jc w:val="both"/>
        <w:rPr>
          <w:rFonts w:eastAsia="Calibri"/>
          <w:spacing w:val="10"/>
          <w:lang w:eastAsia="en-US"/>
        </w:rPr>
      </w:pPr>
      <w:r w:rsidRPr="00114261">
        <w:rPr>
          <w:rFonts w:eastAsia="Calibri"/>
          <w:spacing w:val="10"/>
          <w:lang w:eastAsia="en-US"/>
        </w:rPr>
        <w:t>Πλήρης έλεγχος ρύθμισης ομαλής και σωστής λειτουργίας τους.</w:t>
      </w:r>
    </w:p>
    <w:p w:rsidR="00823F1C" w:rsidRPr="00114261" w:rsidRDefault="00823F1C" w:rsidP="00823F1C">
      <w:pPr>
        <w:numPr>
          <w:ilvl w:val="0"/>
          <w:numId w:val="3"/>
        </w:numPr>
        <w:tabs>
          <w:tab w:val="left" w:pos="284"/>
        </w:tabs>
        <w:spacing w:line="336" w:lineRule="exact"/>
        <w:ind w:left="0" w:firstLine="0"/>
        <w:jc w:val="both"/>
        <w:rPr>
          <w:rFonts w:eastAsia="Calibri"/>
          <w:spacing w:val="10"/>
          <w:lang w:eastAsia="en-US"/>
        </w:rPr>
      </w:pPr>
      <w:r w:rsidRPr="00114261">
        <w:rPr>
          <w:rFonts w:eastAsia="Calibri"/>
          <w:spacing w:val="10"/>
          <w:lang w:eastAsia="en-US"/>
        </w:rPr>
        <w:t>Ρύθμιση μηχανισμών αυτόματης αναγέννησης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των ωρολογιακών μηχανισμών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των χρόνων των διαφόρων σταδίων της αναγέννησής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στεγανότητας και μηχανικών καταπονήσεων τους.</w:t>
      </w:r>
    </w:p>
    <w:p w:rsidR="00823F1C" w:rsidRPr="00114261" w:rsidRDefault="00823F1C" w:rsidP="00823F1C">
      <w:pPr>
        <w:numPr>
          <w:ilvl w:val="0"/>
          <w:numId w:val="3"/>
        </w:numPr>
        <w:tabs>
          <w:tab w:val="left" w:pos="342"/>
        </w:tabs>
        <w:spacing w:line="278" w:lineRule="exact"/>
        <w:ind w:left="0" w:right="220" w:firstLine="0"/>
        <w:jc w:val="both"/>
        <w:rPr>
          <w:rFonts w:eastAsia="Calibri"/>
          <w:spacing w:val="10"/>
          <w:lang w:eastAsia="en-US"/>
        </w:rPr>
      </w:pPr>
      <w:r w:rsidRPr="00114261">
        <w:rPr>
          <w:rFonts w:eastAsia="Calibri"/>
          <w:spacing w:val="10"/>
          <w:lang w:eastAsia="en-US"/>
        </w:rPr>
        <w:lastRenderedPageBreak/>
        <w:t>Έλεγχος και ρύθμιση του ρυθμού πλήρωσης των δεξαμενών αποθήκευσης αλατιού με νερό πόλεως.</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τα αυτόματα συστήματα φίλτρανσης ενεργού άνθρακα:</w:t>
      </w:r>
    </w:p>
    <w:p w:rsidR="00823F1C" w:rsidRPr="00114261" w:rsidRDefault="00823F1C" w:rsidP="00823F1C">
      <w:pPr>
        <w:numPr>
          <w:ilvl w:val="0"/>
          <w:numId w:val="3"/>
        </w:numPr>
        <w:tabs>
          <w:tab w:val="left" w:pos="284"/>
        </w:tabs>
        <w:spacing w:line="336" w:lineRule="exact"/>
        <w:ind w:left="0" w:firstLine="0"/>
        <w:jc w:val="both"/>
        <w:rPr>
          <w:rFonts w:eastAsia="Calibri"/>
          <w:spacing w:val="10"/>
          <w:lang w:eastAsia="en-US"/>
        </w:rPr>
      </w:pPr>
      <w:r w:rsidRPr="00114261">
        <w:rPr>
          <w:rFonts w:eastAsia="Calibri"/>
          <w:spacing w:val="10"/>
          <w:lang w:eastAsia="en-US"/>
        </w:rPr>
        <w:t>Πλήρη έλεγχο και ρύθμιση ομαλής και σωστής λειτουργίας τους.</w:t>
      </w:r>
    </w:p>
    <w:p w:rsidR="00823F1C" w:rsidRPr="00114261" w:rsidRDefault="00823F1C" w:rsidP="00823F1C">
      <w:pPr>
        <w:numPr>
          <w:ilvl w:val="0"/>
          <w:numId w:val="3"/>
        </w:numPr>
        <w:tabs>
          <w:tab w:val="left" w:pos="284"/>
        </w:tabs>
        <w:spacing w:line="336" w:lineRule="exact"/>
        <w:ind w:left="0" w:firstLine="0"/>
        <w:jc w:val="both"/>
        <w:rPr>
          <w:rFonts w:eastAsia="Calibri"/>
          <w:spacing w:val="10"/>
          <w:lang w:eastAsia="en-US"/>
        </w:rPr>
      </w:pPr>
      <w:r w:rsidRPr="00114261">
        <w:rPr>
          <w:rFonts w:eastAsia="Calibri"/>
          <w:spacing w:val="10"/>
          <w:lang w:eastAsia="en-US"/>
        </w:rPr>
        <w:t>Ρύθμιση μηχανισμών αυτόματων πλύσεων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ωρολογιακών μηχανισμών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στεγανότητας και μηχανικών καταπονήσεων τους.</w:t>
      </w:r>
    </w:p>
    <w:p w:rsidR="00823F1C" w:rsidRPr="00114261" w:rsidRDefault="00823F1C" w:rsidP="00823F1C">
      <w:pPr>
        <w:numPr>
          <w:ilvl w:val="0"/>
          <w:numId w:val="3"/>
        </w:numPr>
        <w:tabs>
          <w:tab w:val="left" w:pos="342"/>
        </w:tabs>
        <w:spacing w:line="336" w:lineRule="exact"/>
        <w:ind w:left="0" w:firstLine="0"/>
        <w:jc w:val="both"/>
        <w:rPr>
          <w:rFonts w:eastAsia="Calibri"/>
          <w:spacing w:val="10"/>
          <w:lang w:eastAsia="en-US"/>
        </w:rPr>
      </w:pPr>
      <w:r w:rsidRPr="00114261">
        <w:rPr>
          <w:rFonts w:eastAsia="Calibri"/>
          <w:spacing w:val="10"/>
          <w:lang w:eastAsia="en-US"/>
        </w:rPr>
        <w:t>Έλεγχος σωστής ηλεκτρικής τροφοδοσίας τους.</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τα αυτόματα συγκροτήματα αντίστροφης ώσμωσης:</w:t>
      </w:r>
    </w:p>
    <w:p w:rsidR="00823F1C" w:rsidRPr="00114261" w:rsidRDefault="00823F1C" w:rsidP="00823F1C">
      <w:pPr>
        <w:numPr>
          <w:ilvl w:val="0"/>
          <w:numId w:val="3"/>
        </w:numPr>
        <w:tabs>
          <w:tab w:val="left" w:pos="426"/>
        </w:tabs>
        <w:spacing w:line="336" w:lineRule="exact"/>
        <w:ind w:left="0" w:firstLine="0"/>
        <w:jc w:val="both"/>
        <w:rPr>
          <w:rFonts w:eastAsia="Calibri"/>
          <w:spacing w:val="10"/>
          <w:lang w:eastAsia="en-US"/>
        </w:rPr>
      </w:pPr>
      <w:r w:rsidRPr="00114261">
        <w:rPr>
          <w:rFonts w:eastAsia="Calibri"/>
          <w:spacing w:val="10"/>
          <w:lang w:eastAsia="en-US"/>
        </w:rPr>
        <w:t>Πλήρης έλεγχος και ρύθμισή τους.</w:t>
      </w:r>
    </w:p>
    <w:p w:rsidR="00823F1C" w:rsidRPr="00114261" w:rsidRDefault="00823F1C" w:rsidP="00823F1C">
      <w:pPr>
        <w:numPr>
          <w:ilvl w:val="0"/>
          <w:numId w:val="3"/>
        </w:numPr>
        <w:tabs>
          <w:tab w:val="left" w:pos="426"/>
          <w:tab w:val="left" w:pos="70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ρυθμού παραγωγής επεξεργασμένου νερού.</w:t>
      </w:r>
    </w:p>
    <w:p w:rsidR="00823F1C" w:rsidRPr="00114261" w:rsidRDefault="00823F1C" w:rsidP="00823F1C">
      <w:pPr>
        <w:numPr>
          <w:ilvl w:val="0"/>
          <w:numId w:val="3"/>
        </w:numPr>
        <w:tabs>
          <w:tab w:val="left" w:pos="426"/>
          <w:tab w:val="left" w:pos="70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ρυθμού απορριπτόμενου νερού.</w:t>
      </w:r>
    </w:p>
    <w:p w:rsidR="00823F1C" w:rsidRPr="00114261" w:rsidRDefault="00823F1C" w:rsidP="00823F1C">
      <w:pPr>
        <w:numPr>
          <w:ilvl w:val="0"/>
          <w:numId w:val="3"/>
        </w:numPr>
        <w:tabs>
          <w:tab w:val="left" w:pos="426"/>
          <w:tab w:val="left" w:pos="70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πιέσεων εισόδου στο συγκρότημα.</w:t>
      </w:r>
    </w:p>
    <w:p w:rsidR="00823F1C" w:rsidRPr="00114261" w:rsidRDefault="00823F1C" w:rsidP="00823F1C">
      <w:pPr>
        <w:numPr>
          <w:ilvl w:val="0"/>
          <w:numId w:val="3"/>
        </w:numPr>
        <w:tabs>
          <w:tab w:val="left" w:pos="426"/>
          <w:tab w:val="left" w:pos="70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πιέσεων εξόδου από την προφίλτρανση.</w:t>
      </w:r>
    </w:p>
    <w:p w:rsidR="00823F1C" w:rsidRPr="00114261" w:rsidRDefault="00823F1C" w:rsidP="00823F1C">
      <w:pPr>
        <w:numPr>
          <w:ilvl w:val="0"/>
          <w:numId w:val="3"/>
        </w:numPr>
        <w:tabs>
          <w:tab w:val="left" w:pos="426"/>
          <w:tab w:val="left" w:pos="698"/>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πιέσεων εισόδου στις αντλίες υψηλής πίεσης.</w:t>
      </w:r>
    </w:p>
    <w:p w:rsidR="00823F1C" w:rsidRPr="00114261" w:rsidRDefault="00823F1C" w:rsidP="00823F1C">
      <w:pPr>
        <w:numPr>
          <w:ilvl w:val="0"/>
          <w:numId w:val="3"/>
        </w:numPr>
        <w:tabs>
          <w:tab w:val="left" w:pos="426"/>
          <w:tab w:val="left" w:pos="702"/>
        </w:tabs>
        <w:spacing w:line="336" w:lineRule="exact"/>
        <w:ind w:left="0" w:firstLine="0"/>
        <w:jc w:val="both"/>
        <w:rPr>
          <w:rFonts w:eastAsia="Calibri"/>
          <w:spacing w:val="10"/>
          <w:lang w:eastAsia="en-US"/>
        </w:rPr>
      </w:pPr>
      <w:r w:rsidRPr="00114261">
        <w:rPr>
          <w:rFonts w:eastAsia="Calibri"/>
          <w:spacing w:val="10"/>
          <w:lang w:eastAsia="en-US"/>
        </w:rPr>
        <w:t>Έλεγχος και ρύθμιση πιέσεων εξόδου από τις αντλίες υψηλής πίεσης.</w:t>
      </w:r>
    </w:p>
    <w:p w:rsidR="00823F1C" w:rsidRPr="00114261" w:rsidRDefault="00823F1C" w:rsidP="00823F1C">
      <w:pPr>
        <w:numPr>
          <w:ilvl w:val="0"/>
          <w:numId w:val="3"/>
        </w:numPr>
        <w:tabs>
          <w:tab w:val="left" w:pos="426"/>
          <w:tab w:val="left" w:pos="702"/>
        </w:tabs>
        <w:spacing w:line="336" w:lineRule="exact"/>
        <w:ind w:left="0" w:firstLine="0"/>
        <w:jc w:val="both"/>
        <w:rPr>
          <w:rFonts w:eastAsia="Calibri"/>
          <w:spacing w:val="10"/>
          <w:lang w:eastAsia="en-US"/>
        </w:rPr>
      </w:pPr>
      <w:r w:rsidRPr="00114261">
        <w:rPr>
          <w:rFonts w:eastAsia="Calibri"/>
          <w:spacing w:val="10"/>
          <w:lang w:eastAsia="en-US"/>
        </w:rPr>
        <w:t>Έλεγχος ποιότητας παραγόμενου νερού.</w:t>
      </w:r>
    </w:p>
    <w:p w:rsidR="00823F1C" w:rsidRPr="00114261" w:rsidRDefault="00823F1C" w:rsidP="00823F1C">
      <w:pPr>
        <w:numPr>
          <w:ilvl w:val="0"/>
          <w:numId w:val="3"/>
        </w:numPr>
        <w:tabs>
          <w:tab w:val="left" w:pos="426"/>
          <w:tab w:val="left" w:pos="702"/>
        </w:tabs>
        <w:spacing w:line="336" w:lineRule="exact"/>
        <w:ind w:left="0" w:firstLine="0"/>
        <w:jc w:val="both"/>
        <w:rPr>
          <w:rFonts w:eastAsia="Calibri"/>
          <w:spacing w:val="10"/>
          <w:lang w:eastAsia="en-US"/>
        </w:rPr>
      </w:pPr>
      <w:r w:rsidRPr="00114261">
        <w:rPr>
          <w:rFonts w:eastAsia="Calibri"/>
          <w:spacing w:val="10"/>
          <w:lang w:eastAsia="en-US"/>
        </w:rPr>
        <w:t>Έλεγχος και καλυμπράρισμα του οργάνου μέτρησης αγωγιμότητας.</w:t>
      </w:r>
    </w:p>
    <w:p w:rsidR="00823F1C" w:rsidRPr="00114261" w:rsidRDefault="00823F1C" w:rsidP="00823F1C">
      <w:pPr>
        <w:numPr>
          <w:ilvl w:val="0"/>
          <w:numId w:val="3"/>
        </w:numPr>
        <w:tabs>
          <w:tab w:val="left" w:pos="426"/>
          <w:tab w:val="left" w:pos="693"/>
        </w:tabs>
        <w:spacing w:line="336" w:lineRule="exact"/>
        <w:ind w:left="0" w:right="282" w:firstLine="0"/>
        <w:jc w:val="both"/>
        <w:rPr>
          <w:rFonts w:eastAsia="Calibri"/>
          <w:spacing w:val="10"/>
          <w:lang w:eastAsia="en-US"/>
        </w:rPr>
      </w:pPr>
      <w:r w:rsidRPr="00114261">
        <w:rPr>
          <w:rFonts w:eastAsia="Calibri"/>
          <w:spacing w:val="10"/>
          <w:lang w:eastAsia="en-US"/>
        </w:rPr>
        <w:t>Έλεγχος σωστής ηλεκτρικής τροφοδοσίας.</w:t>
      </w:r>
    </w:p>
    <w:p w:rsidR="00823F1C" w:rsidRPr="00114261" w:rsidRDefault="00823F1C" w:rsidP="00823F1C">
      <w:pPr>
        <w:tabs>
          <w:tab w:val="left" w:pos="693"/>
        </w:tabs>
        <w:spacing w:after="160" w:line="336" w:lineRule="exact"/>
        <w:ind w:right="4820"/>
        <w:jc w:val="both"/>
        <w:rPr>
          <w:rFonts w:eastAsia="Calibri"/>
          <w:spacing w:val="10"/>
          <w:lang w:eastAsia="en-US"/>
        </w:rPr>
      </w:pPr>
    </w:p>
    <w:p w:rsidR="00823F1C" w:rsidRPr="00114261" w:rsidRDefault="00823F1C" w:rsidP="00823F1C">
      <w:pPr>
        <w:tabs>
          <w:tab w:val="left" w:pos="693"/>
        </w:tabs>
        <w:spacing w:after="160" w:line="336" w:lineRule="exact"/>
        <w:ind w:right="-1"/>
        <w:jc w:val="both"/>
        <w:rPr>
          <w:rFonts w:eastAsia="Calibri"/>
          <w:spacing w:val="10"/>
          <w:lang w:eastAsia="en-US"/>
        </w:rPr>
      </w:pPr>
      <w:r w:rsidRPr="00114261">
        <w:rPr>
          <w:rFonts w:eastAsia="Calibri"/>
          <w:spacing w:val="10"/>
          <w:u w:val="single"/>
          <w:lang w:eastAsia="en-US"/>
        </w:rPr>
        <w:t>Για το σύστημα διανομής απιονισμένου νερού:</w:t>
      </w:r>
    </w:p>
    <w:p w:rsidR="00823F1C" w:rsidRPr="00114261" w:rsidRDefault="00823F1C" w:rsidP="00823F1C">
      <w:pPr>
        <w:numPr>
          <w:ilvl w:val="0"/>
          <w:numId w:val="3"/>
        </w:numPr>
        <w:tabs>
          <w:tab w:val="left" w:pos="426"/>
        </w:tabs>
        <w:spacing w:after="300" w:line="336" w:lineRule="exact"/>
        <w:ind w:left="0" w:firstLine="0"/>
        <w:jc w:val="both"/>
        <w:rPr>
          <w:rFonts w:eastAsia="Calibri"/>
          <w:spacing w:val="10"/>
          <w:lang w:eastAsia="en-US"/>
        </w:rPr>
      </w:pPr>
      <w:r w:rsidRPr="00114261">
        <w:rPr>
          <w:rFonts w:eastAsia="Calibri"/>
          <w:spacing w:val="10"/>
          <w:lang w:eastAsia="en-US"/>
        </w:rPr>
        <w:t>Αλλαγή των φίλτρων μικροβίων</w:t>
      </w:r>
    </w:p>
    <w:p w:rsidR="00823F1C" w:rsidRPr="00114261" w:rsidRDefault="00823F1C" w:rsidP="00823F1C">
      <w:pPr>
        <w:spacing w:before="300" w:line="259" w:lineRule="auto"/>
        <w:jc w:val="both"/>
        <w:rPr>
          <w:rFonts w:eastAsia="Calibri"/>
          <w:lang w:eastAsia="en-US"/>
        </w:rPr>
      </w:pPr>
      <w:r w:rsidRPr="00114261">
        <w:rPr>
          <w:rFonts w:eastAsia="Calibri"/>
          <w:spacing w:val="10"/>
          <w:u w:val="single"/>
          <w:lang w:eastAsia="en-US"/>
        </w:rPr>
        <w:t>Χημικός και Μικροβιολογικός Έλεγχος του παραγόμενου νερού</w:t>
      </w:r>
    </w:p>
    <w:p w:rsidR="00823F1C" w:rsidRPr="00114261" w:rsidRDefault="00823F1C" w:rsidP="00823F1C">
      <w:pPr>
        <w:numPr>
          <w:ilvl w:val="0"/>
          <w:numId w:val="3"/>
        </w:numPr>
        <w:tabs>
          <w:tab w:val="left" w:pos="426"/>
        </w:tabs>
        <w:spacing w:line="336" w:lineRule="exact"/>
        <w:ind w:left="0" w:firstLine="0"/>
        <w:jc w:val="both"/>
        <w:rPr>
          <w:rFonts w:eastAsia="Calibri"/>
          <w:spacing w:val="10"/>
          <w:lang w:eastAsia="en-US"/>
        </w:rPr>
      </w:pPr>
      <w:r w:rsidRPr="00114261">
        <w:rPr>
          <w:rFonts w:eastAsia="Calibri"/>
          <w:spacing w:val="10"/>
          <w:lang w:eastAsia="en-US"/>
        </w:rPr>
        <w:t>Χημική και μικροβιολογική ανάλυση σε πιστοποιημένο εργαστήριο σε δείγμα παραγόμενου νερού από το σύστημα επεξεργασίας νερού.</w:t>
      </w:r>
    </w:p>
    <w:p w:rsidR="00823F1C" w:rsidRPr="00114261" w:rsidRDefault="00823F1C" w:rsidP="00823F1C">
      <w:pPr>
        <w:numPr>
          <w:ilvl w:val="0"/>
          <w:numId w:val="3"/>
        </w:numPr>
        <w:tabs>
          <w:tab w:val="left" w:pos="426"/>
        </w:tabs>
        <w:spacing w:line="336" w:lineRule="exact"/>
        <w:ind w:left="0" w:firstLine="0"/>
        <w:jc w:val="both"/>
        <w:rPr>
          <w:rFonts w:eastAsia="Calibri"/>
          <w:spacing w:val="10"/>
          <w:lang w:eastAsia="en-US"/>
        </w:rPr>
      </w:pPr>
      <w:r w:rsidRPr="00114261">
        <w:rPr>
          <w:rFonts w:eastAsia="Calibri"/>
          <w:spacing w:val="10"/>
          <w:lang w:eastAsia="en-US"/>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823F1C" w:rsidRPr="00114261" w:rsidRDefault="00823F1C" w:rsidP="00823F1C">
      <w:pPr>
        <w:spacing w:before="360" w:after="180" w:line="336" w:lineRule="exact"/>
        <w:ind w:right="260"/>
        <w:jc w:val="both"/>
        <w:rPr>
          <w:rFonts w:eastAsia="Calibri"/>
          <w:b/>
          <w:spacing w:val="10"/>
          <w:u w:val="single"/>
          <w:lang w:eastAsia="en-US"/>
        </w:rPr>
      </w:pPr>
    </w:p>
    <w:p w:rsidR="00823F1C" w:rsidRPr="00114261" w:rsidRDefault="00823F1C" w:rsidP="00823F1C">
      <w:pPr>
        <w:spacing w:before="360" w:after="180" w:line="336" w:lineRule="exact"/>
        <w:ind w:right="260"/>
        <w:jc w:val="both"/>
        <w:rPr>
          <w:rFonts w:eastAsia="Calibri"/>
          <w:b/>
          <w:spacing w:val="10"/>
          <w:u w:val="single"/>
          <w:lang w:eastAsia="en-US"/>
        </w:rPr>
      </w:pPr>
      <w:r w:rsidRPr="00114261">
        <w:rPr>
          <w:rFonts w:eastAsia="Calibri"/>
          <w:b/>
          <w:spacing w:val="10"/>
          <w:u w:val="single"/>
          <w:lang w:eastAsia="en-US"/>
        </w:rPr>
        <w:t>ΔΕΥΤΕΡΗ ΕΠΙΣΚΕΨΗ</w:t>
      </w: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το αυτόματο σύστημα φίλτρου θολότητας:</w:t>
      </w:r>
    </w:p>
    <w:p w:rsidR="00823F1C" w:rsidRPr="00114261" w:rsidRDefault="00823F1C" w:rsidP="00823F1C">
      <w:pPr>
        <w:numPr>
          <w:ilvl w:val="0"/>
          <w:numId w:val="27"/>
        </w:numPr>
        <w:tabs>
          <w:tab w:val="left" w:pos="448"/>
        </w:tabs>
        <w:spacing w:line="336" w:lineRule="exact"/>
        <w:contextualSpacing/>
        <w:jc w:val="both"/>
        <w:rPr>
          <w:spacing w:val="10"/>
        </w:rPr>
      </w:pPr>
      <w:r w:rsidRPr="00114261">
        <w:rPr>
          <w:spacing w:val="10"/>
        </w:rPr>
        <w:t>Πλήρη έλεγχο και ρύθμιση ομαλής και σωστής λειτουργίας τους.</w:t>
      </w:r>
    </w:p>
    <w:p w:rsidR="00823F1C" w:rsidRPr="00114261" w:rsidRDefault="00823F1C" w:rsidP="00823F1C">
      <w:pPr>
        <w:numPr>
          <w:ilvl w:val="0"/>
          <w:numId w:val="27"/>
        </w:numPr>
        <w:tabs>
          <w:tab w:val="left" w:pos="448"/>
        </w:tabs>
        <w:spacing w:line="336" w:lineRule="exact"/>
        <w:contextualSpacing/>
        <w:jc w:val="both"/>
        <w:rPr>
          <w:spacing w:val="10"/>
        </w:rPr>
      </w:pPr>
      <w:r w:rsidRPr="00114261">
        <w:rPr>
          <w:spacing w:val="10"/>
        </w:rPr>
        <w:t>Ρύθμιση μηχανισμών αυτόματων πλύσεων τους.</w:t>
      </w:r>
    </w:p>
    <w:p w:rsidR="00823F1C" w:rsidRPr="00114261" w:rsidRDefault="00823F1C" w:rsidP="00823F1C">
      <w:pPr>
        <w:numPr>
          <w:ilvl w:val="0"/>
          <w:numId w:val="27"/>
        </w:numPr>
        <w:tabs>
          <w:tab w:val="left" w:pos="342"/>
        </w:tabs>
        <w:spacing w:line="336" w:lineRule="exact"/>
        <w:contextualSpacing/>
        <w:jc w:val="both"/>
        <w:rPr>
          <w:spacing w:val="10"/>
        </w:rPr>
      </w:pPr>
      <w:r w:rsidRPr="00114261">
        <w:rPr>
          <w:spacing w:val="10"/>
        </w:rPr>
        <w:t>Έλεγχος και ρύθμιση ωρολογιακών μηχανισμών τους.</w:t>
      </w:r>
    </w:p>
    <w:p w:rsidR="00823F1C" w:rsidRPr="00114261" w:rsidRDefault="00823F1C" w:rsidP="00823F1C">
      <w:pPr>
        <w:numPr>
          <w:ilvl w:val="0"/>
          <w:numId w:val="27"/>
        </w:numPr>
        <w:tabs>
          <w:tab w:val="left" w:pos="342"/>
        </w:tabs>
        <w:spacing w:line="336" w:lineRule="exact"/>
        <w:contextualSpacing/>
        <w:jc w:val="both"/>
        <w:rPr>
          <w:spacing w:val="10"/>
        </w:rPr>
      </w:pPr>
      <w:r w:rsidRPr="00114261">
        <w:rPr>
          <w:spacing w:val="10"/>
        </w:rPr>
        <w:lastRenderedPageBreak/>
        <w:t>Έλεγχος και ρύθμιση στεγανότητας και μηχανικών καταπονήσεων τους.</w:t>
      </w:r>
    </w:p>
    <w:p w:rsidR="00823F1C" w:rsidRPr="00114261" w:rsidRDefault="00823F1C" w:rsidP="00823F1C">
      <w:pPr>
        <w:numPr>
          <w:ilvl w:val="0"/>
          <w:numId w:val="27"/>
        </w:numPr>
        <w:tabs>
          <w:tab w:val="left" w:pos="338"/>
        </w:tabs>
        <w:spacing w:line="336" w:lineRule="exact"/>
        <w:contextualSpacing/>
        <w:jc w:val="both"/>
        <w:rPr>
          <w:spacing w:val="10"/>
        </w:rPr>
      </w:pPr>
      <w:r w:rsidRPr="00114261">
        <w:rPr>
          <w:spacing w:val="10"/>
        </w:rPr>
        <w:t>Έλεγχος σωστής ηλεκτρικής τροφοδοσίας τους.</w:t>
      </w:r>
    </w:p>
    <w:p w:rsidR="00823F1C" w:rsidRPr="00114261" w:rsidRDefault="00823F1C" w:rsidP="00823F1C">
      <w:pPr>
        <w:spacing w:after="160" w:line="336" w:lineRule="exact"/>
        <w:jc w:val="both"/>
        <w:rPr>
          <w:rFonts w:eastAsia="Calibri"/>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τα αυτόματα συστήματα αποσκλήρυνσης:</w:t>
      </w:r>
    </w:p>
    <w:p w:rsidR="00823F1C" w:rsidRPr="00114261" w:rsidRDefault="00823F1C" w:rsidP="00823F1C">
      <w:pPr>
        <w:numPr>
          <w:ilvl w:val="0"/>
          <w:numId w:val="28"/>
        </w:numPr>
        <w:tabs>
          <w:tab w:val="left" w:pos="448"/>
        </w:tabs>
        <w:spacing w:line="336" w:lineRule="exact"/>
        <w:contextualSpacing/>
        <w:jc w:val="both"/>
        <w:rPr>
          <w:spacing w:val="10"/>
        </w:rPr>
      </w:pPr>
      <w:r w:rsidRPr="00114261">
        <w:rPr>
          <w:spacing w:val="10"/>
        </w:rPr>
        <w:t>Πλήρης έλεγχος ρύθμισης ομαλής και σωστής λειτουργίας τους.</w:t>
      </w:r>
    </w:p>
    <w:p w:rsidR="00823F1C" w:rsidRPr="00114261" w:rsidRDefault="00823F1C" w:rsidP="00823F1C">
      <w:pPr>
        <w:numPr>
          <w:ilvl w:val="0"/>
          <w:numId w:val="28"/>
        </w:numPr>
        <w:tabs>
          <w:tab w:val="left" w:pos="448"/>
        </w:tabs>
        <w:spacing w:line="336" w:lineRule="exact"/>
        <w:contextualSpacing/>
        <w:jc w:val="both"/>
        <w:rPr>
          <w:spacing w:val="10"/>
        </w:rPr>
      </w:pPr>
      <w:r w:rsidRPr="00114261">
        <w:rPr>
          <w:spacing w:val="10"/>
        </w:rPr>
        <w:t>Ρύθμιση μηχανισμών αυτόματης αναγέννησης τους.</w:t>
      </w:r>
    </w:p>
    <w:p w:rsidR="00823F1C" w:rsidRPr="00114261" w:rsidRDefault="00823F1C" w:rsidP="00823F1C">
      <w:pPr>
        <w:numPr>
          <w:ilvl w:val="0"/>
          <w:numId w:val="28"/>
        </w:numPr>
        <w:tabs>
          <w:tab w:val="left" w:pos="342"/>
        </w:tabs>
        <w:spacing w:line="336" w:lineRule="exact"/>
        <w:contextualSpacing/>
        <w:jc w:val="both"/>
        <w:rPr>
          <w:spacing w:val="10"/>
        </w:rPr>
      </w:pPr>
      <w:r w:rsidRPr="00114261">
        <w:rPr>
          <w:spacing w:val="10"/>
        </w:rPr>
        <w:t>Έλεγχος και ρύθμιση των ωρολογιακών μηχανισμών τους.</w:t>
      </w:r>
    </w:p>
    <w:p w:rsidR="00823F1C" w:rsidRPr="00114261" w:rsidRDefault="00823F1C" w:rsidP="00823F1C">
      <w:pPr>
        <w:numPr>
          <w:ilvl w:val="0"/>
          <w:numId w:val="28"/>
        </w:numPr>
        <w:tabs>
          <w:tab w:val="left" w:pos="342"/>
        </w:tabs>
        <w:spacing w:line="336" w:lineRule="exact"/>
        <w:contextualSpacing/>
        <w:jc w:val="both"/>
        <w:rPr>
          <w:spacing w:val="10"/>
        </w:rPr>
      </w:pPr>
      <w:r w:rsidRPr="00114261">
        <w:rPr>
          <w:spacing w:val="10"/>
        </w:rPr>
        <w:t>Έλεγχος και ρύθμιση των χρόνων των διαφόρων σταδίων της αναγέννησής τους.</w:t>
      </w:r>
    </w:p>
    <w:p w:rsidR="00823F1C" w:rsidRPr="00114261" w:rsidRDefault="00823F1C" w:rsidP="00823F1C">
      <w:pPr>
        <w:numPr>
          <w:ilvl w:val="0"/>
          <w:numId w:val="28"/>
        </w:numPr>
        <w:tabs>
          <w:tab w:val="left" w:pos="342"/>
        </w:tabs>
        <w:spacing w:line="336" w:lineRule="exact"/>
        <w:contextualSpacing/>
        <w:jc w:val="both"/>
        <w:rPr>
          <w:spacing w:val="10"/>
        </w:rPr>
      </w:pPr>
      <w:r w:rsidRPr="00114261">
        <w:rPr>
          <w:spacing w:val="10"/>
        </w:rPr>
        <w:t>Έλεγχος και ρύθμιση στεγανότητας και μηχανικών καταπονήσεων τους.</w:t>
      </w:r>
    </w:p>
    <w:p w:rsidR="00823F1C" w:rsidRPr="00114261" w:rsidRDefault="00823F1C" w:rsidP="00823F1C">
      <w:pPr>
        <w:numPr>
          <w:ilvl w:val="0"/>
          <w:numId w:val="28"/>
        </w:numPr>
        <w:tabs>
          <w:tab w:val="left" w:pos="342"/>
        </w:tabs>
        <w:spacing w:line="278" w:lineRule="exact"/>
        <w:ind w:right="20"/>
        <w:contextualSpacing/>
        <w:jc w:val="both"/>
        <w:rPr>
          <w:spacing w:val="10"/>
        </w:rPr>
      </w:pPr>
      <w:r w:rsidRPr="00114261">
        <w:rPr>
          <w:spacing w:val="10"/>
        </w:rPr>
        <w:t>Έλεγχος και ρύθμιση του ρυθμού πλήρωσης των δεξαμενών αποθήκευσης αλατιού με νερό πόλεως.</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τα αυτόματα συστήματα αποσκλήρυνσης του λεβητοστασίου:</w:t>
      </w:r>
    </w:p>
    <w:p w:rsidR="00823F1C" w:rsidRPr="00114261" w:rsidRDefault="00823F1C" w:rsidP="00823F1C">
      <w:pPr>
        <w:numPr>
          <w:ilvl w:val="0"/>
          <w:numId w:val="29"/>
        </w:numPr>
        <w:tabs>
          <w:tab w:val="left" w:pos="448"/>
        </w:tabs>
        <w:spacing w:line="336" w:lineRule="exact"/>
        <w:contextualSpacing/>
        <w:jc w:val="both"/>
        <w:rPr>
          <w:spacing w:val="10"/>
        </w:rPr>
      </w:pPr>
      <w:r w:rsidRPr="00114261">
        <w:rPr>
          <w:spacing w:val="10"/>
        </w:rPr>
        <w:t>Πλήρης έλεγχος ρύθμισης ομαλής και σωστής λειτουργίας τους.</w:t>
      </w:r>
    </w:p>
    <w:p w:rsidR="00823F1C" w:rsidRPr="00114261" w:rsidRDefault="00823F1C" w:rsidP="00823F1C">
      <w:pPr>
        <w:numPr>
          <w:ilvl w:val="0"/>
          <w:numId w:val="29"/>
        </w:numPr>
        <w:tabs>
          <w:tab w:val="left" w:pos="448"/>
        </w:tabs>
        <w:spacing w:line="336" w:lineRule="exact"/>
        <w:contextualSpacing/>
        <w:jc w:val="both"/>
        <w:rPr>
          <w:spacing w:val="10"/>
        </w:rPr>
      </w:pPr>
      <w:r w:rsidRPr="00114261">
        <w:rPr>
          <w:spacing w:val="10"/>
        </w:rPr>
        <w:t>Ρύθμιση μηχανισμών αυτόματης αναγέννησης τους.</w:t>
      </w:r>
    </w:p>
    <w:p w:rsidR="00823F1C" w:rsidRPr="00114261" w:rsidRDefault="00823F1C" w:rsidP="00823F1C">
      <w:pPr>
        <w:numPr>
          <w:ilvl w:val="0"/>
          <w:numId w:val="29"/>
        </w:numPr>
        <w:tabs>
          <w:tab w:val="left" w:pos="342"/>
        </w:tabs>
        <w:spacing w:line="336" w:lineRule="exact"/>
        <w:contextualSpacing/>
        <w:jc w:val="both"/>
        <w:rPr>
          <w:spacing w:val="10"/>
        </w:rPr>
      </w:pPr>
      <w:r w:rsidRPr="00114261">
        <w:rPr>
          <w:spacing w:val="10"/>
        </w:rPr>
        <w:t>Έλεγχος και ρύθμιση των ωρολογιακών μηχανισμών τους.</w:t>
      </w:r>
    </w:p>
    <w:p w:rsidR="00823F1C" w:rsidRPr="00114261" w:rsidRDefault="00823F1C" w:rsidP="00823F1C">
      <w:pPr>
        <w:numPr>
          <w:ilvl w:val="0"/>
          <w:numId w:val="29"/>
        </w:numPr>
        <w:tabs>
          <w:tab w:val="left" w:pos="342"/>
        </w:tabs>
        <w:spacing w:line="336" w:lineRule="exact"/>
        <w:contextualSpacing/>
        <w:jc w:val="both"/>
        <w:rPr>
          <w:spacing w:val="10"/>
        </w:rPr>
      </w:pPr>
      <w:r w:rsidRPr="00114261">
        <w:rPr>
          <w:spacing w:val="10"/>
        </w:rPr>
        <w:t>Έλεγχος και ρύθμιση των χρόνων των διαφόρων σταδίων της αναγέννησής τους.</w:t>
      </w:r>
    </w:p>
    <w:p w:rsidR="00823F1C" w:rsidRPr="00114261" w:rsidRDefault="00823F1C" w:rsidP="00823F1C">
      <w:pPr>
        <w:numPr>
          <w:ilvl w:val="0"/>
          <w:numId w:val="29"/>
        </w:numPr>
        <w:tabs>
          <w:tab w:val="left" w:pos="342"/>
        </w:tabs>
        <w:spacing w:line="336" w:lineRule="exact"/>
        <w:contextualSpacing/>
        <w:jc w:val="both"/>
        <w:rPr>
          <w:spacing w:val="10"/>
        </w:rPr>
      </w:pPr>
      <w:r w:rsidRPr="00114261">
        <w:rPr>
          <w:spacing w:val="10"/>
        </w:rPr>
        <w:t>Έλεγχος και ρύθμιση στεγανότητας και μηχανικών καταπονήσεων τους.</w:t>
      </w:r>
    </w:p>
    <w:p w:rsidR="00823F1C" w:rsidRPr="00114261" w:rsidRDefault="00823F1C" w:rsidP="00823F1C">
      <w:pPr>
        <w:numPr>
          <w:ilvl w:val="0"/>
          <w:numId w:val="29"/>
        </w:numPr>
        <w:tabs>
          <w:tab w:val="left" w:pos="338"/>
        </w:tabs>
        <w:spacing w:after="360" w:line="278" w:lineRule="exact"/>
        <w:ind w:right="20"/>
        <w:contextualSpacing/>
        <w:jc w:val="both"/>
        <w:rPr>
          <w:spacing w:val="10"/>
        </w:rPr>
      </w:pPr>
      <w:r w:rsidRPr="00114261">
        <w:rPr>
          <w:spacing w:val="10"/>
        </w:rPr>
        <w:t>Έλεγχος και ρύθμιση του ρυθμού πλήρωσης των δεξαμενών αποθήκευσης αλατιού με νερό πόλεως.</w:t>
      </w:r>
    </w:p>
    <w:p w:rsidR="00823F1C" w:rsidRPr="00114261" w:rsidRDefault="00823F1C" w:rsidP="00823F1C">
      <w:pPr>
        <w:spacing w:before="360" w:after="160" w:line="336" w:lineRule="exact"/>
        <w:jc w:val="both"/>
        <w:rPr>
          <w:rFonts w:eastAsia="Calibri"/>
          <w:lang w:eastAsia="en-US"/>
        </w:rPr>
      </w:pPr>
      <w:r w:rsidRPr="00114261">
        <w:rPr>
          <w:rFonts w:eastAsia="Calibri"/>
          <w:spacing w:val="10"/>
          <w:u w:val="single"/>
          <w:lang w:eastAsia="en-US"/>
        </w:rPr>
        <w:t>Για τα αυτόματα συστήματα φίλτρανσης ενεργού άνθρακα:</w:t>
      </w:r>
    </w:p>
    <w:p w:rsidR="00823F1C" w:rsidRPr="00114261" w:rsidRDefault="00823F1C" w:rsidP="00823F1C">
      <w:pPr>
        <w:numPr>
          <w:ilvl w:val="0"/>
          <w:numId w:val="30"/>
        </w:numPr>
        <w:tabs>
          <w:tab w:val="left" w:pos="284"/>
        </w:tabs>
        <w:spacing w:line="336" w:lineRule="exact"/>
        <w:jc w:val="both"/>
        <w:rPr>
          <w:rFonts w:eastAsia="Calibri"/>
          <w:spacing w:val="10"/>
          <w:lang w:eastAsia="en-US"/>
        </w:rPr>
      </w:pPr>
      <w:r w:rsidRPr="00114261">
        <w:rPr>
          <w:rFonts w:eastAsia="Calibri"/>
          <w:spacing w:val="10"/>
          <w:lang w:eastAsia="en-US"/>
        </w:rPr>
        <w:t>Πλήρη έλεγχο και ρύθμιση ομαλής και σωστής λειτουργίας τους.</w:t>
      </w:r>
    </w:p>
    <w:p w:rsidR="00823F1C" w:rsidRPr="00114261" w:rsidRDefault="00823F1C" w:rsidP="00823F1C">
      <w:pPr>
        <w:numPr>
          <w:ilvl w:val="0"/>
          <w:numId w:val="30"/>
        </w:numPr>
        <w:tabs>
          <w:tab w:val="left" w:pos="284"/>
        </w:tabs>
        <w:spacing w:line="336" w:lineRule="exact"/>
        <w:jc w:val="both"/>
        <w:rPr>
          <w:rFonts w:eastAsia="Calibri"/>
          <w:spacing w:val="10"/>
          <w:lang w:eastAsia="en-US"/>
        </w:rPr>
      </w:pPr>
      <w:r w:rsidRPr="00114261">
        <w:rPr>
          <w:rFonts w:eastAsia="Calibri"/>
          <w:spacing w:val="10"/>
          <w:lang w:eastAsia="en-US"/>
        </w:rPr>
        <w:t>Ρύθμιση μηχανισμών αυτόματων πλύσεων τους.</w:t>
      </w:r>
    </w:p>
    <w:p w:rsidR="00823F1C" w:rsidRPr="00114261" w:rsidRDefault="00823F1C" w:rsidP="00823F1C">
      <w:pPr>
        <w:numPr>
          <w:ilvl w:val="0"/>
          <w:numId w:val="30"/>
        </w:numPr>
        <w:tabs>
          <w:tab w:val="left" w:pos="342"/>
        </w:tabs>
        <w:spacing w:line="336" w:lineRule="exact"/>
        <w:jc w:val="both"/>
        <w:rPr>
          <w:rFonts w:eastAsia="Calibri"/>
          <w:spacing w:val="10"/>
          <w:lang w:eastAsia="en-US"/>
        </w:rPr>
      </w:pPr>
      <w:r w:rsidRPr="00114261">
        <w:rPr>
          <w:rFonts w:eastAsia="Calibri"/>
          <w:spacing w:val="10"/>
          <w:lang w:eastAsia="en-US"/>
        </w:rPr>
        <w:t>Έλεγχος και ρύθμιση ωρολογιακών μηχανισμών τους.</w:t>
      </w:r>
    </w:p>
    <w:p w:rsidR="00823F1C" w:rsidRPr="00114261" w:rsidRDefault="00823F1C" w:rsidP="00823F1C">
      <w:pPr>
        <w:numPr>
          <w:ilvl w:val="0"/>
          <w:numId w:val="30"/>
        </w:numPr>
        <w:tabs>
          <w:tab w:val="left" w:pos="342"/>
        </w:tabs>
        <w:spacing w:line="336" w:lineRule="exact"/>
        <w:jc w:val="both"/>
        <w:rPr>
          <w:rFonts w:eastAsia="Calibri"/>
          <w:spacing w:val="10"/>
          <w:lang w:eastAsia="en-US"/>
        </w:rPr>
      </w:pPr>
      <w:r w:rsidRPr="00114261">
        <w:rPr>
          <w:rFonts w:eastAsia="Calibri"/>
          <w:spacing w:val="10"/>
          <w:lang w:eastAsia="en-US"/>
        </w:rPr>
        <w:t>Έλεγχος και ρύθμιση στεγανότητας και μηχανικών καταπονήσεων τους.</w:t>
      </w:r>
    </w:p>
    <w:p w:rsidR="00823F1C" w:rsidRPr="00114261" w:rsidRDefault="00823F1C" w:rsidP="00823F1C">
      <w:pPr>
        <w:numPr>
          <w:ilvl w:val="0"/>
          <w:numId w:val="30"/>
        </w:numPr>
        <w:tabs>
          <w:tab w:val="left" w:pos="342"/>
        </w:tabs>
        <w:spacing w:line="336" w:lineRule="exact"/>
        <w:jc w:val="both"/>
        <w:rPr>
          <w:rFonts w:eastAsia="Calibri"/>
          <w:spacing w:val="10"/>
          <w:lang w:eastAsia="en-US"/>
        </w:rPr>
      </w:pPr>
      <w:r w:rsidRPr="00114261">
        <w:rPr>
          <w:rFonts w:eastAsia="Calibri"/>
          <w:spacing w:val="10"/>
          <w:lang w:eastAsia="en-US"/>
        </w:rPr>
        <w:t>Έλεγχος σωστής ηλεκτρικής τροφοδοσίας τους.</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spacing w:val="10"/>
          <w:u w:val="single"/>
          <w:lang w:eastAsia="en-US"/>
        </w:rPr>
      </w:pPr>
      <w:r w:rsidRPr="00114261">
        <w:rPr>
          <w:rFonts w:eastAsia="Calibri"/>
          <w:spacing w:val="10"/>
          <w:u w:val="single"/>
          <w:lang w:eastAsia="en-US"/>
        </w:rPr>
        <w:t>Για τα αυτόματα συγκροτήματα αντίστροφης ώσμωσης:</w:t>
      </w:r>
    </w:p>
    <w:p w:rsidR="00823F1C" w:rsidRPr="00114261" w:rsidRDefault="00823F1C" w:rsidP="00823F1C">
      <w:pPr>
        <w:numPr>
          <w:ilvl w:val="0"/>
          <w:numId w:val="32"/>
        </w:numPr>
        <w:spacing w:line="336" w:lineRule="exact"/>
        <w:contextualSpacing/>
        <w:jc w:val="both"/>
      </w:pPr>
      <w:r w:rsidRPr="00114261">
        <w:rPr>
          <w:spacing w:val="10"/>
        </w:rPr>
        <w:t>Πλήρης έλεγχος και ρύθμισή τους.</w:t>
      </w:r>
    </w:p>
    <w:p w:rsidR="00823F1C" w:rsidRPr="00114261" w:rsidRDefault="00823F1C" w:rsidP="00823F1C">
      <w:pPr>
        <w:numPr>
          <w:ilvl w:val="0"/>
          <w:numId w:val="31"/>
        </w:numPr>
        <w:tabs>
          <w:tab w:val="left" w:pos="426"/>
        </w:tabs>
        <w:spacing w:line="336" w:lineRule="exact"/>
        <w:jc w:val="both"/>
        <w:rPr>
          <w:rFonts w:eastAsia="Calibri"/>
          <w:spacing w:val="10"/>
          <w:lang w:eastAsia="en-US"/>
        </w:rPr>
      </w:pPr>
      <w:r w:rsidRPr="00114261">
        <w:rPr>
          <w:rFonts w:eastAsia="Calibri"/>
          <w:spacing w:val="10"/>
          <w:lang w:eastAsia="en-US"/>
        </w:rPr>
        <w:t>Έλεγχος και ρύθμιση ρυθμού παραγωγής επεξεργασμένου νερού.</w:t>
      </w:r>
    </w:p>
    <w:p w:rsidR="00823F1C" w:rsidRPr="00114261" w:rsidRDefault="00823F1C" w:rsidP="00823F1C">
      <w:pPr>
        <w:numPr>
          <w:ilvl w:val="0"/>
          <w:numId w:val="31"/>
        </w:numPr>
        <w:tabs>
          <w:tab w:val="left" w:pos="426"/>
        </w:tabs>
        <w:spacing w:line="336" w:lineRule="exact"/>
        <w:jc w:val="both"/>
        <w:rPr>
          <w:rFonts w:eastAsia="Calibri"/>
          <w:spacing w:val="10"/>
          <w:lang w:eastAsia="en-US"/>
        </w:rPr>
      </w:pPr>
      <w:r w:rsidRPr="00114261">
        <w:rPr>
          <w:rFonts w:eastAsia="Calibri"/>
          <w:spacing w:val="10"/>
          <w:lang w:eastAsia="en-US"/>
        </w:rPr>
        <w:t>Έλεγχος και ρύθμιση ρυθμού απορριπτόμενου νερού.</w:t>
      </w:r>
    </w:p>
    <w:p w:rsidR="00823F1C" w:rsidRPr="00114261" w:rsidRDefault="00823F1C" w:rsidP="00823F1C">
      <w:pPr>
        <w:numPr>
          <w:ilvl w:val="0"/>
          <w:numId w:val="31"/>
        </w:numPr>
        <w:tabs>
          <w:tab w:val="left" w:pos="426"/>
        </w:tabs>
        <w:spacing w:line="336" w:lineRule="exact"/>
        <w:jc w:val="both"/>
        <w:rPr>
          <w:rFonts w:eastAsia="Calibri"/>
          <w:spacing w:val="10"/>
          <w:lang w:eastAsia="en-US"/>
        </w:rPr>
      </w:pPr>
      <w:r w:rsidRPr="00114261">
        <w:rPr>
          <w:rFonts w:eastAsia="Calibri"/>
          <w:spacing w:val="10"/>
          <w:lang w:eastAsia="en-US"/>
        </w:rPr>
        <w:t>Έλεγχος και ρύθμιση πιέσεων εισόδου στο συγκρότημα.</w:t>
      </w:r>
    </w:p>
    <w:p w:rsidR="00823F1C" w:rsidRPr="00114261" w:rsidRDefault="00823F1C" w:rsidP="00823F1C">
      <w:pPr>
        <w:numPr>
          <w:ilvl w:val="0"/>
          <w:numId w:val="31"/>
        </w:numPr>
        <w:tabs>
          <w:tab w:val="left" w:pos="426"/>
        </w:tabs>
        <w:spacing w:line="336" w:lineRule="exact"/>
        <w:jc w:val="both"/>
        <w:rPr>
          <w:rFonts w:eastAsia="Calibri"/>
          <w:spacing w:val="10"/>
          <w:lang w:eastAsia="en-US"/>
        </w:rPr>
      </w:pPr>
      <w:r w:rsidRPr="00114261">
        <w:rPr>
          <w:rFonts w:eastAsia="Calibri"/>
          <w:spacing w:val="10"/>
          <w:lang w:eastAsia="en-US"/>
        </w:rPr>
        <w:t>Έλεγχος και ρύθμιση πιέσεων εξόδου από την προφίλτρανση.</w:t>
      </w:r>
    </w:p>
    <w:p w:rsidR="00823F1C" w:rsidRPr="00114261" w:rsidRDefault="00823F1C" w:rsidP="00823F1C">
      <w:pPr>
        <w:numPr>
          <w:ilvl w:val="0"/>
          <w:numId w:val="31"/>
        </w:numPr>
        <w:tabs>
          <w:tab w:val="left" w:pos="426"/>
        </w:tabs>
        <w:spacing w:line="336" w:lineRule="exact"/>
        <w:jc w:val="both"/>
        <w:rPr>
          <w:rFonts w:eastAsia="Calibri"/>
          <w:spacing w:val="10"/>
          <w:lang w:eastAsia="en-US"/>
        </w:rPr>
      </w:pPr>
      <w:r w:rsidRPr="00114261">
        <w:rPr>
          <w:rFonts w:eastAsia="Calibri"/>
          <w:spacing w:val="10"/>
          <w:lang w:eastAsia="en-US"/>
        </w:rPr>
        <w:t>Έλεγχος και ρύθμιση πιέσεων εισόδου στις αντλίες υψηλής πίεσης.</w:t>
      </w:r>
    </w:p>
    <w:p w:rsidR="00823F1C" w:rsidRPr="00114261" w:rsidRDefault="00823F1C" w:rsidP="00823F1C">
      <w:pPr>
        <w:numPr>
          <w:ilvl w:val="0"/>
          <w:numId w:val="31"/>
        </w:numPr>
        <w:tabs>
          <w:tab w:val="left" w:pos="426"/>
        </w:tabs>
        <w:spacing w:line="336" w:lineRule="exact"/>
        <w:jc w:val="both"/>
        <w:rPr>
          <w:rFonts w:eastAsia="Calibri"/>
          <w:spacing w:val="10"/>
          <w:lang w:eastAsia="en-US"/>
        </w:rPr>
      </w:pPr>
      <w:r w:rsidRPr="00114261">
        <w:rPr>
          <w:rFonts w:eastAsia="Calibri"/>
          <w:spacing w:val="10"/>
          <w:lang w:eastAsia="en-US"/>
        </w:rPr>
        <w:t>Έλεγχος και ρύθμιση πιέσεων εξόδου από τις αντλίες υψηλής πίεσης.</w:t>
      </w:r>
    </w:p>
    <w:p w:rsidR="00823F1C" w:rsidRPr="00114261" w:rsidRDefault="00823F1C" w:rsidP="00823F1C">
      <w:pPr>
        <w:numPr>
          <w:ilvl w:val="0"/>
          <w:numId w:val="31"/>
        </w:numPr>
        <w:tabs>
          <w:tab w:val="left" w:pos="426"/>
        </w:tabs>
        <w:spacing w:line="336" w:lineRule="exact"/>
        <w:jc w:val="both"/>
        <w:rPr>
          <w:rFonts w:eastAsia="Calibri"/>
          <w:spacing w:val="10"/>
          <w:lang w:eastAsia="en-US"/>
        </w:rPr>
      </w:pPr>
      <w:r w:rsidRPr="00114261">
        <w:rPr>
          <w:rFonts w:eastAsia="Calibri"/>
          <w:spacing w:val="10"/>
          <w:lang w:eastAsia="en-US"/>
        </w:rPr>
        <w:t>Έλεγχος ποιότητας παραγόμενου νερού.</w:t>
      </w:r>
    </w:p>
    <w:p w:rsidR="00823F1C" w:rsidRPr="00114261" w:rsidRDefault="00823F1C" w:rsidP="00823F1C">
      <w:pPr>
        <w:numPr>
          <w:ilvl w:val="0"/>
          <w:numId w:val="31"/>
        </w:numPr>
        <w:tabs>
          <w:tab w:val="left" w:pos="426"/>
        </w:tabs>
        <w:spacing w:line="336" w:lineRule="exact"/>
        <w:jc w:val="both"/>
        <w:rPr>
          <w:rFonts w:eastAsia="Calibri"/>
          <w:spacing w:val="10"/>
          <w:lang w:eastAsia="en-US"/>
        </w:rPr>
      </w:pPr>
      <w:r w:rsidRPr="00114261">
        <w:rPr>
          <w:rFonts w:eastAsia="Calibri"/>
          <w:spacing w:val="10"/>
          <w:lang w:eastAsia="en-US"/>
        </w:rPr>
        <w:t>Έλεγχος και καλυμπράρισμα του οργάνου μέτρησης αγωγιμότητας.</w:t>
      </w:r>
    </w:p>
    <w:p w:rsidR="00823F1C" w:rsidRPr="00114261" w:rsidRDefault="00823F1C" w:rsidP="00823F1C">
      <w:pPr>
        <w:numPr>
          <w:ilvl w:val="0"/>
          <w:numId w:val="31"/>
        </w:numPr>
        <w:tabs>
          <w:tab w:val="left" w:pos="426"/>
        </w:tabs>
        <w:spacing w:line="336" w:lineRule="exact"/>
        <w:jc w:val="both"/>
        <w:rPr>
          <w:rFonts w:eastAsia="Calibri"/>
          <w:spacing w:val="10"/>
          <w:lang w:eastAsia="en-US"/>
        </w:rPr>
      </w:pPr>
      <w:r w:rsidRPr="00114261">
        <w:rPr>
          <w:rFonts w:eastAsia="Calibri"/>
          <w:spacing w:val="10"/>
          <w:lang w:eastAsia="en-US"/>
        </w:rPr>
        <w:t>Έλεγχος σωστής ηλεκτρικής τροφοδοσίας.</w:t>
      </w:r>
    </w:p>
    <w:p w:rsidR="00823F1C" w:rsidRPr="00114261" w:rsidRDefault="00823F1C" w:rsidP="00823F1C">
      <w:pPr>
        <w:numPr>
          <w:ilvl w:val="0"/>
          <w:numId w:val="31"/>
        </w:numPr>
        <w:tabs>
          <w:tab w:val="left" w:pos="426"/>
          <w:tab w:val="left" w:pos="745"/>
        </w:tabs>
        <w:spacing w:line="336" w:lineRule="exact"/>
        <w:jc w:val="both"/>
        <w:rPr>
          <w:rFonts w:eastAsia="Calibri"/>
          <w:spacing w:val="10"/>
          <w:lang w:eastAsia="en-US"/>
        </w:rPr>
      </w:pPr>
      <w:r w:rsidRPr="00114261">
        <w:rPr>
          <w:rFonts w:eastAsia="Calibri"/>
          <w:spacing w:val="10"/>
          <w:lang w:eastAsia="en-US"/>
        </w:rPr>
        <w:t>Χημικός καθαρισμός των μεμβρανών για την απομάκρυνση του οργανικού φορτίου</w:t>
      </w:r>
    </w:p>
    <w:p w:rsidR="00823F1C" w:rsidRPr="00114261" w:rsidRDefault="00823F1C" w:rsidP="00823F1C">
      <w:pPr>
        <w:numPr>
          <w:ilvl w:val="0"/>
          <w:numId w:val="31"/>
        </w:numPr>
        <w:tabs>
          <w:tab w:val="left" w:pos="426"/>
        </w:tabs>
        <w:spacing w:line="278" w:lineRule="exact"/>
        <w:ind w:right="20"/>
        <w:jc w:val="both"/>
        <w:rPr>
          <w:rFonts w:eastAsia="Calibri"/>
          <w:spacing w:val="10"/>
          <w:lang w:eastAsia="en-US"/>
        </w:rPr>
      </w:pPr>
      <w:r w:rsidRPr="00114261">
        <w:rPr>
          <w:rFonts w:eastAsia="Calibri"/>
          <w:spacing w:val="10"/>
          <w:lang w:eastAsia="en-US"/>
        </w:rPr>
        <w:t>Χημικός καθαρισμός των μεμβρανών για την απομάκρυνση των επικαθήσεων στις μεμβράνες των αλάτων</w:t>
      </w:r>
    </w:p>
    <w:p w:rsidR="00823F1C" w:rsidRPr="00114261" w:rsidRDefault="00823F1C" w:rsidP="00823F1C">
      <w:pPr>
        <w:numPr>
          <w:ilvl w:val="0"/>
          <w:numId w:val="31"/>
        </w:numPr>
        <w:tabs>
          <w:tab w:val="left" w:pos="426"/>
        </w:tabs>
        <w:spacing w:line="336" w:lineRule="exact"/>
        <w:ind w:right="20"/>
        <w:jc w:val="both"/>
        <w:rPr>
          <w:rFonts w:eastAsia="Calibri"/>
          <w:spacing w:val="10"/>
          <w:lang w:eastAsia="en-US"/>
        </w:rPr>
      </w:pPr>
      <w:r w:rsidRPr="00114261">
        <w:rPr>
          <w:rFonts w:eastAsia="Calibri"/>
          <w:spacing w:val="10"/>
          <w:lang w:eastAsia="en-US"/>
        </w:rPr>
        <w:lastRenderedPageBreak/>
        <w:t>Απολύμανση των μεμβρανών</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το σύστημα διανομής απιονισμένου νερού:</w:t>
      </w:r>
    </w:p>
    <w:p w:rsidR="00823F1C" w:rsidRPr="00114261" w:rsidRDefault="00823F1C" w:rsidP="00823F1C">
      <w:pPr>
        <w:numPr>
          <w:ilvl w:val="0"/>
          <w:numId w:val="33"/>
        </w:numPr>
        <w:tabs>
          <w:tab w:val="left" w:pos="426"/>
        </w:tabs>
        <w:spacing w:line="336" w:lineRule="exact"/>
        <w:jc w:val="both"/>
        <w:rPr>
          <w:rFonts w:eastAsia="Calibri"/>
          <w:spacing w:val="10"/>
          <w:lang w:eastAsia="en-US"/>
        </w:rPr>
      </w:pPr>
      <w:r w:rsidRPr="00114261">
        <w:rPr>
          <w:rFonts w:eastAsia="Calibri"/>
          <w:spacing w:val="10"/>
          <w:lang w:eastAsia="en-US"/>
        </w:rPr>
        <w:t>Αλλαγή των φίλτρων μικροβίων</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Χημικός και Μικροβιολογικός Έλεγχος του παραγόμενου νερού</w:t>
      </w:r>
    </w:p>
    <w:p w:rsidR="00823F1C" w:rsidRPr="00114261" w:rsidRDefault="00823F1C" w:rsidP="00823F1C">
      <w:pPr>
        <w:numPr>
          <w:ilvl w:val="0"/>
          <w:numId w:val="26"/>
        </w:numPr>
        <w:tabs>
          <w:tab w:val="left" w:pos="426"/>
        </w:tabs>
        <w:spacing w:before="120" w:line="276" w:lineRule="auto"/>
        <w:ind w:left="0" w:right="220" w:firstLine="0"/>
        <w:contextualSpacing/>
        <w:jc w:val="both"/>
        <w:rPr>
          <w:rFonts w:eastAsia="Calibri"/>
          <w:spacing w:val="10"/>
          <w:lang w:eastAsia="en-US"/>
        </w:rPr>
      </w:pPr>
      <w:r w:rsidRPr="00114261">
        <w:rPr>
          <w:rFonts w:eastAsia="Calibri"/>
          <w:spacing w:val="10"/>
          <w:lang w:eastAsia="en-US"/>
        </w:rPr>
        <w:t>Χημική και μικροβιολογική ανάλυση σε πιστοποιημένο εργαστήριο σε δείγμα παραγόμενου νερού από το σύστημα επεξεργασίας νερού.</w:t>
      </w:r>
    </w:p>
    <w:p w:rsidR="00823F1C" w:rsidRPr="00114261" w:rsidRDefault="00823F1C" w:rsidP="00823F1C">
      <w:pPr>
        <w:numPr>
          <w:ilvl w:val="0"/>
          <w:numId w:val="26"/>
        </w:numPr>
        <w:tabs>
          <w:tab w:val="left" w:pos="426"/>
        </w:tabs>
        <w:spacing w:after="720" w:line="276" w:lineRule="auto"/>
        <w:ind w:left="0" w:right="220" w:hanging="11"/>
        <w:contextualSpacing/>
        <w:jc w:val="both"/>
        <w:rPr>
          <w:rFonts w:eastAsia="Calibri"/>
          <w:spacing w:val="10"/>
          <w:lang w:eastAsia="en-US"/>
        </w:rPr>
      </w:pPr>
      <w:r w:rsidRPr="00114261">
        <w:rPr>
          <w:rFonts w:eastAsia="Calibri"/>
          <w:spacing w:val="10"/>
          <w:lang w:eastAsia="en-US"/>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823F1C" w:rsidRPr="00114261" w:rsidRDefault="00823F1C" w:rsidP="00823F1C">
      <w:pPr>
        <w:spacing w:before="360" w:after="180" w:line="336" w:lineRule="exact"/>
        <w:ind w:right="260"/>
        <w:jc w:val="both"/>
        <w:rPr>
          <w:rFonts w:eastAsia="Calibri"/>
          <w:b/>
          <w:spacing w:val="10"/>
          <w:u w:val="single"/>
          <w:lang w:eastAsia="en-US"/>
        </w:rPr>
      </w:pPr>
    </w:p>
    <w:p w:rsidR="00823F1C" w:rsidRPr="00114261" w:rsidRDefault="00823F1C" w:rsidP="00823F1C">
      <w:pPr>
        <w:spacing w:before="360" w:after="180" w:line="336" w:lineRule="exact"/>
        <w:ind w:right="260"/>
        <w:jc w:val="both"/>
        <w:rPr>
          <w:rFonts w:eastAsia="Calibri"/>
          <w:b/>
          <w:spacing w:val="10"/>
          <w:u w:val="single"/>
          <w:lang w:eastAsia="en-US"/>
        </w:rPr>
      </w:pPr>
      <w:r w:rsidRPr="00114261">
        <w:rPr>
          <w:rFonts w:eastAsia="Calibri"/>
          <w:b/>
          <w:spacing w:val="10"/>
          <w:u w:val="single"/>
          <w:lang w:eastAsia="en-US"/>
        </w:rPr>
        <w:t>ΤΡΙΤΗ ΕΠΙΣΚΕΨΗ</w:t>
      </w:r>
    </w:p>
    <w:p w:rsidR="00823F1C" w:rsidRPr="00114261" w:rsidRDefault="00823F1C" w:rsidP="00823F1C">
      <w:pPr>
        <w:numPr>
          <w:ilvl w:val="0"/>
          <w:numId w:val="34"/>
        </w:numPr>
        <w:tabs>
          <w:tab w:val="left" w:pos="425"/>
        </w:tabs>
        <w:spacing w:line="336" w:lineRule="exact"/>
        <w:ind w:right="424"/>
        <w:jc w:val="both"/>
        <w:rPr>
          <w:rFonts w:eastAsia="Calibri"/>
          <w:spacing w:val="10"/>
          <w:lang w:eastAsia="en-US"/>
        </w:rPr>
      </w:pPr>
      <w:r w:rsidRPr="00114261">
        <w:rPr>
          <w:rFonts w:eastAsia="Calibri"/>
          <w:spacing w:val="10"/>
          <w:lang w:eastAsia="en-US"/>
        </w:rPr>
        <w:t xml:space="preserve">Απολύμανση και αποστείρωση του συστήματος διανομής απιονισμένου νερού. </w:t>
      </w:r>
    </w:p>
    <w:p w:rsidR="00823F1C" w:rsidRPr="00114261" w:rsidRDefault="00823F1C" w:rsidP="00823F1C">
      <w:pPr>
        <w:tabs>
          <w:tab w:val="left" w:pos="425"/>
        </w:tabs>
        <w:spacing w:after="160" w:line="336" w:lineRule="exact"/>
        <w:ind w:right="1640"/>
        <w:jc w:val="both"/>
        <w:rPr>
          <w:rFonts w:eastAsia="Calibri"/>
          <w:spacing w:val="10"/>
          <w:lang w:eastAsia="en-US"/>
        </w:rPr>
      </w:pPr>
    </w:p>
    <w:p w:rsidR="00823F1C" w:rsidRPr="00114261" w:rsidRDefault="00823F1C" w:rsidP="00823F1C">
      <w:pPr>
        <w:tabs>
          <w:tab w:val="left" w:pos="425"/>
        </w:tabs>
        <w:spacing w:after="160" w:line="336" w:lineRule="exact"/>
        <w:ind w:right="1640"/>
        <w:jc w:val="both"/>
        <w:rPr>
          <w:rFonts w:eastAsia="Calibri"/>
          <w:spacing w:val="10"/>
          <w:lang w:eastAsia="en-US"/>
        </w:rPr>
      </w:pPr>
      <w:r w:rsidRPr="00114261">
        <w:rPr>
          <w:rFonts w:eastAsia="Calibri"/>
          <w:spacing w:val="10"/>
          <w:u w:val="single"/>
          <w:lang w:eastAsia="en-US"/>
        </w:rPr>
        <w:t>Για το αυτόματο σύστημα φίλτρου θολότητας:</w:t>
      </w:r>
    </w:p>
    <w:p w:rsidR="00823F1C" w:rsidRPr="00114261" w:rsidRDefault="00823F1C" w:rsidP="00823F1C">
      <w:pPr>
        <w:numPr>
          <w:ilvl w:val="0"/>
          <w:numId w:val="34"/>
        </w:numPr>
        <w:tabs>
          <w:tab w:val="left" w:pos="468"/>
        </w:tabs>
        <w:spacing w:line="336" w:lineRule="exact"/>
        <w:jc w:val="both"/>
        <w:rPr>
          <w:rFonts w:eastAsia="Calibri"/>
          <w:spacing w:val="10"/>
          <w:lang w:eastAsia="en-US"/>
        </w:rPr>
      </w:pPr>
      <w:r w:rsidRPr="00114261">
        <w:rPr>
          <w:rFonts w:eastAsia="Calibri"/>
          <w:spacing w:val="10"/>
          <w:lang w:eastAsia="en-US"/>
        </w:rPr>
        <w:t>Πλήρη έλεγχο και ρύθμιση ομαλής και σωστής λειτουργίας τους.</w:t>
      </w:r>
    </w:p>
    <w:p w:rsidR="00823F1C" w:rsidRPr="00114261" w:rsidRDefault="00823F1C" w:rsidP="00823F1C">
      <w:pPr>
        <w:numPr>
          <w:ilvl w:val="0"/>
          <w:numId w:val="34"/>
        </w:numPr>
        <w:tabs>
          <w:tab w:val="left" w:pos="468"/>
        </w:tabs>
        <w:spacing w:line="336" w:lineRule="exact"/>
        <w:jc w:val="both"/>
        <w:rPr>
          <w:rFonts w:eastAsia="Calibri"/>
          <w:spacing w:val="10"/>
          <w:lang w:eastAsia="en-US"/>
        </w:rPr>
      </w:pPr>
      <w:r w:rsidRPr="00114261">
        <w:rPr>
          <w:rFonts w:eastAsia="Calibri"/>
          <w:spacing w:val="10"/>
          <w:lang w:eastAsia="en-US"/>
        </w:rPr>
        <w:t>Ρύθμιση μηχανισμών αυτόματων πλύσεων τους.</w:t>
      </w:r>
    </w:p>
    <w:p w:rsidR="00823F1C" w:rsidRPr="00114261" w:rsidRDefault="00823F1C" w:rsidP="00823F1C">
      <w:pPr>
        <w:numPr>
          <w:ilvl w:val="0"/>
          <w:numId w:val="34"/>
        </w:numPr>
        <w:tabs>
          <w:tab w:val="left" w:pos="362"/>
        </w:tabs>
        <w:spacing w:line="336" w:lineRule="exact"/>
        <w:jc w:val="both"/>
        <w:rPr>
          <w:rFonts w:eastAsia="Calibri"/>
          <w:spacing w:val="10"/>
          <w:lang w:eastAsia="en-US"/>
        </w:rPr>
      </w:pPr>
      <w:r w:rsidRPr="00114261">
        <w:rPr>
          <w:rFonts w:eastAsia="Calibri"/>
          <w:spacing w:val="10"/>
          <w:lang w:eastAsia="en-US"/>
        </w:rPr>
        <w:t xml:space="preserve">  Έλεγχος και ρύθμιση ωρολογιακών μηχανισμών τους.</w:t>
      </w:r>
    </w:p>
    <w:p w:rsidR="00823F1C" w:rsidRPr="00114261" w:rsidRDefault="00823F1C" w:rsidP="00823F1C">
      <w:pPr>
        <w:numPr>
          <w:ilvl w:val="0"/>
          <w:numId w:val="34"/>
        </w:numPr>
        <w:tabs>
          <w:tab w:val="left" w:pos="362"/>
        </w:tabs>
        <w:spacing w:line="336" w:lineRule="exact"/>
        <w:jc w:val="both"/>
        <w:rPr>
          <w:rFonts w:eastAsia="Calibri"/>
          <w:spacing w:val="10"/>
          <w:lang w:eastAsia="en-US"/>
        </w:rPr>
      </w:pPr>
      <w:r w:rsidRPr="00114261">
        <w:rPr>
          <w:rFonts w:eastAsia="Calibri"/>
          <w:spacing w:val="10"/>
          <w:lang w:eastAsia="en-US"/>
        </w:rPr>
        <w:t xml:space="preserve">  Έλεγχος και ρύθμιση στεγανότητας και μηχανικών καταπονήσεων τους.</w:t>
      </w:r>
    </w:p>
    <w:p w:rsidR="00823F1C" w:rsidRPr="00114261" w:rsidRDefault="00823F1C" w:rsidP="00823F1C">
      <w:pPr>
        <w:numPr>
          <w:ilvl w:val="0"/>
          <w:numId w:val="34"/>
        </w:numPr>
        <w:tabs>
          <w:tab w:val="left" w:pos="358"/>
        </w:tabs>
        <w:spacing w:line="336" w:lineRule="exact"/>
        <w:ind w:right="1640"/>
        <w:jc w:val="both"/>
        <w:rPr>
          <w:rFonts w:eastAsia="Calibri"/>
          <w:spacing w:val="10"/>
          <w:lang w:eastAsia="en-US"/>
        </w:rPr>
      </w:pPr>
      <w:r w:rsidRPr="00114261">
        <w:rPr>
          <w:rFonts w:eastAsia="Calibri"/>
          <w:spacing w:val="10"/>
          <w:lang w:eastAsia="en-US"/>
        </w:rPr>
        <w:t xml:space="preserve">  Έλεγχος σωστής ηλεκτρικής τροφοδοσίας τους.</w:t>
      </w:r>
    </w:p>
    <w:p w:rsidR="00823F1C" w:rsidRPr="00114261" w:rsidRDefault="00823F1C" w:rsidP="00823F1C">
      <w:pPr>
        <w:tabs>
          <w:tab w:val="left" w:pos="358"/>
        </w:tabs>
        <w:spacing w:after="160" w:line="336" w:lineRule="exact"/>
        <w:ind w:right="1640"/>
        <w:jc w:val="both"/>
        <w:rPr>
          <w:rFonts w:eastAsia="Calibri"/>
          <w:spacing w:val="10"/>
          <w:u w:val="single"/>
          <w:lang w:eastAsia="en-US"/>
        </w:rPr>
      </w:pPr>
    </w:p>
    <w:p w:rsidR="00823F1C" w:rsidRPr="00114261" w:rsidRDefault="00823F1C" w:rsidP="00823F1C">
      <w:pPr>
        <w:tabs>
          <w:tab w:val="left" w:pos="358"/>
        </w:tabs>
        <w:spacing w:after="160" w:line="336" w:lineRule="exact"/>
        <w:ind w:right="1640"/>
        <w:jc w:val="both"/>
        <w:rPr>
          <w:rFonts w:eastAsia="Calibri"/>
          <w:spacing w:val="10"/>
          <w:lang w:eastAsia="en-US"/>
        </w:rPr>
      </w:pPr>
      <w:r w:rsidRPr="00114261">
        <w:rPr>
          <w:rFonts w:eastAsia="Calibri"/>
          <w:spacing w:val="10"/>
          <w:u w:val="single"/>
          <w:lang w:eastAsia="en-US"/>
        </w:rPr>
        <w:t>Για τα αυτόματα συστήματα αποσκλήρυνσης:</w:t>
      </w:r>
    </w:p>
    <w:p w:rsidR="00823F1C" w:rsidRPr="00114261" w:rsidRDefault="00823F1C" w:rsidP="00823F1C">
      <w:pPr>
        <w:numPr>
          <w:ilvl w:val="0"/>
          <w:numId w:val="34"/>
        </w:numPr>
        <w:tabs>
          <w:tab w:val="left" w:pos="468"/>
        </w:tabs>
        <w:spacing w:line="336" w:lineRule="exact"/>
        <w:jc w:val="both"/>
        <w:rPr>
          <w:rFonts w:eastAsia="Calibri"/>
          <w:spacing w:val="10"/>
          <w:lang w:eastAsia="en-US"/>
        </w:rPr>
      </w:pPr>
      <w:r w:rsidRPr="00114261">
        <w:rPr>
          <w:rFonts w:eastAsia="Calibri"/>
          <w:spacing w:val="10"/>
          <w:lang w:eastAsia="en-US"/>
        </w:rPr>
        <w:t>Πλήρης έλεγχος ρύθμισης ομαλής και σωστής λειτουργίας τους.</w:t>
      </w:r>
    </w:p>
    <w:p w:rsidR="00823F1C" w:rsidRPr="00114261" w:rsidRDefault="00823F1C" w:rsidP="00823F1C">
      <w:pPr>
        <w:numPr>
          <w:ilvl w:val="0"/>
          <w:numId w:val="34"/>
        </w:numPr>
        <w:tabs>
          <w:tab w:val="left" w:pos="468"/>
        </w:tabs>
        <w:spacing w:line="336" w:lineRule="exact"/>
        <w:jc w:val="both"/>
        <w:rPr>
          <w:rFonts w:eastAsia="Calibri"/>
          <w:spacing w:val="10"/>
          <w:lang w:eastAsia="en-US"/>
        </w:rPr>
      </w:pPr>
      <w:r w:rsidRPr="00114261">
        <w:rPr>
          <w:rFonts w:eastAsia="Calibri"/>
          <w:spacing w:val="10"/>
          <w:lang w:eastAsia="en-US"/>
        </w:rPr>
        <w:t>Ρύθμιση μηχανισμών αυτόματης αναγέννησης τους.</w:t>
      </w:r>
    </w:p>
    <w:p w:rsidR="00823F1C" w:rsidRPr="00114261" w:rsidRDefault="00823F1C" w:rsidP="00823F1C">
      <w:pPr>
        <w:numPr>
          <w:ilvl w:val="0"/>
          <w:numId w:val="34"/>
        </w:numPr>
        <w:tabs>
          <w:tab w:val="left" w:pos="362"/>
        </w:tabs>
        <w:spacing w:line="336" w:lineRule="exact"/>
        <w:jc w:val="both"/>
        <w:rPr>
          <w:rFonts w:eastAsia="Calibri"/>
          <w:spacing w:val="10"/>
          <w:lang w:eastAsia="en-US"/>
        </w:rPr>
      </w:pPr>
      <w:r w:rsidRPr="00114261">
        <w:rPr>
          <w:rFonts w:eastAsia="Calibri"/>
          <w:spacing w:val="10"/>
          <w:lang w:eastAsia="en-US"/>
        </w:rPr>
        <w:t xml:space="preserve">  Έλεγχος και ρύθμιση των ωρολογιακών μηχανισμών τους.</w:t>
      </w:r>
    </w:p>
    <w:p w:rsidR="00823F1C" w:rsidRPr="00114261" w:rsidRDefault="00823F1C" w:rsidP="00823F1C">
      <w:pPr>
        <w:numPr>
          <w:ilvl w:val="0"/>
          <w:numId w:val="34"/>
        </w:numPr>
        <w:tabs>
          <w:tab w:val="left" w:pos="362"/>
        </w:tabs>
        <w:spacing w:line="336" w:lineRule="exact"/>
        <w:jc w:val="both"/>
        <w:rPr>
          <w:rFonts w:eastAsia="Calibri"/>
          <w:spacing w:val="10"/>
          <w:lang w:eastAsia="en-US"/>
        </w:rPr>
      </w:pPr>
      <w:r w:rsidRPr="00114261">
        <w:rPr>
          <w:rFonts w:eastAsia="Calibri"/>
          <w:spacing w:val="10"/>
          <w:lang w:eastAsia="en-US"/>
        </w:rPr>
        <w:t xml:space="preserve">  Έλεγχος και ρύθμιση των χρόνων των διαφόρων σταδίων της αναγέννησής τους.</w:t>
      </w:r>
    </w:p>
    <w:p w:rsidR="00823F1C" w:rsidRPr="00114261" w:rsidRDefault="00823F1C" w:rsidP="00823F1C">
      <w:pPr>
        <w:numPr>
          <w:ilvl w:val="0"/>
          <w:numId w:val="34"/>
        </w:numPr>
        <w:tabs>
          <w:tab w:val="left" w:pos="362"/>
        </w:tabs>
        <w:spacing w:line="336" w:lineRule="exact"/>
        <w:jc w:val="both"/>
        <w:rPr>
          <w:rFonts w:eastAsia="Calibri"/>
          <w:spacing w:val="10"/>
          <w:lang w:eastAsia="en-US"/>
        </w:rPr>
      </w:pPr>
      <w:r w:rsidRPr="00114261">
        <w:rPr>
          <w:rFonts w:eastAsia="Calibri"/>
          <w:spacing w:val="10"/>
          <w:lang w:eastAsia="en-US"/>
        </w:rPr>
        <w:t xml:space="preserve">  Έλεγχος και ρύθμιση στεγανότητας και μηχανικών καταπονήσεων τους.</w:t>
      </w:r>
    </w:p>
    <w:p w:rsidR="00823F1C" w:rsidRPr="00114261" w:rsidRDefault="00823F1C" w:rsidP="00823F1C">
      <w:pPr>
        <w:numPr>
          <w:ilvl w:val="0"/>
          <w:numId w:val="34"/>
        </w:numPr>
        <w:tabs>
          <w:tab w:val="left" w:pos="362"/>
        </w:tabs>
        <w:spacing w:line="283" w:lineRule="exact"/>
        <w:ind w:right="220"/>
        <w:jc w:val="both"/>
        <w:rPr>
          <w:rFonts w:eastAsia="Calibri"/>
          <w:spacing w:val="10"/>
          <w:lang w:eastAsia="en-US"/>
        </w:rPr>
      </w:pPr>
      <w:r w:rsidRPr="00114261">
        <w:rPr>
          <w:rFonts w:eastAsia="Calibri"/>
          <w:spacing w:val="10"/>
          <w:lang w:eastAsia="en-US"/>
        </w:rPr>
        <w:t xml:space="preserve">  Έλεγχος και ρύθμιση του ρυθμού πλήρωσης των δεξαμενών αποθήκευσης αλατιού με νερό πόλεως.</w:t>
      </w:r>
    </w:p>
    <w:p w:rsidR="00823F1C" w:rsidRPr="00114261" w:rsidRDefault="00823F1C" w:rsidP="00823F1C">
      <w:pPr>
        <w:spacing w:after="160" w:line="365" w:lineRule="exact"/>
        <w:jc w:val="both"/>
        <w:rPr>
          <w:rFonts w:eastAsia="Calibri"/>
          <w:spacing w:val="10"/>
          <w:u w:val="single"/>
          <w:lang w:eastAsia="en-US"/>
        </w:rPr>
      </w:pPr>
    </w:p>
    <w:p w:rsidR="00823F1C" w:rsidRPr="00114261" w:rsidRDefault="00823F1C" w:rsidP="00823F1C">
      <w:pPr>
        <w:spacing w:after="160" w:line="365" w:lineRule="exact"/>
        <w:jc w:val="both"/>
        <w:rPr>
          <w:rFonts w:eastAsia="Calibri"/>
          <w:lang w:eastAsia="en-US"/>
        </w:rPr>
      </w:pPr>
      <w:r w:rsidRPr="00114261">
        <w:rPr>
          <w:rFonts w:eastAsia="Calibri"/>
          <w:spacing w:val="10"/>
          <w:u w:val="single"/>
          <w:lang w:eastAsia="en-US"/>
        </w:rPr>
        <w:t>Για τα αυτόματα συστήματα αποσκλήρυνσης του λεβητοστασίου:</w:t>
      </w:r>
    </w:p>
    <w:p w:rsidR="00823F1C" w:rsidRPr="00114261" w:rsidRDefault="00823F1C" w:rsidP="00823F1C">
      <w:pPr>
        <w:numPr>
          <w:ilvl w:val="0"/>
          <w:numId w:val="34"/>
        </w:numPr>
        <w:tabs>
          <w:tab w:val="left" w:pos="468"/>
        </w:tabs>
        <w:spacing w:line="365" w:lineRule="exact"/>
        <w:jc w:val="both"/>
        <w:rPr>
          <w:rFonts w:eastAsia="Calibri"/>
          <w:spacing w:val="10"/>
          <w:lang w:eastAsia="en-US"/>
        </w:rPr>
      </w:pPr>
      <w:r w:rsidRPr="00114261">
        <w:rPr>
          <w:rFonts w:eastAsia="Calibri"/>
          <w:spacing w:val="10"/>
          <w:lang w:eastAsia="en-US"/>
        </w:rPr>
        <w:t>Πλήρης έλεγχος ρύθμισης ομαλής και σωστής λειτουργίας τους.</w:t>
      </w:r>
    </w:p>
    <w:p w:rsidR="00823F1C" w:rsidRPr="00114261" w:rsidRDefault="00823F1C" w:rsidP="00823F1C">
      <w:pPr>
        <w:numPr>
          <w:ilvl w:val="0"/>
          <w:numId w:val="34"/>
        </w:numPr>
        <w:tabs>
          <w:tab w:val="left" w:pos="468"/>
        </w:tabs>
        <w:spacing w:line="365" w:lineRule="exact"/>
        <w:jc w:val="both"/>
        <w:rPr>
          <w:rFonts w:eastAsia="Calibri"/>
          <w:spacing w:val="10"/>
          <w:lang w:eastAsia="en-US"/>
        </w:rPr>
      </w:pPr>
      <w:r w:rsidRPr="00114261">
        <w:rPr>
          <w:rFonts w:eastAsia="Calibri"/>
          <w:spacing w:val="10"/>
          <w:lang w:eastAsia="en-US"/>
        </w:rPr>
        <w:t>Ρύθμιση μηχανισμών αυτόματης αναγέννησης τους.</w:t>
      </w:r>
    </w:p>
    <w:p w:rsidR="00823F1C" w:rsidRPr="00114261" w:rsidRDefault="00823F1C" w:rsidP="00823F1C">
      <w:pPr>
        <w:numPr>
          <w:ilvl w:val="0"/>
          <w:numId w:val="34"/>
        </w:numPr>
        <w:tabs>
          <w:tab w:val="left" w:pos="362"/>
        </w:tabs>
        <w:spacing w:line="365" w:lineRule="exact"/>
        <w:jc w:val="both"/>
        <w:rPr>
          <w:rFonts w:eastAsia="Calibri"/>
          <w:spacing w:val="10"/>
          <w:lang w:eastAsia="en-US"/>
        </w:rPr>
      </w:pPr>
      <w:r w:rsidRPr="00114261">
        <w:rPr>
          <w:rFonts w:eastAsia="Calibri"/>
          <w:spacing w:val="10"/>
          <w:lang w:eastAsia="en-US"/>
        </w:rPr>
        <w:t xml:space="preserve">  Έλεγχος και ρύθμιση των ωρολογιακών μηχανισμών τους.</w:t>
      </w:r>
    </w:p>
    <w:p w:rsidR="00823F1C" w:rsidRPr="00114261" w:rsidRDefault="00823F1C" w:rsidP="00823F1C">
      <w:pPr>
        <w:numPr>
          <w:ilvl w:val="0"/>
          <w:numId w:val="34"/>
        </w:numPr>
        <w:tabs>
          <w:tab w:val="left" w:pos="362"/>
        </w:tabs>
        <w:spacing w:line="365" w:lineRule="exact"/>
        <w:jc w:val="both"/>
        <w:rPr>
          <w:rFonts w:eastAsia="Calibri"/>
          <w:spacing w:val="10"/>
          <w:lang w:eastAsia="en-US"/>
        </w:rPr>
      </w:pPr>
      <w:r w:rsidRPr="00114261">
        <w:rPr>
          <w:rFonts w:eastAsia="Calibri"/>
          <w:spacing w:val="10"/>
          <w:lang w:eastAsia="en-US"/>
        </w:rPr>
        <w:t xml:space="preserve">  Έλεγχος και ρύθμιση των χρόνων των διαφόρων σταδίων της αναγέννησής τους.</w:t>
      </w:r>
    </w:p>
    <w:p w:rsidR="00823F1C" w:rsidRPr="00114261" w:rsidRDefault="00823F1C" w:rsidP="00823F1C">
      <w:pPr>
        <w:numPr>
          <w:ilvl w:val="0"/>
          <w:numId w:val="34"/>
        </w:numPr>
        <w:tabs>
          <w:tab w:val="left" w:pos="362"/>
        </w:tabs>
        <w:spacing w:line="365" w:lineRule="exact"/>
        <w:jc w:val="both"/>
        <w:rPr>
          <w:rFonts w:eastAsia="Calibri"/>
          <w:spacing w:val="10"/>
          <w:lang w:eastAsia="en-US"/>
        </w:rPr>
      </w:pPr>
      <w:r w:rsidRPr="00114261">
        <w:rPr>
          <w:rFonts w:eastAsia="Calibri"/>
          <w:spacing w:val="10"/>
          <w:lang w:eastAsia="en-US"/>
        </w:rPr>
        <w:lastRenderedPageBreak/>
        <w:t xml:space="preserve">  Έλεγχος και ρύθμιση στεγανότητας και μηχανικών καταπονήσεων τους.</w:t>
      </w:r>
    </w:p>
    <w:p w:rsidR="00823F1C" w:rsidRPr="00114261" w:rsidRDefault="00823F1C" w:rsidP="00823F1C">
      <w:pPr>
        <w:numPr>
          <w:ilvl w:val="0"/>
          <w:numId w:val="34"/>
        </w:numPr>
        <w:tabs>
          <w:tab w:val="left" w:pos="358"/>
        </w:tabs>
        <w:spacing w:line="293" w:lineRule="exact"/>
        <w:ind w:right="220"/>
        <w:jc w:val="both"/>
        <w:rPr>
          <w:rFonts w:eastAsia="Calibri"/>
          <w:spacing w:val="10"/>
          <w:lang w:eastAsia="en-US"/>
        </w:rPr>
      </w:pPr>
      <w:r w:rsidRPr="00114261">
        <w:rPr>
          <w:rFonts w:eastAsia="Calibri"/>
          <w:spacing w:val="10"/>
          <w:lang w:eastAsia="en-US"/>
        </w:rPr>
        <w:t xml:space="preserve">  Έλεγχος και ρύθμιση του ρυθμού πλήρωσης των δεξαμενών αποθήκευσης αλατιού με νερό πόλεως.</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τα αυτόματα συστήματα φίλτρανσης ενεργού άνθρακα:</w:t>
      </w:r>
    </w:p>
    <w:p w:rsidR="00823F1C" w:rsidRPr="00114261" w:rsidRDefault="00823F1C" w:rsidP="00823F1C">
      <w:pPr>
        <w:numPr>
          <w:ilvl w:val="0"/>
          <w:numId w:val="34"/>
        </w:numPr>
        <w:tabs>
          <w:tab w:val="left" w:pos="468"/>
        </w:tabs>
        <w:spacing w:line="336" w:lineRule="exact"/>
        <w:jc w:val="both"/>
        <w:rPr>
          <w:rFonts w:eastAsia="Calibri"/>
          <w:spacing w:val="10"/>
          <w:lang w:eastAsia="en-US"/>
        </w:rPr>
      </w:pPr>
      <w:r w:rsidRPr="00114261">
        <w:rPr>
          <w:rFonts w:eastAsia="Calibri"/>
          <w:spacing w:val="10"/>
          <w:lang w:eastAsia="en-US"/>
        </w:rPr>
        <w:t>Πλήρη έλεγχο και ρύθμιση ομαλής και σωστής λειτουργίας τους.</w:t>
      </w:r>
    </w:p>
    <w:p w:rsidR="00823F1C" w:rsidRPr="00114261" w:rsidRDefault="00823F1C" w:rsidP="00823F1C">
      <w:pPr>
        <w:numPr>
          <w:ilvl w:val="0"/>
          <w:numId w:val="34"/>
        </w:numPr>
        <w:tabs>
          <w:tab w:val="left" w:pos="468"/>
        </w:tabs>
        <w:spacing w:line="336" w:lineRule="exact"/>
        <w:jc w:val="both"/>
        <w:rPr>
          <w:rFonts w:eastAsia="Calibri"/>
          <w:spacing w:val="10"/>
          <w:lang w:eastAsia="en-US"/>
        </w:rPr>
      </w:pPr>
      <w:r w:rsidRPr="00114261">
        <w:rPr>
          <w:rFonts w:eastAsia="Calibri"/>
          <w:spacing w:val="10"/>
          <w:lang w:eastAsia="en-US"/>
        </w:rPr>
        <w:t>Ρύθμιση μηχανισμών αυτόματων πλύσεων τους.</w:t>
      </w:r>
    </w:p>
    <w:p w:rsidR="00823F1C" w:rsidRPr="00114261" w:rsidRDefault="00823F1C" w:rsidP="00823F1C">
      <w:pPr>
        <w:numPr>
          <w:ilvl w:val="0"/>
          <w:numId w:val="34"/>
        </w:numPr>
        <w:tabs>
          <w:tab w:val="left" w:pos="362"/>
        </w:tabs>
        <w:spacing w:line="336" w:lineRule="exact"/>
        <w:jc w:val="both"/>
        <w:rPr>
          <w:rFonts w:eastAsia="Calibri"/>
          <w:spacing w:val="10"/>
          <w:lang w:eastAsia="en-US"/>
        </w:rPr>
      </w:pPr>
      <w:r w:rsidRPr="00114261">
        <w:rPr>
          <w:rFonts w:eastAsia="Calibri"/>
          <w:spacing w:val="10"/>
          <w:lang w:eastAsia="en-US"/>
        </w:rPr>
        <w:t xml:space="preserve">  Έλεγχος και ρύθμιση ωρολογιακών μηχανισμών τους.</w:t>
      </w:r>
    </w:p>
    <w:p w:rsidR="00823F1C" w:rsidRPr="00114261" w:rsidRDefault="00823F1C" w:rsidP="00823F1C">
      <w:pPr>
        <w:numPr>
          <w:ilvl w:val="0"/>
          <w:numId w:val="34"/>
        </w:numPr>
        <w:tabs>
          <w:tab w:val="left" w:pos="362"/>
        </w:tabs>
        <w:spacing w:line="336" w:lineRule="exact"/>
        <w:jc w:val="both"/>
        <w:rPr>
          <w:rFonts w:eastAsia="Calibri"/>
          <w:spacing w:val="10"/>
          <w:lang w:eastAsia="en-US"/>
        </w:rPr>
      </w:pPr>
      <w:r w:rsidRPr="00114261">
        <w:rPr>
          <w:rFonts w:eastAsia="Calibri"/>
          <w:spacing w:val="10"/>
          <w:lang w:eastAsia="en-US"/>
        </w:rPr>
        <w:t xml:space="preserve">  Έλεγχος και ρύθμιση στεγανότητας και μηχανικών καταπονήσεων τους.</w:t>
      </w:r>
    </w:p>
    <w:p w:rsidR="00823F1C" w:rsidRPr="00114261" w:rsidRDefault="00823F1C" w:rsidP="00823F1C">
      <w:pPr>
        <w:numPr>
          <w:ilvl w:val="0"/>
          <w:numId w:val="34"/>
        </w:numPr>
        <w:tabs>
          <w:tab w:val="left" w:pos="362"/>
        </w:tabs>
        <w:spacing w:line="336" w:lineRule="exact"/>
        <w:jc w:val="both"/>
        <w:rPr>
          <w:rFonts w:eastAsia="Calibri"/>
          <w:spacing w:val="10"/>
          <w:lang w:eastAsia="en-US"/>
        </w:rPr>
      </w:pPr>
      <w:r w:rsidRPr="00114261">
        <w:rPr>
          <w:rFonts w:eastAsia="Calibri"/>
          <w:spacing w:val="10"/>
          <w:lang w:eastAsia="en-US"/>
        </w:rPr>
        <w:t xml:space="preserve">  Έλεγχος σωστής ηλεκτρικής τροφοδοσίας τους.</w:t>
      </w:r>
    </w:p>
    <w:p w:rsidR="00823F1C" w:rsidRPr="00114261" w:rsidRDefault="00823F1C" w:rsidP="00823F1C">
      <w:pPr>
        <w:tabs>
          <w:tab w:val="left" w:pos="362"/>
        </w:tabs>
        <w:spacing w:after="160" w:line="336" w:lineRule="exact"/>
        <w:jc w:val="both"/>
        <w:rPr>
          <w:rFonts w:eastAsia="Calibri"/>
          <w:spacing w:val="10"/>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τα αυτόματα συγκροτήματα αντίστροφης ώσμωσης:</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Πλήρης έλεγχος και ρύθμισή τους.</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Έλεγχος και ρύθμιση ρυθμού παραγωγής επεξεργασμένου νερού.</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Έλεγχος και ρύθμιση ρυθμού απορριπτόμενου νερού.</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Έλεγχος και ρύθμιση πιέσεων εισόδου στο συγκρότημα.</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Έλεγχος και ρύθμιση πιέσεων εξόδου από την προφίλτρανση.</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Έλεγχος και ρύθμιση πιέσεων εισόδου στις αντλίες υψηλής πίεσης.</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Έλεγχος και ρύθμιση πιέσεων εξόδου από τις αντλίες υψηλής πίεσης.</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Έλεγχος ποιότητας παραγόμενου νερού.</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Έλεγχος και καλιμπράρισμα του οργάνου μέτρησης αγωγιμότητας.</w:t>
      </w:r>
    </w:p>
    <w:p w:rsidR="00823F1C" w:rsidRPr="00114261" w:rsidRDefault="00823F1C" w:rsidP="00823F1C">
      <w:pPr>
        <w:numPr>
          <w:ilvl w:val="0"/>
          <w:numId w:val="35"/>
        </w:numPr>
        <w:tabs>
          <w:tab w:val="left" w:pos="693"/>
        </w:tabs>
        <w:spacing w:line="336" w:lineRule="exact"/>
        <w:ind w:left="426" w:right="3080"/>
        <w:contextualSpacing/>
        <w:jc w:val="both"/>
        <w:rPr>
          <w:spacing w:val="10"/>
        </w:rPr>
      </w:pPr>
      <w:r w:rsidRPr="00114261">
        <w:rPr>
          <w:spacing w:val="10"/>
        </w:rPr>
        <w:t xml:space="preserve">Έλεγχος σωστής ηλεκτρικής τροφοδοσίας. </w:t>
      </w:r>
    </w:p>
    <w:p w:rsidR="00823F1C" w:rsidRPr="00114261" w:rsidRDefault="00823F1C" w:rsidP="00823F1C">
      <w:pPr>
        <w:tabs>
          <w:tab w:val="left" w:pos="693"/>
        </w:tabs>
        <w:spacing w:after="160" w:line="336" w:lineRule="exact"/>
        <w:ind w:right="3080"/>
        <w:jc w:val="both"/>
        <w:rPr>
          <w:rFonts w:eastAsia="Calibri"/>
          <w:spacing w:val="10"/>
          <w:u w:val="single"/>
          <w:lang w:eastAsia="en-US"/>
        </w:rPr>
      </w:pPr>
    </w:p>
    <w:p w:rsidR="00823F1C" w:rsidRPr="00114261" w:rsidRDefault="00823F1C" w:rsidP="00823F1C">
      <w:pPr>
        <w:tabs>
          <w:tab w:val="left" w:pos="693"/>
        </w:tabs>
        <w:spacing w:after="160" w:line="336" w:lineRule="exact"/>
        <w:ind w:right="3080"/>
        <w:jc w:val="both"/>
        <w:rPr>
          <w:rFonts w:eastAsia="Calibri"/>
          <w:spacing w:val="10"/>
          <w:lang w:eastAsia="en-US"/>
        </w:rPr>
      </w:pPr>
      <w:r w:rsidRPr="00114261">
        <w:rPr>
          <w:rFonts w:eastAsia="Calibri"/>
          <w:spacing w:val="10"/>
          <w:u w:val="single"/>
          <w:lang w:eastAsia="en-US"/>
        </w:rPr>
        <w:t>Γα το σύστημα διανομής απιονισμένου νερού :</w:t>
      </w:r>
    </w:p>
    <w:p w:rsidR="00823F1C" w:rsidRPr="00114261" w:rsidRDefault="00823F1C" w:rsidP="00823F1C">
      <w:pPr>
        <w:numPr>
          <w:ilvl w:val="0"/>
          <w:numId w:val="34"/>
        </w:numPr>
        <w:tabs>
          <w:tab w:val="left" w:pos="426"/>
        </w:tabs>
        <w:spacing w:line="336" w:lineRule="exact"/>
        <w:jc w:val="both"/>
        <w:rPr>
          <w:rFonts w:eastAsia="Calibri"/>
          <w:spacing w:val="10"/>
          <w:lang w:eastAsia="en-US"/>
        </w:rPr>
      </w:pPr>
      <w:r w:rsidRPr="00114261">
        <w:rPr>
          <w:rFonts w:eastAsia="Calibri"/>
          <w:spacing w:val="10"/>
          <w:lang w:eastAsia="en-US"/>
        </w:rPr>
        <w:t>Αλλαγή των φίλτρων μικροβίων.</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Χημικός και Μικροβιολογικός Έλεγχος του παραγόμενου νερού</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Χημική και μικροβιολογική ανάλυση σε πιστοποιημένο εργαστήριο σε δείγμα παραγόμενου νερού από το σύστημα επεξεργασίας νερού.</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823F1C" w:rsidRPr="00114261" w:rsidRDefault="00823F1C" w:rsidP="00823F1C">
      <w:pPr>
        <w:spacing w:before="360" w:after="180" w:line="336" w:lineRule="exact"/>
        <w:ind w:right="260"/>
        <w:jc w:val="both"/>
        <w:rPr>
          <w:rFonts w:eastAsia="Calibri"/>
          <w:b/>
          <w:spacing w:val="10"/>
          <w:u w:val="single"/>
          <w:lang w:eastAsia="en-US"/>
        </w:rPr>
      </w:pPr>
    </w:p>
    <w:p w:rsidR="00823F1C" w:rsidRPr="00114261" w:rsidRDefault="00823F1C" w:rsidP="00823F1C">
      <w:pPr>
        <w:spacing w:before="360" w:after="180" w:line="336" w:lineRule="exact"/>
        <w:ind w:right="260"/>
        <w:jc w:val="both"/>
        <w:rPr>
          <w:rFonts w:eastAsia="Calibri"/>
          <w:b/>
          <w:spacing w:val="10"/>
          <w:u w:val="single"/>
          <w:lang w:eastAsia="en-US"/>
        </w:rPr>
      </w:pPr>
      <w:r w:rsidRPr="00114261">
        <w:rPr>
          <w:rFonts w:eastAsia="Calibri"/>
          <w:b/>
          <w:spacing w:val="10"/>
          <w:u w:val="single"/>
          <w:lang w:eastAsia="en-US"/>
        </w:rPr>
        <w:t>ΤΕΤΑΡΤΗ ΕΠΙΣΚΕΨΗ</w:t>
      </w: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το αυτόματο σύστημα φίλτρου θολότητας:</w:t>
      </w:r>
    </w:p>
    <w:p w:rsidR="00823F1C" w:rsidRPr="00114261" w:rsidRDefault="00823F1C" w:rsidP="00823F1C">
      <w:pPr>
        <w:numPr>
          <w:ilvl w:val="0"/>
          <w:numId w:val="34"/>
        </w:numPr>
        <w:tabs>
          <w:tab w:val="left" w:pos="448"/>
        </w:tabs>
        <w:spacing w:line="336" w:lineRule="exact"/>
        <w:jc w:val="both"/>
        <w:rPr>
          <w:rFonts w:eastAsia="Calibri"/>
          <w:spacing w:val="10"/>
          <w:lang w:eastAsia="en-US"/>
        </w:rPr>
      </w:pPr>
      <w:r w:rsidRPr="00114261">
        <w:rPr>
          <w:rFonts w:eastAsia="Calibri"/>
          <w:spacing w:val="10"/>
          <w:lang w:eastAsia="en-US"/>
        </w:rPr>
        <w:lastRenderedPageBreak/>
        <w:t>Πλήρη έλεγχο και ρύθμιση ομαλής και σωστής λειτουργίας τους.</w:t>
      </w:r>
    </w:p>
    <w:p w:rsidR="00823F1C" w:rsidRPr="00114261" w:rsidRDefault="00823F1C" w:rsidP="00823F1C">
      <w:pPr>
        <w:numPr>
          <w:ilvl w:val="0"/>
          <w:numId w:val="34"/>
        </w:numPr>
        <w:tabs>
          <w:tab w:val="left" w:pos="448"/>
        </w:tabs>
        <w:spacing w:line="336" w:lineRule="exact"/>
        <w:jc w:val="both"/>
        <w:rPr>
          <w:rFonts w:eastAsia="Calibri"/>
          <w:spacing w:val="10"/>
          <w:lang w:eastAsia="en-US"/>
        </w:rPr>
      </w:pPr>
      <w:r w:rsidRPr="00114261">
        <w:rPr>
          <w:rFonts w:eastAsia="Calibri"/>
          <w:spacing w:val="10"/>
          <w:lang w:eastAsia="en-US"/>
        </w:rPr>
        <w:t>Ρύθμιση μηχανισμών αυτόματων πλύσεων τους.</w:t>
      </w:r>
    </w:p>
    <w:p w:rsidR="00823F1C" w:rsidRPr="00114261" w:rsidRDefault="00823F1C" w:rsidP="00823F1C">
      <w:pPr>
        <w:numPr>
          <w:ilvl w:val="0"/>
          <w:numId w:val="34"/>
        </w:numPr>
        <w:tabs>
          <w:tab w:val="left" w:pos="342"/>
        </w:tabs>
        <w:spacing w:line="336" w:lineRule="exact"/>
        <w:jc w:val="both"/>
        <w:rPr>
          <w:rFonts w:eastAsia="Calibri"/>
          <w:spacing w:val="10"/>
          <w:lang w:eastAsia="en-US"/>
        </w:rPr>
      </w:pPr>
      <w:r w:rsidRPr="00114261">
        <w:rPr>
          <w:rFonts w:eastAsia="Calibri"/>
          <w:spacing w:val="10"/>
          <w:lang w:eastAsia="en-US"/>
        </w:rPr>
        <w:t xml:space="preserve">  Έλεγχος και ρύθμιση ωρολογιακών μηχανισμών τους.</w:t>
      </w:r>
    </w:p>
    <w:p w:rsidR="00823F1C" w:rsidRPr="00114261" w:rsidRDefault="00823F1C" w:rsidP="00823F1C">
      <w:pPr>
        <w:numPr>
          <w:ilvl w:val="0"/>
          <w:numId w:val="34"/>
        </w:numPr>
        <w:tabs>
          <w:tab w:val="left" w:pos="342"/>
        </w:tabs>
        <w:spacing w:line="336" w:lineRule="exact"/>
        <w:jc w:val="both"/>
        <w:rPr>
          <w:rFonts w:eastAsia="Calibri"/>
          <w:spacing w:val="10"/>
          <w:lang w:eastAsia="en-US"/>
        </w:rPr>
      </w:pPr>
      <w:r w:rsidRPr="00114261">
        <w:rPr>
          <w:rFonts w:eastAsia="Calibri"/>
          <w:spacing w:val="10"/>
          <w:lang w:eastAsia="en-US"/>
        </w:rPr>
        <w:t xml:space="preserve">  Έλεγχος και ρύθμιση στεγανότητας και μηχανικών καταπονήσεων τους.</w:t>
      </w:r>
    </w:p>
    <w:p w:rsidR="00823F1C" w:rsidRPr="00114261" w:rsidRDefault="00823F1C" w:rsidP="00823F1C">
      <w:pPr>
        <w:numPr>
          <w:ilvl w:val="0"/>
          <w:numId w:val="34"/>
        </w:numPr>
        <w:tabs>
          <w:tab w:val="left" w:pos="342"/>
        </w:tabs>
        <w:spacing w:line="336" w:lineRule="exact"/>
        <w:ind w:right="1600"/>
        <w:jc w:val="both"/>
        <w:rPr>
          <w:rFonts w:eastAsia="Calibri"/>
          <w:spacing w:val="10"/>
          <w:lang w:eastAsia="en-US"/>
        </w:rPr>
      </w:pPr>
      <w:r w:rsidRPr="00114261">
        <w:rPr>
          <w:rFonts w:eastAsia="Calibri"/>
          <w:spacing w:val="10"/>
          <w:lang w:eastAsia="en-US"/>
        </w:rPr>
        <w:t xml:space="preserve">  Έλεγχος σωστής ηλεκτρικής τροφοδοσίας τους. </w:t>
      </w:r>
    </w:p>
    <w:p w:rsidR="00823F1C" w:rsidRPr="00114261" w:rsidRDefault="00823F1C" w:rsidP="00823F1C">
      <w:pPr>
        <w:tabs>
          <w:tab w:val="left" w:pos="342"/>
        </w:tabs>
        <w:spacing w:after="160" w:line="336" w:lineRule="exact"/>
        <w:ind w:right="1600"/>
        <w:jc w:val="both"/>
        <w:rPr>
          <w:rFonts w:eastAsia="Calibri"/>
          <w:spacing w:val="10"/>
          <w:u w:val="single"/>
          <w:lang w:eastAsia="en-US"/>
        </w:rPr>
      </w:pPr>
    </w:p>
    <w:p w:rsidR="00823F1C" w:rsidRPr="00114261" w:rsidRDefault="00823F1C" w:rsidP="00823F1C">
      <w:pPr>
        <w:tabs>
          <w:tab w:val="left" w:pos="342"/>
        </w:tabs>
        <w:spacing w:after="160" w:line="336" w:lineRule="exact"/>
        <w:ind w:right="1600"/>
        <w:jc w:val="both"/>
        <w:rPr>
          <w:rFonts w:eastAsia="Calibri"/>
          <w:spacing w:val="10"/>
          <w:lang w:eastAsia="en-US"/>
        </w:rPr>
      </w:pPr>
      <w:r w:rsidRPr="00114261">
        <w:rPr>
          <w:rFonts w:eastAsia="Calibri"/>
          <w:spacing w:val="10"/>
          <w:u w:val="single"/>
          <w:lang w:eastAsia="en-US"/>
        </w:rPr>
        <w:t>Για τα αυτόματα συστήματα αποσκλήρυνσης:</w:t>
      </w:r>
    </w:p>
    <w:p w:rsidR="00823F1C" w:rsidRPr="00114261" w:rsidRDefault="00823F1C" w:rsidP="00823F1C">
      <w:pPr>
        <w:numPr>
          <w:ilvl w:val="0"/>
          <w:numId w:val="34"/>
        </w:numPr>
        <w:tabs>
          <w:tab w:val="left" w:pos="284"/>
        </w:tabs>
        <w:spacing w:line="336" w:lineRule="exact"/>
        <w:jc w:val="both"/>
        <w:rPr>
          <w:rFonts w:eastAsia="Calibri"/>
          <w:spacing w:val="10"/>
          <w:lang w:eastAsia="en-US"/>
        </w:rPr>
      </w:pPr>
      <w:r w:rsidRPr="00114261">
        <w:rPr>
          <w:rFonts w:eastAsia="Calibri"/>
          <w:spacing w:val="10"/>
          <w:lang w:eastAsia="en-US"/>
        </w:rPr>
        <w:t>Πλήρης έλεγχος ρύθμισης ομαλής και σωστής λειτουργίας τους.</w:t>
      </w:r>
    </w:p>
    <w:p w:rsidR="00823F1C" w:rsidRPr="00114261" w:rsidRDefault="00823F1C" w:rsidP="00823F1C">
      <w:pPr>
        <w:numPr>
          <w:ilvl w:val="0"/>
          <w:numId w:val="34"/>
        </w:numPr>
        <w:tabs>
          <w:tab w:val="left" w:pos="284"/>
        </w:tabs>
        <w:spacing w:line="336" w:lineRule="exact"/>
        <w:jc w:val="both"/>
        <w:rPr>
          <w:rFonts w:eastAsia="Calibri"/>
          <w:spacing w:val="10"/>
          <w:lang w:eastAsia="en-US"/>
        </w:rPr>
      </w:pPr>
      <w:r w:rsidRPr="00114261">
        <w:rPr>
          <w:rFonts w:eastAsia="Calibri"/>
          <w:spacing w:val="10"/>
          <w:lang w:eastAsia="en-US"/>
        </w:rPr>
        <w:t>Ρύθμιση μηχανισμών αυτόματης αναγέννησης τους.</w:t>
      </w:r>
    </w:p>
    <w:p w:rsidR="00823F1C" w:rsidRPr="00114261" w:rsidRDefault="00823F1C" w:rsidP="00823F1C">
      <w:pPr>
        <w:numPr>
          <w:ilvl w:val="0"/>
          <w:numId w:val="34"/>
        </w:numPr>
        <w:tabs>
          <w:tab w:val="left" w:pos="342"/>
        </w:tabs>
        <w:spacing w:line="336" w:lineRule="exact"/>
        <w:jc w:val="both"/>
        <w:rPr>
          <w:rFonts w:eastAsia="Calibri"/>
          <w:spacing w:val="10"/>
          <w:lang w:eastAsia="en-US"/>
        </w:rPr>
      </w:pPr>
      <w:r w:rsidRPr="00114261">
        <w:rPr>
          <w:rFonts w:eastAsia="Calibri"/>
          <w:spacing w:val="10"/>
          <w:lang w:eastAsia="en-US"/>
        </w:rPr>
        <w:t>Έλεγχος και ρύθμιση των ωρολογιακών μηχανισμών τους.</w:t>
      </w:r>
    </w:p>
    <w:p w:rsidR="00823F1C" w:rsidRPr="00114261" w:rsidRDefault="00823F1C" w:rsidP="00823F1C">
      <w:pPr>
        <w:numPr>
          <w:ilvl w:val="0"/>
          <w:numId w:val="34"/>
        </w:numPr>
        <w:tabs>
          <w:tab w:val="left" w:pos="342"/>
        </w:tabs>
        <w:spacing w:line="336" w:lineRule="exact"/>
        <w:jc w:val="both"/>
        <w:rPr>
          <w:rFonts w:eastAsia="Calibri"/>
          <w:spacing w:val="10"/>
          <w:lang w:eastAsia="en-US"/>
        </w:rPr>
      </w:pPr>
      <w:r w:rsidRPr="00114261">
        <w:rPr>
          <w:rFonts w:eastAsia="Calibri"/>
          <w:spacing w:val="10"/>
          <w:lang w:eastAsia="en-US"/>
        </w:rPr>
        <w:t>Έλεγχος και ρύθμιση των χρόνων των διαφόρων σταδίων της αναγέννησής τους.</w:t>
      </w:r>
    </w:p>
    <w:p w:rsidR="00823F1C" w:rsidRPr="00114261" w:rsidRDefault="00823F1C" w:rsidP="00823F1C">
      <w:pPr>
        <w:numPr>
          <w:ilvl w:val="0"/>
          <w:numId w:val="34"/>
        </w:numPr>
        <w:tabs>
          <w:tab w:val="left" w:pos="342"/>
        </w:tabs>
        <w:spacing w:line="336" w:lineRule="exact"/>
        <w:jc w:val="both"/>
        <w:rPr>
          <w:rFonts w:eastAsia="Calibri"/>
          <w:spacing w:val="10"/>
          <w:lang w:eastAsia="en-US"/>
        </w:rPr>
      </w:pPr>
      <w:r w:rsidRPr="00114261">
        <w:rPr>
          <w:rFonts w:eastAsia="Calibri"/>
          <w:spacing w:val="10"/>
          <w:lang w:eastAsia="en-US"/>
        </w:rPr>
        <w:t>Έλεγχος και ρύθμιση στεγανότητας και μηχανικών καταπονήσεων τους.</w:t>
      </w:r>
    </w:p>
    <w:p w:rsidR="00823F1C" w:rsidRPr="00114261" w:rsidRDefault="00823F1C" w:rsidP="00823F1C">
      <w:pPr>
        <w:numPr>
          <w:ilvl w:val="0"/>
          <w:numId w:val="34"/>
        </w:numPr>
        <w:tabs>
          <w:tab w:val="left" w:pos="342"/>
        </w:tabs>
        <w:spacing w:line="278" w:lineRule="exact"/>
        <w:ind w:right="220"/>
        <w:jc w:val="both"/>
        <w:rPr>
          <w:rFonts w:eastAsia="Calibri"/>
          <w:spacing w:val="10"/>
          <w:lang w:eastAsia="en-US"/>
        </w:rPr>
      </w:pPr>
      <w:r w:rsidRPr="00114261">
        <w:rPr>
          <w:rFonts w:eastAsia="Calibri"/>
          <w:spacing w:val="10"/>
          <w:lang w:eastAsia="en-US"/>
        </w:rPr>
        <w:t>Έλεγχος και ρύθμιση του ρυθμού πλήρωσης των δεξαμενών αποθήκευσης αλατιού με νερό πόλεως.</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τα αυτόματα συστήματα φίλτρανσης ενεργού άνθρακα:</w:t>
      </w:r>
    </w:p>
    <w:p w:rsidR="00823F1C" w:rsidRPr="00114261" w:rsidRDefault="00823F1C" w:rsidP="00823F1C">
      <w:pPr>
        <w:numPr>
          <w:ilvl w:val="0"/>
          <w:numId w:val="34"/>
        </w:numPr>
        <w:tabs>
          <w:tab w:val="left" w:pos="284"/>
        </w:tabs>
        <w:spacing w:line="336" w:lineRule="exact"/>
        <w:jc w:val="both"/>
        <w:rPr>
          <w:rFonts w:eastAsia="Calibri"/>
          <w:spacing w:val="10"/>
          <w:lang w:eastAsia="en-US"/>
        </w:rPr>
      </w:pPr>
      <w:r w:rsidRPr="00114261">
        <w:rPr>
          <w:rFonts w:eastAsia="Calibri"/>
          <w:spacing w:val="10"/>
          <w:lang w:eastAsia="en-US"/>
        </w:rPr>
        <w:t>Πλήρη έλεγχο και ρύθμιση ομαλής και σωστής λειτουργίας τους.</w:t>
      </w:r>
    </w:p>
    <w:p w:rsidR="00823F1C" w:rsidRPr="00114261" w:rsidRDefault="00823F1C" w:rsidP="00823F1C">
      <w:pPr>
        <w:numPr>
          <w:ilvl w:val="0"/>
          <w:numId w:val="34"/>
        </w:numPr>
        <w:tabs>
          <w:tab w:val="left" w:pos="284"/>
        </w:tabs>
        <w:spacing w:line="336" w:lineRule="exact"/>
        <w:jc w:val="both"/>
        <w:rPr>
          <w:rFonts w:eastAsia="Calibri"/>
          <w:spacing w:val="10"/>
          <w:lang w:eastAsia="en-US"/>
        </w:rPr>
      </w:pPr>
      <w:r w:rsidRPr="00114261">
        <w:rPr>
          <w:rFonts w:eastAsia="Calibri"/>
          <w:spacing w:val="10"/>
          <w:lang w:eastAsia="en-US"/>
        </w:rPr>
        <w:t>Ρύθμιση μηχανισμών αυτόματων πλύσεων τους.</w:t>
      </w:r>
    </w:p>
    <w:p w:rsidR="00823F1C" w:rsidRPr="00114261" w:rsidRDefault="00823F1C" w:rsidP="00823F1C">
      <w:pPr>
        <w:numPr>
          <w:ilvl w:val="0"/>
          <w:numId w:val="34"/>
        </w:numPr>
        <w:tabs>
          <w:tab w:val="left" w:pos="342"/>
        </w:tabs>
        <w:spacing w:line="336" w:lineRule="exact"/>
        <w:jc w:val="both"/>
        <w:rPr>
          <w:rFonts w:eastAsia="Calibri"/>
          <w:spacing w:val="10"/>
          <w:lang w:eastAsia="en-US"/>
        </w:rPr>
      </w:pPr>
      <w:r w:rsidRPr="00114261">
        <w:rPr>
          <w:rFonts w:eastAsia="Calibri"/>
          <w:spacing w:val="10"/>
          <w:lang w:eastAsia="en-US"/>
        </w:rPr>
        <w:t>Έλεγχος και ρύθμιση ωρολογιακών μηχανισμών τους.</w:t>
      </w:r>
    </w:p>
    <w:p w:rsidR="00823F1C" w:rsidRPr="00114261" w:rsidRDefault="00823F1C" w:rsidP="00823F1C">
      <w:pPr>
        <w:numPr>
          <w:ilvl w:val="0"/>
          <w:numId w:val="34"/>
        </w:numPr>
        <w:tabs>
          <w:tab w:val="left" w:pos="342"/>
        </w:tabs>
        <w:spacing w:line="336" w:lineRule="exact"/>
        <w:jc w:val="both"/>
        <w:rPr>
          <w:rFonts w:eastAsia="Calibri"/>
          <w:spacing w:val="10"/>
          <w:lang w:eastAsia="en-US"/>
        </w:rPr>
      </w:pPr>
      <w:r w:rsidRPr="00114261">
        <w:rPr>
          <w:rFonts w:eastAsia="Calibri"/>
          <w:spacing w:val="10"/>
          <w:lang w:eastAsia="en-US"/>
        </w:rPr>
        <w:t>Έλεγχος και ρύθμιση στεγανότητας και μηχανικών καταπονήσεων τους.</w:t>
      </w:r>
    </w:p>
    <w:p w:rsidR="00823F1C" w:rsidRPr="00114261" w:rsidRDefault="00823F1C" w:rsidP="00823F1C">
      <w:pPr>
        <w:numPr>
          <w:ilvl w:val="0"/>
          <w:numId w:val="34"/>
        </w:numPr>
        <w:tabs>
          <w:tab w:val="left" w:pos="342"/>
        </w:tabs>
        <w:spacing w:line="336" w:lineRule="exact"/>
        <w:jc w:val="both"/>
        <w:rPr>
          <w:rFonts w:eastAsia="Calibri"/>
          <w:spacing w:val="10"/>
          <w:lang w:eastAsia="en-US"/>
        </w:rPr>
      </w:pPr>
      <w:r w:rsidRPr="00114261">
        <w:rPr>
          <w:rFonts w:eastAsia="Calibri"/>
          <w:spacing w:val="10"/>
          <w:lang w:eastAsia="en-US"/>
        </w:rPr>
        <w:t>Έλεγχος σωστής ηλεκτρικής τροφοδοσίας τους.</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Για τα αυτόματα συγκροτήματα αντίστροφης ώσμωσης:</w:t>
      </w:r>
    </w:p>
    <w:p w:rsidR="00823F1C" w:rsidRPr="00114261" w:rsidRDefault="00823F1C" w:rsidP="00823F1C">
      <w:pPr>
        <w:numPr>
          <w:ilvl w:val="0"/>
          <w:numId w:val="32"/>
        </w:numPr>
        <w:tabs>
          <w:tab w:val="left" w:pos="808"/>
        </w:tabs>
        <w:spacing w:line="336" w:lineRule="exact"/>
        <w:contextualSpacing/>
        <w:jc w:val="both"/>
        <w:rPr>
          <w:spacing w:val="10"/>
        </w:rPr>
      </w:pPr>
      <w:r w:rsidRPr="00114261">
        <w:rPr>
          <w:spacing w:val="10"/>
        </w:rPr>
        <w:t>Πλήρης έλεγχος και ρύθμισή τους.</w:t>
      </w:r>
    </w:p>
    <w:p w:rsidR="00823F1C" w:rsidRPr="00114261" w:rsidRDefault="00823F1C" w:rsidP="00823F1C">
      <w:pPr>
        <w:numPr>
          <w:ilvl w:val="0"/>
          <w:numId w:val="32"/>
        </w:numPr>
        <w:tabs>
          <w:tab w:val="left" w:pos="702"/>
        </w:tabs>
        <w:spacing w:line="336" w:lineRule="exact"/>
        <w:contextualSpacing/>
        <w:jc w:val="both"/>
        <w:rPr>
          <w:spacing w:val="10"/>
        </w:rPr>
      </w:pPr>
      <w:r w:rsidRPr="00114261">
        <w:rPr>
          <w:spacing w:val="10"/>
        </w:rPr>
        <w:t>Έλεγχος και ρύθμιση ρυθμού παραγωγής επεξεργασμένου νερού.</w:t>
      </w:r>
    </w:p>
    <w:p w:rsidR="00823F1C" w:rsidRPr="00114261" w:rsidRDefault="00823F1C" w:rsidP="00823F1C">
      <w:pPr>
        <w:numPr>
          <w:ilvl w:val="0"/>
          <w:numId w:val="32"/>
        </w:numPr>
        <w:tabs>
          <w:tab w:val="left" w:pos="702"/>
        </w:tabs>
        <w:spacing w:line="336" w:lineRule="exact"/>
        <w:contextualSpacing/>
        <w:jc w:val="both"/>
        <w:rPr>
          <w:spacing w:val="10"/>
        </w:rPr>
      </w:pPr>
      <w:r w:rsidRPr="00114261">
        <w:rPr>
          <w:spacing w:val="10"/>
        </w:rPr>
        <w:t>Έλεγχος και ρύθμιση ρυθμού απορριπτόμενου νερού.</w:t>
      </w:r>
    </w:p>
    <w:p w:rsidR="00823F1C" w:rsidRPr="00114261" w:rsidRDefault="00823F1C" w:rsidP="00823F1C">
      <w:pPr>
        <w:numPr>
          <w:ilvl w:val="0"/>
          <w:numId w:val="32"/>
        </w:numPr>
        <w:tabs>
          <w:tab w:val="left" w:pos="702"/>
        </w:tabs>
        <w:spacing w:line="336" w:lineRule="exact"/>
        <w:jc w:val="both"/>
        <w:rPr>
          <w:rFonts w:eastAsia="Calibri"/>
          <w:spacing w:val="10"/>
          <w:lang w:eastAsia="en-US"/>
        </w:rPr>
      </w:pPr>
      <w:r w:rsidRPr="00114261">
        <w:rPr>
          <w:rFonts w:eastAsia="Calibri"/>
          <w:spacing w:val="10"/>
          <w:lang w:eastAsia="en-US"/>
        </w:rPr>
        <w:t>Έλεγχος και ρύθμιση πιέσεων εισόδου στο συγκρότημα.</w:t>
      </w:r>
    </w:p>
    <w:p w:rsidR="00823F1C" w:rsidRPr="00114261" w:rsidRDefault="00823F1C" w:rsidP="00823F1C">
      <w:pPr>
        <w:numPr>
          <w:ilvl w:val="0"/>
          <w:numId w:val="32"/>
        </w:numPr>
        <w:tabs>
          <w:tab w:val="left" w:pos="702"/>
        </w:tabs>
        <w:spacing w:line="336" w:lineRule="exact"/>
        <w:jc w:val="both"/>
        <w:rPr>
          <w:rFonts w:eastAsia="Calibri"/>
          <w:spacing w:val="10"/>
          <w:lang w:eastAsia="en-US"/>
        </w:rPr>
      </w:pPr>
      <w:r w:rsidRPr="00114261">
        <w:rPr>
          <w:rFonts w:eastAsia="Calibri"/>
          <w:spacing w:val="10"/>
          <w:lang w:eastAsia="en-US"/>
        </w:rPr>
        <w:t>Έλεγχος και ρύθμιση πιέσεων εξόδου από την προφίλτρανση.</w:t>
      </w:r>
    </w:p>
    <w:p w:rsidR="00823F1C" w:rsidRPr="00114261" w:rsidRDefault="00823F1C" w:rsidP="00823F1C">
      <w:pPr>
        <w:numPr>
          <w:ilvl w:val="0"/>
          <w:numId w:val="32"/>
        </w:numPr>
        <w:tabs>
          <w:tab w:val="left" w:pos="702"/>
        </w:tabs>
        <w:spacing w:line="336" w:lineRule="exact"/>
        <w:jc w:val="both"/>
        <w:rPr>
          <w:rFonts w:eastAsia="Calibri"/>
          <w:spacing w:val="10"/>
          <w:lang w:eastAsia="en-US"/>
        </w:rPr>
      </w:pPr>
      <w:r w:rsidRPr="00114261">
        <w:rPr>
          <w:rFonts w:eastAsia="Calibri"/>
          <w:spacing w:val="10"/>
          <w:lang w:eastAsia="en-US"/>
        </w:rPr>
        <w:t>Έλεγχος και ρύθμιση πιέσεων εισόδου στις αντλίες υψηλής πίεσης.</w:t>
      </w:r>
    </w:p>
    <w:p w:rsidR="00823F1C" w:rsidRPr="00114261" w:rsidRDefault="00823F1C" w:rsidP="00823F1C">
      <w:pPr>
        <w:numPr>
          <w:ilvl w:val="0"/>
          <w:numId w:val="32"/>
        </w:numPr>
        <w:tabs>
          <w:tab w:val="left" w:pos="702"/>
        </w:tabs>
        <w:spacing w:line="336" w:lineRule="exact"/>
        <w:jc w:val="both"/>
        <w:rPr>
          <w:rFonts w:eastAsia="Calibri"/>
          <w:spacing w:val="10"/>
          <w:lang w:eastAsia="en-US"/>
        </w:rPr>
      </w:pPr>
      <w:r w:rsidRPr="00114261">
        <w:rPr>
          <w:rFonts w:eastAsia="Calibri"/>
          <w:spacing w:val="10"/>
          <w:lang w:eastAsia="en-US"/>
        </w:rPr>
        <w:t>Έλεγχος και ρύθμιση πιέσεων εξόδου από τις αντλίες υψηλής πίεσης.</w:t>
      </w:r>
    </w:p>
    <w:p w:rsidR="00823F1C" w:rsidRPr="00114261" w:rsidRDefault="00823F1C" w:rsidP="00823F1C">
      <w:pPr>
        <w:numPr>
          <w:ilvl w:val="0"/>
          <w:numId w:val="32"/>
        </w:numPr>
        <w:tabs>
          <w:tab w:val="left" w:pos="702"/>
        </w:tabs>
        <w:spacing w:line="336" w:lineRule="exact"/>
        <w:jc w:val="both"/>
        <w:rPr>
          <w:rFonts w:eastAsia="Calibri"/>
          <w:spacing w:val="10"/>
          <w:lang w:eastAsia="en-US"/>
        </w:rPr>
      </w:pPr>
      <w:r w:rsidRPr="00114261">
        <w:rPr>
          <w:rFonts w:eastAsia="Calibri"/>
          <w:spacing w:val="10"/>
          <w:lang w:eastAsia="en-US"/>
        </w:rPr>
        <w:t>Έλεγχος ποιότητας παραγόμενου νερού.</w:t>
      </w:r>
    </w:p>
    <w:p w:rsidR="00823F1C" w:rsidRPr="00114261" w:rsidRDefault="00823F1C" w:rsidP="00823F1C">
      <w:pPr>
        <w:numPr>
          <w:ilvl w:val="0"/>
          <w:numId w:val="32"/>
        </w:numPr>
        <w:tabs>
          <w:tab w:val="left" w:pos="702"/>
        </w:tabs>
        <w:spacing w:line="336" w:lineRule="exact"/>
        <w:jc w:val="both"/>
        <w:rPr>
          <w:rFonts w:eastAsia="Calibri"/>
          <w:spacing w:val="10"/>
          <w:lang w:eastAsia="en-US"/>
        </w:rPr>
      </w:pPr>
      <w:r w:rsidRPr="00114261">
        <w:rPr>
          <w:rFonts w:eastAsia="Calibri"/>
          <w:spacing w:val="10"/>
          <w:lang w:eastAsia="en-US"/>
        </w:rPr>
        <w:t>Έλεγχος και καλυμπράρισμα του οργάνου μέτρησης αγωγιμότητας.</w:t>
      </w:r>
    </w:p>
    <w:p w:rsidR="00823F1C" w:rsidRPr="00114261" w:rsidRDefault="00823F1C" w:rsidP="00823F1C">
      <w:pPr>
        <w:numPr>
          <w:ilvl w:val="0"/>
          <w:numId w:val="32"/>
        </w:numPr>
        <w:tabs>
          <w:tab w:val="left" w:pos="702"/>
        </w:tabs>
        <w:spacing w:line="336" w:lineRule="exact"/>
        <w:jc w:val="both"/>
        <w:rPr>
          <w:rFonts w:eastAsia="Calibri"/>
          <w:spacing w:val="10"/>
          <w:lang w:eastAsia="en-US"/>
        </w:rPr>
      </w:pPr>
      <w:r w:rsidRPr="00114261">
        <w:rPr>
          <w:rFonts w:eastAsia="Calibri"/>
          <w:spacing w:val="10"/>
          <w:lang w:eastAsia="en-US"/>
        </w:rPr>
        <w:t>Έλεγχος σωστής ηλεκτρικής τροφοδοσίας.</w:t>
      </w:r>
    </w:p>
    <w:p w:rsidR="00823F1C" w:rsidRPr="00114261" w:rsidRDefault="00823F1C" w:rsidP="00823F1C">
      <w:pPr>
        <w:numPr>
          <w:ilvl w:val="0"/>
          <w:numId w:val="32"/>
        </w:numPr>
        <w:tabs>
          <w:tab w:val="left" w:pos="765"/>
        </w:tabs>
        <w:spacing w:line="336" w:lineRule="exact"/>
        <w:jc w:val="both"/>
        <w:rPr>
          <w:rFonts w:eastAsia="Calibri"/>
          <w:spacing w:val="10"/>
          <w:lang w:eastAsia="en-US"/>
        </w:rPr>
      </w:pPr>
      <w:r w:rsidRPr="00114261">
        <w:rPr>
          <w:rFonts w:eastAsia="Calibri"/>
          <w:spacing w:val="10"/>
          <w:lang w:eastAsia="en-US"/>
        </w:rPr>
        <w:t>Χημικός καθαρισμός των μεμβρανών για την απομάκρυνση του οργανικού φορτίου</w:t>
      </w:r>
    </w:p>
    <w:p w:rsidR="00823F1C" w:rsidRPr="00114261" w:rsidRDefault="00823F1C" w:rsidP="00823F1C">
      <w:pPr>
        <w:numPr>
          <w:ilvl w:val="0"/>
          <w:numId w:val="32"/>
        </w:numPr>
        <w:tabs>
          <w:tab w:val="left" w:pos="765"/>
        </w:tabs>
        <w:spacing w:line="283" w:lineRule="exact"/>
        <w:ind w:right="40"/>
        <w:jc w:val="both"/>
        <w:rPr>
          <w:rFonts w:eastAsia="Calibri"/>
          <w:spacing w:val="10"/>
          <w:lang w:eastAsia="en-US"/>
        </w:rPr>
      </w:pPr>
      <w:r w:rsidRPr="00114261">
        <w:rPr>
          <w:rFonts w:eastAsia="Calibri"/>
          <w:spacing w:val="10"/>
          <w:lang w:eastAsia="en-US"/>
        </w:rPr>
        <w:t>Χημικός καθαρισμός των μεμβρανών για την απομάκρυνση των επικαθήσεων στις μεμβράνες των αλάτων</w:t>
      </w:r>
    </w:p>
    <w:p w:rsidR="00823F1C" w:rsidRPr="00114261" w:rsidRDefault="00823F1C" w:rsidP="00823F1C">
      <w:pPr>
        <w:numPr>
          <w:ilvl w:val="0"/>
          <w:numId w:val="32"/>
        </w:numPr>
        <w:tabs>
          <w:tab w:val="left" w:pos="760"/>
        </w:tabs>
        <w:spacing w:line="341" w:lineRule="exact"/>
        <w:jc w:val="both"/>
        <w:rPr>
          <w:rFonts w:eastAsia="Calibri"/>
          <w:spacing w:val="10"/>
          <w:lang w:eastAsia="en-US"/>
        </w:rPr>
      </w:pPr>
      <w:r w:rsidRPr="00114261">
        <w:rPr>
          <w:rFonts w:eastAsia="Calibri"/>
          <w:spacing w:val="10"/>
          <w:lang w:eastAsia="en-US"/>
        </w:rPr>
        <w:t>Απολύμανση των μεμβρανών</w:t>
      </w:r>
    </w:p>
    <w:p w:rsidR="00823F1C" w:rsidRPr="00114261" w:rsidRDefault="00823F1C" w:rsidP="00823F1C">
      <w:pPr>
        <w:spacing w:after="160" w:line="341" w:lineRule="exact"/>
        <w:jc w:val="both"/>
        <w:rPr>
          <w:rFonts w:eastAsia="Calibri"/>
          <w:spacing w:val="10"/>
          <w:u w:val="single"/>
          <w:lang w:eastAsia="en-US"/>
        </w:rPr>
      </w:pPr>
    </w:p>
    <w:p w:rsidR="00823F1C" w:rsidRPr="00114261" w:rsidRDefault="00823F1C" w:rsidP="00823F1C">
      <w:pPr>
        <w:spacing w:after="160" w:line="341" w:lineRule="exact"/>
        <w:jc w:val="both"/>
        <w:rPr>
          <w:rFonts w:eastAsia="Calibri"/>
          <w:lang w:eastAsia="en-US"/>
        </w:rPr>
      </w:pPr>
      <w:r w:rsidRPr="00114261">
        <w:rPr>
          <w:rFonts w:eastAsia="Calibri"/>
          <w:spacing w:val="10"/>
          <w:u w:val="single"/>
          <w:lang w:eastAsia="en-US"/>
        </w:rPr>
        <w:t>Για το σύστημα διανομής απιονισμένου νερού :</w:t>
      </w:r>
    </w:p>
    <w:p w:rsidR="00823F1C" w:rsidRPr="00114261" w:rsidRDefault="00823F1C" w:rsidP="00823F1C">
      <w:pPr>
        <w:numPr>
          <w:ilvl w:val="0"/>
          <w:numId w:val="32"/>
        </w:numPr>
        <w:tabs>
          <w:tab w:val="left" w:pos="760"/>
        </w:tabs>
        <w:spacing w:line="341" w:lineRule="exact"/>
        <w:jc w:val="both"/>
        <w:rPr>
          <w:rFonts w:eastAsia="Calibri"/>
          <w:spacing w:val="10"/>
          <w:lang w:eastAsia="en-US"/>
        </w:rPr>
      </w:pPr>
      <w:r w:rsidRPr="00114261">
        <w:rPr>
          <w:rFonts w:eastAsia="Calibri"/>
          <w:spacing w:val="10"/>
          <w:lang w:eastAsia="en-US"/>
        </w:rPr>
        <w:t>Αλλαγή των φίλτρων μικροβίων.</w:t>
      </w:r>
    </w:p>
    <w:p w:rsidR="00823F1C" w:rsidRPr="00114261" w:rsidRDefault="00823F1C" w:rsidP="00823F1C">
      <w:pPr>
        <w:spacing w:after="160" w:line="336" w:lineRule="exact"/>
        <w:jc w:val="both"/>
        <w:rPr>
          <w:rFonts w:eastAsia="Calibri"/>
          <w:spacing w:val="10"/>
          <w:u w:val="single"/>
          <w:lang w:eastAsia="en-US"/>
        </w:rPr>
      </w:pPr>
    </w:p>
    <w:p w:rsidR="00823F1C" w:rsidRPr="00114261" w:rsidRDefault="00823F1C" w:rsidP="00823F1C">
      <w:pPr>
        <w:spacing w:after="160" w:line="336" w:lineRule="exact"/>
        <w:jc w:val="both"/>
        <w:rPr>
          <w:rFonts w:eastAsia="Calibri"/>
          <w:lang w:eastAsia="en-US"/>
        </w:rPr>
      </w:pPr>
      <w:r w:rsidRPr="00114261">
        <w:rPr>
          <w:rFonts w:eastAsia="Calibri"/>
          <w:spacing w:val="10"/>
          <w:u w:val="single"/>
          <w:lang w:eastAsia="en-US"/>
        </w:rPr>
        <w:t>Χημικός και Μικροβιολογικός Έλεγχος του παραγόμενου νερού</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Χημική και μικροβιολογική ανάλυση σε πιστοποιημένο εργαστήριο σε δείγμα παραγόμενου νερού από το σύστημα επεξεργασίας νερού.</w:t>
      </w:r>
    </w:p>
    <w:p w:rsidR="00823F1C" w:rsidRPr="00114261" w:rsidRDefault="00823F1C" w:rsidP="00823F1C">
      <w:pPr>
        <w:numPr>
          <w:ilvl w:val="0"/>
          <w:numId w:val="35"/>
        </w:numPr>
        <w:tabs>
          <w:tab w:val="left" w:pos="702"/>
        </w:tabs>
        <w:spacing w:line="336" w:lineRule="exact"/>
        <w:ind w:left="426"/>
        <w:contextualSpacing/>
        <w:jc w:val="both"/>
        <w:rPr>
          <w:spacing w:val="10"/>
        </w:rPr>
      </w:pPr>
      <w:r w:rsidRPr="00114261">
        <w:rPr>
          <w:spacing w:val="10"/>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823F1C" w:rsidRPr="00114261" w:rsidRDefault="00823F1C" w:rsidP="00823F1C">
      <w:pPr>
        <w:tabs>
          <w:tab w:val="left" w:pos="702"/>
        </w:tabs>
        <w:spacing w:line="336" w:lineRule="exact"/>
        <w:jc w:val="both"/>
        <w:rPr>
          <w:spacing w:val="10"/>
          <w:highlight w:val="yellow"/>
        </w:rPr>
      </w:pPr>
    </w:p>
    <w:p w:rsidR="00823F1C" w:rsidRPr="00114261" w:rsidRDefault="00823F1C" w:rsidP="00823F1C">
      <w:pPr>
        <w:spacing w:before="300" w:after="600" w:line="259" w:lineRule="auto"/>
        <w:jc w:val="both"/>
        <w:rPr>
          <w:rFonts w:eastAsia="Calibri"/>
          <w:spacing w:val="10"/>
          <w:lang w:eastAsia="en-US"/>
        </w:rPr>
      </w:pPr>
      <w:r w:rsidRPr="00114261">
        <w:rPr>
          <w:rFonts w:eastAsia="Calibri"/>
          <w:spacing w:val="10"/>
          <w:lang w:eastAsia="en-US"/>
        </w:rPr>
        <w:t>Οι εργασίες συντήρησης θα γίνονται χωρίς να επηρεάζεται η λειτουργία της Μ.Τ.Ν.</w:t>
      </w:r>
    </w:p>
    <w:p w:rsidR="00823F1C" w:rsidRPr="00114261" w:rsidRDefault="00823F1C" w:rsidP="00823F1C">
      <w:pPr>
        <w:spacing w:before="120" w:after="160" w:line="360" w:lineRule="auto"/>
        <w:jc w:val="both"/>
        <w:rPr>
          <w:rFonts w:eastAsia="Calibri" w:cs="Arial"/>
          <w:b/>
          <w:u w:val="single"/>
          <w:lang w:eastAsia="en-US"/>
        </w:rPr>
      </w:pPr>
      <w:r w:rsidRPr="00114261">
        <w:rPr>
          <w:rFonts w:eastAsia="Calibri" w:cs="Arial"/>
          <w:b/>
          <w:u w:val="single"/>
          <w:lang w:eastAsia="en-US"/>
        </w:rPr>
        <w:t>ΛΟΙΠΑ ΧΑΡΑΚΤΗΡΙΣΤΙΚΑ ΚΑΙ ΑΠΑΙΤΗΣΕΙΣ</w:t>
      </w:r>
    </w:p>
    <w:p w:rsidR="00823F1C" w:rsidRPr="00114261" w:rsidRDefault="00823F1C" w:rsidP="00823F1C">
      <w:pPr>
        <w:spacing w:before="360" w:after="160" w:line="360" w:lineRule="auto"/>
        <w:jc w:val="both"/>
        <w:rPr>
          <w:rFonts w:eastAsia="Calibri" w:cs="Arial"/>
          <w:lang w:eastAsia="en-US"/>
        </w:rPr>
      </w:pPr>
      <w:r w:rsidRPr="00114261">
        <w:rPr>
          <w:rFonts w:eastAsia="Calibri" w:cs="Arial"/>
          <w:lang w:eastAsia="en-US"/>
        </w:rPr>
        <w:t xml:space="preserve"> Ο προσφέρων θα πρέπει να διαθέτει  επί ποινή αποκλεισμού:</w:t>
      </w:r>
    </w:p>
    <w:p w:rsidR="00823F1C" w:rsidRPr="00114261" w:rsidRDefault="00823F1C" w:rsidP="00823F1C">
      <w:pPr>
        <w:spacing w:after="160" w:line="259" w:lineRule="auto"/>
        <w:jc w:val="both"/>
        <w:rPr>
          <w:rFonts w:eastAsia="Calibri" w:cs="Arial"/>
          <w:lang w:eastAsia="en-US"/>
        </w:rPr>
      </w:pP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1) Πιστοποιητικό διαχείρισης  ποιότητας ISO 9001:2015</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2) Πιστοποιητικό διαχείρισης  ποιότητας ISO 13485:2016 , για συστήματα επεξεργασίας ύδατος για παραγωγή και αραίωση διαλυμάτων αιμοκάθαρσης.</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3) Πιστοποιητικό περιβαλλοντικής διαχείρισης ISO 14001:2015</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4) Πιστοποιητικό συστήματος διασφάλισης ποιότητας σύμφωνα με τις απαιτήσεις της οδηγίας 93/42/ΕΟΚ, για συστήματα επεξεργασίας ύδατος για παραγωγή και αραίωση διαλυμάτων αιμοκάθαρσης.</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5) Βεβαίωση συμμετοχής σε εγκεκριμένο σύστημα εναλλακτικής διαχείρισης ΑΗΗΕ, σύμφωνα με τον Ν.2939/2001 και την Κ.Υ.Α με αριθμό Η.Π. 23615/651/Ε.103</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6) Πιστοποιητικό ISO 45001: 2018  –Σύστημα διαχείρισης της Υγείας και της Ασφάλειας στην Εργασία.</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7) Βεβαίωση από τον κατασκευαστικό οίκο του συστήματος επεξεργασίας νερού για διάθεση σε γνήσια αναλώσιμα και ανταλλακτικά.</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 xml:space="preserve">8) Βεβαίωση από τον κατασκευαστικό οίκο του συστήματος επεξεργασίας νερού για την εκπαίδευση στο service των εν λόγω συστημάτων. </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9) Παρουσίαση εταιρείας (εγκαταστάσεις, προσωπικό που απασχολεί, κινητά συνεργεία, στόλο αυτοκινήτων, στοκ εμπορευμάτων κλπ ).</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10) Πελατολόγιο για την τελευταία πενταετία που θα περιλαμβάνει κατάλογο με υφιστάμενες ή παρελθούσες συμβάσεις συντήρησης σε αντίστοιχες εγκαταστάσεις.</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t>11) Προσωπικό του αναδόχου</w:t>
      </w:r>
    </w:p>
    <w:p w:rsidR="00823F1C" w:rsidRPr="00114261" w:rsidRDefault="00823F1C" w:rsidP="00823F1C">
      <w:pPr>
        <w:spacing w:after="160" w:line="259" w:lineRule="auto"/>
        <w:jc w:val="both"/>
        <w:rPr>
          <w:rFonts w:eastAsia="Calibri" w:cs="Tahoma"/>
          <w:lang w:eastAsia="en-US"/>
        </w:rPr>
      </w:pPr>
      <w:r w:rsidRPr="00114261">
        <w:rPr>
          <w:rFonts w:eastAsia="Calibri" w:cs="Tahoma"/>
          <w:lang w:eastAsia="en-US"/>
        </w:rPr>
        <w:lastRenderedPageBreak/>
        <w:t xml:space="preserve">12) </w:t>
      </w:r>
      <w:r w:rsidRPr="00114261">
        <w:rPr>
          <w:rFonts w:eastAsia="Calibri" w:cs="Tahoma"/>
          <w:u w:val="single"/>
          <w:lang w:eastAsia="en-US"/>
        </w:rPr>
        <w:t>Οι κατασκευαστές</w:t>
      </w:r>
      <w:r w:rsidRPr="00114261">
        <w:rPr>
          <w:rFonts w:eastAsia="Calibri" w:cs="Tahoma"/>
          <w:lang w:eastAsia="en-US"/>
        </w:rPr>
        <w:t xml:space="preserve"> θα πρέπει να προσκομίζουν άδεια λειτουργίας εργοστασίου και επισκευής και συντήρησης. </w:t>
      </w:r>
      <w:r w:rsidRPr="00114261">
        <w:rPr>
          <w:rFonts w:eastAsia="Calibri" w:cs="Tahoma"/>
          <w:u w:val="single"/>
          <w:lang w:eastAsia="en-US"/>
        </w:rPr>
        <w:t>Οι συμμετέχοντες</w:t>
      </w:r>
      <w:r w:rsidRPr="00114261">
        <w:rPr>
          <w:rFonts w:eastAsia="Calibri" w:cs="Tahoma"/>
          <w:lang w:eastAsia="en-US"/>
        </w:rPr>
        <w:t xml:space="preserve"> θα πρέπει να διαθέτουν άδεια επισκευής και συντήρησης και να προσκομίζουν άδεια λειτουργίας του εργοστασίου κατασκευής των προϊόντων που προσφέρουν.</w:t>
      </w:r>
    </w:p>
    <w:p w:rsidR="00823F1C" w:rsidRPr="00114261" w:rsidRDefault="00823F1C" w:rsidP="00823F1C">
      <w:pPr>
        <w:spacing w:before="120" w:after="160" w:line="360" w:lineRule="auto"/>
        <w:jc w:val="both"/>
        <w:rPr>
          <w:rFonts w:eastAsia="Calibri" w:cs="Arial"/>
          <w:b/>
          <w:u w:val="single"/>
          <w:lang w:eastAsia="en-US"/>
        </w:rPr>
      </w:pPr>
    </w:p>
    <w:p w:rsidR="00823F1C" w:rsidRPr="00114261" w:rsidRDefault="00823F1C" w:rsidP="00823F1C">
      <w:pPr>
        <w:spacing w:before="120" w:after="160" w:line="360" w:lineRule="auto"/>
        <w:jc w:val="both"/>
        <w:rPr>
          <w:rFonts w:eastAsia="Calibri" w:cs="Arial"/>
          <w:b/>
          <w:u w:val="single"/>
          <w:lang w:eastAsia="en-US"/>
        </w:rPr>
      </w:pPr>
      <w:r w:rsidRPr="00114261">
        <w:rPr>
          <w:rFonts w:eastAsia="Calibri" w:cs="Arial"/>
          <w:b/>
          <w:u w:val="single"/>
          <w:lang w:eastAsia="en-US"/>
        </w:rPr>
        <w:t>ΟΡΟΙ</w:t>
      </w:r>
    </w:p>
    <w:p w:rsidR="00823F1C" w:rsidRPr="00114261" w:rsidRDefault="00823F1C" w:rsidP="00823F1C">
      <w:pPr>
        <w:numPr>
          <w:ilvl w:val="0"/>
          <w:numId w:val="36"/>
        </w:numPr>
        <w:spacing w:before="600" w:after="180" w:line="259" w:lineRule="auto"/>
        <w:contextualSpacing/>
        <w:jc w:val="both"/>
      </w:pPr>
      <w:r w:rsidRPr="00114261">
        <w:rPr>
          <w:spacing w:val="10"/>
          <w:u w:val="single"/>
        </w:rPr>
        <w:t>Επισκέψεις προληπτικής συντήρησης</w:t>
      </w:r>
    </w:p>
    <w:p w:rsidR="00823F1C" w:rsidRPr="00114261" w:rsidRDefault="00823F1C" w:rsidP="00823F1C">
      <w:pPr>
        <w:spacing w:before="180" w:after="360" w:line="293" w:lineRule="exact"/>
        <w:ind w:right="40"/>
        <w:jc w:val="both"/>
        <w:rPr>
          <w:rFonts w:eastAsia="Calibri"/>
          <w:lang w:eastAsia="en-US"/>
        </w:rPr>
      </w:pPr>
      <w:r w:rsidRPr="00114261">
        <w:rPr>
          <w:rFonts w:eastAsia="Calibri"/>
          <w:spacing w:val="10"/>
          <w:lang w:eastAsia="en-US"/>
        </w:rPr>
        <w:t>Κατά τη διάρκεια του συμβολαίου η ανάδοχος θα επισκέπτεται τουλάχιστον τέσσερις (4) φορές το χρόνο για επισκέψεις προληπτικής συντήρησης σύμφωνα με το πρόγραμμα συντήρησης που θα γίνει από την εταιρεία.</w:t>
      </w:r>
    </w:p>
    <w:p w:rsidR="00823F1C" w:rsidRPr="00114261" w:rsidRDefault="00823F1C" w:rsidP="00823F1C">
      <w:pPr>
        <w:numPr>
          <w:ilvl w:val="0"/>
          <w:numId w:val="36"/>
        </w:numPr>
        <w:tabs>
          <w:tab w:val="left" w:pos="356"/>
        </w:tabs>
        <w:spacing w:before="360" w:after="180" w:line="259" w:lineRule="auto"/>
        <w:jc w:val="both"/>
        <w:rPr>
          <w:rFonts w:eastAsia="Calibri"/>
          <w:spacing w:val="10"/>
          <w:u w:val="single"/>
          <w:lang w:eastAsia="en-US"/>
        </w:rPr>
      </w:pPr>
      <w:r w:rsidRPr="00114261">
        <w:rPr>
          <w:rFonts w:eastAsia="Calibri"/>
          <w:spacing w:val="10"/>
          <w:u w:val="single"/>
          <w:lang w:eastAsia="en-US"/>
        </w:rPr>
        <w:t>Χρόνος ανταπόκρισης σε έκτακτη - επείγουσα κλήση</w:t>
      </w:r>
    </w:p>
    <w:p w:rsidR="00823F1C" w:rsidRPr="00114261" w:rsidRDefault="00823F1C" w:rsidP="00823F1C">
      <w:pPr>
        <w:spacing w:before="180" w:after="360" w:line="293" w:lineRule="exact"/>
        <w:ind w:right="40"/>
        <w:jc w:val="both"/>
        <w:rPr>
          <w:rFonts w:eastAsia="Calibri"/>
          <w:lang w:eastAsia="en-US"/>
        </w:rPr>
      </w:pPr>
      <w:r w:rsidRPr="00114261">
        <w:rPr>
          <w:rFonts w:eastAsia="Calibri"/>
          <w:spacing w:val="10"/>
          <w:lang w:eastAsia="en-US"/>
        </w:rPr>
        <w:t>Η ανάδοχος εταιρεία οφείλει να ανταποκρίνεται σε έκτακτες - επείγουσες κλήσεις εντός μίας (1) εργάσιμης ημέρας. Το συγκεκριμένο χρονικό διάστημα μπορεί να επιμηκυνθεί κατά μια (1) πρόσθετη εργάσιμη ημέρα σε περίπτωση που δεν είναι δυνατή η μετάβαση στο νησί λόγω καιρικών συνθηκών, απεργιών κτλ.</w:t>
      </w:r>
    </w:p>
    <w:p w:rsidR="00823F1C" w:rsidRPr="00114261" w:rsidRDefault="00823F1C" w:rsidP="00823F1C">
      <w:pPr>
        <w:numPr>
          <w:ilvl w:val="0"/>
          <w:numId w:val="36"/>
        </w:numPr>
        <w:tabs>
          <w:tab w:val="left" w:pos="361"/>
        </w:tabs>
        <w:spacing w:before="360" w:after="180" w:line="259" w:lineRule="auto"/>
        <w:jc w:val="both"/>
        <w:rPr>
          <w:rFonts w:eastAsia="Calibri"/>
          <w:spacing w:val="10"/>
          <w:u w:val="single"/>
          <w:lang w:eastAsia="en-US"/>
        </w:rPr>
      </w:pPr>
      <w:r w:rsidRPr="00114261">
        <w:rPr>
          <w:rFonts w:eastAsia="Calibri"/>
          <w:spacing w:val="10"/>
          <w:u w:val="single"/>
          <w:lang w:eastAsia="en-US"/>
        </w:rPr>
        <w:t xml:space="preserve">Αντικατάσταση αναλωσίμων και ανταλλακτικών πέρα των αναφερομένων στον  ΠΙΝΑΚΑ 1 και ΠΙΝΑΚΑ 2 </w:t>
      </w:r>
    </w:p>
    <w:p w:rsidR="00823F1C" w:rsidRPr="00114261" w:rsidRDefault="00823F1C" w:rsidP="00823F1C">
      <w:pPr>
        <w:spacing w:before="180" w:after="360" w:line="293" w:lineRule="exact"/>
        <w:ind w:right="40"/>
        <w:jc w:val="both"/>
        <w:rPr>
          <w:spacing w:val="10"/>
        </w:rPr>
      </w:pPr>
      <w:r w:rsidRPr="00114261">
        <w:rPr>
          <w:spacing w:val="10"/>
        </w:rPr>
        <w:t>Σε περίπτωση που κριθεί απαραίτητο να αντικατασταθεί κάποιο αναλώσιμο ή ανταλλακτικό επιπλέον των αναφερομένων στον ΠΙΝΑΚΑ1 και ΠΙΝΑΚΑ 2, τότε κατά την διάρκεια ισχύος της παρούσης σύμβασης, εάν οι εργασίες αντικατάστασης θα πραγματοποιηθούν σε μια εκ των προγραμματισμένων επισκέψεων προληπτικής συντήρησης, δεν θα υπάρξει επιπλέον χρέωση για την εργασία στο Νοσοκομείο, παρά μόνο για τα αναλώσιμα και ανταλλακτικά μετά από τις απαραίτητες εγκρίσεις του Νοσοκομείου.</w:t>
      </w:r>
    </w:p>
    <w:p w:rsidR="00823F1C" w:rsidRPr="00114261" w:rsidRDefault="00823F1C" w:rsidP="00823F1C">
      <w:pPr>
        <w:numPr>
          <w:ilvl w:val="0"/>
          <w:numId w:val="36"/>
        </w:numPr>
        <w:tabs>
          <w:tab w:val="left" w:pos="361"/>
        </w:tabs>
        <w:spacing w:before="360" w:after="180" w:line="259" w:lineRule="auto"/>
        <w:jc w:val="both"/>
        <w:rPr>
          <w:rFonts w:eastAsia="Calibri"/>
          <w:spacing w:val="10"/>
          <w:u w:val="single"/>
          <w:lang w:eastAsia="en-US"/>
        </w:rPr>
      </w:pPr>
      <w:r w:rsidRPr="00114261">
        <w:rPr>
          <w:rFonts w:eastAsia="Calibri"/>
          <w:spacing w:val="10"/>
          <w:u w:val="single"/>
          <w:lang w:eastAsia="en-US"/>
        </w:rPr>
        <w:t>Προσωπικό του αναδόχου</w:t>
      </w:r>
    </w:p>
    <w:p w:rsidR="00823F1C" w:rsidRPr="00114261" w:rsidRDefault="00823F1C" w:rsidP="00823F1C">
      <w:pPr>
        <w:spacing w:before="180" w:after="360" w:line="293" w:lineRule="exact"/>
        <w:ind w:right="40"/>
        <w:jc w:val="both"/>
        <w:rPr>
          <w:spacing w:val="10"/>
        </w:rPr>
      </w:pPr>
      <w:r w:rsidRPr="00114261">
        <w:rPr>
          <w:spacing w:val="10"/>
        </w:rPr>
        <w:t xml:space="preserve">Η ανάδοχος εταιρεία οφείλει να διαθέτει το απαιτούμενο προσωπικό ώστε η τεχνική κάλυψη των πεδίων εργασιών να είναι πλήρης. Για αυτό τον σκοπό ο υποψήφιος ανάδοχος θα επισυνάψει στην προσφορά του θεωρημένη κατάσταση προσωπικού από την επιθεώρηση εργασίας και θα πρέπει να διαθέτει στελέχωση με τουλάχιστον 15 άτομα από ειδικότητες κατάλληλες για την υποστήριξη και την συντήρηση των συστημάτων επεξεργασίας νερού  (μηχανικούς ΑΕΙ ή ΤΕΙ, υδραυλικούς, ηλεκτρολόγους, συγκολλητές, κλπ), εκ των οποίων οι 5 πρέπει να είναι μηχανικοί ΑΕΙ ή ΤΕΙ και συγκεκριμένα Μηχανολόγοι Μηχανικοί, Ηλεκτρολόγοι Μηχανικοί, Χημικοί Μηχανικοί. Ο ένας από τους 5 Μηχανικούς, θα πρέπει οπωσδήποτε  να είναι Χημικός Μηχανικός. Η στελέχωση είναι απαραίτητη λόγω του αντικειμένου της σύμβασης για την συντήρηση και την τεχνική υποστήριξη του συστήματος επεξεργασίας νερού για την παραγωγή κατάλληλου νερού για αιμοκάθαρση καθώς και του συστήματος επεξεργασίας νερού στο Λεβητοστάσιο – Κεντρική αποσκλήρυνση. </w:t>
      </w:r>
    </w:p>
    <w:p w:rsidR="00823F1C" w:rsidRPr="00114261" w:rsidRDefault="00823F1C" w:rsidP="00823F1C">
      <w:pPr>
        <w:numPr>
          <w:ilvl w:val="0"/>
          <w:numId w:val="36"/>
        </w:numPr>
        <w:tabs>
          <w:tab w:val="left" w:pos="361"/>
        </w:tabs>
        <w:spacing w:before="360" w:after="180" w:line="259" w:lineRule="auto"/>
        <w:jc w:val="both"/>
        <w:rPr>
          <w:rFonts w:eastAsia="Calibri"/>
          <w:spacing w:val="10"/>
          <w:u w:val="single"/>
          <w:lang w:eastAsia="en-US"/>
        </w:rPr>
      </w:pPr>
      <w:r w:rsidRPr="00114261">
        <w:rPr>
          <w:rFonts w:eastAsia="Calibri"/>
          <w:spacing w:val="10"/>
          <w:u w:val="single"/>
          <w:lang w:eastAsia="en-US"/>
        </w:rPr>
        <w:t>Υποστήριξη-παροχή συμβουλών</w:t>
      </w:r>
    </w:p>
    <w:p w:rsidR="00823F1C" w:rsidRPr="00114261" w:rsidRDefault="00823F1C" w:rsidP="00823F1C">
      <w:pPr>
        <w:spacing w:before="180" w:after="360" w:line="293" w:lineRule="exact"/>
        <w:ind w:right="40"/>
        <w:jc w:val="both"/>
        <w:rPr>
          <w:spacing w:val="10"/>
        </w:rPr>
      </w:pPr>
      <w:r w:rsidRPr="00114261">
        <w:rPr>
          <w:spacing w:val="10"/>
        </w:rPr>
        <w:t>Η ανάδοχος οφείλει να παρέχει τηλεφωνική υποστήριξη για παροχή συμβουλών και τεχνικών οδηγιών, κατά τις εργάσιμες ημέρες και ώρες.</w:t>
      </w:r>
    </w:p>
    <w:p w:rsidR="00823F1C" w:rsidRPr="00114261" w:rsidRDefault="00823F1C" w:rsidP="00823F1C">
      <w:pPr>
        <w:spacing w:before="180" w:after="360" w:line="293" w:lineRule="exact"/>
        <w:ind w:right="40"/>
        <w:jc w:val="both"/>
        <w:rPr>
          <w:spacing w:val="10"/>
        </w:rPr>
      </w:pPr>
    </w:p>
    <w:p w:rsidR="00823F1C" w:rsidRPr="00114261" w:rsidRDefault="00823F1C" w:rsidP="00823F1C">
      <w:pPr>
        <w:spacing w:before="180" w:after="360" w:line="293" w:lineRule="exact"/>
        <w:ind w:right="40"/>
        <w:jc w:val="both"/>
        <w:rPr>
          <w:spacing w:val="10"/>
        </w:rPr>
      </w:pPr>
      <w:r w:rsidRPr="00114261">
        <w:rPr>
          <w:spacing w:val="10"/>
        </w:rPr>
        <w:t xml:space="preserve">Το συμβόλαιο συντήρησης θα τιμολογείται μια φορά το τρίμηνο. Όλα τα τιμολόγια που σχετίζονται με άλλες υπηρεσίες και με αναλώσιμα και ανταλλακτικά, θα τιμολογούνται αμέσως. </w:t>
      </w:r>
    </w:p>
    <w:p w:rsidR="00823F1C" w:rsidRPr="00114261" w:rsidRDefault="00823F1C" w:rsidP="00823F1C">
      <w:pPr>
        <w:tabs>
          <w:tab w:val="left" w:pos="6521"/>
        </w:tabs>
        <w:spacing w:before="60" w:after="160" w:line="280" w:lineRule="exact"/>
        <w:jc w:val="both"/>
        <w:rPr>
          <w:rFonts w:eastAsia="Calibri"/>
          <w:lang w:eastAsia="en-US"/>
        </w:rPr>
      </w:pPr>
    </w:p>
    <w:p w:rsidR="00823F1C" w:rsidRPr="00F93520" w:rsidRDefault="00823F1C" w:rsidP="00823F1C">
      <w:pPr>
        <w:spacing w:before="180" w:after="360" w:line="293" w:lineRule="exact"/>
        <w:ind w:right="40"/>
        <w:jc w:val="both"/>
        <w:rPr>
          <w:rFonts w:eastAsia="Calibri" w:cs="Calibri"/>
          <w:b/>
          <w:bCs/>
          <w:spacing w:val="10"/>
          <w:u w:val="single"/>
          <w:lang w:eastAsia="en-US"/>
        </w:rPr>
      </w:pPr>
      <w:r w:rsidRPr="00114261">
        <w:rPr>
          <w:rFonts w:eastAsia="Calibri"/>
          <w:b/>
          <w:spacing w:val="10"/>
          <w:u w:val="single"/>
          <w:lang w:eastAsia="en-US"/>
        </w:rPr>
        <w:t>ΚΑΤΑΣΤΑΣΗ ΑΝΑΛΩΣΙΜΩΝ MTN</w:t>
      </w:r>
    </w:p>
    <w:p w:rsidR="00823F1C" w:rsidRPr="00114261" w:rsidRDefault="00823F1C" w:rsidP="00823F1C">
      <w:pPr>
        <w:jc w:val="both"/>
      </w:pPr>
      <w:r w:rsidRPr="00114261">
        <w:rPr>
          <w:b/>
          <w:bCs/>
          <w:spacing w:val="10"/>
        </w:rPr>
        <w:t>ΠΙΝΑΚΑΣ 1</w:t>
      </w:r>
    </w:p>
    <w:tbl>
      <w:tblPr>
        <w:tblW w:w="0" w:type="auto"/>
        <w:tblInd w:w="5" w:type="dxa"/>
        <w:tblLayout w:type="fixed"/>
        <w:tblCellMar>
          <w:left w:w="0" w:type="dxa"/>
          <w:right w:w="0" w:type="dxa"/>
        </w:tblCellMar>
        <w:tblLook w:val="0000" w:firstRow="0" w:lastRow="0" w:firstColumn="0" w:lastColumn="0" w:noHBand="0" w:noVBand="0"/>
      </w:tblPr>
      <w:tblGrid>
        <w:gridCol w:w="851"/>
        <w:gridCol w:w="5103"/>
        <w:gridCol w:w="1417"/>
      </w:tblGrid>
      <w:tr w:rsidR="00823F1C" w:rsidRPr="00114261" w:rsidTr="009A0D12">
        <w:trPr>
          <w:trHeight w:val="365"/>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b/>
                <w:bCs/>
                <w:spacing w:val="10"/>
                <w:lang w:eastAsia="en-US"/>
              </w:rPr>
              <w:t>A/A</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b/>
                <w:bCs/>
                <w:spacing w:val="10"/>
                <w:lang w:eastAsia="en-US"/>
              </w:rPr>
              <w:t>ΠΕΡΙΓΡΑΦΗ</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b/>
                <w:bCs/>
                <w:spacing w:val="10"/>
                <w:lang w:eastAsia="en-US"/>
              </w:rPr>
              <w:t>ΤΕΜΑΧΙΑ</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Ανταλλακτικό φίλτρο μικροβίων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8</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2</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Ανταλλακτικό φίλτρο νήματος 10 micron</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12</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3</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Ανταλλακτικό φίλτρο νήματος 5 micron</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10</w:t>
            </w:r>
          </w:p>
        </w:tc>
      </w:tr>
      <w:tr w:rsidR="00823F1C" w:rsidRPr="00114261" w:rsidTr="009A0D12">
        <w:trPr>
          <w:trHeight w:val="346"/>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Τεστ σκληρότητας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10</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5</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Τεστ χλωρίου και pH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10</w:t>
            </w:r>
          </w:p>
        </w:tc>
      </w:tr>
      <w:tr w:rsidR="00823F1C" w:rsidRPr="00114261" w:rsidTr="009A0D12">
        <w:trPr>
          <w:trHeight w:val="346"/>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6</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Χημικό καθαρισμού αλάτων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2 kg</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7</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Χημικό καθαρισμού οργανικών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2 kg</w:t>
            </w:r>
          </w:p>
        </w:tc>
      </w:tr>
      <w:tr w:rsidR="00823F1C" w:rsidRPr="00114261" w:rsidTr="009A0D12">
        <w:trPr>
          <w:trHeight w:val="355"/>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8</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Χημικό απολύμανσης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2</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9</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Λυχνία UV PURO τύπος S</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10</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Κινητήρας βαλβίδας 541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11</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Οδηγός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12</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Διάφραγμα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13</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Πύρος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14</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Ελατήριο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r>
      <w:tr w:rsidR="00823F1C" w:rsidRPr="00114261" w:rsidTr="009A0D1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15</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Σετ άξονα και διαφραγμ. 541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r>
      <w:tr w:rsidR="00823F1C" w:rsidRPr="00114261" w:rsidTr="009A0D12">
        <w:trPr>
          <w:trHeight w:val="37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16</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Υποχλωριώδες Νάτριο</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w:t>
            </w:r>
          </w:p>
        </w:tc>
      </w:tr>
    </w:tbl>
    <w:p w:rsidR="00823F1C" w:rsidRPr="00114261" w:rsidRDefault="00823F1C" w:rsidP="00823F1C">
      <w:pPr>
        <w:spacing w:before="180" w:after="360" w:line="293" w:lineRule="exact"/>
        <w:ind w:right="40"/>
        <w:jc w:val="both"/>
        <w:rPr>
          <w:rFonts w:eastAsia="Calibri"/>
          <w:b/>
          <w:spacing w:val="10"/>
          <w:u w:val="single"/>
          <w:lang w:eastAsia="en-US"/>
        </w:rPr>
      </w:pPr>
    </w:p>
    <w:p w:rsidR="00823F1C" w:rsidRPr="00114261" w:rsidRDefault="00823F1C" w:rsidP="00823F1C">
      <w:pPr>
        <w:spacing w:before="180" w:after="360" w:line="293" w:lineRule="exact"/>
        <w:ind w:right="40"/>
        <w:jc w:val="both"/>
        <w:rPr>
          <w:rFonts w:eastAsia="Calibri"/>
          <w:b/>
          <w:spacing w:val="10"/>
          <w:u w:val="single"/>
          <w:lang w:eastAsia="en-US"/>
        </w:rPr>
      </w:pPr>
      <w:r w:rsidRPr="00114261">
        <w:rPr>
          <w:rFonts w:eastAsia="Calibri"/>
          <w:b/>
          <w:spacing w:val="10"/>
          <w:u w:val="single"/>
          <w:lang w:eastAsia="en-US"/>
        </w:rPr>
        <w:t>ΚΑΤΑΣΤΑΣΗ ΑΝΑΛΩΣΙΜΩΝ ΑΠΟΣΚΛΗΡΥΝΣΗΣ ΛΕΒΗΤΟΣΤΑΣΙΟΥ</w:t>
      </w:r>
    </w:p>
    <w:p w:rsidR="00823F1C" w:rsidRPr="00114261" w:rsidRDefault="00823F1C" w:rsidP="00823F1C">
      <w:pPr>
        <w:spacing w:before="180" w:after="360" w:line="293" w:lineRule="exact"/>
        <w:ind w:right="40"/>
        <w:jc w:val="both"/>
        <w:rPr>
          <w:rFonts w:eastAsia="Calibri"/>
          <w:spacing w:val="10"/>
          <w:lang w:eastAsia="en-US"/>
        </w:rPr>
      </w:pPr>
      <w:r w:rsidRPr="00114261">
        <w:rPr>
          <w:rFonts w:eastAsia="Calibri"/>
          <w:spacing w:val="10"/>
          <w:lang w:eastAsia="en-US"/>
        </w:rPr>
        <w:t>ΠΙΝΑΚΑΣ 2</w:t>
      </w:r>
    </w:p>
    <w:tbl>
      <w:tblPr>
        <w:tblW w:w="0" w:type="auto"/>
        <w:tblInd w:w="5" w:type="dxa"/>
        <w:tblLayout w:type="fixed"/>
        <w:tblCellMar>
          <w:left w:w="0" w:type="dxa"/>
          <w:right w:w="0" w:type="dxa"/>
        </w:tblCellMar>
        <w:tblLook w:val="0000" w:firstRow="0" w:lastRow="0" w:firstColumn="0" w:lastColumn="0" w:noHBand="0" w:noVBand="0"/>
      </w:tblPr>
      <w:tblGrid>
        <w:gridCol w:w="2127"/>
        <w:gridCol w:w="4125"/>
        <w:gridCol w:w="1417"/>
      </w:tblGrid>
      <w:tr w:rsidR="00823F1C" w:rsidRPr="00114261" w:rsidTr="009A0D12">
        <w:trPr>
          <w:trHeight w:val="638"/>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b/>
                <w:bCs/>
                <w:spacing w:val="10"/>
                <w:lang w:eastAsia="en-US"/>
              </w:rPr>
              <w:t>A/A</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b/>
                <w:bCs/>
                <w:spacing w:val="10"/>
                <w:lang w:eastAsia="en-US"/>
              </w:rPr>
              <w:t>ΠΕΡΙΓΡΑΦΗ</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b/>
                <w:bCs/>
                <w:spacing w:val="10"/>
                <w:lang w:eastAsia="en-US"/>
              </w:rPr>
              <w:t>ΤΕΜ</w:t>
            </w:r>
          </w:p>
        </w:tc>
      </w:tr>
      <w:tr w:rsidR="00823F1C" w:rsidRPr="00114261" w:rsidTr="009A0D12">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1</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Οδηγός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8</w:t>
            </w:r>
          </w:p>
        </w:tc>
      </w:tr>
      <w:tr w:rsidR="00823F1C" w:rsidRPr="00114261" w:rsidTr="009A0D12">
        <w:trPr>
          <w:trHeight w:val="336"/>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lastRenderedPageBreak/>
              <w:t>2</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Ελατήριο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8</w:t>
            </w:r>
          </w:p>
        </w:tc>
      </w:tr>
      <w:tr w:rsidR="00823F1C" w:rsidRPr="00114261" w:rsidTr="009A0D12">
        <w:trPr>
          <w:trHeight w:val="398"/>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3</w:t>
            </w:r>
          </w:p>
        </w:tc>
        <w:tc>
          <w:tcPr>
            <w:tcW w:w="4125" w:type="dxa"/>
            <w:tcBorders>
              <w:top w:val="nil"/>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Πύρος Η/Μ βαλβίδας</w:t>
            </w:r>
          </w:p>
        </w:tc>
        <w:tc>
          <w:tcPr>
            <w:tcW w:w="1417" w:type="dxa"/>
            <w:tcBorders>
              <w:top w:val="nil"/>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8</w:t>
            </w:r>
          </w:p>
        </w:tc>
      </w:tr>
      <w:tr w:rsidR="00823F1C" w:rsidRPr="00114261" w:rsidTr="009A0D12">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Διάφραγμα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8</w:t>
            </w:r>
          </w:p>
        </w:tc>
      </w:tr>
      <w:tr w:rsidR="00823F1C" w:rsidRPr="00114261" w:rsidTr="009A0D12">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5</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Κεντρικό διάφραγμα SF/SM</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r>
      <w:tr w:rsidR="00823F1C" w:rsidRPr="00114261" w:rsidTr="009A0D12">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6</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ΒΑΛΒ. ΑΝΤΕΠ. SF/SFH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r>
      <w:tr w:rsidR="00823F1C" w:rsidRPr="00114261" w:rsidTr="009A0D12">
        <w:trPr>
          <w:trHeight w:val="317"/>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7</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ΚΑΤΩ ΔΙΑΦΡΑΓΜΑ SF/SFH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4</w:t>
            </w:r>
          </w:p>
        </w:tc>
      </w:tr>
      <w:tr w:rsidR="00823F1C" w:rsidRPr="00114261" w:rsidTr="009A0D12">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8</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Πιστόνι βαλβίδας SF/SM</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lang w:eastAsia="en-US"/>
              </w:rPr>
            </w:pPr>
            <w:r w:rsidRPr="00114261">
              <w:rPr>
                <w:rFonts w:eastAsia="Calibri"/>
                <w:spacing w:val="10"/>
                <w:lang w:eastAsia="en-US"/>
              </w:rPr>
              <w:t>8</w:t>
            </w:r>
          </w:p>
        </w:tc>
      </w:tr>
      <w:tr w:rsidR="00823F1C" w:rsidRPr="00114261" w:rsidTr="009A0D12">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spacing w:val="10"/>
                <w:lang w:eastAsia="en-US"/>
              </w:rPr>
            </w:pPr>
            <w:r w:rsidRPr="00114261">
              <w:rPr>
                <w:rFonts w:eastAsia="Calibri"/>
                <w:spacing w:val="10"/>
                <w:lang w:eastAsia="en-US"/>
              </w:rPr>
              <w:t>9</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spacing w:val="10"/>
                <w:lang w:eastAsia="en-US"/>
              </w:rPr>
            </w:pPr>
            <w:r w:rsidRPr="00114261">
              <w:rPr>
                <w:rFonts w:eastAsia="Calibri"/>
                <w:spacing w:val="10"/>
                <w:lang w:eastAsia="en-US"/>
              </w:rPr>
              <w:t>Βαλβίδα εντεπιστροφής (πύραυλος)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spacing w:val="10"/>
                <w:lang w:eastAsia="en-US"/>
              </w:rPr>
            </w:pPr>
            <w:r w:rsidRPr="00114261">
              <w:rPr>
                <w:rFonts w:eastAsia="Calibri"/>
                <w:spacing w:val="10"/>
                <w:lang w:eastAsia="en-US"/>
              </w:rPr>
              <w:t>4</w:t>
            </w:r>
          </w:p>
        </w:tc>
      </w:tr>
      <w:tr w:rsidR="00823F1C" w:rsidRPr="00114261" w:rsidTr="009A0D12">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spacing w:val="10"/>
                <w:lang w:eastAsia="en-US"/>
              </w:rPr>
            </w:pPr>
            <w:r w:rsidRPr="00114261">
              <w:rPr>
                <w:rFonts w:eastAsia="Calibri"/>
                <w:spacing w:val="10"/>
                <w:lang w:eastAsia="en-US"/>
              </w:rPr>
              <w:t>10</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spacing w:val="10"/>
                <w:lang w:eastAsia="en-US"/>
              </w:rPr>
            </w:pPr>
            <w:r w:rsidRPr="00114261">
              <w:rPr>
                <w:rFonts w:eastAsia="Calibri"/>
                <w:spacing w:val="10"/>
                <w:lang w:eastAsia="en-US"/>
              </w:rPr>
              <w:t>Υποστήριγμα βαλβ. Αντεπ.</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spacing w:val="10"/>
                <w:lang w:eastAsia="en-US"/>
              </w:rPr>
            </w:pPr>
            <w:r w:rsidRPr="00114261">
              <w:rPr>
                <w:rFonts w:eastAsia="Calibri"/>
                <w:spacing w:val="10"/>
                <w:lang w:eastAsia="en-US"/>
              </w:rPr>
              <w:t>4</w:t>
            </w:r>
          </w:p>
        </w:tc>
      </w:tr>
      <w:tr w:rsidR="00823F1C" w:rsidRPr="00114261" w:rsidTr="009A0D12">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spacing w:val="10"/>
                <w:lang w:eastAsia="en-US"/>
              </w:rPr>
            </w:pPr>
            <w:r w:rsidRPr="00114261">
              <w:rPr>
                <w:rFonts w:eastAsia="Calibri"/>
                <w:spacing w:val="10"/>
                <w:lang w:eastAsia="en-US"/>
              </w:rPr>
              <w:t>11</w:t>
            </w:r>
          </w:p>
        </w:tc>
        <w:tc>
          <w:tcPr>
            <w:tcW w:w="4125"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spacing w:val="10"/>
                <w:lang w:eastAsia="en-US"/>
              </w:rPr>
            </w:pPr>
            <w:r w:rsidRPr="00114261">
              <w:rPr>
                <w:rFonts w:eastAsia="Calibri"/>
                <w:spacing w:val="10"/>
                <w:lang w:eastAsia="en-US"/>
              </w:rPr>
              <w:t>Έδρα πιστονιού SF/SFH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3F1C" w:rsidRPr="00114261" w:rsidRDefault="00823F1C" w:rsidP="009A0D12">
            <w:pPr>
              <w:spacing w:after="160" w:line="259" w:lineRule="auto"/>
              <w:jc w:val="both"/>
              <w:rPr>
                <w:rFonts w:eastAsia="Calibri"/>
                <w:spacing w:val="10"/>
                <w:lang w:eastAsia="en-US"/>
              </w:rPr>
            </w:pPr>
            <w:r w:rsidRPr="00114261">
              <w:rPr>
                <w:rFonts w:eastAsia="Calibri"/>
                <w:spacing w:val="10"/>
                <w:lang w:eastAsia="en-US"/>
              </w:rPr>
              <w:t>8</w:t>
            </w:r>
          </w:p>
        </w:tc>
      </w:tr>
    </w:tbl>
    <w:p w:rsidR="00823F1C" w:rsidRDefault="00823F1C" w:rsidP="00823F1C">
      <w:pPr>
        <w:spacing w:before="360" w:after="240" w:line="442" w:lineRule="exact"/>
        <w:ind w:right="240"/>
        <w:jc w:val="both"/>
        <w:rPr>
          <w:rFonts w:eastAsia="Calibri"/>
          <w:spacing w:val="10"/>
          <w:lang w:eastAsia="en-US"/>
        </w:rPr>
      </w:pPr>
      <w:r w:rsidRPr="00114261">
        <w:rPr>
          <w:rFonts w:eastAsia="Calibri"/>
          <w:spacing w:val="10"/>
          <w:lang w:eastAsia="en-US"/>
        </w:rPr>
        <w:t>Τα ανωτέρω απαιτούμενα αναλώσιμα οφείλουν να είναι συμβατά με το συγκεκριμένο Σύστημα Επεξεργασίας Νερού.</w:t>
      </w:r>
    </w:p>
    <w:p w:rsidR="00823F1C" w:rsidRDefault="00823F1C" w:rsidP="00823F1C">
      <w:pPr>
        <w:spacing w:before="360" w:after="240" w:line="442" w:lineRule="exact"/>
        <w:ind w:right="240"/>
        <w:jc w:val="both"/>
        <w:rPr>
          <w:rFonts w:eastAsia="Calibri"/>
          <w:spacing w:val="10"/>
          <w:lang w:eastAsia="en-US"/>
        </w:rPr>
      </w:pPr>
    </w:p>
    <w:p w:rsidR="00823F1C" w:rsidRPr="00F9113E" w:rsidRDefault="00823F1C" w:rsidP="00823F1C">
      <w:pPr>
        <w:spacing w:before="360" w:after="240" w:line="442" w:lineRule="exact"/>
        <w:ind w:right="240"/>
        <w:jc w:val="both"/>
        <w:rPr>
          <w:rFonts w:eastAsia="Calibri"/>
          <w:b/>
          <w:spacing w:val="10"/>
          <w:lang w:eastAsia="en-US"/>
        </w:rPr>
      </w:pPr>
      <w:r w:rsidRPr="00F9113E">
        <w:rPr>
          <w:rFonts w:eastAsia="Calibri"/>
          <w:b/>
          <w:spacing w:val="10"/>
          <w:lang w:eastAsia="en-US"/>
        </w:rPr>
        <w:t>ΜΕΡΟΣ Β : ΟΙΚΟΝΟΜΙΚΟ ΑΝΤΙΚΕΙΜΕΝΟ</w:t>
      </w:r>
    </w:p>
    <w:tbl>
      <w:tblPr>
        <w:tblW w:w="1162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8"/>
        <w:gridCol w:w="1142"/>
        <w:gridCol w:w="709"/>
        <w:gridCol w:w="992"/>
        <w:gridCol w:w="567"/>
        <w:gridCol w:w="851"/>
        <w:gridCol w:w="567"/>
        <w:gridCol w:w="709"/>
        <w:gridCol w:w="567"/>
        <w:gridCol w:w="850"/>
        <w:gridCol w:w="709"/>
        <w:gridCol w:w="709"/>
        <w:gridCol w:w="567"/>
        <w:gridCol w:w="731"/>
        <w:gridCol w:w="970"/>
      </w:tblGrid>
      <w:tr w:rsidR="00823F1C" w:rsidRPr="005666EF" w:rsidTr="009A0D12">
        <w:trPr>
          <w:trHeight w:val="113"/>
        </w:trPr>
        <w:tc>
          <w:tcPr>
            <w:tcW w:w="567" w:type="dxa"/>
            <w:shd w:val="clear" w:color="auto" w:fill="auto"/>
            <w:noWrap/>
            <w:vAlign w:val="center"/>
            <w:hideMark/>
          </w:tcPr>
          <w:p w:rsidR="00823F1C" w:rsidRDefault="00823F1C" w:rsidP="009A0D12">
            <w:pPr>
              <w:jc w:val="both"/>
              <w:rPr>
                <w:b/>
                <w:bCs/>
                <w:color w:val="000000"/>
                <w:sz w:val="12"/>
                <w:szCs w:val="12"/>
              </w:rPr>
            </w:pPr>
            <w:r w:rsidRPr="005666EF">
              <w:rPr>
                <w:b/>
                <w:bCs/>
                <w:color w:val="000000"/>
                <w:sz w:val="12"/>
                <w:szCs w:val="12"/>
              </w:rPr>
              <w:t>TMH-MA-</w:t>
            </w:r>
          </w:p>
          <w:p w:rsidR="00823F1C" w:rsidRPr="005666EF" w:rsidRDefault="00823F1C" w:rsidP="009A0D12">
            <w:pPr>
              <w:jc w:val="both"/>
              <w:rPr>
                <w:b/>
                <w:bCs/>
                <w:color w:val="000000"/>
                <w:sz w:val="12"/>
                <w:szCs w:val="12"/>
              </w:rPr>
            </w:pPr>
            <w:r w:rsidRPr="005666EF">
              <w:rPr>
                <w:b/>
                <w:bCs/>
                <w:color w:val="000000"/>
                <w:sz w:val="12"/>
                <w:szCs w:val="12"/>
              </w:rPr>
              <w:t>TA</w:t>
            </w:r>
          </w:p>
        </w:tc>
        <w:tc>
          <w:tcPr>
            <w:tcW w:w="418"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A/A</w:t>
            </w:r>
          </w:p>
        </w:tc>
        <w:tc>
          <w:tcPr>
            <w:tcW w:w="1142" w:type="dxa"/>
            <w:shd w:val="clear" w:color="auto" w:fill="auto"/>
            <w:vAlign w:val="center"/>
            <w:hideMark/>
          </w:tcPr>
          <w:p w:rsidR="00823F1C" w:rsidRPr="005666EF" w:rsidRDefault="00823F1C" w:rsidP="009A0D12">
            <w:pPr>
              <w:jc w:val="both"/>
              <w:rPr>
                <w:b/>
                <w:bCs/>
                <w:color w:val="000000"/>
                <w:sz w:val="12"/>
                <w:szCs w:val="12"/>
              </w:rPr>
            </w:pPr>
            <w:r w:rsidRPr="005666EF">
              <w:rPr>
                <w:b/>
                <w:bCs/>
                <w:color w:val="000000"/>
                <w:sz w:val="12"/>
                <w:szCs w:val="12"/>
              </w:rPr>
              <w:t>ΠΡΟΓΡΑΜΜΑΤΙΣΜΟΣ ΣΥΝΤΗΡΗΣΕΩΝ ΤΕΧΝΙΚΟΥ ΤΜΗΜΑΤΟΣ ΕΤΟΥΣ 2023</w:t>
            </w:r>
          </w:p>
        </w:tc>
        <w:tc>
          <w:tcPr>
            <w:tcW w:w="709" w:type="dxa"/>
            <w:shd w:val="clear" w:color="auto" w:fill="auto"/>
            <w:vAlign w:val="center"/>
            <w:hideMark/>
          </w:tcPr>
          <w:p w:rsidR="00823F1C" w:rsidRPr="005666EF" w:rsidRDefault="00823F1C" w:rsidP="009A0D12">
            <w:pPr>
              <w:jc w:val="both"/>
              <w:rPr>
                <w:b/>
                <w:bCs/>
                <w:color w:val="000000"/>
                <w:sz w:val="12"/>
                <w:szCs w:val="12"/>
              </w:rPr>
            </w:pPr>
            <w:r w:rsidRPr="005666EF">
              <w:rPr>
                <w:b/>
                <w:bCs/>
                <w:color w:val="000000"/>
                <w:sz w:val="12"/>
                <w:szCs w:val="12"/>
              </w:rPr>
              <w:t>ΚΩΔ. ORCO</w:t>
            </w:r>
          </w:p>
        </w:tc>
        <w:tc>
          <w:tcPr>
            <w:tcW w:w="992" w:type="dxa"/>
            <w:shd w:val="clear" w:color="auto" w:fill="auto"/>
            <w:vAlign w:val="center"/>
            <w:hideMark/>
          </w:tcPr>
          <w:p w:rsidR="00823F1C" w:rsidRPr="005666EF" w:rsidRDefault="00823F1C" w:rsidP="009A0D12">
            <w:pPr>
              <w:jc w:val="both"/>
              <w:rPr>
                <w:b/>
                <w:bCs/>
                <w:color w:val="000000"/>
                <w:sz w:val="12"/>
                <w:szCs w:val="12"/>
              </w:rPr>
            </w:pPr>
            <w:r w:rsidRPr="005666EF">
              <w:rPr>
                <w:b/>
                <w:bCs/>
                <w:color w:val="000000"/>
                <w:sz w:val="12"/>
                <w:szCs w:val="12"/>
              </w:rPr>
              <w:t>ΠΕΡΙΓΡΑΦΗ ΕΙΔΟΥΣ ORCO</w:t>
            </w:r>
          </w:p>
        </w:tc>
        <w:tc>
          <w:tcPr>
            <w:tcW w:w="567"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ΚΑΤΗΓΟΡΙΑ</w:t>
            </w:r>
          </w:p>
        </w:tc>
        <w:tc>
          <w:tcPr>
            <w:tcW w:w="851" w:type="dxa"/>
            <w:shd w:val="clear" w:color="auto" w:fill="auto"/>
            <w:vAlign w:val="center"/>
            <w:hideMark/>
          </w:tcPr>
          <w:p w:rsidR="00823F1C" w:rsidRPr="005666EF" w:rsidRDefault="00823F1C" w:rsidP="009A0D12">
            <w:pPr>
              <w:jc w:val="both"/>
              <w:rPr>
                <w:b/>
                <w:bCs/>
                <w:color w:val="000000"/>
                <w:sz w:val="12"/>
                <w:szCs w:val="12"/>
              </w:rPr>
            </w:pPr>
            <w:r w:rsidRPr="005666EF">
              <w:rPr>
                <w:b/>
                <w:bCs/>
                <w:color w:val="000000"/>
                <w:sz w:val="12"/>
                <w:szCs w:val="12"/>
              </w:rPr>
              <w:t>MONAΔΑ ΜΕΤΡΗΣΗΣ</w:t>
            </w:r>
          </w:p>
        </w:tc>
        <w:tc>
          <w:tcPr>
            <w:tcW w:w="567"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ΠΟΣΟΤΗΤΑ</w:t>
            </w:r>
          </w:p>
        </w:tc>
        <w:tc>
          <w:tcPr>
            <w:tcW w:w="709" w:type="dxa"/>
            <w:shd w:val="clear" w:color="auto" w:fill="auto"/>
            <w:vAlign w:val="center"/>
            <w:hideMark/>
          </w:tcPr>
          <w:p w:rsidR="00823F1C" w:rsidRPr="005666EF" w:rsidRDefault="00823F1C" w:rsidP="009A0D12">
            <w:pPr>
              <w:jc w:val="both"/>
              <w:rPr>
                <w:b/>
                <w:bCs/>
                <w:color w:val="000000"/>
                <w:sz w:val="12"/>
                <w:szCs w:val="12"/>
              </w:rPr>
            </w:pPr>
            <w:r w:rsidRPr="005666EF">
              <w:rPr>
                <w:b/>
                <w:bCs/>
                <w:color w:val="000000"/>
                <w:sz w:val="12"/>
                <w:szCs w:val="12"/>
              </w:rPr>
              <w:t>ΕΚΤΙΜΩΜΕΝΗ ΑΞΙΑ ΠΛΕΟΝ Φ.Π.Α.</w:t>
            </w:r>
          </w:p>
        </w:tc>
        <w:tc>
          <w:tcPr>
            <w:tcW w:w="567" w:type="dxa"/>
            <w:shd w:val="clear" w:color="auto" w:fill="auto"/>
            <w:vAlign w:val="center"/>
            <w:hideMark/>
          </w:tcPr>
          <w:p w:rsidR="00823F1C" w:rsidRPr="005666EF" w:rsidRDefault="00823F1C" w:rsidP="009A0D12">
            <w:pPr>
              <w:jc w:val="both"/>
              <w:rPr>
                <w:b/>
                <w:bCs/>
                <w:color w:val="000000"/>
                <w:sz w:val="12"/>
                <w:szCs w:val="12"/>
              </w:rPr>
            </w:pPr>
            <w:r w:rsidRPr="005666EF">
              <w:rPr>
                <w:b/>
                <w:bCs/>
                <w:color w:val="000000"/>
                <w:sz w:val="12"/>
                <w:szCs w:val="12"/>
              </w:rPr>
              <w:t>ΦΠΑ</w:t>
            </w:r>
          </w:p>
        </w:tc>
        <w:tc>
          <w:tcPr>
            <w:tcW w:w="850" w:type="dxa"/>
            <w:shd w:val="clear" w:color="auto" w:fill="auto"/>
            <w:vAlign w:val="center"/>
            <w:hideMark/>
          </w:tcPr>
          <w:p w:rsidR="00823F1C" w:rsidRPr="005666EF" w:rsidRDefault="00823F1C" w:rsidP="009A0D12">
            <w:pPr>
              <w:jc w:val="both"/>
              <w:rPr>
                <w:b/>
                <w:bCs/>
                <w:color w:val="000000"/>
                <w:sz w:val="12"/>
                <w:szCs w:val="12"/>
              </w:rPr>
            </w:pPr>
            <w:r w:rsidRPr="005666EF">
              <w:rPr>
                <w:b/>
                <w:bCs/>
                <w:color w:val="000000"/>
                <w:sz w:val="12"/>
                <w:szCs w:val="12"/>
              </w:rPr>
              <w:t>ΣΥΛΟΛΙΚΗ ΑΞΙΑ ΠΡΟ ΦΠΑ</w:t>
            </w:r>
          </w:p>
        </w:tc>
        <w:tc>
          <w:tcPr>
            <w:tcW w:w="709" w:type="dxa"/>
            <w:shd w:val="clear" w:color="auto" w:fill="auto"/>
            <w:vAlign w:val="center"/>
            <w:hideMark/>
          </w:tcPr>
          <w:p w:rsidR="00823F1C" w:rsidRPr="005666EF" w:rsidRDefault="00823F1C" w:rsidP="009A0D12">
            <w:pPr>
              <w:jc w:val="both"/>
              <w:rPr>
                <w:b/>
                <w:bCs/>
                <w:color w:val="000000"/>
                <w:sz w:val="12"/>
                <w:szCs w:val="12"/>
              </w:rPr>
            </w:pPr>
            <w:r w:rsidRPr="005666EF">
              <w:rPr>
                <w:b/>
                <w:bCs/>
                <w:color w:val="000000"/>
                <w:sz w:val="12"/>
                <w:szCs w:val="12"/>
              </w:rPr>
              <w:t>ΑΞΙΑ ΦΠΑ</w:t>
            </w:r>
          </w:p>
        </w:tc>
        <w:tc>
          <w:tcPr>
            <w:tcW w:w="709" w:type="dxa"/>
            <w:shd w:val="clear" w:color="auto" w:fill="auto"/>
            <w:vAlign w:val="center"/>
            <w:hideMark/>
          </w:tcPr>
          <w:p w:rsidR="00823F1C" w:rsidRPr="005666EF" w:rsidRDefault="00823F1C" w:rsidP="009A0D12">
            <w:pPr>
              <w:jc w:val="both"/>
              <w:rPr>
                <w:b/>
                <w:bCs/>
                <w:color w:val="000000"/>
                <w:sz w:val="12"/>
                <w:szCs w:val="12"/>
              </w:rPr>
            </w:pPr>
            <w:r w:rsidRPr="005666EF">
              <w:rPr>
                <w:b/>
                <w:bCs/>
                <w:color w:val="000000"/>
                <w:sz w:val="12"/>
                <w:szCs w:val="12"/>
              </w:rPr>
              <w:t>ΕΚΤΙΜΩΜΕΝΗ ΑΞΙΑ ΣΥΜΠ/ΝΟΥ Φ.Π.Α.</w:t>
            </w:r>
          </w:p>
        </w:tc>
        <w:tc>
          <w:tcPr>
            <w:tcW w:w="567"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ΚΑΕ</w:t>
            </w:r>
          </w:p>
        </w:tc>
        <w:tc>
          <w:tcPr>
            <w:tcW w:w="731"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CPV</w:t>
            </w:r>
          </w:p>
        </w:tc>
        <w:tc>
          <w:tcPr>
            <w:tcW w:w="970" w:type="dxa"/>
            <w:shd w:val="clear" w:color="auto" w:fill="auto"/>
            <w:vAlign w:val="center"/>
            <w:hideMark/>
          </w:tcPr>
          <w:p w:rsidR="00823F1C" w:rsidRPr="005666EF" w:rsidRDefault="00823F1C" w:rsidP="009A0D12">
            <w:pPr>
              <w:jc w:val="both"/>
              <w:rPr>
                <w:b/>
                <w:bCs/>
                <w:color w:val="000000"/>
                <w:sz w:val="12"/>
                <w:szCs w:val="12"/>
              </w:rPr>
            </w:pPr>
            <w:r w:rsidRPr="005666EF">
              <w:rPr>
                <w:b/>
                <w:bCs/>
                <w:color w:val="000000"/>
                <w:sz w:val="12"/>
                <w:szCs w:val="12"/>
              </w:rPr>
              <w:t>ΠΕΡΙΓΡΑΦΗ CPV</w:t>
            </w:r>
          </w:p>
        </w:tc>
      </w:tr>
      <w:tr w:rsidR="00823F1C" w:rsidRPr="005666EF" w:rsidTr="009A0D12">
        <w:trPr>
          <w:trHeight w:val="113"/>
        </w:trPr>
        <w:tc>
          <w:tcPr>
            <w:tcW w:w="567"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1</w:t>
            </w:r>
          </w:p>
        </w:tc>
        <w:tc>
          <w:tcPr>
            <w:tcW w:w="418"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 </w:t>
            </w: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Συντήρηση  κεντρικού ψύκτη TRANE</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140705</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ΕΛΕΓΧΟΣ - ΣΥΝΤΗΡΗΣΗ ΚΕΝΤΡΙΚΟΥ ΨΥΚΤΗ ΚΛΙΜΑΤΙΣΜΟΥ ΝΕΑΣ ΠΤΕΡΥΓΑΣ (ΤΥΠΥ TRANE RTAC 155)</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1.200,00  </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1.200,00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288,00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1.488,00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887</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50700000-2</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Υπηρεσίες επισκευής και συντήρησης εγκαταστάσεων κτιρίου</w:t>
            </w:r>
          </w:p>
        </w:tc>
      </w:tr>
      <w:tr w:rsidR="00823F1C" w:rsidRPr="005666EF" w:rsidTr="009A0D12">
        <w:trPr>
          <w:trHeight w:val="113"/>
        </w:trPr>
        <w:tc>
          <w:tcPr>
            <w:tcW w:w="567"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2</w:t>
            </w:r>
          </w:p>
        </w:tc>
        <w:tc>
          <w:tcPr>
            <w:tcW w:w="418"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 </w:t>
            </w: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Συντήρηση  κεντρικού ψύκτη DAIKIN</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231728</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ΣΥΝΤΗΡΗΣΗ ΕΠΙΣΚΕΥΗ ΚΕΝΤΡΙΚΟΥ ΨΥΚΤΗ DAIKIN</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1.200,00  </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1.200,00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288,00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1.488,00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887</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50700000-2</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Υπηρεσίες επισκευής και συντήρησης εγκαταστάσεων κτιρίου</w:t>
            </w:r>
          </w:p>
        </w:tc>
      </w:tr>
      <w:tr w:rsidR="00823F1C" w:rsidRPr="005666EF" w:rsidTr="009A0D12">
        <w:trPr>
          <w:trHeight w:val="113"/>
        </w:trPr>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3</w:t>
            </w: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w:t>
            </w: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 Συντήρηση συστήματος κεντρικού κλιματισμού Παιδιατρικής Κλινικής TOSHIBA (έλεγχος - συντήρηση κεντρικών μονάδων με παράλληλο έλεγχο - καθαρισμό των τοπικών μονάδων</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76712</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ΕΛΕΓΧΟΣ ΚΑΙ ΕΠΙΣΚΕΥΗ ΣΤΟ ΣΥΣΤΗΜΑ ΚΛΙΜΑΤΙΣΜΟΥ ΠΑΙΔΙΑΤΡΙΚΗΣ ΚΛΙΝΙΚΗΣ</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700,00  </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700,00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168,00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868,00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879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50700000-2</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Υπηρεσίες επισκευής και συντήρησης εγκαταστάσεων κτιρίου</w:t>
            </w:r>
          </w:p>
        </w:tc>
      </w:tr>
      <w:tr w:rsidR="00823F1C" w:rsidRPr="005666EF" w:rsidTr="009A0D12">
        <w:trPr>
          <w:trHeight w:val="113"/>
        </w:trPr>
        <w:tc>
          <w:tcPr>
            <w:tcW w:w="567" w:type="dxa"/>
            <w:vMerge w:val="restart"/>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w:t>
            </w: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Α</w:t>
            </w: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Συντήρηση Κέντρων Ιατρικών Αερίων (Πεπιεσμένου Αέρα και Κενού)</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139349</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ΕΛΕΓΧΟΣ ΚΑΙ ΣΥΝΤΗΡΗΣΗ ΚΕΝΤΡΩΝ ΚΕΝΟΥ ΚΑΙ ΠΕΠΙΕΣΜΕΝΟΥ ΑΕΡΑ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2.000,00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2.000,00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480,00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2.480,00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879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50700000-2</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Υπηρεσίες επισκευής και συντήρησης εγκαταστάσεων κτιρίου</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Β</w:t>
            </w: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Ανταλακτικά Κέντρου Πεπιεσμένου Αέρα</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227645</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 ΚΕΝΤΡΟΥ ΠΕΠΙΕΣΜΕΝΟΥ ΑΕΡΑ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2.300,00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2.300,00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552,00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2.852,00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1439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34913000-0</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Διάφορα ανταλλακτικά</w:t>
            </w:r>
          </w:p>
        </w:tc>
      </w:tr>
      <w:tr w:rsidR="00823F1C" w:rsidRPr="005666EF" w:rsidTr="009A0D12">
        <w:trPr>
          <w:trHeight w:val="113"/>
        </w:trPr>
        <w:tc>
          <w:tcPr>
            <w:tcW w:w="567" w:type="dxa"/>
            <w:shd w:val="clear" w:color="auto" w:fill="auto"/>
            <w:noWrap/>
            <w:vAlign w:val="center"/>
            <w:hideMark/>
          </w:tcPr>
          <w:p w:rsidR="00823F1C" w:rsidRPr="005666EF" w:rsidRDefault="00823F1C" w:rsidP="009A0D12">
            <w:pPr>
              <w:jc w:val="both"/>
              <w:rPr>
                <w:color w:val="000000"/>
                <w:sz w:val="12"/>
                <w:szCs w:val="12"/>
              </w:rPr>
            </w:pPr>
            <w:r>
              <w:rPr>
                <w:color w:val="000000"/>
                <w:sz w:val="12"/>
                <w:szCs w:val="12"/>
              </w:rPr>
              <w:lastRenderedPageBreak/>
              <w:t>5</w:t>
            </w: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w:t>
            </w: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Έλεγχος , καθαρισμός και συντήρηση κεντρικού αποδέκτη λυμάτων</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199848</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ΕΡΓΑΣΙΕΣ ΣΤΟ ΚΕΝΤΡΙΚΟ ΑΠΟΔΕΚΤΗ ΛΥΜΑΤΩΝ - ΚΑΘΑΡΙΣΜΟΣ ΚΑΙ ΕΛΕΓΧΟΣ ΛΕΙΤΟΥΡΓΙΑΣ ΑΝΤΛΗΤΙΚΩΝ ΣΥΓΚΡΟΤΗΜΑΤΩΝ</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3.000,00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3.000,00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720,00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3.720,00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879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50700000-2</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Υπηρεσίες επισκευής και συντήρησης εγκαταστάσεων κτιρίου</w:t>
            </w:r>
          </w:p>
        </w:tc>
      </w:tr>
      <w:tr w:rsidR="00823F1C" w:rsidRPr="005666EF" w:rsidTr="009A0D12">
        <w:trPr>
          <w:trHeight w:val="113"/>
        </w:trPr>
        <w:tc>
          <w:tcPr>
            <w:tcW w:w="567" w:type="dxa"/>
            <w:vMerge w:val="restart"/>
            <w:shd w:val="clear" w:color="auto" w:fill="auto"/>
            <w:noWrap/>
            <w:vAlign w:val="center"/>
            <w:hideMark/>
          </w:tcPr>
          <w:p w:rsidR="00823F1C" w:rsidRPr="005666EF" w:rsidRDefault="00823F1C" w:rsidP="009A0D12">
            <w:pPr>
              <w:jc w:val="both"/>
              <w:rPr>
                <w:color w:val="000000"/>
                <w:sz w:val="12"/>
                <w:szCs w:val="12"/>
              </w:rPr>
            </w:pPr>
            <w:r>
              <w:rPr>
                <w:color w:val="000000"/>
                <w:sz w:val="12"/>
                <w:szCs w:val="12"/>
              </w:rPr>
              <w:t>6</w:t>
            </w: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Α</w:t>
            </w:r>
          </w:p>
        </w:tc>
        <w:tc>
          <w:tcPr>
            <w:tcW w:w="1142" w:type="dxa"/>
            <w:vMerge w:val="restart"/>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Καθαρισμός - απολύμανση Κεντρικών Κλιματιστικών Μονάδων και προμήθεια - αντικατάσταση σακόφιλτρων και απόλυτων φίλτρων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139493</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ΚΑΘΑΡΙΣΜΟΣ ΑΠΟΛΥΜΑΝΣΗ ΚΚΜ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16.500,00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16.500,00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3.960,00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20.460,00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879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50730000-1</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Υπηρεσίες επισκευής και συντήρησης ψυκτικών συγκροτημάτων</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Β</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207818</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ΠΡΟΦΙΛΤΡΟ ΚΛΙΜΑΤΙΣΤΙΚΩΝ 592 Χ 592 Χ 48</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17</w:t>
            </w:r>
          </w:p>
        </w:tc>
        <w:tc>
          <w:tcPr>
            <w:tcW w:w="709" w:type="dxa"/>
            <w:shd w:val="clear" w:color="000000" w:fill="FFFFFF"/>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35,00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595,00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142,80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737,80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1429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Β1</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340010</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ΠΡΟΦΙΛΤΡΟ ΚΛΙΜΑΤΙΣΤΙΚΩΝ 592 Χ 490 Χ 48</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w:t>
            </w:r>
          </w:p>
        </w:tc>
        <w:tc>
          <w:tcPr>
            <w:tcW w:w="709" w:type="dxa"/>
            <w:shd w:val="clear" w:color="000000" w:fill="FFFFFF"/>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30,00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60,00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14,40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74,40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1429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Β2</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340011</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ΠΡΟΦΙΛΤΡΟ ΚΛΙΜΑΤΙΣΤΙΚΩΝ 592 Χ 287 Χ 48</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22</w:t>
            </w:r>
          </w:p>
        </w:tc>
        <w:tc>
          <w:tcPr>
            <w:tcW w:w="709" w:type="dxa"/>
            <w:shd w:val="clear" w:color="000000" w:fill="FFFFFF"/>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25,00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550,00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132,00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682,00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1429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Β3</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340012</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ΠΡΟΦΙΛΤΡΟ ΚΛΙΜΑΤΙΣΤΙΚΩΝ 287 Χ 287 Χ 48</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4</w:t>
            </w:r>
          </w:p>
        </w:tc>
        <w:tc>
          <w:tcPr>
            <w:tcW w:w="709" w:type="dxa"/>
            <w:shd w:val="clear" w:color="000000" w:fill="FFFFFF"/>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20,00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80,00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19,20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99,20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1429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Γ</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288928</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ΑΠΟΛΥΤΑ ΦΙΛΤΡΑ ΚΛΙΜΑΤΙΣΤΙΚΩΝ ΜΟΝΑΔΩΝ                                  1145 X 535 X 69</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34</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150,00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5.100,00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1.224,00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6.324,00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1439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Γ1</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288929</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ΑΠΟΛΥΤΑ ΦΙΛΤΡΑ ΚΛΙΜΑΤΙΣΤΙΚΩΝ ΜΟΝΑΔΩΝ               545 Χ 545 Χ 69</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28</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80,00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2.240,00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537,60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2.777,60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1439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Γ2</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288930</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ΑΠΟΛΥΤΑ ΦΙΛΤΡΑ ΚΛΙΜΑΤΙΣΤΙΚΩΝ ΜΟΝΑΔΩΝ                         457 Χ 457 Χ 69</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39</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75,00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2.925,00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702,00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3.627,00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1439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Γ3</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288931</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ΑΠΟΛΥΤΑ ΦΙΛΤΡΑ ΚΛΙΜΑΤΙΣΤΙΚΩΝ ΜΟΝΑΔΩΝ         305 Χ 305 Χ 69</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9</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40,00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360,00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86,40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446,40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1439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Δ</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340671</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ΣΑΚΚΟΦΙΛΤΡΟ ΚΛΑΣΣΗΣ F9         592 Χ 592 Χ 500</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17</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340,00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81,60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421,60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1439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Δ1</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340672</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ΣΑΚΚΟΦΙΛΤΡΟ ΚΛΑΣΣΗΣ F9     592 Χ 492 Χ 500</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3</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18,00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54,00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12,96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66,96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1439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Δ2</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340673</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ΣΑΚΚΟΦΙΛΤΡΟ ΚΛΑΣΣΗΣ F9         592 Χ 287 Χ 500</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23</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15,00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345,00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82,80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427,80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1439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42514310-8</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Φίλτρα αέρα</w:t>
            </w:r>
          </w:p>
        </w:tc>
      </w:tr>
      <w:tr w:rsidR="00823F1C" w:rsidRPr="005666EF" w:rsidTr="009A0D12">
        <w:trPr>
          <w:trHeight w:val="113"/>
        </w:trPr>
        <w:tc>
          <w:tcPr>
            <w:tcW w:w="567" w:type="dxa"/>
            <w:vMerge w:val="restart"/>
            <w:shd w:val="clear" w:color="auto" w:fill="auto"/>
            <w:noWrap/>
            <w:vAlign w:val="center"/>
            <w:hideMark/>
          </w:tcPr>
          <w:p w:rsidR="00823F1C" w:rsidRPr="005666EF" w:rsidRDefault="00823F1C" w:rsidP="009A0D12">
            <w:pPr>
              <w:jc w:val="both"/>
              <w:rPr>
                <w:b/>
                <w:bCs/>
                <w:color w:val="000000"/>
                <w:sz w:val="12"/>
                <w:szCs w:val="12"/>
              </w:rPr>
            </w:pPr>
            <w:r>
              <w:rPr>
                <w:b/>
                <w:bCs/>
                <w:color w:val="000000"/>
                <w:sz w:val="12"/>
                <w:szCs w:val="12"/>
              </w:rPr>
              <w:t>7</w:t>
            </w:r>
          </w:p>
        </w:tc>
        <w:tc>
          <w:tcPr>
            <w:tcW w:w="418"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Α</w:t>
            </w: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 Συντήρηση των Η/Ζ και του Πυροσβ.Συγκροτήματος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76182</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ΕΡΓΑΣΙΑ ΣΤΑ  Η/Ζ </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1.000,00  </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1.000,00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240,00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1.240,00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419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65410000-0</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Λειτουργία σταθμού ηλεκτροπαραγωγής</w:t>
            </w:r>
          </w:p>
        </w:tc>
      </w:tr>
      <w:tr w:rsidR="00823F1C" w:rsidRPr="005666EF" w:rsidTr="009A0D12">
        <w:trPr>
          <w:trHeight w:val="113"/>
        </w:trPr>
        <w:tc>
          <w:tcPr>
            <w:tcW w:w="567" w:type="dxa"/>
            <w:vMerge/>
            <w:vAlign w:val="center"/>
            <w:hideMark/>
          </w:tcPr>
          <w:p w:rsidR="00823F1C" w:rsidRPr="005666EF" w:rsidRDefault="00823F1C" w:rsidP="009A0D12">
            <w:pPr>
              <w:jc w:val="both"/>
              <w:rPr>
                <w:b/>
                <w:bCs/>
                <w:color w:val="000000"/>
                <w:sz w:val="12"/>
                <w:szCs w:val="12"/>
              </w:rPr>
            </w:pPr>
          </w:p>
        </w:tc>
        <w:tc>
          <w:tcPr>
            <w:tcW w:w="418"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Β</w:t>
            </w: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 Συντήρηση των Η/Ζ και του Πυροσβ.Συγκροτήματος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73626</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ΑΝΤΑΛΛΑΚΤΙΚΑ Η/Ζ </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ΑΝΤΑΛΑΚΤΙΚΑ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1.000,00  </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1.000,00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240,00  </w:t>
            </w:r>
          </w:p>
        </w:tc>
        <w:tc>
          <w:tcPr>
            <w:tcW w:w="709"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1.240,00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1439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31121000-0</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Συγκροτήματα ηλεκτροπαραγωγών ζευγών</w:t>
            </w:r>
          </w:p>
        </w:tc>
      </w:tr>
      <w:tr w:rsidR="00823F1C" w:rsidRPr="005666EF" w:rsidTr="009A0D12">
        <w:trPr>
          <w:trHeight w:val="113"/>
        </w:trPr>
        <w:tc>
          <w:tcPr>
            <w:tcW w:w="567" w:type="dxa"/>
            <w:vMerge w:val="restart"/>
            <w:shd w:val="clear" w:color="auto" w:fill="auto"/>
            <w:noWrap/>
            <w:vAlign w:val="center"/>
            <w:hideMark/>
          </w:tcPr>
          <w:p w:rsidR="00823F1C" w:rsidRPr="005666EF" w:rsidRDefault="00823F1C" w:rsidP="009A0D12">
            <w:pPr>
              <w:jc w:val="both"/>
              <w:rPr>
                <w:color w:val="000000"/>
                <w:sz w:val="12"/>
                <w:szCs w:val="12"/>
              </w:rPr>
            </w:pPr>
            <w:r>
              <w:rPr>
                <w:color w:val="000000"/>
                <w:sz w:val="12"/>
                <w:szCs w:val="12"/>
              </w:rPr>
              <w:t>8</w:t>
            </w: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Α</w:t>
            </w:r>
          </w:p>
        </w:tc>
        <w:tc>
          <w:tcPr>
            <w:tcW w:w="1142" w:type="dxa"/>
            <w:vMerge w:val="restart"/>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Ελεγχος - αναγόμωση πυροσβεστήρων σκόνης και C02</w:t>
            </w:r>
          </w:p>
        </w:tc>
        <w:tc>
          <w:tcPr>
            <w:tcW w:w="709"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76119</w:t>
            </w:r>
          </w:p>
        </w:tc>
        <w:tc>
          <w:tcPr>
            <w:tcW w:w="992"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ΕΛΕΓΧΟΣ ΠΥΡΟΣΒΕΣΤΗΡΩΝ</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vMerge w:val="restart"/>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2.250,00  </w:t>
            </w:r>
          </w:p>
        </w:tc>
        <w:tc>
          <w:tcPr>
            <w:tcW w:w="567" w:type="dxa"/>
            <w:vMerge w:val="restart"/>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vMerge w:val="restart"/>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2.250,00  </w:t>
            </w:r>
          </w:p>
        </w:tc>
        <w:tc>
          <w:tcPr>
            <w:tcW w:w="709" w:type="dxa"/>
            <w:vMerge w:val="restart"/>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540,00  </w:t>
            </w:r>
          </w:p>
        </w:tc>
        <w:tc>
          <w:tcPr>
            <w:tcW w:w="709" w:type="dxa"/>
            <w:vMerge w:val="restart"/>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2.790,00  </w:t>
            </w:r>
          </w:p>
        </w:tc>
        <w:tc>
          <w:tcPr>
            <w:tcW w:w="567" w:type="dxa"/>
            <w:vMerge w:val="restart"/>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889</w:t>
            </w:r>
          </w:p>
        </w:tc>
        <w:tc>
          <w:tcPr>
            <w:tcW w:w="731" w:type="dxa"/>
            <w:vMerge w:val="restart"/>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50000000-5</w:t>
            </w:r>
          </w:p>
        </w:tc>
        <w:tc>
          <w:tcPr>
            <w:tcW w:w="970" w:type="dxa"/>
            <w:vMerge w:val="restart"/>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Υπηρεσίες επισκευής και συντήρησης</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Β</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201488</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ΑΝΑΓΩΜΟΣΗ ΠΥΡΟΣΒΕΣΤΗΡΩΝ</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vMerge/>
            <w:vAlign w:val="center"/>
            <w:hideMark/>
          </w:tcPr>
          <w:p w:rsidR="00823F1C" w:rsidRPr="005666EF" w:rsidRDefault="00823F1C" w:rsidP="009A0D12">
            <w:pPr>
              <w:jc w:val="both"/>
              <w:rPr>
                <w:color w:val="000000"/>
                <w:sz w:val="12"/>
                <w:szCs w:val="12"/>
              </w:rPr>
            </w:pPr>
          </w:p>
        </w:tc>
        <w:tc>
          <w:tcPr>
            <w:tcW w:w="567" w:type="dxa"/>
            <w:vMerge/>
            <w:vAlign w:val="center"/>
            <w:hideMark/>
          </w:tcPr>
          <w:p w:rsidR="00823F1C" w:rsidRPr="005666EF" w:rsidRDefault="00823F1C" w:rsidP="009A0D12">
            <w:pPr>
              <w:jc w:val="both"/>
              <w:rPr>
                <w:color w:val="000000"/>
                <w:sz w:val="12"/>
                <w:szCs w:val="12"/>
              </w:rPr>
            </w:pPr>
          </w:p>
        </w:tc>
        <w:tc>
          <w:tcPr>
            <w:tcW w:w="850" w:type="dxa"/>
            <w:vMerge/>
            <w:vAlign w:val="center"/>
            <w:hideMark/>
          </w:tcPr>
          <w:p w:rsidR="00823F1C" w:rsidRPr="005666EF" w:rsidRDefault="00823F1C" w:rsidP="009A0D12">
            <w:pPr>
              <w:jc w:val="both"/>
              <w:rPr>
                <w:color w:val="000000"/>
                <w:sz w:val="12"/>
                <w:szCs w:val="12"/>
              </w:rPr>
            </w:pPr>
          </w:p>
        </w:tc>
        <w:tc>
          <w:tcPr>
            <w:tcW w:w="709" w:type="dxa"/>
            <w:vMerge/>
            <w:vAlign w:val="center"/>
            <w:hideMark/>
          </w:tcPr>
          <w:p w:rsidR="00823F1C" w:rsidRPr="005666EF" w:rsidRDefault="00823F1C" w:rsidP="009A0D12">
            <w:pPr>
              <w:jc w:val="both"/>
              <w:rPr>
                <w:color w:val="000000"/>
                <w:sz w:val="12"/>
                <w:szCs w:val="12"/>
              </w:rPr>
            </w:pPr>
          </w:p>
        </w:tc>
        <w:tc>
          <w:tcPr>
            <w:tcW w:w="709" w:type="dxa"/>
            <w:vMerge/>
            <w:vAlign w:val="center"/>
            <w:hideMark/>
          </w:tcPr>
          <w:p w:rsidR="00823F1C" w:rsidRPr="005666EF" w:rsidRDefault="00823F1C" w:rsidP="009A0D12">
            <w:pPr>
              <w:jc w:val="both"/>
              <w:rPr>
                <w:color w:val="000000"/>
                <w:sz w:val="12"/>
                <w:szCs w:val="12"/>
              </w:rPr>
            </w:pPr>
          </w:p>
        </w:tc>
        <w:tc>
          <w:tcPr>
            <w:tcW w:w="567" w:type="dxa"/>
            <w:vMerge/>
            <w:vAlign w:val="center"/>
            <w:hideMark/>
          </w:tcPr>
          <w:p w:rsidR="00823F1C" w:rsidRPr="005666EF" w:rsidRDefault="00823F1C" w:rsidP="009A0D12">
            <w:pPr>
              <w:jc w:val="both"/>
              <w:rPr>
                <w:color w:val="000000"/>
                <w:sz w:val="12"/>
                <w:szCs w:val="12"/>
              </w:rPr>
            </w:pPr>
          </w:p>
        </w:tc>
        <w:tc>
          <w:tcPr>
            <w:tcW w:w="731" w:type="dxa"/>
            <w:vMerge/>
            <w:vAlign w:val="center"/>
            <w:hideMark/>
          </w:tcPr>
          <w:p w:rsidR="00823F1C" w:rsidRPr="005666EF" w:rsidRDefault="00823F1C" w:rsidP="009A0D12">
            <w:pPr>
              <w:jc w:val="both"/>
              <w:rPr>
                <w:color w:val="000000"/>
                <w:sz w:val="12"/>
                <w:szCs w:val="12"/>
              </w:rPr>
            </w:pPr>
          </w:p>
        </w:tc>
        <w:tc>
          <w:tcPr>
            <w:tcW w:w="970" w:type="dxa"/>
            <w:vMerge/>
            <w:vAlign w:val="center"/>
            <w:hideMark/>
          </w:tcPr>
          <w:p w:rsidR="00823F1C" w:rsidRPr="005666EF" w:rsidRDefault="00823F1C" w:rsidP="009A0D12">
            <w:pPr>
              <w:jc w:val="both"/>
              <w:rPr>
                <w:color w:val="000000"/>
                <w:sz w:val="12"/>
                <w:szCs w:val="12"/>
              </w:rPr>
            </w:pP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Γ</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76660</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 ΥΔΡΑΥΛΙΚΗ ΔΟΚΙΜΗ ΠΥΡΟΣΒΕΣΤΗΡΩΝ</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vMerge/>
            <w:vAlign w:val="center"/>
            <w:hideMark/>
          </w:tcPr>
          <w:p w:rsidR="00823F1C" w:rsidRPr="005666EF" w:rsidRDefault="00823F1C" w:rsidP="009A0D12">
            <w:pPr>
              <w:jc w:val="both"/>
              <w:rPr>
                <w:color w:val="000000"/>
                <w:sz w:val="12"/>
                <w:szCs w:val="12"/>
              </w:rPr>
            </w:pPr>
          </w:p>
        </w:tc>
        <w:tc>
          <w:tcPr>
            <w:tcW w:w="567" w:type="dxa"/>
            <w:vMerge/>
            <w:vAlign w:val="center"/>
            <w:hideMark/>
          </w:tcPr>
          <w:p w:rsidR="00823F1C" w:rsidRPr="005666EF" w:rsidRDefault="00823F1C" w:rsidP="009A0D12">
            <w:pPr>
              <w:jc w:val="both"/>
              <w:rPr>
                <w:color w:val="000000"/>
                <w:sz w:val="12"/>
                <w:szCs w:val="12"/>
              </w:rPr>
            </w:pPr>
          </w:p>
        </w:tc>
        <w:tc>
          <w:tcPr>
            <w:tcW w:w="850" w:type="dxa"/>
            <w:vMerge/>
            <w:vAlign w:val="center"/>
            <w:hideMark/>
          </w:tcPr>
          <w:p w:rsidR="00823F1C" w:rsidRPr="005666EF" w:rsidRDefault="00823F1C" w:rsidP="009A0D12">
            <w:pPr>
              <w:jc w:val="both"/>
              <w:rPr>
                <w:color w:val="000000"/>
                <w:sz w:val="12"/>
                <w:szCs w:val="12"/>
              </w:rPr>
            </w:pPr>
          </w:p>
        </w:tc>
        <w:tc>
          <w:tcPr>
            <w:tcW w:w="709" w:type="dxa"/>
            <w:vMerge/>
            <w:vAlign w:val="center"/>
            <w:hideMark/>
          </w:tcPr>
          <w:p w:rsidR="00823F1C" w:rsidRPr="005666EF" w:rsidRDefault="00823F1C" w:rsidP="009A0D12">
            <w:pPr>
              <w:jc w:val="both"/>
              <w:rPr>
                <w:color w:val="000000"/>
                <w:sz w:val="12"/>
                <w:szCs w:val="12"/>
              </w:rPr>
            </w:pPr>
          </w:p>
        </w:tc>
        <w:tc>
          <w:tcPr>
            <w:tcW w:w="709" w:type="dxa"/>
            <w:vMerge/>
            <w:vAlign w:val="center"/>
            <w:hideMark/>
          </w:tcPr>
          <w:p w:rsidR="00823F1C" w:rsidRPr="005666EF" w:rsidRDefault="00823F1C" w:rsidP="009A0D12">
            <w:pPr>
              <w:jc w:val="both"/>
              <w:rPr>
                <w:color w:val="000000"/>
                <w:sz w:val="12"/>
                <w:szCs w:val="12"/>
              </w:rPr>
            </w:pPr>
          </w:p>
        </w:tc>
        <w:tc>
          <w:tcPr>
            <w:tcW w:w="567" w:type="dxa"/>
            <w:vMerge/>
            <w:vAlign w:val="center"/>
            <w:hideMark/>
          </w:tcPr>
          <w:p w:rsidR="00823F1C" w:rsidRPr="005666EF" w:rsidRDefault="00823F1C" w:rsidP="009A0D12">
            <w:pPr>
              <w:jc w:val="both"/>
              <w:rPr>
                <w:color w:val="000000"/>
                <w:sz w:val="12"/>
                <w:szCs w:val="12"/>
              </w:rPr>
            </w:pPr>
          </w:p>
        </w:tc>
        <w:tc>
          <w:tcPr>
            <w:tcW w:w="731" w:type="dxa"/>
            <w:vMerge/>
            <w:vAlign w:val="center"/>
            <w:hideMark/>
          </w:tcPr>
          <w:p w:rsidR="00823F1C" w:rsidRPr="005666EF" w:rsidRDefault="00823F1C" w:rsidP="009A0D12">
            <w:pPr>
              <w:jc w:val="both"/>
              <w:rPr>
                <w:color w:val="000000"/>
                <w:sz w:val="12"/>
                <w:szCs w:val="12"/>
              </w:rPr>
            </w:pPr>
          </w:p>
        </w:tc>
        <w:tc>
          <w:tcPr>
            <w:tcW w:w="970" w:type="dxa"/>
            <w:vMerge/>
            <w:vAlign w:val="center"/>
            <w:hideMark/>
          </w:tcPr>
          <w:p w:rsidR="00823F1C" w:rsidRPr="005666EF" w:rsidRDefault="00823F1C" w:rsidP="009A0D12">
            <w:pPr>
              <w:jc w:val="both"/>
              <w:rPr>
                <w:color w:val="000000"/>
                <w:sz w:val="12"/>
                <w:szCs w:val="12"/>
              </w:rPr>
            </w:pPr>
          </w:p>
        </w:tc>
      </w:tr>
      <w:tr w:rsidR="00823F1C" w:rsidRPr="005666EF" w:rsidTr="009A0D12">
        <w:trPr>
          <w:trHeight w:val="113"/>
        </w:trPr>
        <w:tc>
          <w:tcPr>
            <w:tcW w:w="567" w:type="dxa"/>
            <w:shd w:val="clear" w:color="auto" w:fill="auto"/>
            <w:noWrap/>
            <w:vAlign w:val="center"/>
            <w:hideMark/>
          </w:tcPr>
          <w:p w:rsidR="00823F1C" w:rsidRPr="005666EF" w:rsidRDefault="00823F1C" w:rsidP="009A0D12">
            <w:pPr>
              <w:jc w:val="both"/>
              <w:rPr>
                <w:color w:val="000000"/>
                <w:sz w:val="12"/>
                <w:szCs w:val="12"/>
              </w:rPr>
            </w:pPr>
            <w:r>
              <w:rPr>
                <w:color w:val="000000"/>
                <w:sz w:val="12"/>
                <w:szCs w:val="12"/>
              </w:rPr>
              <w:t>9</w:t>
            </w: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w:t>
            </w: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Έλεγχος - συντήρηση  υποσταθμού μέσης τάσης</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76461</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ΕΛΕΓΧΟΣ &amp; ΣΥΝΤΗΡΗΣΗ ΥΠΟΣΤΑΘΜΟΥ</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1.000,00  </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1.000,00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240,00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1.240,00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879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50700000-2</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Υπηρεσίες επισκευής και συντήρησης εγκαταστάσεων κτιρίου</w:t>
            </w:r>
          </w:p>
        </w:tc>
      </w:tr>
      <w:tr w:rsidR="00823F1C" w:rsidRPr="005666EF" w:rsidTr="009A0D12">
        <w:trPr>
          <w:trHeight w:val="113"/>
        </w:trPr>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w:t>
            </w:r>
            <w:r>
              <w:rPr>
                <w:color w:val="000000"/>
                <w:sz w:val="12"/>
                <w:szCs w:val="12"/>
              </w:rPr>
              <w:t>0</w:t>
            </w:r>
          </w:p>
        </w:tc>
        <w:tc>
          <w:tcPr>
            <w:tcW w:w="418" w:type="dxa"/>
            <w:shd w:val="clear" w:color="auto" w:fill="auto"/>
            <w:noWrap/>
            <w:vAlign w:val="center"/>
            <w:hideMark/>
          </w:tcPr>
          <w:p w:rsidR="00823F1C" w:rsidRPr="005666EF" w:rsidRDefault="00823F1C" w:rsidP="009A0D12">
            <w:pPr>
              <w:jc w:val="both"/>
              <w:rPr>
                <w:color w:val="000000"/>
                <w:sz w:val="12"/>
                <w:szCs w:val="12"/>
              </w:rPr>
            </w:pP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Έλεγχος  - συντήρηση των δυο κεντρικών UPS ΚΑΙ του UPS της ΜΤΝ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223630</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ΕΡΓΑΣΙΕΣ ΣΥΝΤΗΡΗΣΗ UPS</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1.200,00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1.200,00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288,00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1.488,00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887</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50700000-2</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Υπηρεσίες επισκευής και συντήρησης εγκαταστάσεων κτιρίου</w:t>
            </w:r>
          </w:p>
        </w:tc>
      </w:tr>
      <w:tr w:rsidR="00823F1C" w:rsidRPr="005666EF" w:rsidTr="009A0D12">
        <w:trPr>
          <w:trHeight w:val="113"/>
        </w:trPr>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w:t>
            </w:r>
            <w:r>
              <w:rPr>
                <w:color w:val="000000"/>
                <w:sz w:val="12"/>
                <w:szCs w:val="12"/>
              </w:rPr>
              <w:t>1</w:t>
            </w: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w:t>
            </w:r>
          </w:p>
        </w:tc>
        <w:tc>
          <w:tcPr>
            <w:tcW w:w="114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Έλεγχος - Συντήρηση - </w:t>
            </w:r>
            <w:r w:rsidRPr="005666EF">
              <w:rPr>
                <w:color w:val="000000"/>
                <w:sz w:val="12"/>
                <w:szCs w:val="12"/>
              </w:rPr>
              <w:lastRenderedPageBreak/>
              <w:t>Καθαρισμός τοπικών κλιματιστικών μονάδων (split units)</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lastRenderedPageBreak/>
              <w:t>195330</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ΕΛΕΓΧΟΣ ΚΑΙ </w:t>
            </w:r>
            <w:r w:rsidRPr="005666EF">
              <w:rPr>
                <w:color w:val="000000"/>
                <w:sz w:val="12"/>
                <w:szCs w:val="12"/>
              </w:rPr>
              <w:lastRenderedPageBreak/>
              <w:t>ΣΥΝΤΗΡΗΣΗ ΚΛΙΜΑΤΙΣΤΙΚΩΝ ΜΟΝΑΔΩΝ</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lastRenderedPageBreak/>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3.400,00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3.400,00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816,00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4.216,00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887</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50700000-2</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Υπηρεσίες επισκευής και </w:t>
            </w:r>
            <w:r w:rsidRPr="005666EF">
              <w:rPr>
                <w:color w:val="000000"/>
                <w:sz w:val="12"/>
                <w:szCs w:val="12"/>
              </w:rPr>
              <w:lastRenderedPageBreak/>
              <w:t>συντήρησης εγκαταστάσεων κτιρίου</w:t>
            </w:r>
          </w:p>
        </w:tc>
      </w:tr>
      <w:tr w:rsidR="00823F1C" w:rsidRPr="005666EF" w:rsidTr="009A0D12">
        <w:trPr>
          <w:trHeight w:val="113"/>
        </w:trPr>
        <w:tc>
          <w:tcPr>
            <w:tcW w:w="567" w:type="dxa"/>
            <w:vMerge w:val="restart"/>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lastRenderedPageBreak/>
              <w:t>1</w:t>
            </w:r>
            <w:r>
              <w:rPr>
                <w:color w:val="000000"/>
                <w:sz w:val="12"/>
                <w:szCs w:val="12"/>
              </w:rPr>
              <w:t>2</w:t>
            </w: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Α</w:t>
            </w:r>
          </w:p>
        </w:tc>
        <w:tc>
          <w:tcPr>
            <w:tcW w:w="1142" w:type="dxa"/>
            <w:vMerge w:val="restart"/>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Συντήρηση συστήματος αποσκλήρυνσης λεβητοστασίου και αποσκλήρυνσης απιονισμού νερού</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135226</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ΑΝΤΑΛΑΚΤΙΚΑ ΣΥΣΤΗΜΑΤΟΣ ΕΠΕΞΕΡΓΑΣΙΑΣ ΝΕΡΟΥ ΤΗΣ ΜΤΝ</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ΑΝΤΑΛ-ΛΑΚΤΙΚΑ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ΤΕΜ</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8.050,00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8.050,00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1.932,00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9.982,00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1428</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34913000-0</w:t>
            </w:r>
          </w:p>
        </w:tc>
        <w:tc>
          <w:tcPr>
            <w:tcW w:w="970" w:type="dxa"/>
            <w:shd w:val="clear" w:color="auto" w:fill="auto"/>
            <w:vAlign w:val="bottom"/>
            <w:hideMark/>
          </w:tcPr>
          <w:p w:rsidR="00823F1C" w:rsidRPr="005666EF" w:rsidRDefault="00823F1C" w:rsidP="009A0D12">
            <w:pPr>
              <w:jc w:val="both"/>
              <w:rPr>
                <w:color w:val="000000"/>
                <w:sz w:val="12"/>
                <w:szCs w:val="12"/>
              </w:rPr>
            </w:pPr>
            <w:r w:rsidRPr="005666EF">
              <w:rPr>
                <w:color w:val="000000"/>
                <w:sz w:val="12"/>
                <w:szCs w:val="12"/>
              </w:rPr>
              <w:t>Διάφορα ανταλλακτικά</w:t>
            </w:r>
          </w:p>
        </w:tc>
      </w:tr>
      <w:tr w:rsidR="00823F1C" w:rsidRPr="005666EF" w:rsidTr="009A0D12">
        <w:trPr>
          <w:trHeight w:val="113"/>
        </w:trPr>
        <w:tc>
          <w:tcPr>
            <w:tcW w:w="567" w:type="dxa"/>
            <w:vMerge/>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Β</w:t>
            </w:r>
          </w:p>
        </w:tc>
        <w:tc>
          <w:tcPr>
            <w:tcW w:w="1142" w:type="dxa"/>
            <w:vMerge/>
            <w:vAlign w:val="center"/>
            <w:hideMark/>
          </w:tcPr>
          <w:p w:rsidR="00823F1C" w:rsidRPr="005666EF" w:rsidRDefault="00823F1C" w:rsidP="009A0D12">
            <w:pPr>
              <w:jc w:val="both"/>
              <w:rPr>
                <w:color w:val="000000"/>
                <w:sz w:val="12"/>
                <w:szCs w:val="12"/>
              </w:rPr>
            </w:pP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76735</w:t>
            </w:r>
          </w:p>
        </w:tc>
        <w:tc>
          <w:tcPr>
            <w:tcW w:w="992"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ΕΛΕΓΧΟΣ-ΣΥΝΤΗΡΗΣΗ ΚΑΛΗΣ ΛΕΙΤΟΥΡΓΙΑΣ ΤΩΝ ΩΣΜΟΣΕΩΝ</w:t>
            </w:r>
          </w:p>
        </w:tc>
        <w:tc>
          <w:tcPr>
            <w:tcW w:w="567"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ΥΠΗΡΕ-ΣΙΑ</w:t>
            </w:r>
          </w:p>
        </w:tc>
        <w:tc>
          <w:tcPr>
            <w:tcW w:w="851"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ΤΡΙΜΗΝΟ</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4</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2.025,00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24%</w:t>
            </w:r>
          </w:p>
        </w:tc>
        <w:tc>
          <w:tcPr>
            <w:tcW w:w="85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 xml:space="preserve">8.100,00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1.944,00  </w:t>
            </w:r>
          </w:p>
        </w:tc>
        <w:tc>
          <w:tcPr>
            <w:tcW w:w="709"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 xml:space="preserve">10.044,00  </w:t>
            </w:r>
          </w:p>
        </w:tc>
        <w:tc>
          <w:tcPr>
            <w:tcW w:w="567"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879</w:t>
            </w:r>
          </w:p>
        </w:tc>
        <w:tc>
          <w:tcPr>
            <w:tcW w:w="731" w:type="dxa"/>
            <w:shd w:val="clear" w:color="auto" w:fill="auto"/>
            <w:noWrap/>
            <w:vAlign w:val="center"/>
            <w:hideMark/>
          </w:tcPr>
          <w:p w:rsidR="00823F1C" w:rsidRPr="005666EF" w:rsidRDefault="00823F1C" w:rsidP="009A0D12">
            <w:pPr>
              <w:jc w:val="both"/>
              <w:rPr>
                <w:color w:val="000000"/>
                <w:sz w:val="12"/>
                <w:szCs w:val="12"/>
              </w:rPr>
            </w:pPr>
            <w:r w:rsidRPr="005666EF">
              <w:rPr>
                <w:color w:val="000000"/>
                <w:sz w:val="12"/>
                <w:szCs w:val="12"/>
              </w:rPr>
              <w:t>50700000-2</w:t>
            </w:r>
          </w:p>
        </w:tc>
        <w:tc>
          <w:tcPr>
            <w:tcW w:w="970" w:type="dxa"/>
            <w:shd w:val="clear" w:color="auto" w:fill="auto"/>
            <w:vAlign w:val="center"/>
            <w:hideMark/>
          </w:tcPr>
          <w:p w:rsidR="00823F1C" w:rsidRPr="005666EF" w:rsidRDefault="00823F1C" w:rsidP="009A0D12">
            <w:pPr>
              <w:jc w:val="both"/>
              <w:rPr>
                <w:color w:val="000000"/>
                <w:sz w:val="12"/>
                <w:szCs w:val="12"/>
              </w:rPr>
            </w:pPr>
            <w:r w:rsidRPr="005666EF">
              <w:rPr>
                <w:color w:val="000000"/>
                <w:sz w:val="12"/>
                <w:szCs w:val="12"/>
              </w:rPr>
              <w:t>Υπηρεσίες επισκευής και συντήρησης εγκαταστάσεων κτιρίου</w:t>
            </w:r>
          </w:p>
        </w:tc>
      </w:tr>
      <w:tr w:rsidR="00823F1C" w:rsidRPr="005666EF" w:rsidTr="009A0D12">
        <w:trPr>
          <w:trHeight w:val="113"/>
        </w:trPr>
        <w:tc>
          <w:tcPr>
            <w:tcW w:w="567" w:type="dxa"/>
            <w:shd w:val="clear" w:color="auto" w:fill="auto"/>
            <w:noWrap/>
            <w:vAlign w:val="center"/>
            <w:hideMark/>
          </w:tcPr>
          <w:p w:rsidR="00823F1C" w:rsidRPr="005666EF" w:rsidRDefault="00823F1C" w:rsidP="009A0D12">
            <w:pPr>
              <w:jc w:val="both"/>
              <w:rPr>
                <w:color w:val="000000"/>
                <w:sz w:val="12"/>
                <w:szCs w:val="12"/>
              </w:rPr>
            </w:pPr>
          </w:p>
        </w:tc>
        <w:tc>
          <w:tcPr>
            <w:tcW w:w="418" w:type="dxa"/>
            <w:shd w:val="clear" w:color="auto" w:fill="auto"/>
            <w:noWrap/>
            <w:vAlign w:val="center"/>
            <w:hideMark/>
          </w:tcPr>
          <w:p w:rsidR="00823F1C" w:rsidRPr="005666EF" w:rsidRDefault="00823F1C" w:rsidP="009A0D12">
            <w:pPr>
              <w:jc w:val="both"/>
              <w:rPr>
                <w:sz w:val="12"/>
                <w:szCs w:val="12"/>
              </w:rPr>
            </w:pPr>
          </w:p>
        </w:tc>
        <w:tc>
          <w:tcPr>
            <w:tcW w:w="1142" w:type="dxa"/>
            <w:shd w:val="clear" w:color="auto" w:fill="auto"/>
            <w:noWrap/>
            <w:vAlign w:val="center"/>
            <w:hideMark/>
          </w:tcPr>
          <w:p w:rsidR="00823F1C" w:rsidRPr="005666EF" w:rsidRDefault="00823F1C" w:rsidP="009A0D12">
            <w:pPr>
              <w:jc w:val="both"/>
              <w:rPr>
                <w:sz w:val="12"/>
                <w:szCs w:val="12"/>
              </w:rPr>
            </w:pPr>
          </w:p>
        </w:tc>
        <w:tc>
          <w:tcPr>
            <w:tcW w:w="709" w:type="dxa"/>
            <w:shd w:val="clear" w:color="auto" w:fill="auto"/>
            <w:noWrap/>
            <w:vAlign w:val="center"/>
            <w:hideMark/>
          </w:tcPr>
          <w:p w:rsidR="00823F1C" w:rsidRPr="005666EF" w:rsidRDefault="00823F1C" w:rsidP="009A0D12">
            <w:pPr>
              <w:jc w:val="both"/>
              <w:rPr>
                <w:sz w:val="12"/>
                <w:szCs w:val="12"/>
              </w:rPr>
            </w:pPr>
          </w:p>
        </w:tc>
        <w:tc>
          <w:tcPr>
            <w:tcW w:w="992" w:type="dxa"/>
            <w:shd w:val="clear" w:color="auto" w:fill="auto"/>
            <w:noWrap/>
            <w:vAlign w:val="center"/>
            <w:hideMark/>
          </w:tcPr>
          <w:p w:rsidR="00823F1C" w:rsidRPr="005666EF" w:rsidRDefault="00823F1C" w:rsidP="009A0D12">
            <w:pPr>
              <w:jc w:val="both"/>
              <w:rPr>
                <w:sz w:val="12"/>
                <w:szCs w:val="12"/>
              </w:rPr>
            </w:pPr>
          </w:p>
        </w:tc>
        <w:tc>
          <w:tcPr>
            <w:tcW w:w="567" w:type="dxa"/>
            <w:shd w:val="clear" w:color="auto" w:fill="auto"/>
            <w:noWrap/>
            <w:vAlign w:val="center"/>
            <w:hideMark/>
          </w:tcPr>
          <w:p w:rsidR="00823F1C" w:rsidRPr="005666EF" w:rsidRDefault="00823F1C" w:rsidP="009A0D12">
            <w:pPr>
              <w:jc w:val="both"/>
              <w:rPr>
                <w:sz w:val="12"/>
                <w:szCs w:val="12"/>
              </w:rPr>
            </w:pPr>
          </w:p>
        </w:tc>
        <w:tc>
          <w:tcPr>
            <w:tcW w:w="851"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 </w:t>
            </w:r>
          </w:p>
        </w:tc>
        <w:tc>
          <w:tcPr>
            <w:tcW w:w="1276" w:type="dxa"/>
            <w:gridSpan w:val="2"/>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ΓΕΝΙΚΑ ΣΥΝΟΛΑ</w:t>
            </w:r>
          </w:p>
          <w:p w:rsidR="00823F1C" w:rsidRPr="005666EF" w:rsidRDefault="00823F1C" w:rsidP="009A0D12">
            <w:pPr>
              <w:jc w:val="both"/>
              <w:rPr>
                <w:b/>
                <w:bCs/>
                <w:color w:val="000000"/>
                <w:sz w:val="12"/>
                <w:szCs w:val="12"/>
              </w:rPr>
            </w:pPr>
            <w:r w:rsidRPr="005666EF">
              <w:rPr>
                <w:b/>
                <w:bCs/>
                <w:color w:val="000000"/>
                <w:sz w:val="12"/>
                <w:szCs w:val="12"/>
              </w:rPr>
              <w:t> </w:t>
            </w:r>
          </w:p>
        </w:tc>
        <w:tc>
          <w:tcPr>
            <w:tcW w:w="567" w:type="dxa"/>
            <w:shd w:val="clear" w:color="auto" w:fill="auto"/>
            <w:noWrap/>
            <w:vAlign w:val="center"/>
            <w:hideMark/>
          </w:tcPr>
          <w:p w:rsidR="00823F1C" w:rsidRPr="005666EF" w:rsidRDefault="00823F1C" w:rsidP="009A0D12">
            <w:pPr>
              <w:jc w:val="both"/>
              <w:rPr>
                <w:b/>
                <w:bCs/>
                <w:color w:val="000000"/>
                <w:sz w:val="12"/>
                <w:szCs w:val="12"/>
              </w:rPr>
            </w:pPr>
            <w:r w:rsidRPr="005666EF">
              <w:rPr>
                <w:b/>
                <w:bCs/>
                <w:color w:val="000000"/>
                <w:sz w:val="12"/>
                <w:szCs w:val="12"/>
              </w:rPr>
              <w:t> </w:t>
            </w:r>
          </w:p>
        </w:tc>
        <w:tc>
          <w:tcPr>
            <w:tcW w:w="850" w:type="dxa"/>
            <w:shd w:val="clear" w:color="auto" w:fill="auto"/>
            <w:noWrap/>
            <w:vAlign w:val="bottom"/>
            <w:hideMark/>
          </w:tcPr>
          <w:p w:rsidR="00823F1C" w:rsidRPr="00C963C0" w:rsidRDefault="00823F1C" w:rsidP="009A0D12">
            <w:pPr>
              <w:jc w:val="both"/>
              <w:rPr>
                <w:b/>
                <w:color w:val="000000"/>
                <w:sz w:val="12"/>
                <w:szCs w:val="12"/>
              </w:rPr>
            </w:pPr>
            <w:r w:rsidRPr="00C963C0">
              <w:rPr>
                <w:b/>
                <w:color w:val="000000"/>
                <w:sz w:val="12"/>
                <w:szCs w:val="12"/>
              </w:rPr>
              <w:t xml:space="preserve">65.549,00  </w:t>
            </w:r>
          </w:p>
        </w:tc>
        <w:tc>
          <w:tcPr>
            <w:tcW w:w="709" w:type="dxa"/>
            <w:shd w:val="clear" w:color="auto" w:fill="auto"/>
            <w:noWrap/>
            <w:vAlign w:val="bottom"/>
            <w:hideMark/>
          </w:tcPr>
          <w:p w:rsidR="00823F1C" w:rsidRPr="00C963C0" w:rsidRDefault="00823F1C" w:rsidP="009A0D12">
            <w:pPr>
              <w:jc w:val="both"/>
              <w:rPr>
                <w:b/>
                <w:color w:val="000000"/>
                <w:sz w:val="12"/>
                <w:szCs w:val="12"/>
              </w:rPr>
            </w:pPr>
            <w:r w:rsidRPr="00C963C0">
              <w:rPr>
                <w:b/>
                <w:color w:val="000000"/>
                <w:sz w:val="12"/>
                <w:szCs w:val="12"/>
              </w:rPr>
              <w:t xml:space="preserve">15.731,76  </w:t>
            </w:r>
          </w:p>
        </w:tc>
        <w:tc>
          <w:tcPr>
            <w:tcW w:w="709" w:type="dxa"/>
            <w:shd w:val="clear" w:color="auto" w:fill="auto"/>
            <w:noWrap/>
            <w:vAlign w:val="bottom"/>
            <w:hideMark/>
          </w:tcPr>
          <w:p w:rsidR="00823F1C" w:rsidRPr="00C963C0" w:rsidRDefault="00823F1C" w:rsidP="009A0D12">
            <w:pPr>
              <w:jc w:val="both"/>
              <w:rPr>
                <w:b/>
                <w:color w:val="000000"/>
                <w:sz w:val="12"/>
                <w:szCs w:val="12"/>
              </w:rPr>
            </w:pPr>
            <w:r w:rsidRPr="00C963C0">
              <w:rPr>
                <w:b/>
                <w:color w:val="000000"/>
                <w:sz w:val="12"/>
                <w:szCs w:val="12"/>
              </w:rPr>
              <w:t>81.280,76</w:t>
            </w:r>
          </w:p>
        </w:tc>
        <w:tc>
          <w:tcPr>
            <w:tcW w:w="567" w:type="dxa"/>
            <w:shd w:val="clear" w:color="auto" w:fill="auto"/>
            <w:noWrap/>
            <w:vAlign w:val="center"/>
            <w:hideMark/>
          </w:tcPr>
          <w:p w:rsidR="00823F1C" w:rsidRPr="005666EF" w:rsidRDefault="00823F1C" w:rsidP="009A0D12">
            <w:pPr>
              <w:jc w:val="both"/>
              <w:rPr>
                <w:b/>
                <w:bCs/>
                <w:color w:val="000000"/>
                <w:sz w:val="12"/>
                <w:szCs w:val="12"/>
              </w:rPr>
            </w:pPr>
          </w:p>
        </w:tc>
        <w:tc>
          <w:tcPr>
            <w:tcW w:w="731" w:type="dxa"/>
            <w:shd w:val="clear" w:color="auto" w:fill="auto"/>
            <w:noWrap/>
            <w:vAlign w:val="center"/>
            <w:hideMark/>
          </w:tcPr>
          <w:p w:rsidR="00823F1C" w:rsidRPr="005666EF" w:rsidRDefault="00823F1C" w:rsidP="009A0D12">
            <w:pPr>
              <w:jc w:val="both"/>
              <w:rPr>
                <w:sz w:val="12"/>
                <w:szCs w:val="12"/>
              </w:rPr>
            </w:pPr>
          </w:p>
        </w:tc>
        <w:tc>
          <w:tcPr>
            <w:tcW w:w="970" w:type="dxa"/>
            <w:shd w:val="clear" w:color="auto" w:fill="auto"/>
            <w:noWrap/>
            <w:vAlign w:val="center"/>
            <w:hideMark/>
          </w:tcPr>
          <w:p w:rsidR="00823F1C" w:rsidRPr="005666EF" w:rsidRDefault="00823F1C" w:rsidP="009A0D12">
            <w:pPr>
              <w:jc w:val="both"/>
              <w:rPr>
                <w:sz w:val="12"/>
                <w:szCs w:val="12"/>
              </w:rPr>
            </w:pPr>
          </w:p>
        </w:tc>
      </w:tr>
    </w:tbl>
    <w:p w:rsidR="00823F1C" w:rsidRPr="00114261" w:rsidRDefault="00823F1C" w:rsidP="00823F1C">
      <w:pPr>
        <w:spacing w:before="360" w:after="240" w:line="442" w:lineRule="exact"/>
        <w:ind w:right="240"/>
        <w:jc w:val="both"/>
        <w:rPr>
          <w:rFonts w:eastAsia="Calibri"/>
          <w:spacing w:val="10"/>
          <w:lang w:eastAsia="en-US"/>
        </w:rPr>
      </w:pPr>
    </w:p>
    <w:p w:rsidR="00823F1C" w:rsidRPr="00560186" w:rsidRDefault="00823F1C" w:rsidP="00823F1C">
      <w:pPr>
        <w:pStyle w:val="2"/>
        <w:pBdr>
          <w:bottom w:val="single" w:sz="8" w:space="0" w:color="000080"/>
        </w:pBdr>
        <w:tabs>
          <w:tab w:val="left" w:pos="0"/>
        </w:tabs>
        <w:spacing w:before="57" w:after="57"/>
        <w:ind w:left="0" w:firstLine="0"/>
        <w:jc w:val="both"/>
        <w:rPr>
          <w:rFonts w:ascii="Calibri" w:eastAsia="SimSun" w:hAnsi="Calibri" w:cs="Calibri"/>
          <w:i/>
          <w:iCs/>
          <w:color w:val="5B9BD5"/>
          <w:lang w:val="el-GR" w:eastAsia="ar-SA"/>
        </w:rPr>
      </w:pPr>
      <w:r w:rsidRPr="00560186">
        <w:rPr>
          <w:rFonts w:ascii="Calibri" w:hAnsi="Calibri" w:cs="Calibri"/>
          <w:lang w:val="el-GR"/>
        </w:rPr>
        <w:br w:type="page"/>
      </w:r>
      <w:bookmarkStart w:id="3" w:name="_Toc82680670"/>
      <w:bookmarkStart w:id="4" w:name="_Toc132016086"/>
      <w:r w:rsidRPr="00560186">
        <w:rPr>
          <w:rFonts w:ascii="Calibri" w:hAnsi="Calibri" w:cs="Calibri"/>
          <w:lang w:val="el-GR"/>
        </w:rPr>
        <w:lastRenderedPageBreak/>
        <w:t>ΠΑΡΑΡΤΗΜΑ ΙΙ –  ΕΕΕΣ</w:t>
      </w:r>
      <w:bookmarkEnd w:id="3"/>
      <w:bookmarkEnd w:id="4"/>
    </w:p>
    <w:p w:rsidR="00823F1C" w:rsidRDefault="00823F1C" w:rsidP="00823F1C">
      <w:pPr>
        <w:pStyle w:val="131"/>
        <w:shd w:val="clear" w:color="auto" w:fill="auto"/>
        <w:spacing w:before="0" w:after="0" w:line="259" w:lineRule="exact"/>
        <w:ind w:left="20" w:right="20" w:firstLine="0"/>
        <w:jc w:val="both"/>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lang w:val="en-US"/>
          </w:rPr>
          <w:t>www</w:t>
        </w:r>
        <w:r>
          <w:rPr>
            <w:rStyle w:val="-"/>
            <w:rFonts w:ascii="Calibri" w:hAnsi="Calibri" w:cs="Calibri"/>
            <w:sz w:val="22"/>
          </w:rPr>
          <w:t>.</w:t>
        </w:r>
        <w:r>
          <w:rPr>
            <w:rStyle w:val="-"/>
            <w:rFonts w:ascii="Calibri" w:hAnsi="Calibri" w:cs="Calibri"/>
            <w:sz w:val="22"/>
            <w:lang w:val="en-US"/>
          </w:rPr>
          <w:t>promitheus</w:t>
        </w:r>
        <w:r>
          <w:rPr>
            <w:rStyle w:val="-"/>
            <w:rFonts w:ascii="Calibri" w:hAnsi="Calibri" w:cs="Calibri"/>
            <w:sz w:val="22"/>
          </w:rPr>
          <w:t>.</w:t>
        </w:r>
        <w:r>
          <w:rPr>
            <w:rStyle w:val="-"/>
            <w:rFonts w:ascii="Calibri" w:hAnsi="Calibri" w:cs="Calibri"/>
            <w:sz w:val="22"/>
            <w:lang w:val="en-US"/>
          </w:rPr>
          <w:t>gov</w:t>
        </w:r>
        <w:r>
          <w:rPr>
            <w:rStyle w:val="-"/>
            <w:rFonts w:ascii="Calibri" w:hAnsi="Calibri" w:cs="Calibri"/>
            <w:sz w:val="22"/>
          </w:rPr>
          <w:t>.</w:t>
        </w:r>
        <w:r>
          <w:rPr>
            <w:rStyle w:val="-"/>
            <w:rFonts w:ascii="Calibri" w:hAnsi="Calibri" w:cs="Calibri"/>
            <w:sz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823F1C" w:rsidRDefault="00823F1C" w:rsidP="00823F1C">
      <w:pPr>
        <w:pStyle w:val="27"/>
        <w:numPr>
          <w:ilvl w:val="0"/>
          <w:numId w:val="20"/>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823F1C" w:rsidRDefault="00823F1C" w:rsidP="00823F1C">
      <w:pPr>
        <w:pStyle w:val="27"/>
        <w:numPr>
          <w:ilvl w:val="0"/>
          <w:numId w:val="20"/>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823F1C" w:rsidRDefault="00823F1C" w:rsidP="00823F1C">
      <w:pPr>
        <w:pStyle w:val="131"/>
        <w:shd w:val="clear" w:color="auto" w:fill="auto"/>
        <w:spacing w:before="0" w:after="0" w:line="264" w:lineRule="exact"/>
        <w:ind w:left="20" w:right="20" w:firstLine="0"/>
        <w:jc w:val="both"/>
        <w:rPr>
          <w:rFonts w:ascii="Calibri" w:hAnsi="Calibri" w:cs="Calibri"/>
          <w:sz w:val="22"/>
          <w:szCs w:val="22"/>
        </w:rPr>
      </w:pPr>
    </w:p>
    <w:p w:rsidR="00823F1C" w:rsidRDefault="00823F1C" w:rsidP="00823F1C">
      <w:pPr>
        <w:pStyle w:val="131"/>
        <w:shd w:val="clear" w:color="auto" w:fill="auto"/>
        <w:spacing w:before="0" w:after="0" w:line="264" w:lineRule="exact"/>
        <w:ind w:left="20" w:right="20" w:firstLine="0"/>
        <w:jc w:val="both"/>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rPr>
          <w:t>www.promitheus.gov.gr</w:t>
        </w:r>
      </w:hyperlink>
      <w:r>
        <w:rPr>
          <w:rFonts w:ascii="Calibri" w:hAnsi="Calibri" w:cs="Calibri"/>
          <w:sz w:val="22"/>
          <w:szCs w:val="22"/>
        </w:rPr>
        <w:t>) του ΟΠΣ ΕΣΗΔΗΣ.</w:t>
      </w:r>
    </w:p>
    <w:p w:rsidR="00823F1C" w:rsidRDefault="00823F1C" w:rsidP="00823F1C">
      <w:pPr>
        <w:pStyle w:val="131"/>
        <w:shd w:val="clear" w:color="auto" w:fill="auto"/>
        <w:spacing w:before="0" w:after="0" w:line="264" w:lineRule="exact"/>
        <w:ind w:left="20" w:firstLine="0"/>
        <w:jc w:val="both"/>
      </w:pPr>
    </w:p>
    <w:p w:rsidR="00823F1C" w:rsidRDefault="00823F1C" w:rsidP="00823F1C">
      <w:pPr>
        <w:pStyle w:val="131"/>
        <w:shd w:val="clear" w:color="auto" w:fill="auto"/>
        <w:spacing w:before="0" w:after="0" w:line="264" w:lineRule="exact"/>
        <w:ind w:left="20" w:right="20" w:firstLine="0"/>
        <w:jc w:val="both"/>
        <w:rPr>
          <w:rFonts w:ascii="Calibri" w:hAnsi="Calibri" w:cs="Calibri"/>
          <w:sz w:val="22"/>
          <w:szCs w:val="22"/>
        </w:rPr>
      </w:pPr>
      <w:r>
        <w:rPr>
          <w:rFonts w:ascii="Calibri" w:hAnsi="Calibri" w:cs="Calibri"/>
          <w:sz w:val="22"/>
          <w:szCs w:val="22"/>
        </w:rPr>
        <w:t>ΕΠΙΣΗΜΑΙΝΕΤΑΙ ΤΟ ΕΞΗΣ:</w:t>
      </w:r>
    </w:p>
    <w:p w:rsidR="00823F1C" w:rsidRDefault="00823F1C" w:rsidP="00823F1C">
      <w:pPr>
        <w:pStyle w:val="131"/>
        <w:shd w:val="clear" w:color="auto" w:fill="auto"/>
        <w:spacing w:before="0" w:after="0" w:line="264" w:lineRule="exact"/>
        <w:ind w:left="20" w:right="20" w:firstLine="0"/>
        <w:jc w:val="both"/>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823F1C" w:rsidRDefault="00823F1C" w:rsidP="00823F1C">
      <w:pPr>
        <w:jc w:val="both"/>
        <w:rPr>
          <w:rFonts w:ascii="Arial" w:hAnsi="Arial" w:cs="Arial"/>
          <w:b/>
          <w:color w:val="002060"/>
          <w:szCs w:val="22"/>
        </w:rPr>
      </w:pPr>
      <w:r>
        <w:br w:type="page"/>
      </w:r>
    </w:p>
    <w:p w:rsidR="00823F1C" w:rsidRPr="00560186" w:rsidRDefault="00823F1C" w:rsidP="00823F1C">
      <w:pPr>
        <w:pStyle w:val="2"/>
        <w:tabs>
          <w:tab w:val="left" w:pos="0"/>
        </w:tabs>
        <w:spacing w:before="57" w:after="57"/>
        <w:ind w:left="0" w:firstLine="0"/>
        <w:jc w:val="both"/>
        <w:rPr>
          <w:rFonts w:ascii="Calibri" w:hAnsi="Calibri" w:cs="Calibri"/>
          <w:i/>
          <w:color w:val="5B9BD5"/>
          <w:lang w:val="el-GR"/>
        </w:rPr>
      </w:pPr>
      <w:bookmarkStart w:id="5" w:name="_Toc82680671"/>
      <w:bookmarkStart w:id="6" w:name="_Toc132016087"/>
      <w:r w:rsidRPr="00560186">
        <w:rPr>
          <w:rFonts w:ascii="Calibri" w:hAnsi="Calibri" w:cs="Calibri"/>
          <w:lang w:val="el-GR"/>
        </w:rPr>
        <w:lastRenderedPageBreak/>
        <w:t>ΠΑΡΑΡΤΗΜΑ ΙΙΙ – Υπόδειγμα φύλλου συμμόρφωσης</w:t>
      </w:r>
      <w:bookmarkEnd w:id="5"/>
      <w:bookmarkEnd w:id="6"/>
    </w:p>
    <w:p w:rsidR="00823F1C" w:rsidRDefault="00823F1C" w:rsidP="00823F1C">
      <w:pPr>
        <w:spacing w:line="360" w:lineRule="auto"/>
        <w:jc w:val="both"/>
        <w:rPr>
          <w:bCs/>
          <w:szCs w:val="22"/>
        </w:rPr>
      </w:pPr>
    </w:p>
    <w:tbl>
      <w:tblPr>
        <w:tblW w:w="9513" w:type="dxa"/>
        <w:tblLook w:val="00A0" w:firstRow="1" w:lastRow="0" w:firstColumn="1" w:lastColumn="0" w:noHBand="0" w:noVBand="0"/>
      </w:tblPr>
      <w:tblGrid>
        <w:gridCol w:w="640"/>
        <w:gridCol w:w="4104"/>
        <w:gridCol w:w="1449"/>
        <w:gridCol w:w="1543"/>
        <w:gridCol w:w="1777"/>
      </w:tblGrid>
      <w:tr w:rsidR="00823F1C" w:rsidTr="009A0D1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823F1C" w:rsidRDefault="00823F1C" w:rsidP="009A0D12">
            <w:pPr>
              <w:spacing w:line="360" w:lineRule="auto"/>
              <w:jc w:val="both"/>
              <w:rPr>
                <w:b/>
                <w:bCs/>
                <w:szCs w:val="22"/>
              </w:rPr>
            </w:pPr>
          </w:p>
          <w:p w:rsidR="00823F1C" w:rsidRDefault="00823F1C" w:rsidP="009A0D12">
            <w:pPr>
              <w:spacing w:line="360" w:lineRule="auto"/>
              <w:jc w:val="both"/>
              <w:rPr>
                <w:b/>
                <w:bCs/>
                <w:szCs w:val="22"/>
              </w:rPr>
            </w:pPr>
          </w:p>
          <w:p w:rsidR="00823F1C" w:rsidRDefault="00823F1C" w:rsidP="009A0D12">
            <w:pPr>
              <w:spacing w:line="360" w:lineRule="auto"/>
              <w:jc w:val="both"/>
              <w:rPr>
                <w:b/>
                <w:bCs/>
                <w:szCs w:val="22"/>
              </w:rPr>
            </w:pPr>
          </w:p>
          <w:p w:rsidR="00823F1C" w:rsidRDefault="00823F1C" w:rsidP="009A0D12">
            <w:pPr>
              <w:spacing w:line="360" w:lineRule="auto"/>
              <w:jc w:val="both"/>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823F1C" w:rsidRDefault="00823F1C" w:rsidP="009A0D12">
            <w:pPr>
              <w:spacing w:line="360" w:lineRule="auto"/>
              <w:jc w:val="both"/>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823F1C" w:rsidRDefault="00823F1C" w:rsidP="009A0D12">
            <w:pPr>
              <w:spacing w:line="360" w:lineRule="auto"/>
              <w:jc w:val="both"/>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823F1C" w:rsidRDefault="00823F1C" w:rsidP="009A0D12">
            <w:pPr>
              <w:spacing w:line="360" w:lineRule="auto"/>
              <w:jc w:val="both"/>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823F1C" w:rsidRDefault="00823F1C" w:rsidP="009A0D12">
            <w:pPr>
              <w:spacing w:line="360" w:lineRule="auto"/>
              <w:jc w:val="both"/>
              <w:rPr>
                <w:b/>
                <w:bCs/>
                <w:szCs w:val="22"/>
              </w:rPr>
            </w:pPr>
            <w:r>
              <w:rPr>
                <w:bCs/>
                <w:szCs w:val="22"/>
              </w:rPr>
              <w:t>ΠΑΡΑΠΟΜΠΗ</w:t>
            </w:r>
          </w:p>
        </w:tc>
      </w:tr>
      <w:tr w:rsidR="00823F1C" w:rsidTr="009A0D12">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823F1C" w:rsidRDefault="00823F1C" w:rsidP="009A0D12">
            <w:pPr>
              <w:jc w:val="both"/>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823F1C" w:rsidRDefault="00823F1C" w:rsidP="009A0D12">
            <w:pPr>
              <w:spacing w:line="360" w:lineRule="auto"/>
              <w:jc w:val="both"/>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3F1C" w:rsidRDefault="00823F1C" w:rsidP="009A0D12">
            <w:pPr>
              <w:jc w:val="both"/>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3F1C" w:rsidRDefault="00823F1C" w:rsidP="009A0D12">
            <w:pPr>
              <w:jc w:val="both"/>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3F1C" w:rsidRDefault="00823F1C" w:rsidP="009A0D12">
            <w:pPr>
              <w:jc w:val="both"/>
              <w:rPr>
                <w:b/>
                <w:bCs/>
                <w:szCs w:val="22"/>
                <w:lang w:eastAsia="ar-SA"/>
              </w:rPr>
            </w:pPr>
          </w:p>
        </w:tc>
      </w:tr>
      <w:tr w:rsidR="00823F1C" w:rsidTr="009A0D12">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823F1C" w:rsidRDefault="00823F1C" w:rsidP="009A0D12">
            <w:pPr>
              <w:jc w:val="both"/>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823F1C" w:rsidRDefault="00823F1C" w:rsidP="009A0D12">
            <w:pPr>
              <w:spacing w:line="360" w:lineRule="auto"/>
              <w:jc w:val="both"/>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3F1C" w:rsidRDefault="00823F1C" w:rsidP="009A0D12">
            <w:pPr>
              <w:jc w:val="both"/>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3F1C" w:rsidRDefault="00823F1C" w:rsidP="009A0D12">
            <w:pPr>
              <w:jc w:val="both"/>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3F1C" w:rsidRDefault="00823F1C" w:rsidP="009A0D12">
            <w:pPr>
              <w:jc w:val="both"/>
              <w:rPr>
                <w:b/>
                <w:bCs/>
                <w:szCs w:val="22"/>
                <w:lang w:eastAsia="ar-SA"/>
              </w:rPr>
            </w:pPr>
          </w:p>
        </w:tc>
      </w:tr>
      <w:tr w:rsidR="00823F1C" w:rsidTr="009A0D12">
        <w:trPr>
          <w:trHeight w:val="657"/>
        </w:trPr>
        <w:tc>
          <w:tcPr>
            <w:tcW w:w="640" w:type="dxa"/>
            <w:tcBorders>
              <w:top w:val="nil"/>
              <w:left w:val="single" w:sz="4" w:space="0" w:color="auto"/>
              <w:bottom w:val="single" w:sz="4" w:space="0" w:color="auto"/>
              <w:right w:val="single" w:sz="4" w:space="0" w:color="auto"/>
            </w:tcBorders>
            <w:noWrap/>
            <w:hideMark/>
          </w:tcPr>
          <w:p w:rsidR="00823F1C" w:rsidRDefault="00823F1C" w:rsidP="009A0D12">
            <w:pPr>
              <w:spacing w:line="360" w:lineRule="auto"/>
              <w:jc w:val="both"/>
              <w:rPr>
                <w:szCs w:val="22"/>
              </w:rPr>
            </w:pPr>
            <w:r>
              <w:rPr>
                <w:szCs w:val="22"/>
              </w:rPr>
              <w:t>1</w:t>
            </w:r>
          </w:p>
        </w:tc>
        <w:tc>
          <w:tcPr>
            <w:tcW w:w="4988" w:type="dxa"/>
            <w:tcBorders>
              <w:top w:val="nil"/>
              <w:left w:val="nil"/>
              <w:bottom w:val="single" w:sz="4" w:space="0" w:color="auto"/>
              <w:right w:val="single" w:sz="4" w:space="0" w:color="auto"/>
            </w:tcBorders>
          </w:tcPr>
          <w:p w:rsidR="00823F1C" w:rsidRDefault="00823F1C" w:rsidP="009A0D12">
            <w:pPr>
              <w:spacing w:line="360" w:lineRule="auto"/>
              <w:jc w:val="both"/>
              <w:rPr>
                <w:szCs w:val="22"/>
              </w:rPr>
            </w:pPr>
          </w:p>
        </w:tc>
        <w:tc>
          <w:tcPr>
            <w:tcW w:w="1183" w:type="dxa"/>
            <w:tcBorders>
              <w:top w:val="nil"/>
              <w:left w:val="nil"/>
              <w:bottom w:val="single" w:sz="4" w:space="0" w:color="auto"/>
              <w:right w:val="single" w:sz="4" w:space="0" w:color="auto"/>
            </w:tcBorders>
            <w:noWrap/>
            <w:vAlign w:val="center"/>
            <w:hideMark/>
          </w:tcPr>
          <w:p w:rsidR="00823F1C" w:rsidRDefault="00823F1C" w:rsidP="009A0D12">
            <w:pPr>
              <w:spacing w:line="360" w:lineRule="auto"/>
              <w:jc w:val="both"/>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823F1C" w:rsidRDefault="00823F1C" w:rsidP="009A0D12">
            <w:pPr>
              <w:spacing w:line="360" w:lineRule="auto"/>
              <w:jc w:val="both"/>
              <w:rPr>
                <w:szCs w:val="22"/>
              </w:rPr>
            </w:pPr>
          </w:p>
        </w:tc>
        <w:tc>
          <w:tcPr>
            <w:tcW w:w="1467" w:type="dxa"/>
            <w:tcBorders>
              <w:top w:val="nil"/>
              <w:left w:val="nil"/>
              <w:bottom w:val="single" w:sz="4" w:space="0" w:color="auto"/>
              <w:right w:val="single" w:sz="4" w:space="0" w:color="auto"/>
            </w:tcBorders>
            <w:noWrap/>
            <w:vAlign w:val="bottom"/>
            <w:hideMark/>
          </w:tcPr>
          <w:p w:rsidR="00823F1C" w:rsidRDefault="00823F1C" w:rsidP="009A0D12">
            <w:pPr>
              <w:spacing w:line="360" w:lineRule="auto"/>
              <w:jc w:val="both"/>
              <w:rPr>
                <w:szCs w:val="22"/>
              </w:rPr>
            </w:pPr>
            <w:r>
              <w:rPr>
                <w:szCs w:val="22"/>
              </w:rPr>
              <w:t> </w:t>
            </w:r>
          </w:p>
        </w:tc>
      </w:tr>
    </w:tbl>
    <w:p w:rsidR="00823F1C" w:rsidRDefault="00823F1C" w:rsidP="00823F1C">
      <w:pPr>
        <w:spacing w:line="360" w:lineRule="auto"/>
        <w:jc w:val="both"/>
        <w:rPr>
          <w:b/>
          <w:bCs/>
          <w:szCs w:val="22"/>
          <w:lang w:eastAsia="ar-SA"/>
        </w:rPr>
      </w:pPr>
    </w:p>
    <w:p w:rsidR="00823F1C" w:rsidRDefault="00823F1C" w:rsidP="00823F1C">
      <w:pPr>
        <w:spacing w:line="360" w:lineRule="auto"/>
        <w:ind w:right="368"/>
        <w:jc w:val="both"/>
        <w:rPr>
          <w:bCs/>
          <w:szCs w:val="22"/>
        </w:rPr>
      </w:pPr>
      <w:r>
        <w:rPr>
          <w:bCs/>
          <w:szCs w:val="22"/>
        </w:rPr>
        <w:t>ΤΕΧΝΙΚΕΣ ΠΡΟΔΙΑΓΡΑΦΕΣ – ΠΙΝΑΚΑΣ ΣΥΜΜΟΡΦΩΣΗΣ</w:t>
      </w:r>
    </w:p>
    <w:p w:rsidR="00823F1C" w:rsidRDefault="00823F1C" w:rsidP="00823F1C">
      <w:pPr>
        <w:spacing w:line="360" w:lineRule="auto"/>
        <w:ind w:right="368"/>
        <w:jc w:val="both"/>
        <w:rPr>
          <w:b/>
          <w:szCs w:val="22"/>
        </w:rPr>
      </w:pPr>
      <w:r>
        <w:rPr>
          <w:szCs w:val="22"/>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823F1C" w:rsidRDefault="00823F1C" w:rsidP="00823F1C">
      <w:pPr>
        <w:spacing w:line="360" w:lineRule="auto"/>
        <w:ind w:right="368"/>
        <w:jc w:val="both"/>
        <w:rPr>
          <w:b/>
          <w:szCs w:val="22"/>
        </w:rPr>
      </w:pPr>
      <w:r>
        <w:rPr>
          <w:szCs w:val="22"/>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823F1C" w:rsidRDefault="00823F1C" w:rsidP="00823F1C">
      <w:pPr>
        <w:spacing w:line="360" w:lineRule="auto"/>
        <w:ind w:right="368"/>
        <w:jc w:val="both"/>
        <w:rPr>
          <w:b/>
          <w:szCs w:val="22"/>
        </w:rPr>
      </w:pPr>
      <w:r>
        <w:rPr>
          <w:szCs w:val="22"/>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823F1C" w:rsidRDefault="00823F1C" w:rsidP="00823F1C">
      <w:pPr>
        <w:spacing w:line="360" w:lineRule="auto"/>
        <w:ind w:right="368"/>
        <w:jc w:val="both"/>
        <w:rPr>
          <w:b/>
          <w:szCs w:val="22"/>
        </w:rPr>
      </w:pPr>
      <w:r>
        <w:rPr>
          <w:szCs w:val="22"/>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823F1C" w:rsidRDefault="00823F1C" w:rsidP="00823F1C">
      <w:pPr>
        <w:spacing w:line="360" w:lineRule="auto"/>
        <w:ind w:right="368"/>
        <w:jc w:val="both"/>
        <w:rPr>
          <w:b/>
          <w:szCs w:val="22"/>
        </w:rPr>
      </w:pPr>
      <w:r>
        <w:rPr>
          <w:szCs w:val="22"/>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823F1C" w:rsidRDefault="00823F1C" w:rsidP="00823F1C">
      <w:pPr>
        <w:spacing w:line="360" w:lineRule="auto"/>
        <w:ind w:right="368"/>
        <w:jc w:val="both"/>
        <w:rPr>
          <w:b/>
          <w:szCs w:val="22"/>
        </w:rPr>
      </w:pPr>
      <w:r>
        <w:rPr>
          <w:szCs w:val="22"/>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823F1C" w:rsidRDefault="00823F1C" w:rsidP="00823F1C">
      <w:pPr>
        <w:spacing w:line="360" w:lineRule="auto"/>
        <w:ind w:right="368"/>
        <w:jc w:val="both"/>
        <w:rPr>
          <w:b/>
          <w:szCs w:val="22"/>
        </w:rPr>
      </w:pPr>
      <w:r>
        <w:rPr>
          <w:szCs w:val="22"/>
        </w:rPr>
        <w:t>Η αρμόδια Επιτροπή θα αξιολογήσει τα παρεχόμενα από τους υποψήφιους Αναδόχους στοιχεία κατά την αξιολόγηση των Τεχνικών Προσφορών.</w:t>
      </w:r>
    </w:p>
    <w:p w:rsidR="00823F1C" w:rsidRDefault="00823F1C" w:rsidP="00823F1C">
      <w:pPr>
        <w:spacing w:line="360" w:lineRule="auto"/>
        <w:ind w:right="368"/>
        <w:jc w:val="both"/>
        <w:rPr>
          <w:szCs w:val="22"/>
        </w:rPr>
      </w:pPr>
      <w:r>
        <w:rPr>
          <w:szCs w:val="22"/>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823F1C" w:rsidRPr="006B2C94" w:rsidRDefault="00823F1C" w:rsidP="00823F1C">
      <w:pPr>
        <w:pStyle w:val="2"/>
        <w:tabs>
          <w:tab w:val="clear" w:pos="567"/>
          <w:tab w:val="left" w:pos="0"/>
        </w:tabs>
        <w:ind w:left="0" w:firstLine="0"/>
        <w:jc w:val="both"/>
        <w:rPr>
          <w:lang w:val="el-GR"/>
        </w:rPr>
      </w:pPr>
      <w:r>
        <w:rPr>
          <w:rFonts w:ascii="Calibri" w:hAnsi="Calibri"/>
          <w:lang w:val="el-GR"/>
        </w:rPr>
        <w:br w:type="page"/>
      </w:r>
      <w:bookmarkStart w:id="7" w:name="_Toc132016088"/>
      <w:r>
        <w:rPr>
          <w:rFonts w:ascii="Calibri" w:hAnsi="Calibri"/>
          <w:lang w:val="el-GR"/>
        </w:rPr>
        <w:lastRenderedPageBreak/>
        <w:t xml:space="preserve">ΠΑΡΑΡΤΗΜΑ </w:t>
      </w:r>
      <w:r>
        <w:rPr>
          <w:rFonts w:ascii="Calibri" w:hAnsi="Calibri"/>
          <w:lang w:val="en-US"/>
        </w:rPr>
        <w:t>IV</w:t>
      </w:r>
      <w:r>
        <w:rPr>
          <w:rFonts w:ascii="Calibri" w:hAnsi="Calibri"/>
          <w:lang w:val="el-GR"/>
        </w:rPr>
        <w:t xml:space="preserve"> - Υπόδειγμα πίνακα οικονομικής προσφοράς</w:t>
      </w:r>
      <w:bookmarkEnd w:id="7"/>
    </w:p>
    <w:p w:rsidR="00823F1C" w:rsidRPr="006B2C94" w:rsidRDefault="00823F1C" w:rsidP="00823F1C">
      <w:pPr>
        <w:autoSpaceDE w:val="0"/>
        <w:spacing w:after="60"/>
        <w:jc w:val="both"/>
      </w:pPr>
    </w:p>
    <w:p w:rsidR="00823F1C" w:rsidRDefault="00823F1C" w:rsidP="00823F1C">
      <w:pPr>
        <w:pStyle w:val="49"/>
        <w:shd w:val="clear" w:color="auto" w:fill="auto"/>
        <w:spacing w:line="264" w:lineRule="exact"/>
        <w:ind w:left="40" w:right="40" w:firstLine="0"/>
        <w:jc w:val="both"/>
        <w:rPr>
          <w:rFonts w:ascii="Calibri Light" w:hAnsi="Calibri Light"/>
          <w:bCs/>
        </w:rPr>
      </w:pPr>
      <w:r w:rsidRPr="00E2256C">
        <w:rPr>
          <w:b/>
        </w:rPr>
        <w:t>ΤΜΗΜΑ</w:t>
      </w:r>
      <w:r>
        <w:rPr>
          <w:b/>
        </w:rPr>
        <w:t xml:space="preserve"> </w:t>
      </w:r>
      <w:r w:rsidRPr="00E2256C">
        <w:rPr>
          <w:b/>
        </w:rPr>
        <w:t>1:</w:t>
      </w:r>
      <w:r>
        <w:rPr>
          <w:b/>
        </w:rPr>
        <w:t xml:space="preserve"> </w:t>
      </w:r>
      <w:r w:rsidRPr="00522780">
        <w:rPr>
          <w:rFonts w:ascii="Calibri Light" w:hAnsi="Calibri Light"/>
          <w:bCs/>
        </w:rPr>
        <w:t xml:space="preserve">Συντήρηση </w:t>
      </w:r>
      <w:r>
        <w:rPr>
          <w:rFonts w:ascii="Calibri Light" w:hAnsi="Calibri Light"/>
          <w:bCs/>
        </w:rPr>
        <w:t>κεντρικού ψύκτη ΤΡΑΝΕ</w:t>
      </w:r>
    </w:p>
    <w:p w:rsidR="00823F1C" w:rsidRDefault="00823F1C" w:rsidP="00823F1C">
      <w:pPr>
        <w:pStyle w:val="49"/>
        <w:shd w:val="clear" w:color="auto" w:fill="auto"/>
        <w:spacing w:line="264" w:lineRule="exact"/>
        <w:ind w:left="40" w:right="40" w:firstLine="0"/>
        <w:jc w:val="both"/>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873"/>
        <w:gridCol w:w="1417"/>
        <w:gridCol w:w="953"/>
        <w:gridCol w:w="1276"/>
        <w:gridCol w:w="1701"/>
      </w:tblGrid>
      <w:tr w:rsidR="00823F1C" w:rsidRPr="003E745B" w:rsidTr="009A0D12">
        <w:trPr>
          <w:trHeight w:val="20"/>
          <w:jc w:val="center"/>
        </w:trPr>
        <w:tc>
          <w:tcPr>
            <w:tcW w:w="627" w:type="dxa"/>
            <w:shd w:val="clear" w:color="auto" w:fill="auto"/>
          </w:tcPr>
          <w:p w:rsidR="00823F1C" w:rsidRPr="003E745B" w:rsidRDefault="00823F1C" w:rsidP="009A0D12">
            <w:pPr>
              <w:shd w:val="clear" w:color="auto" w:fill="FFFFFF"/>
              <w:spacing w:line="240" w:lineRule="exact"/>
              <w:ind w:hanging="440"/>
              <w:jc w:val="both"/>
              <w:rPr>
                <w:rFonts w:eastAsia="Calibri"/>
                <w:sz w:val="20"/>
                <w:szCs w:val="20"/>
              </w:rPr>
            </w:pPr>
          </w:p>
        </w:tc>
        <w:tc>
          <w:tcPr>
            <w:tcW w:w="3873" w:type="dxa"/>
            <w:shd w:val="clear" w:color="auto" w:fill="auto"/>
          </w:tcPr>
          <w:p w:rsidR="00823F1C" w:rsidRPr="003E745B" w:rsidRDefault="00823F1C" w:rsidP="009A0D12">
            <w:pPr>
              <w:shd w:val="clear" w:color="auto" w:fill="FFFFFF"/>
              <w:spacing w:line="240" w:lineRule="exact"/>
              <w:ind w:hanging="440"/>
              <w:jc w:val="both"/>
              <w:rPr>
                <w:rFonts w:eastAsia="Calibri"/>
                <w:sz w:val="20"/>
                <w:szCs w:val="20"/>
              </w:rPr>
            </w:pPr>
            <w:r w:rsidRPr="003E745B">
              <w:rPr>
                <w:rFonts w:eastAsia="Calibri"/>
                <w:sz w:val="20"/>
                <w:szCs w:val="20"/>
              </w:rPr>
              <w:t>Περιγραφή</w:t>
            </w:r>
          </w:p>
        </w:tc>
        <w:tc>
          <w:tcPr>
            <w:tcW w:w="1417" w:type="dxa"/>
            <w:shd w:val="clear" w:color="auto" w:fill="auto"/>
          </w:tcPr>
          <w:p w:rsidR="00823F1C" w:rsidRPr="003E745B" w:rsidRDefault="00823F1C" w:rsidP="009A0D12">
            <w:pPr>
              <w:shd w:val="clear" w:color="auto" w:fill="FFFFFF"/>
              <w:spacing w:line="240" w:lineRule="exact"/>
              <w:ind w:hanging="62"/>
              <w:jc w:val="both"/>
              <w:rPr>
                <w:rFonts w:eastAsia="Calibri"/>
                <w:b/>
                <w:sz w:val="20"/>
                <w:szCs w:val="20"/>
              </w:rPr>
            </w:pPr>
            <w:r w:rsidRPr="003E745B">
              <w:rPr>
                <w:rFonts w:eastAsia="Calibri"/>
                <w:b/>
                <w:sz w:val="20"/>
                <w:szCs w:val="20"/>
              </w:rPr>
              <w:t>Μονάδα μέτρησης</w:t>
            </w:r>
          </w:p>
        </w:tc>
        <w:tc>
          <w:tcPr>
            <w:tcW w:w="953" w:type="dxa"/>
            <w:shd w:val="clear" w:color="auto" w:fill="auto"/>
          </w:tcPr>
          <w:p w:rsidR="00823F1C" w:rsidRPr="003E745B" w:rsidRDefault="00823F1C" w:rsidP="009A0D12">
            <w:pPr>
              <w:shd w:val="clear" w:color="auto" w:fill="FFFFFF"/>
              <w:spacing w:line="240" w:lineRule="exact"/>
              <w:jc w:val="both"/>
              <w:rPr>
                <w:rFonts w:eastAsia="Calibri"/>
                <w:sz w:val="20"/>
                <w:szCs w:val="20"/>
              </w:rPr>
            </w:pPr>
            <w:r w:rsidRPr="003E745B">
              <w:rPr>
                <w:rFonts w:eastAsia="Calibri"/>
                <w:sz w:val="20"/>
                <w:szCs w:val="20"/>
              </w:rPr>
              <w:t>Τιμή Μον.</w:t>
            </w:r>
          </w:p>
        </w:tc>
        <w:tc>
          <w:tcPr>
            <w:tcW w:w="1276" w:type="dxa"/>
            <w:shd w:val="clear" w:color="auto" w:fill="auto"/>
          </w:tcPr>
          <w:p w:rsidR="00823F1C" w:rsidRPr="003E745B" w:rsidRDefault="00823F1C" w:rsidP="009A0D12">
            <w:pPr>
              <w:shd w:val="clear" w:color="auto" w:fill="FFFFFF"/>
              <w:spacing w:line="240" w:lineRule="exact"/>
              <w:ind w:hanging="110"/>
              <w:jc w:val="both"/>
              <w:rPr>
                <w:rFonts w:eastAsia="Calibri"/>
                <w:sz w:val="20"/>
                <w:szCs w:val="20"/>
              </w:rPr>
            </w:pPr>
            <w:r w:rsidRPr="003E745B">
              <w:rPr>
                <w:rFonts w:eastAsia="Calibri"/>
                <w:sz w:val="20"/>
                <w:szCs w:val="20"/>
              </w:rPr>
              <w:t>Αξία(€) πλέον Φ.Π.Α.</w:t>
            </w:r>
          </w:p>
        </w:tc>
        <w:tc>
          <w:tcPr>
            <w:tcW w:w="1701" w:type="dxa"/>
            <w:shd w:val="clear" w:color="auto" w:fill="auto"/>
          </w:tcPr>
          <w:p w:rsidR="00823F1C" w:rsidRPr="003E745B" w:rsidRDefault="00823F1C" w:rsidP="009A0D12">
            <w:pPr>
              <w:shd w:val="clear" w:color="auto" w:fill="FFFFFF"/>
              <w:spacing w:line="240" w:lineRule="exact"/>
              <w:ind w:hanging="109"/>
              <w:jc w:val="both"/>
              <w:rPr>
                <w:rFonts w:eastAsia="Calibri"/>
                <w:sz w:val="20"/>
                <w:szCs w:val="20"/>
              </w:rPr>
            </w:pPr>
            <w:r w:rsidRPr="003E745B">
              <w:rPr>
                <w:rFonts w:eastAsia="Calibri"/>
                <w:sz w:val="20"/>
                <w:szCs w:val="20"/>
              </w:rPr>
              <w:t>Αξία(€) συμπ/νου Φ.Π.Α.</w:t>
            </w:r>
          </w:p>
        </w:tc>
      </w:tr>
      <w:tr w:rsidR="00823F1C" w:rsidRPr="00CB6ABB" w:rsidTr="009A0D12">
        <w:trPr>
          <w:trHeight w:val="20"/>
          <w:jc w:val="center"/>
        </w:trPr>
        <w:tc>
          <w:tcPr>
            <w:tcW w:w="627"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rPr>
            </w:pPr>
          </w:p>
        </w:tc>
        <w:tc>
          <w:tcPr>
            <w:tcW w:w="3873" w:type="dxa"/>
            <w:shd w:val="clear" w:color="auto" w:fill="auto"/>
          </w:tcPr>
          <w:p w:rsidR="00823F1C" w:rsidRPr="00CB6ABB" w:rsidRDefault="00823F1C" w:rsidP="009A0D12">
            <w:pPr>
              <w:jc w:val="both"/>
              <w:rPr>
                <w:color w:val="000000"/>
                <w:sz w:val="20"/>
                <w:szCs w:val="20"/>
              </w:rPr>
            </w:pPr>
            <w:r w:rsidRPr="00CB6ABB">
              <w:rPr>
                <w:rFonts w:ascii="Calibri" w:hAnsi="Calibri" w:cs="Calibri"/>
                <w:color w:val="000000"/>
                <w:sz w:val="20"/>
                <w:szCs w:val="20"/>
              </w:rPr>
              <w:t>ΕΛΕΓΧΟΣ - ΣΥΝΤΗΡΗΣΗ ΚΕΝΤΡΙΚΟΥ ΨΥΚΤΗ ΚΛΙΜΑΤΙΣΜΟΥ ΝΕΑΣ ΠΤΕΡΥΓΑΣ (ΤΥΠΥ TRANE RTAC 155)</w:t>
            </w:r>
          </w:p>
        </w:tc>
        <w:tc>
          <w:tcPr>
            <w:tcW w:w="1417"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rPr>
            </w:pPr>
          </w:p>
          <w:p w:rsidR="00823F1C" w:rsidRPr="00CB6ABB" w:rsidRDefault="00823F1C" w:rsidP="009A0D12">
            <w:pPr>
              <w:shd w:val="clear" w:color="auto" w:fill="FFFFFF"/>
              <w:spacing w:line="240" w:lineRule="exact"/>
              <w:ind w:firstLine="175"/>
              <w:jc w:val="both"/>
              <w:rPr>
                <w:rFonts w:eastAsia="Calibri"/>
                <w:sz w:val="20"/>
                <w:szCs w:val="20"/>
              </w:rPr>
            </w:pPr>
            <w:r w:rsidRPr="00CB6ABB">
              <w:rPr>
                <w:rFonts w:eastAsia="Calibri"/>
                <w:sz w:val="20"/>
                <w:szCs w:val="20"/>
              </w:rPr>
              <w:t>ΥΠΗΡΕΣΙΑ</w:t>
            </w:r>
          </w:p>
        </w:tc>
        <w:tc>
          <w:tcPr>
            <w:tcW w:w="953"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rPr>
            </w:pPr>
          </w:p>
        </w:tc>
        <w:tc>
          <w:tcPr>
            <w:tcW w:w="1276"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lang w:val="en-US"/>
              </w:rPr>
            </w:pPr>
          </w:p>
        </w:tc>
        <w:tc>
          <w:tcPr>
            <w:tcW w:w="1701"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lang w:val="en-US"/>
              </w:rPr>
            </w:pPr>
          </w:p>
        </w:tc>
      </w:tr>
    </w:tbl>
    <w:p w:rsidR="00823F1C" w:rsidRDefault="00823F1C" w:rsidP="00823F1C">
      <w:pPr>
        <w:pStyle w:val="49"/>
        <w:shd w:val="clear" w:color="auto" w:fill="auto"/>
        <w:spacing w:line="264" w:lineRule="exact"/>
        <w:ind w:left="40" w:right="40" w:firstLine="0"/>
        <w:jc w:val="both"/>
        <w:rPr>
          <w:b/>
        </w:rPr>
      </w:pPr>
    </w:p>
    <w:p w:rsidR="00823F1C" w:rsidRPr="00CB6ABB" w:rsidRDefault="00823F1C" w:rsidP="00823F1C">
      <w:pPr>
        <w:pStyle w:val="49"/>
        <w:shd w:val="clear" w:color="auto" w:fill="auto"/>
        <w:spacing w:line="264" w:lineRule="exact"/>
        <w:ind w:left="40" w:right="40" w:firstLine="0"/>
        <w:jc w:val="both"/>
        <w:rPr>
          <w:rFonts w:ascii="Calibri Light" w:hAnsi="Calibri Light"/>
          <w:bCs/>
        </w:rPr>
      </w:pPr>
      <w:r w:rsidRPr="00E2256C">
        <w:rPr>
          <w:b/>
        </w:rPr>
        <w:t>ΤΜΗΜΑ</w:t>
      </w:r>
      <w:r>
        <w:rPr>
          <w:b/>
        </w:rPr>
        <w:t xml:space="preserve"> 2</w:t>
      </w:r>
      <w:r w:rsidRPr="00E2256C">
        <w:rPr>
          <w:b/>
        </w:rPr>
        <w:t>:</w:t>
      </w:r>
      <w:r>
        <w:rPr>
          <w:b/>
        </w:rPr>
        <w:t xml:space="preserve"> </w:t>
      </w:r>
      <w:r w:rsidRPr="00522780">
        <w:rPr>
          <w:rFonts w:ascii="Calibri Light" w:hAnsi="Calibri Light"/>
          <w:bCs/>
        </w:rPr>
        <w:t xml:space="preserve">Συντήρηση </w:t>
      </w:r>
      <w:r>
        <w:rPr>
          <w:rFonts w:ascii="Calibri Light" w:hAnsi="Calibri Light"/>
          <w:bCs/>
        </w:rPr>
        <w:t xml:space="preserve">κεντρικού ψύκτη </w:t>
      </w:r>
      <w:r>
        <w:rPr>
          <w:rFonts w:ascii="Calibri Light" w:hAnsi="Calibri Light"/>
          <w:bCs/>
          <w:lang w:val="en-US"/>
        </w:rPr>
        <w:t>DAIKIN</w:t>
      </w:r>
    </w:p>
    <w:p w:rsidR="00823F1C" w:rsidRDefault="00823F1C" w:rsidP="00823F1C">
      <w:pPr>
        <w:jc w:val="both"/>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873"/>
        <w:gridCol w:w="1417"/>
        <w:gridCol w:w="953"/>
        <w:gridCol w:w="1276"/>
        <w:gridCol w:w="1701"/>
      </w:tblGrid>
      <w:tr w:rsidR="00823F1C" w:rsidRPr="003E745B" w:rsidTr="009A0D12">
        <w:trPr>
          <w:trHeight w:val="20"/>
          <w:jc w:val="center"/>
        </w:trPr>
        <w:tc>
          <w:tcPr>
            <w:tcW w:w="627" w:type="dxa"/>
            <w:shd w:val="clear" w:color="auto" w:fill="auto"/>
          </w:tcPr>
          <w:p w:rsidR="00823F1C" w:rsidRPr="003E745B" w:rsidRDefault="00823F1C" w:rsidP="009A0D12">
            <w:pPr>
              <w:shd w:val="clear" w:color="auto" w:fill="FFFFFF"/>
              <w:spacing w:line="240" w:lineRule="exact"/>
              <w:ind w:hanging="440"/>
              <w:jc w:val="both"/>
              <w:rPr>
                <w:rFonts w:eastAsia="Calibri"/>
                <w:sz w:val="20"/>
                <w:szCs w:val="20"/>
              </w:rPr>
            </w:pPr>
          </w:p>
        </w:tc>
        <w:tc>
          <w:tcPr>
            <w:tcW w:w="3873" w:type="dxa"/>
            <w:shd w:val="clear" w:color="auto" w:fill="auto"/>
          </w:tcPr>
          <w:p w:rsidR="00823F1C" w:rsidRPr="003E745B" w:rsidRDefault="00823F1C" w:rsidP="009A0D12">
            <w:pPr>
              <w:shd w:val="clear" w:color="auto" w:fill="FFFFFF"/>
              <w:spacing w:line="240" w:lineRule="exact"/>
              <w:ind w:hanging="440"/>
              <w:jc w:val="both"/>
              <w:rPr>
                <w:rFonts w:eastAsia="Calibri"/>
                <w:sz w:val="20"/>
                <w:szCs w:val="20"/>
              </w:rPr>
            </w:pPr>
            <w:r w:rsidRPr="003E745B">
              <w:rPr>
                <w:rFonts w:eastAsia="Calibri"/>
                <w:sz w:val="20"/>
                <w:szCs w:val="20"/>
              </w:rPr>
              <w:t>Περιγραφή</w:t>
            </w:r>
          </w:p>
        </w:tc>
        <w:tc>
          <w:tcPr>
            <w:tcW w:w="1417" w:type="dxa"/>
            <w:shd w:val="clear" w:color="auto" w:fill="auto"/>
          </w:tcPr>
          <w:p w:rsidR="00823F1C" w:rsidRPr="003E745B" w:rsidRDefault="00823F1C" w:rsidP="009A0D12">
            <w:pPr>
              <w:shd w:val="clear" w:color="auto" w:fill="FFFFFF"/>
              <w:spacing w:line="240" w:lineRule="exact"/>
              <w:ind w:hanging="62"/>
              <w:jc w:val="both"/>
              <w:rPr>
                <w:rFonts w:eastAsia="Calibri"/>
                <w:b/>
                <w:sz w:val="20"/>
                <w:szCs w:val="20"/>
              </w:rPr>
            </w:pPr>
            <w:r w:rsidRPr="003E745B">
              <w:rPr>
                <w:rFonts w:eastAsia="Calibri"/>
                <w:b/>
                <w:sz w:val="20"/>
                <w:szCs w:val="20"/>
              </w:rPr>
              <w:t>Μονάδα μέτρησης</w:t>
            </w:r>
          </w:p>
        </w:tc>
        <w:tc>
          <w:tcPr>
            <w:tcW w:w="953" w:type="dxa"/>
            <w:shd w:val="clear" w:color="auto" w:fill="auto"/>
          </w:tcPr>
          <w:p w:rsidR="00823F1C" w:rsidRPr="003E745B" w:rsidRDefault="00823F1C" w:rsidP="009A0D12">
            <w:pPr>
              <w:shd w:val="clear" w:color="auto" w:fill="FFFFFF"/>
              <w:spacing w:line="240" w:lineRule="exact"/>
              <w:jc w:val="both"/>
              <w:rPr>
                <w:rFonts w:eastAsia="Calibri"/>
                <w:sz w:val="20"/>
                <w:szCs w:val="20"/>
              </w:rPr>
            </w:pPr>
            <w:r w:rsidRPr="003E745B">
              <w:rPr>
                <w:rFonts w:eastAsia="Calibri"/>
                <w:sz w:val="20"/>
                <w:szCs w:val="20"/>
              </w:rPr>
              <w:t>Τιμή Μον.</w:t>
            </w:r>
          </w:p>
        </w:tc>
        <w:tc>
          <w:tcPr>
            <w:tcW w:w="1276" w:type="dxa"/>
            <w:shd w:val="clear" w:color="auto" w:fill="auto"/>
          </w:tcPr>
          <w:p w:rsidR="00823F1C" w:rsidRPr="003E745B" w:rsidRDefault="00823F1C" w:rsidP="009A0D12">
            <w:pPr>
              <w:shd w:val="clear" w:color="auto" w:fill="FFFFFF"/>
              <w:spacing w:line="240" w:lineRule="exact"/>
              <w:ind w:hanging="110"/>
              <w:jc w:val="both"/>
              <w:rPr>
                <w:rFonts w:eastAsia="Calibri"/>
                <w:sz w:val="20"/>
                <w:szCs w:val="20"/>
              </w:rPr>
            </w:pPr>
            <w:r w:rsidRPr="003E745B">
              <w:rPr>
                <w:rFonts w:eastAsia="Calibri"/>
                <w:sz w:val="20"/>
                <w:szCs w:val="20"/>
              </w:rPr>
              <w:t>Αξία(€) πλέον Φ.Π.Α.</w:t>
            </w:r>
          </w:p>
        </w:tc>
        <w:tc>
          <w:tcPr>
            <w:tcW w:w="1701" w:type="dxa"/>
            <w:shd w:val="clear" w:color="auto" w:fill="auto"/>
          </w:tcPr>
          <w:p w:rsidR="00823F1C" w:rsidRPr="003E745B" w:rsidRDefault="00823F1C" w:rsidP="009A0D12">
            <w:pPr>
              <w:shd w:val="clear" w:color="auto" w:fill="FFFFFF"/>
              <w:spacing w:line="240" w:lineRule="exact"/>
              <w:ind w:hanging="109"/>
              <w:jc w:val="both"/>
              <w:rPr>
                <w:rFonts w:eastAsia="Calibri"/>
                <w:sz w:val="20"/>
                <w:szCs w:val="20"/>
              </w:rPr>
            </w:pPr>
            <w:r w:rsidRPr="003E745B">
              <w:rPr>
                <w:rFonts w:eastAsia="Calibri"/>
                <w:sz w:val="20"/>
                <w:szCs w:val="20"/>
              </w:rPr>
              <w:t>Αξία(€) συμπ/νου Φ.Π.Α.</w:t>
            </w:r>
          </w:p>
        </w:tc>
      </w:tr>
      <w:tr w:rsidR="00823F1C" w:rsidRPr="00CB6ABB" w:rsidTr="009A0D12">
        <w:trPr>
          <w:trHeight w:val="20"/>
          <w:jc w:val="center"/>
        </w:trPr>
        <w:tc>
          <w:tcPr>
            <w:tcW w:w="627"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rPr>
            </w:pPr>
          </w:p>
        </w:tc>
        <w:tc>
          <w:tcPr>
            <w:tcW w:w="3873" w:type="dxa"/>
            <w:shd w:val="clear" w:color="auto" w:fill="auto"/>
          </w:tcPr>
          <w:p w:rsidR="00823F1C" w:rsidRPr="00CB6ABB" w:rsidRDefault="00823F1C" w:rsidP="009A0D12">
            <w:pPr>
              <w:jc w:val="both"/>
              <w:rPr>
                <w:rFonts w:ascii="Calibri" w:hAnsi="Calibri"/>
                <w:color w:val="000000"/>
                <w:sz w:val="20"/>
                <w:szCs w:val="20"/>
              </w:rPr>
            </w:pPr>
            <w:r w:rsidRPr="00CB6ABB">
              <w:rPr>
                <w:rFonts w:ascii="Calibri" w:hAnsi="Calibri" w:cs="Calibri"/>
                <w:color w:val="000000"/>
                <w:sz w:val="20"/>
                <w:szCs w:val="20"/>
              </w:rPr>
              <w:t>ΣΥΝΤΗΡΗΣΗ ΕΠΙΣΚΕΥΗ ΚΕΝΤΡΙΚΟΥ ΨΥΚΤΗ DAIKIN</w:t>
            </w:r>
          </w:p>
        </w:tc>
        <w:tc>
          <w:tcPr>
            <w:tcW w:w="1417"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rPr>
            </w:pPr>
          </w:p>
          <w:p w:rsidR="00823F1C" w:rsidRPr="00CB6ABB" w:rsidRDefault="00823F1C" w:rsidP="009A0D12">
            <w:pPr>
              <w:shd w:val="clear" w:color="auto" w:fill="FFFFFF"/>
              <w:spacing w:line="240" w:lineRule="exact"/>
              <w:ind w:firstLine="175"/>
              <w:jc w:val="both"/>
              <w:rPr>
                <w:rFonts w:eastAsia="Calibri"/>
                <w:sz w:val="20"/>
                <w:szCs w:val="20"/>
              </w:rPr>
            </w:pPr>
            <w:r w:rsidRPr="00CB6ABB">
              <w:rPr>
                <w:rFonts w:eastAsia="Calibri"/>
                <w:sz w:val="20"/>
                <w:szCs w:val="20"/>
              </w:rPr>
              <w:t>ΥΠΗΡΕΣΙΑ</w:t>
            </w:r>
          </w:p>
        </w:tc>
        <w:tc>
          <w:tcPr>
            <w:tcW w:w="953"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rPr>
            </w:pPr>
          </w:p>
        </w:tc>
        <w:tc>
          <w:tcPr>
            <w:tcW w:w="1276"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lang w:val="en-US"/>
              </w:rPr>
            </w:pPr>
          </w:p>
        </w:tc>
        <w:tc>
          <w:tcPr>
            <w:tcW w:w="1701"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lang w:val="en-US"/>
              </w:rPr>
            </w:pPr>
          </w:p>
        </w:tc>
      </w:tr>
    </w:tbl>
    <w:p w:rsidR="00823F1C" w:rsidRDefault="00823F1C" w:rsidP="00823F1C">
      <w:pPr>
        <w:pStyle w:val="49"/>
        <w:shd w:val="clear" w:color="auto" w:fill="auto"/>
        <w:spacing w:line="264" w:lineRule="exact"/>
        <w:ind w:left="40" w:right="40" w:firstLine="0"/>
        <w:jc w:val="both"/>
        <w:rPr>
          <w:b/>
        </w:rPr>
      </w:pPr>
    </w:p>
    <w:p w:rsidR="00823F1C" w:rsidRDefault="00823F1C" w:rsidP="00823F1C">
      <w:pPr>
        <w:pStyle w:val="49"/>
        <w:shd w:val="clear" w:color="auto" w:fill="auto"/>
        <w:spacing w:line="264" w:lineRule="exact"/>
        <w:ind w:left="40" w:right="40" w:firstLine="0"/>
        <w:jc w:val="both"/>
        <w:rPr>
          <w:rFonts w:ascii="Calibri Light" w:hAnsi="Calibri Light"/>
          <w:bCs/>
        </w:rPr>
      </w:pPr>
      <w:r w:rsidRPr="00E2256C">
        <w:rPr>
          <w:b/>
        </w:rPr>
        <w:t>ΤΜΗΜΑ</w:t>
      </w:r>
      <w:r>
        <w:rPr>
          <w:b/>
        </w:rPr>
        <w:t xml:space="preserve"> 3</w:t>
      </w:r>
      <w:r w:rsidRPr="00E2256C">
        <w:rPr>
          <w:b/>
        </w:rPr>
        <w:t>:</w:t>
      </w:r>
      <w:r>
        <w:rPr>
          <w:b/>
        </w:rPr>
        <w:t xml:space="preserve"> </w:t>
      </w:r>
      <w:r w:rsidRPr="00522780">
        <w:rPr>
          <w:rFonts w:ascii="Calibri Light" w:hAnsi="Calibri Light"/>
          <w:bCs/>
        </w:rPr>
        <w:t xml:space="preserve">Συντήρηση συστήματος κεντρικού κλιματισμού Παιδιατρικής Κλινικής TOSHIBA </w:t>
      </w:r>
    </w:p>
    <w:p w:rsidR="00823F1C" w:rsidRDefault="00823F1C" w:rsidP="00823F1C">
      <w:pPr>
        <w:jc w:val="both"/>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119"/>
        <w:gridCol w:w="1848"/>
        <w:gridCol w:w="1276"/>
        <w:gridCol w:w="1276"/>
        <w:gridCol w:w="1701"/>
      </w:tblGrid>
      <w:tr w:rsidR="00823F1C" w:rsidRPr="003E745B" w:rsidTr="009A0D12">
        <w:trPr>
          <w:trHeight w:val="20"/>
          <w:jc w:val="center"/>
        </w:trPr>
        <w:tc>
          <w:tcPr>
            <w:tcW w:w="627" w:type="dxa"/>
            <w:shd w:val="clear" w:color="auto" w:fill="auto"/>
          </w:tcPr>
          <w:p w:rsidR="00823F1C" w:rsidRPr="003E745B" w:rsidRDefault="00823F1C" w:rsidP="009A0D12">
            <w:pPr>
              <w:shd w:val="clear" w:color="auto" w:fill="FFFFFF"/>
              <w:spacing w:line="240" w:lineRule="exact"/>
              <w:ind w:hanging="440"/>
              <w:jc w:val="both"/>
              <w:rPr>
                <w:rFonts w:eastAsia="Calibri"/>
                <w:sz w:val="20"/>
                <w:szCs w:val="20"/>
              </w:rPr>
            </w:pPr>
          </w:p>
        </w:tc>
        <w:tc>
          <w:tcPr>
            <w:tcW w:w="3119" w:type="dxa"/>
            <w:shd w:val="clear" w:color="auto" w:fill="auto"/>
          </w:tcPr>
          <w:p w:rsidR="00823F1C" w:rsidRPr="003E745B" w:rsidRDefault="00823F1C" w:rsidP="009A0D12">
            <w:pPr>
              <w:shd w:val="clear" w:color="auto" w:fill="FFFFFF"/>
              <w:spacing w:line="240" w:lineRule="exact"/>
              <w:ind w:hanging="440"/>
              <w:jc w:val="both"/>
              <w:rPr>
                <w:rFonts w:eastAsia="Calibri"/>
                <w:sz w:val="20"/>
                <w:szCs w:val="20"/>
              </w:rPr>
            </w:pPr>
            <w:r w:rsidRPr="003E745B">
              <w:rPr>
                <w:rFonts w:eastAsia="Calibri"/>
                <w:sz w:val="20"/>
                <w:szCs w:val="20"/>
              </w:rPr>
              <w:t>Περιγραφή</w:t>
            </w:r>
          </w:p>
        </w:tc>
        <w:tc>
          <w:tcPr>
            <w:tcW w:w="1848" w:type="dxa"/>
            <w:shd w:val="clear" w:color="auto" w:fill="auto"/>
          </w:tcPr>
          <w:p w:rsidR="00823F1C" w:rsidRPr="003E745B" w:rsidRDefault="00823F1C" w:rsidP="009A0D12">
            <w:pPr>
              <w:shd w:val="clear" w:color="auto" w:fill="FFFFFF"/>
              <w:spacing w:line="240" w:lineRule="exact"/>
              <w:ind w:hanging="62"/>
              <w:jc w:val="both"/>
              <w:rPr>
                <w:rFonts w:eastAsia="Calibri"/>
                <w:b/>
                <w:sz w:val="20"/>
                <w:szCs w:val="20"/>
              </w:rPr>
            </w:pPr>
            <w:r w:rsidRPr="003E745B">
              <w:rPr>
                <w:rFonts w:eastAsia="Calibri"/>
                <w:b/>
                <w:sz w:val="20"/>
                <w:szCs w:val="20"/>
              </w:rPr>
              <w:t>Μονάδα μέτρησης</w:t>
            </w:r>
          </w:p>
        </w:tc>
        <w:tc>
          <w:tcPr>
            <w:tcW w:w="1276" w:type="dxa"/>
            <w:shd w:val="clear" w:color="auto" w:fill="auto"/>
          </w:tcPr>
          <w:p w:rsidR="00823F1C" w:rsidRPr="003E745B" w:rsidRDefault="00823F1C" w:rsidP="009A0D12">
            <w:pPr>
              <w:shd w:val="clear" w:color="auto" w:fill="FFFFFF"/>
              <w:spacing w:line="240" w:lineRule="exact"/>
              <w:jc w:val="both"/>
              <w:rPr>
                <w:rFonts w:eastAsia="Calibri"/>
                <w:sz w:val="20"/>
                <w:szCs w:val="20"/>
              </w:rPr>
            </w:pPr>
            <w:r w:rsidRPr="003E745B">
              <w:rPr>
                <w:rFonts w:eastAsia="Calibri"/>
                <w:sz w:val="20"/>
                <w:szCs w:val="20"/>
              </w:rPr>
              <w:t>Τιμή Μον.</w:t>
            </w:r>
          </w:p>
        </w:tc>
        <w:tc>
          <w:tcPr>
            <w:tcW w:w="1276" w:type="dxa"/>
            <w:shd w:val="clear" w:color="auto" w:fill="auto"/>
          </w:tcPr>
          <w:p w:rsidR="00823F1C" w:rsidRPr="003E745B" w:rsidRDefault="00823F1C" w:rsidP="009A0D12">
            <w:pPr>
              <w:shd w:val="clear" w:color="auto" w:fill="FFFFFF"/>
              <w:spacing w:line="240" w:lineRule="exact"/>
              <w:ind w:hanging="110"/>
              <w:jc w:val="both"/>
              <w:rPr>
                <w:rFonts w:eastAsia="Calibri"/>
                <w:sz w:val="20"/>
                <w:szCs w:val="20"/>
              </w:rPr>
            </w:pPr>
            <w:r w:rsidRPr="003E745B">
              <w:rPr>
                <w:rFonts w:eastAsia="Calibri"/>
                <w:sz w:val="20"/>
                <w:szCs w:val="20"/>
              </w:rPr>
              <w:t>Αξία(€) πλέον Φ.Π.Α.</w:t>
            </w:r>
          </w:p>
        </w:tc>
        <w:tc>
          <w:tcPr>
            <w:tcW w:w="1701" w:type="dxa"/>
            <w:shd w:val="clear" w:color="auto" w:fill="auto"/>
          </w:tcPr>
          <w:p w:rsidR="00823F1C" w:rsidRPr="003E745B" w:rsidRDefault="00823F1C" w:rsidP="009A0D12">
            <w:pPr>
              <w:shd w:val="clear" w:color="auto" w:fill="FFFFFF"/>
              <w:spacing w:line="240" w:lineRule="exact"/>
              <w:ind w:hanging="109"/>
              <w:jc w:val="both"/>
              <w:rPr>
                <w:rFonts w:eastAsia="Calibri"/>
                <w:sz w:val="20"/>
                <w:szCs w:val="20"/>
              </w:rPr>
            </w:pPr>
            <w:r w:rsidRPr="003E745B">
              <w:rPr>
                <w:rFonts w:eastAsia="Calibri"/>
                <w:sz w:val="20"/>
                <w:szCs w:val="20"/>
              </w:rPr>
              <w:t>Αξία(€) συμπ/νου Φ.Π.Α.</w:t>
            </w:r>
          </w:p>
        </w:tc>
      </w:tr>
      <w:tr w:rsidR="00823F1C" w:rsidRPr="00CB6ABB" w:rsidTr="009A0D12">
        <w:trPr>
          <w:trHeight w:val="20"/>
          <w:jc w:val="center"/>
        </w:trPr>
        <w:tc>
          <w:tcPr>
            <w:tcW w:w="627"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rPr>
            </w:pPr>
          </w:p>
        </w:tc>
        <w:tc>
          <w:tcPr>
            <w:tcW w:w="3119" w:type="dxa"/>
            <w:shd w:val="clear" w:color="auto" w:fill="auto"/>
          </w:tcPr>
          <w:p w:rsidR="00823F1C" w:rsidRPr="00CB6ABB" w:rsidRDefault="00823F1C" w:rsidP="009A0D12">
            <w:pPr>
              <w:jc w:val="both"/>
              <w:rPr>
                <w:color w:val="000000"/>
                <w:sz w:val="20"/>
                <w:szCs w:val="20"/>
              </w:rPr>
            </w:pPr>
            <w:r w:rsidRPr="00CB6ABB">
              <w:rPr>
                <w:rFonts w:ascii="Calibri" w:hAnsi="Calibri" w:cs="Calibri"/>
                <w:color w:val="000000"/>
                <w:sz w:val="20"/>
                <w:szCs w:val="20"/>
              </w:rPr>
              <w:t>ΕΛΕΓΧΟΣ ΚΑΙ ΕΠΙΣΚΕΥΗ ΣΤΟ ΣΥΣΤΗΜΑ ΚΛΙΜΑΤΙΣΜΟΥ ΠΑΙΔΙΑΤΡΙΚΗΣ ΚΛΙΝΙΚΗΣ</w:t>
            </w:r>
          </w:p>
        </w:tc>
        <w:tc>
          <w:tcPr>
            <w:tcW w:w="1848"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rPr>
            </w:pPr>
          </w:p>
          <w:p w:rsidR="00823F1C" w:rsidRPr="00CB6ABB" w:rsidRDefault="00823F1C" w:rsidP="009A0D12">
            <w:pPr>
              <w:shd w:val="clear" w:color="auto" w:fill="FFFFFF"/>
              <w:spacing w:line="240" w:lineRule="exact"/>
              <w:ind w:firstLine="175"/>
              <w:jc w:val="both"/>
              <w:rPr>
                <w:rFonts w:eastAsia="Calibri"/>
                <w:sz w:val="20"/>
                <w:szCs w:val="20"/>
              </w:rPr>
            </w:pPr>
            <w:r w:rsidRPr="00CB6ABB">
              <w:rPr>
                <w:rFonts w:eastAsia="Calibri"/>
                <w:sz w:val="20"/>
                <w:szCs w:val="20"/>
              </w:rPr>
              <w:t>ΥΠΗΡΕΣΙΑ</w:t>
            </w:r>
          </w:p>
        </w:tc>
        <w:tc>
          <w:tcPr>
            <w:tcW w:w="1276"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rPr>
            </w:pPr>
          </w:p>
        </w:tc>
        <w:tc>
          <w:tcPr>
            <w:tcW w:w="1276"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lang w:val="en-US"/>
              </w:rPr>
            </w:pPr>
          </w:p>
        </w:tc>
        <w:tc>
          <w:tcPr>
            <w:tcW w:w="1701" w:type="dxa"/>
            <w:shd w:val="clear" w:color="auto" w:fill="auto"/>
          </w:tcPr>
          <w:p w:rsidR="00823F1C" w:rsidRPr="00CB6ABB" w:rsidRDefault="00823F1C" w:rsidP="009A0D12">
            <w:pPr>
              <w:shd w:val="clear" w:color="auto" w:fill="FFFFFF"/>
              <w:spacing w:line="240" w:lineRule="exact"/>
              <w:ind w:hanging="440"/>
              <w:jc w:val="both"/>
              <w:rPr>
                <w:rFonts w:eastAsia="Calibri"/>
                <w:sz w:val="20"/>
                <w:szCs w:val="20"/>
                <w:lang w:val="en-US"/>
              </w:rPr>
            </w:pPr>
          </w:p>
        </w:tc>
      </w:tr>
    </w:tbl>
    <w:p w:rsidR="00823F1C" w:rsidRDefault="00823F1C" w:rsidP="00823F1C">
      <w:pPr>
        <w:jc w:val="both"/>
      </w:pPr>
    </w:p>
    <w:p w:rsidR="00823F1C" w:rsidRDefault="00823F1C" w:rsidP="00823F1C">
      <w:pPr>
        <w:pStyle w:val="49"/>
        <w:shd w:val="clear" w:color="auto" w:fill="auto"/>
        <w:spacing w:line="264" w:lineRule="exact"/>
        <w:ind w:left="40" w:right="40" w:firstLine="0"/>
        <w:jc w:val="both"/>
        <w:rPr>
          <w:rFonts w:ascii="Calibri Light" w:hAnsi="Calibri Light"/>
          <w:bCs/>
        </w:rPr>
      </w:pPr>
      <w:r w:rsidRPr="00E2256C">
        <w:rPr>
          <w:b/>
        </w:rPr>
        <w:t>ΤΜΗΜΑ</w:t>
      </w:r>
      <w:r>
        <w:rPr>
          <w:b/>
        </w:rPr>
        <w:t xml:space="preserve"> </w:t>
      </w:r>
      <w:r w:rsidRPr="00CB6ABB">
        <w:rPr>
          <w:b/>
        </w:rPr>
        <w:t>4</w:t>
      </w:r>
      <w:r w:rsidRPr="00E2256C">
        <w:rPr>
          <w:b/>
        </w:rPr>
        <w:t>:</w:t>
      </w:r>
      <w:r>
        <w:rPr>
          <w:b/>
        </w:rPr>
        <w:t xml:space="preserve"> </w:t>
      </w:r>
      <w:bookmarkStart w:id="8" w:name="_Toc82680673"/>
      <w:r w:rsidRPr="00CB6ABB">
        <w:rPr>
          <w:rFonts w:ascii="Calibri Light" w:hAnsi="Calibri Light"/>
          <w:bCs/>
        </w:rPr>
        <w:t xml:space="preserve">Συντήρηση Κέντρων Ιατρικών Αερίων (Πεπιεσμένου Αέρα και Κενού) </w:t>
      </w:r>
      <w:r w:rsidRPr="00883F7C">
        <w:rPr>
          <w:rFonts w:ascii="Calibri Light" w:hAnsi="Calibri Light"/>
          <w:bCs/>
        </w:rPr>
        <w:t xml:space="preserve"> / Ανταλακτικά Κέντρου Πεπιεσμένου Αέρα</w:t>
      </w:r>
    </w:p>
    <w:p w:rsidR="00823F1C" w:rsidRDefault="00823F1C" w:rsidP="00823F1C">
      <w:pPr>
        <w:pStyle w:val="49"/>
        <w:shd w:val="clear" w:color="auto" w:fill="auto"/>
        <w:spacing w:line="264" w:lineRule="exact"/>
        <w:ind w:left="40" w:right="40" w:firstLine="0"/>
        <w:jc w:val="both"/>
        <w:rPr>
          <w:rFonts w:ascii="Calibri Light" w:hAnsi="Calibri Light"/>
          <w:bCs/>
        </w:rPr>
      </w:pPr>
    </w:p>
    <w:p w:rsidR="00823F1C" w:rsidRDefault="00823F1C" w:rsidP="00823F1C">
      <w:pPr>
        <w:pStyle w:val="49"/>
        <w:shd w:val="clear" w:color="auto" w:fill="auto"/>
        <w:spacing w:line="264" w:lineRule="exact"/>
        <w:ind w:left="40" w:right="40" w:firstLine="0"/>
        <w:jc w:val="both"/>
        <w:rPr>
          <w:rFonts w:ascii="Calibri Light" w:hAnsi="Calibri Light"/>
          <w:bCs/>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3884"/>
        <w:gridCol w:w="1103"/>
        <w:gridCol w:w="1278"/>
        <w:gridCol w:w="915"/>
        <w:gridCol w:w="934"/>
        <w:gridCol w:w="1114"/>
      </w:tblGrid>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Α/Α</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Περιγραφή</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Μ.Μ.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Ποσότητα</w:t>
            </w:r>
          </w:p>
        </w:tc>
        <w:tc>
          <w:tcPr>
            <w:tcW w:w="915" w:type="dxa"/>
          </w:tcPr>
          <w:p w:rsidR="00823F1C" w:rsidRPr="008C0618" w:rsidRDefault="00823F1C" w:rsidP="009A0D12">
            <w:pPr>
              <w:jc w:val="both"/>
              <w:rPr>
                <w:rFonts w:ascii="Calibri" w:hAnsi="Calibri" w:cs="Calibri"/>
                <w:sz w:val="20"/>
                <w:szCs w:val="20"/>
              </w:rPr>
            </w:pPr>
            <w:r w:rsidRPr="008C0618">
              <w:rPr>
                <w:rFonts w:ascii="Calibri" w:hAnsi="Calibri" w:cs="Calibri"/>
                <w:sz w:val="20"/>
                <w:szCs w:val="20"/>
              </w:rPr>
              <w:t>Τιμή Μον.</w:t>
            </w:r>
          </w:p>
        </w:tc>
        <w:tc>
          <w:tcPr>
            <w:tcW w:w="934" w:type="dxa"/>
          </w:tcPr>
          <w:p w:rsidR="00823F1C" w:rsidRPr="008C0618" w:rsidRDefault="00823F1C" w:rsidP="009A0D12">
            <w:pPr>
              <w:jc w:val="both"/>
              <w:rPr>
                <w:rFonts w:ascii="Calibri" w:hAnsi="Calibri" w:cs="Calibri"/>
                <w:sz w:val="20"/>
                <w:szCs w:val="20"/>
              </w:rPr>
            </w:pPr>
            <w:r w:rsidRPr="008C0618">
              <w:rPr>
                <w:rFonts w:ascii="Calibri" w:hAnsi="Calibri" w:cs="Calibri"/>
                <w:sz w:val="20"/>
                <w:szCs w:val="20"/>
              </w:rPr>
              <w:t>Αξία(€) πλέον Φ.Π.Α.</w:t>
            </w:r>
          </w:p>
        </w:tc>
        <w:tc>
          <w:tcPr>
            <w:tcW w:w="1114" w:type="dxa"/>
          </w:tcPr>
          <w:p w:rsidR="00823F1C" w:rsidRPr="008C0618" w:rsidRDefault="00823F1C" w:rsidP="009A0D12">
            <w:pPr>
              <w:jc w:val="both"/>
              <w:rPr>
                <w:rFonts w:ascii="Calibri" w:hAnsi="Calibri" w:cs="Calibri"/>
                <w:sz w:val="20"/>
                <w:szCs w:val="20"/>
              </w:rPr>
            </w:pPr>
            <w:r w:rsidRPr="008C0618">
              <w:rPr>
                <w:rFonts w:ascii="Calibri" w:hAnsi="Calibri" w:cs="Calibri"/>
                <w:sz w:val="20"/>
                <w:szCs w:val="20"/>
              </w:rPr>
              <w:t>Αξία(€) συμπ/νου Φ.Π.Α.</w:t>
            </w: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A</w:t>
            </w:r>
          </w:p>
        </w:tc>
        <w:tc>
          <w:tcPr>
            <w:tcW w:w="3884" w:type="dxa"/>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ΕΛΕΓΧΟΣ ΚΑΙ ΣΥΝΤΗΡΗΣΗ ΚΕΝΤΡΩΝ ΚΕΝΟΥ ΚΑΙ ΠΕΠΙΕΣΜΕΝΟΥ ΑΕΡΑ</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ΥΠΗΡΕΣΙΑ</w:t>
            </w:r>
          </w:p>
        </w:tc>
        <w:tc>
          <w:tcPr>
            <w:tcW w:w="1278" w:type="dxa"/>
          </w:tcPr>
          <w:p w:rsidR="00823F1C" w:rsidRPr="008C0618" w:rsidRDefault="00823F1C" w:rsidP="009A0D12">
            <w:pPr>
              <w:spacing w:line="360" w:lineRule="auto"/>
              <w:jc w:val="both"/>
              <w:rPr>
                <w:rFonts w:ascii="Calibri" w:hAnsi="Calibri" w:cs="Calibri"/>
                <w:sz w:val="20"/>
                <w:szCs w:val="20"/>
                <w:lang w:eastAsia="en-US"/>
              </w:rPr>
            </w:pP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B</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ΑΝΤΑΛΛΑΚΤΙΚΑ</w:t>
            </w:r>
          </w:p>
        </w:tc>
        <w:tc>
          <w:tcPr>
            <w:tcW w:w="1103"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1278"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915"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934"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1114"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3884"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eastAsia="en-US"/>
              </w:rPr>
              <w:t>Φίλτρο</w:t>
            </w:r>
            <w:r w:rsidRPr="008C0618">
              <w:rPr>
                <w:rFonts w:ascii="Calibri" w:hAnsi="Calibri" w:cs="Calibri"/>
                <w:sz w:val="20"/>
                <w:szCs w:val="20"/>
                <w:lang w:val="en-US" w:eastAsia="en-US"/>
              </w:rPr>
              <w:t xml:space="preserve"> </w:t>
            </w:r>
            <w:r w:rsidRPr="008C0618">
              <w:rPr>
                <w:rFonts w:ascii="Calibri" w:hAnsi="Calibri" w:cs="Calibri"/>
                <w:sz w:val="20"/>
                <w:szCs w:val="20"/>
                <w:lang w:eastAsia="en-US"/>
              </w:rPr>
              <w:t>λαδιού</w:t>
            </w:r>
            <w:r w:rsidRPr="008C0618">
              <w:rPr>
                <w:rFonts w:ascii="Calibri" w:hAnsi="Calibri" w:cs="Calibri"/>
                <w:sz w:val="20"/>
                <w:szCs w:val="20"/>
                <w:lang w:val="en-US" w:eastAsia="en-US"/>
              </w:rPr>
              <w:t xml:space="preserve"> KS22-67</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3</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2</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Διαχωριστής αέρα</w:t>
            </w:r>
            <w:r w:rsidRPr="008C0618">
              <w:rPr>
                <w:rFonts w:ascii="Calibri" w:hAnsi="Calibri" w:cs="Calibri"/>
                <w:sz w:val="20"/>
                <w:szCs w:val="20"/>
                <w:lang w:val="en-US" w:eastAsia="en-US"/>
              </w:rPr>
              <w:t>-</w:t>
            </w:r>
            <w:r w:rsidRPr="008C0618">
              <w:rPr>
                <w:rFonts w:ascii="Calibri" w:hAnsi="Calibri" w:cs="Calibri"/>
                <w:sz w:val="20"/>
                <w:szCs w:val="20"/>
                <w:lang w:eastAsia="en-US"/>
              </w:rPr>
              <w:t xml:space="preserve">λαδιού </w:t>
            </w:r>
            <w:r w:rsidRPr="008C0618">
              <w:rPr>
                <w:rFonts w:ascii="Calibri" w:hAnsi="Calibri" w:cs="Calibri"/>
                <w:sz w:val="20"/>
                <w:szCs w:val="20"/>
                <w:lang w:val="en-US" w:eastAsia="en-US"/>
              </w:rPr>
              <w:t>KS</w:t>
            </w:r>
            <w:r w:rsidRPr="008C0618">
              <w:rPr>
                <w:rFonts w:ascii="Calibri" w:hAnsi="Calibri" w:cs="Calibri"/>
                <w:sz w:val="20"/>
                <w:szCs w:val="20"/>
                <w:lang w:eastAsia="en-US"/>
              </w:rPr>
              <w:t>9-22</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3</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3</w:t>
            </w:r>
          </w:p>
        </w:tc>
        <w:tc>
          <w:tcPr>
            <w:tcW w:w="3884"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eastAsia="en-US"/>
              </w:rPr>
              <w:t>Θερμοστατική βαλβιδα</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3</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4</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Σιγαστήρας ½’’με ανοξ.φίλτρο</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2</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5</w:t>
            </w:r>
          </w:p>
        </w:tc>
        <w:tc>
          <w:tcPr>
            <w:tcW w:w="3884"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eastAsia="en-US"/>
              </w:rPr>
              <w:t>Φιλτρο αέρα</w:t>
            </w:r>
            <w:r w:rsidRPr="008C0618">
              <w:rPr>
                <w:rFonts w:ascii="Calibri" w:hAnsi="Calibri" w:cs="Calibri"/>
                <w:sz w:val="20"/>
                <w:szCs w:val="20"/>
                <w:lang w:val="en-US" w:eastAsia="en-US"/>
              </w:rPr>
              <w:t xml:space="preserve"> KS9-22</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3</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6</w:t>
            </w:r>
          </w:p>
        </w:tc>
        <w:tc>
          <w:tcPr>
            <w:tcW w:w="3884"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eastAsia="en-US"/>
              </w:rPr>
              <w:t xml:space="preserve">Ιμάντας </w:t>
            </w:r>
            <w:r w:rsidRPr="008C0618">
              <w:rPr>
                <w:rFonts w:ascii="Calibri" w:hAnsi="Calibri" w:cs="Calibri"/>
                <w:sz w:val="20"/>
                <w:szCs w:val="20"/>
                <w:lang w:val="en-US" w:eastAsia="en-US"/>
              </w:rPr>
              <w:t>10 bar KS22</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6</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7</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 xml:space="preserve">Φυσίγγιο Φιλ.Πεπ.Αέρα </w:t>
            </w:r>
            <w:r w:rsidRPr="008C0618">
              <w:rPr>
                <w:rFonts w:ascii="Calibri" w:hAnsi="Calibri" w:cs="Calibri"/>
                <w:sz w:val="20"/>
                <w:szCs w:val="20"/>
                <w:lang w:val="en-US" w:eastAsia="en-US"/>
              </w:rPr>
              <w:t>ARS</w:t>
            </w:r>
            <w:r w:rsidRPr="008C0618">
              <w:rPr>
                <w:rFonts w:ascii="Calibri" w:hAnsi="Calibri" w:cs="Calibri"/>
                <w:sz w:val="20"/>
                <w:szCs w:val="20"/>
                <w:lang w:eastAsia="en-US"/>
              </w:rPr>
              <w:t xml:space="preserve"> -180-</w:t>
            </w:r>
            <w:r w:rsidRPr="008C0618">
              <w:rPr>
                <w:rFonts w:ascii="Calibri" w:hAnsi="Calibri" w:cs="Calibri"/>
                <w:sz w:val="20"/>
                <w:szCs w:val="20"/>
                <w:lang w:val="en-US" w:eastAsia="en-US"/>
              </w:rPr>
              <w:t>CA</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8</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 xml:space="preserve">Φυσίγγιο Φιλ.Πεπ.Αέρα </w:t>
            </w:r>
            <w:r w:rsidRPr="008C0618">
              <w:rPr>
                <w:rFonts w:ascii="Calibri" w:hAnsi="Calibri" w:cs="Calibri"/>
                <w:sz w:val="20"/>
                <w:szCs w:val="20"/>
                <w:lang w:val="en-US" w:eastAsia="en-US"/>
              </w:rPr>
              <w:t>ARS</w:t>
            </w:r>
            <w:r w:rsidRPr="008C0618">
              <w:rPr>
                <w:rFonts w:ascii="Calibri" w:hAnsi="Calibri" w:cs="Calibri"/>
                <w:sz w:val="20"/>
                <w:szCs w:val="20"/>
                <w:lang w:eastAsia="en-US"/>
              </w:rPr>
              <w:t xml:space="preserve"> -180-</w:t>
            </w:r>
            <w:r w:rsidRPr="008C0618">
              <w:rPr>
                <w:rFonts w:ascii="Calibri" w:hAnsi="Calibri" w:cs="Calibri"/>
                <w:sz w:val="20"/>
                <w:szCs w:val="20"/>
                <w:lang w:val="en-US" w:eastAsia="en-US"/>
              </w:rPr>
              <w:t>RA</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9</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 xml:space="preserve">Φυσίγγιο Φιλ.Πεπ.Αέρα </w:t>
            </w:r>
            <w:r w:rsidRPr="008C0618">
              <w:rPr>
                <w:rFonts w:ascii="Calibri" w:hAnsi="Calibri" w:cs="Calibri"/>
                <w:sz w:val="20"/>
                <w:szCs w:val="20"/>
                <w:lang w:val="en-US" w:eastAsia="en-US"/>
              </w:rPr>
              <w:t>ARS</w:t>
            </w:r>
            <w:r w:rsidRPr="008C0618">
              <w:rPr>
                <w:rFonts w:ascii="Calibri" w:hAnsi="Calibri" w:cs="Calibri"/>
                <w:sz w:val="20"/>
                <w:szCs w:val="20"/>
                <w:lang w:eastAsia="en-US"/>
              </w:rPr>
              <w:t xml:space="preserve"> -180-</w:t>
            </w:r>
            <w:r w:rsidRPr="008C0618">
              <w:rPr>
                <w:rFonts w:ascii="Calibri" w:hAnsi="Calibri" w:cs="Calibri"/>
                <w:sz w:val="20"/>
                <w:szCs w:val="20"/>
                <w:lang w:val="en-US" w:eastAsia="en-US"/>
              </w:rPr>
              <w:t>RB</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10</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 xml:space="preserve">Φυσίγγιο Φιλ.Πεπ.Αέρα </w:t>
            </w:r>
            <w:r w:rsidRPr="008C0618">
              <w:rPr>
                <w:rFonts w:ascii="Calibri" w:hAnsi="Calibri" w:cs="Calibri"/>
                <w:sz w:val="20"/>
                <w:szCs w:val="20"/>
                <w:lang w:val="en-US" w:eastAsia="en-US"/>
              </w:rPr>
              <w:t>ARS</w:t>
            </w:r>
            <w:r w:rsidRPr="008C0618">
              <w:rPr>
                <w:rFonts w:ascii="Calibri" w:hAnsi="Calibri" w:cs="Calibri"/>
                <w:sz w:val="20"/>
                <w:szCs w:val="20"/>
                <w:lang w:eastAsia="en-US"/>
              </w:rPr>
              <w:t xml:space="preserve"> -180-</w:t>
            </w:r>
            <w:r w:rsidRPr="008C0618">
              <w:rPr>
                <w:rFonts w:ascii="Calibri" w:hAnsi="Calibri" w:cs="Calibri"/>
                <w:sz w:val="20"/>
                <w:szCs w:val="20"/>
                <w:lang w:val="en-US" w:eastAsia="en-US"/>
              </w:rPr>
              <w:t>RF</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11</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 xml:space="preserve">Φυσίγγιο Βακτηριολογικού φίλτρου </w:t>
            </w:r>
            <w:r w:rsidRPr="008C0618">
              <w:rPr>
                <w:rFonts w:ascii="Calibri" w:hAnsi="Calibri" w:cs="Calibri"/>
                <w:sz w:val="20"/>
                <w:szCs w:val="20"/>
                <w:lang w:val="en-US" w:eastAsia="en-US"/>
              </w:rPr>
              <w:t>ARV</w:t>
            </w:r>
            <w:r w:rsidRPr="008C0618">
              <w:rPr>
                <w:rFonts w:ascii="Calibri" w:hAnsi="Calibri" w:cs="Calibri"/>
                <w:sz w:val="20"/>
                <w:szCs w:val="20"/>
                <w:lang w:eastAsia="en-US"/>
              </w:rPr>
              <w:t>460-</w:t>
            </w:r>
            <w:r w:rsidRPr="008C0618">
              <w:rPr>
                <w:rFonts w:ascii="Calibri" w:hAnsi="Calibri" w:cs="Calibri"/>
                <w:sz w:val="20"/>
                <w:szCs w:val="20"/>
                <w:lang w:val="en-US" w:eastAsia="en-US"/>
              </w:rPr>
              <w:t>DA</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12</w:t>
            </w:r>
          </w:p>
        </w:tc>
        <w:tc>
          <w:tcPr>
            <w:tcW w:w="3884"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eastAsia="en-US"/>
              </w:rPr>
              <w:t>Κιτ ανταλλακτικών βαλβίδας εισαγωγής</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lastRenderedPageBreak/>
              <w:t>13</w:t>
            </w:r>
          </w:p>
        </w:tc>
        <w:tc>
          <w:tcPr>
            <w:tcW w:w="3884"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eastAsia="en-US"/>
              </w:rPr>
              <w:t>Κιτ φλαντζών</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14</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 xml:space="preserve">Σετ </w:t>
            </w:r>
            <w:r w:rsidRPr="008C0618">
              <w:rPr>
                <w:rFonts w:ascii="Calibri" w:hAnsi="Calibri" w:cs="Calibri"/>
                <w:sz w:val="20"/>
                <w:szCs w:val="20"/>
                <w:lang w:val="en-US" w:eastAsia="en-US"/>
              </w:rPr>
              <w:t>Oring</w:t>
            </w:r>
            <w:r w:rsidRPr="008C0618">
              <w:rPr>
                <w:rFonts w:ascii="Calibri" w:hAnsi="Calibri" w:cs="Calibri"/>
                <w:sz w:val="20"/>
                <w:szCs w:val="20"/>
                <w:lang w:eastAsia="en-US"/>
              </w:rPr>
              <w:t xml:space="preserve"> βάσης βαλβίδας εισαγωγής</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15</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Εύκαμπτος αντικραδασμικός σωλήνας ½’’Χ450</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16</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Εύκαμπτος αντικραδασμικός σωλήνας ½’’Χ700</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17</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Εύκαμπτος αντικραδασμικός σωλήνας ½’’Χ850</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18</w:t>
            </w:r>
          </w:p>
        </w:tc>
        <w:tc>
          <w:tcPr>
            <w:tcW w:w="3884"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eastAsia="en-US"/>
              </w:rPr>
              <w:t>Εύκαμπτος αντικραδασμικός σωλήνας ¾’’Χ</w:t>
            </w:r>
            <w:r w:rsidRPr="008C0618">
              <w:rPr>
                <w:rFonts w:ascii="Calibri" w:hAnsi="Calibri" w:cs="Calibri"/>
                <w:sz w:val="20"/>
                <w:szCs w:val="20"/>
                <w:lang w:val="en-US" w:eastAsia="en-US"/>
              </w:rPr>
              <w:t>650</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1</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19</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 xml:space="preserve">Κιτ τάπες αντλιών κενού </w:t>
            </w:r>
            <w:r w:rsidRPr="008C0618">
              <w:rPr>
                <w:rFonts w:ascii="Calibri" w:hAnsi="Calibri" w:cs="Calibri"/>
                <w:sz w:val="20"/>
                <w:szCs w:val="20"/>
                <w:lang w:val="en-US" w:eastAsia="en-US"/>
              </w:rPr>
              <w:t>PBO</w:t>
            </w:r>
            <w:r w:rsidRPr="008C0618">
              <w:rPr>
                <w:rFonts w:ascii="Calibri" w:hAnsi="Calibri" w:cs="Calibri"/>
                <w:sz w:val="20"/>
                <w:szCs w:val="20"/>
                <w:lang w:eastAsia="en-US"/>
              </w:rPr>
              <w:t xml:space="preserve"> 170/270/340</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3</w:t>
            </w:r>
          </w:p>
        </w:tc>
        <w:tc>
          <w:tcPr>
            <w:tcW w:w="915" w:type="dxa"/>
          </w:tcPr>
          <w:p w:rsidR="00823F1C" w:rsidRPr="008C0618" w:rsidRDefault="00823F1C" w:rsidP="009A0D12">
            <w:pPr>
              <w:spacing w:line="360" w:lineRule="auto"/>
              <w:jc w:val="both"/>
              <w:rPr>
                <w:rFonts w:ascii="Calibri" w:hAnsi="Calibri" w:cs="Calibri"/>
                <w:sz w:val="20"/>
                <w:szCs w:val="20"/>
                <w:lang w:val="en-US" w:eastAsia="en-US"/>
              </w:rPr>
            </w:pPr>
          </w:p>
        </w:tc>
        <w:tc>
          <w:tcPr>
            <w:tcW w:w="934" w:type="dxa"/>
          </w:tcPr>
          <w:p w:rsidR="00823F1C" w:rsidRPr="008C0618" w:rsidRDefault="00823F1C" w:rsidP="009A0D12">
            <w:pPr>
              <w:spacing w:line="360" w:lineRule="auto"/>
              <w:jc w:val="both"/>
              <w:rPr>
                <w:rFonts w:ascii="Calibri" w:hAnsi="Calibri" w:cs="Calibri"/>
                <w:sz w:val="20"/>
                <w:szCs w:val="20"/>
                <w:lang w:val="en-US" w:eastAsia="en-US"/>
              </w:rPr>
            </w:pPr>
          </w:p>
        </w:tc>
        <w:tc>
          <w:tcPr>
            <w:tcW w:w="1114" w:type="dxa"/>
          </w:tcPr>
          <w:p w:rsidR="00823F1C" w:rsidRPr="008C0618" w:rsidRDefault="00823F1C" w:rsidP="009A0D12">
            <w:pPr>
              <w:spacing w:line="360" w:lineRule="auto"/>
              <w:jc w:val="both"/>
              <w:rPr>
                <w:rFonts w:ascii="Calibri" w:hAnsi="Calibri" w:cs="Calibri"/>
                <w:sz w:val="20"/>
                <w:szCs w:val="20"/>
                <w:lang w:val="en-US"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p>
        </w:tc>
        <w:tc>
          <w:tcPr>
            <w:tcW w:w="3884" w:type="dxa"/>
          </w:tcPr>
          <w:p w:rsidR="00823F1C" w:rsidRPr="008C0618" w:rsidRDefault="00823F1C" w:rsidP="009A0D12">
            <w:pPr>
              <w:spacing w:line="360" w:lineRule="auto"/>
              <w:jc w:val="both"/>
              <w:rPr>
                <w:rFonts w:ascii="Calibri" w:hAnsi="Calibri" w:cs="Calibri"/>
                <w:sz w:val="20"/>
                <w:szCs w:val="20"/>
                <w:lang w:eastAsia="en-US"/>
              </w:rPr>
            </w:pPr>
            <w:r>
              <w:rPr>
                <w:rFonts w:ascii="Calibri" w:hAnsi="Calibri" w:cs="Calibri"/>
                <w:sz w:val="20"/>
                <w:szCs w:val="20"/>
                <w:lang w:eastAsia="en-US"/>
              </w:rPr>
              <w:t>ΣΥΝΟΛΟ ΑΝΤΑΛΛΑΚΤΙΚΩΝ</w:t>
            </w:r>
          </w:p>
        </w:tc>
        <w:tc>
          <w:tcPr>
            <w:tcW w:w="1103"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1278" w:type="dxa"/>
            <w:shd w:val="clear" w:color="auto" w:fill="000000"/>
          </w:tcPr>
          <w:p w:rsidR="00823F1C" w:rsidRPr="008C0618" w:rsidRDefault="00823F1C" w:rsidP="009A0D12">
            <w:pPr>
              <w:spacing w:line="360" w:lineRule="auto"/>
              <w:jc w:val="both"/>
              <w:rPr>
                <w:rFonts w:ascii="Calibri" w:hAnsi="Calibri" w:cs="Calibri"/>
                <w:sz w:val="20"/>
                <w:szCs w:val="20"/>
                <w:lang w:val="en-US" w:eastAsia="en-US"/>
              </w:rPr>
            </w:pPr>
          </w:p>
        </w:tc>
        <w:tc>
          <w:tcPr>
            <w:tcW w:w="915" w:type="dxa"/>
            <w:shd w:val="clear" w:color="auto" w:fill="000000"/>
          </w:tcPr>
          <w:p w:rsidR="00823F1C" w:rsidRPr="008C0618" w:rsidRDefault="00823F1C" w:rsidP="009A0D12">
            <w:pPr>
              <w:spacing w:line="360" w:lineRule="auto"/>
              <w:jc w:val="both"/>
              <w:rPr>
                <w:rFonts w:ascii="Calibri" w:hAnsi="Calibri" w:cs="Calibri"/>
                <w:sz w:val="20"/>
                <w:szCs w:val="20"/>
                <w:lang w:val="en-US" w:eastAsia="en-US"/>
              </w:rPr>
            </w:pPr>
          </w:p>
        </w:tc>
        <w:tc>
          <w:tcPr>
            <w:tcW w:w="934" w:type="dxa"/>
          </w:tcPr>
          <w:p w:rsidR="00823F1C" w:rsidRPr="008C0618" w:rsidRDefault="00823F1C" w:rsidP="009A0D12">
            <w:pPr>
              <w:spacing w:line="360" w:lineRule="auto"/>
              <w:jc w:val="both"/>
              <w:rPr>
                <w:rFonts w:ascii="Calibri" w:hAnsi="Calibri" w:cs="Calibri"/>
                <w:sz w:val="20"/>
                <w:szCs w:val="20"/>
                <w:lang w:val="en-US" w:eastAsia="en-US"/>
              </w:rPr>
            </w:pPr>
          </w:p>
        </w:tc>
        <w:tc>
          <w:tcPr>
            <w:tcW w:w="1114" w:type="dxa"/>
          </w:tcPr>
          <w:p w:rsidR="00823F1C" w:rsidRPr="008C0618" w:rsidRDefault="00823F1C" w:rsidP="009A0D12">
            <w:pPr>
              <w:spacing w:line="360" w:lineRule="auto"/>
              <w:jc w:val="both"/>
              <w:rPr>
                <w:rFonts w:ascii="Calibri" w:hAnsi="Calibri" w:cs="Calibri"/>
                <w:sz w:val="20"/>
                <w:szCs w:val="20"/>
                <w:lang w:val="en-US" w:eastAsia="en-US"/>
              </w:rPr>
            </w:pPr>
          </w:p>
        </w:tc>
      </w:tr>
    </w:tbl>
    <w:p w:rsidR="00823F1C" w:rsidRDefault="00823F1C" w:rsidP="00823F1C">
      <w:pPr>
        <w:pStyle w:val="49"/>
        <w:shd w:val="clear" w:color="auto" w:fill="auto"/>
        <w:spacing w:line="264" w:lineRule="exact"/>
        <w:ind w:left="40" w:right="40" w:firstLine="0"/>
        <w:jc w:val="both"/>
      </w:pPr>
    </w:p>
    <w:p w:rsidR="00823F1C" w:rsidRDefault="00823F1C" w:rsidP="00823F1C">
      <w:pPr>
        <w:pStyle w:val="49"/>
        <w:shd w:val="clear" w:color="auto" w:fill="auto"/>
        <w:spacing w:line="264" w:lineRule="exact"/>
        <w:ind w:left="40" w:right="40" w:firstLine="0"/>
        <w:jc w:val="both"/>
      </w:pPr>
    </w:p>
    <w:p w:rsidR="00823F1C" w:rsidRPr="008C0618" w:rsidRDefault="00823F1C" w:rsidP="00823F1C">
      <w:pPr>
        <w:jc w:val="both"/>
        <w:rPr>
          <w:rFonts w:ascii="Calibri" w:hAnsi="Calibri" w:cs="Calibri"/>
          <w:color w:val="000000"/>
          <w:sz w:val="20"/>
          <w:szCs w:val="20"/>
        </w:rPr>
      </w:pPr>
    </w:p>
    <w:p w:rsidR="00823F1C" w:rsidRPr="008C0618" w:rsidRDefault="00823F1C" w:rsidP="00823F1C">
      <w:pPr>
        <w:jc w:val="both"/>
        <w:rPr>
          <w:rFonts w:ascii="Calibri" w:hAnsi="Calibri" w:cs="Calibri"/>
          <w:color w:val="000000"/>
          <w:sz w:val="20"/>
          <w:szCs w:val="20"/>
        </w:rPr>
      </w:pPr>
      <w:r w:rsidRPr="008C0618">
        <w:rPr>
          <w:rFonts w:ascii="Calibri" w:hAnsi="Calibri" w:cs="Calibri"/>
          <w:b/>
          <w:color w:val="000000"/>
          <w:sz w:val="20"/>
          <w:szCs w:val="20"/>
        </w:rPr>
        <w:t xml:space="preserve">ΤΜΗΜΑ </w:t>
      </w:r>
      <w:r>
        <w:rPr>
          <w:rFonts w:ascii="Calibri" w:hAnsi="Calibri" w:cs="Calibri"/>
          <w:b/>
          <w:color w:val="000000"/>
          <w:sz w:val="20"/>
          <w:szCs w:val="20"/>
        </w:rPr>
        <w:t>5</w:t>
      </w:r>
      <w:r w:rsidRPr="008C0618">
        <w:rPr>
          <w:rFonts w:ascii="Calibri" w:hAnsi="Calibri" w:cs="Calibri"/>
          <w:b/>
          <w:color w:val="000000"/>
          <w:sz w:val="20"/>
          <w:szCs w:val="20"/>
        </w:rPr>
        <w:t>:</w:t>
      </w:r>
      <w:r w:rsidRPr="008C0618">
        <w:rPr>
          <w:rFonts w:ascii="Calibri" w:hAnsi="Calibri" w:cs="Calibri"/>
          <w:color w:val="000000"/>
          <w:sz w:val="20"/>
          <w:szCs w:val="20"/>
        </w:rPr>
        <w:t xml:space="preserve"> Έλεγχος , καθαρισμός και συντήρηση κεντρικού αποδέκτη λυμάτων</w:t>
      </w:r>
    </w:p>
    <w:p w:rsidR="00823F1C" w:rsidRPr="008C0618" w:rsidRDefault="00823F1C" w:rsidP="00823F1C">
      <w:pPr>
        <w:jc w:val="both"/>
        <w:rPr>
          <w:rFonts w:ascii="Calibri" w:hAnsi="Calibri" w:cs="Calibri"/>
          <w:color w:val="000000"/>
          <w:sz w:val="20"/>
          <w:szCs w:val="20"/>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p>
        </w:tc>
        <w:tc>
          <w:tcPr>
            <w:tcW w:w="4014"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Περιγραφή</w:t>
            </w:r>
          </w:p>
        </w:tc>
        <w:tc>
          <w:tcPr>
            <w:tcW w:w="1134"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Μονάδα μέτρησης</w:t>
            </w:r>
          </w:p>
        </w:tc>
        <w:tc>
          <w:tcPr>
            <w:tcW w:w="1095"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Τιμή Μον.</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Αξία(€) πλέον Φ.Π.Α.</w:t>
            </w:r>
          </w:p>
        </w:tc>
        <w:tc>
          <w:tcPr>
            <w:tcW w:w="1701"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Αξία(€) συμπ/νου Φ.Π.Α.</w:t>
            </w:r>
          </w:p>
        </w:tc>
      </w:tr>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p>
        </w:tc>
        <w:tc>
          <w:tcPr>
            <w:tcW w:w="4014" w:type="dxa"/>
            <w:shd w:val="clear" w:color="auto" w:fill="auto"/>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ΕΡΓΑΣΙΕΣ ΣΤΟ ΚΕΝΤΡΙΚΟ ΑΠΟΔΕΚΤΗ ΛΥΜΑΤΩΝ - ΚΑΘΑΡΙΣΜΟΣ ΚΑΙ ΕΛΕΓΧΟΣ ΛΕΙΤΟΥΡΓΙΑΣ ΑΝΤΛΗΤΙΚΩΝ ΣΥΓΚΡΟΤΗΜΑΤΩΝ</w:t>
            </w:r>
          </w:p>
          <w:p w:rsidR="00823F1C" w:rsidRPr="008C0618" w:rsidRDefault="00823F1C" w:rsidP="009A0D12">
            <w:pPr>
              <w:jc w:val="both"/>
              <w:rPr>
                <w:rFonts w:ascii="Calibri" w:hAnsi="Calibri" w:cs="Calibri"/>
                <w:color w:val="000000"/>
                <w:sz w:val="20"/>
                <w:szCs w:val="20"/>
              </w:rPr>
            </w:pPr>
          </w:p>
        </w:tc>
        <w:tc>
          <w:tcPr>
            <w:tcW w:w="1134" w:type="dxa"/>
            <w:shd w:val="clear" w:color="auto" w:fill="auto"/>
          </w:tcPr>
          <w:p w:rsidR="00823F1C" w:rsidRPr="008C0618" w:rsidRDefault="00823F1C" w:rsidP="009A0D12">
            <w:pPr>
              <w:jc w:val="both"/>
              <w:rPr>
                <w:rFonts w:ascii="Calibri" w:hAnsi="Calibri" w:cs="Calibri"/>
                <w:color w:val="000000"/>
                <w:sz w:val="20"/>
                <w:szCs w:val="20"/>
              </w:rPr>
            </w:pPr>
          </w:p>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ΥΠΗΡΕΣΙΑ</w:t>
            </w:r>
          </w:p>
        </w:tc>
        <w:tc>
          <w:tcPr>
            <w:tcW w:w="1095" w:type="dxa"/>
            <w:shd w:val="clear" w:color="auto" w:fill="auto"/>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701" w:type="dxa"/>
            <w:shd w:val="clear" w:color="auto" w:fill="auto"/>
          </w:tcPr>
          <w:p w:rsidR="00823F1C" w:rsidRPr="008C0618" w:rsidRDefault="00823F1C" w:rsidP="009A0D12">
            <w:pPr>
              <w:jc w:val="both"/>
              <w:rPr>
                <w:rFonts w:ascii="Calibri" w:hAnsi="Calibri" w:cs="Calibri"/>
                <w:color w:val="000000"/>
                <w:sz w:val="20"/>
                <w:szCs w:val="20"/>
              </w:rPr>
            </w:pPr>
          </w:p>
        </w:tc>
      </w:tr>
    </w:tbl>
    <w:p w:rsidR="00823F1C" w:rsidRDefault="00823F1C" w:rsidP="00823F1C">
      <w:pPr>
        <w:pStyle w:val="49"/>
        <w:shd w:val="clear" w:color="auto" w:fill="auto"/>
        <w:spacing w:line="264" w:lineRule="exact"/>
        <w:ind w:left="40" w:right="40" w:firstLine="720"/>
        <w:jc w:val="both"/>
      </w:pPr>
    </w:p>
    <w:p w:rsidR="00823F1C" w:rsidRDefault="00823F1C" w:rsidP="00823F1C">
      <w:pPr>
        <w:pStyle w:val="49"/>
        <w:shd w:val="clear" w:color="auto" w:fill="auto"/>
        <w:spacing w:line="264" w:lineRule="exact"/>
        <w:ind w:left="40" w:right="40" w:firstLine="720"/>
        <w:jc w:val="both"/>
      </w:pPr>
    </w:p>
    <w:p w:rsidR="00823F1C" w:rsidRPr="008C0618" w:rsidRDefault="00823F1C" w:rsidP="00823F1C">
      <w:pPr>
        <w:jc w:val="both"/>
        <w:rPr>
          <w:rFonts w:ascii="Calibri" w:hAnsi="Calibri" w:cs="Calibri"/>
          <w:color w:val="000000"/>
          <w:sz w:val="20"/>
          <w:szCs w:val="20"/>
        </w:rPr>
      </w:pPr>
      <w:r w:rsidRPr="008C0618">
        <w:rPr>
          <w:rFonts w:ascii="Calibri" w:hAnsi="Calibri" w:cs="Calibri"/>
          <w:b/>
          <w:color w:val="000000"/>
          <w:sz w:val="20"/>
          <w:szCs w:val="20"/>
        </w:rPr>
        <w:t xml:space="preserve">ΤΜΗΜΑ </w:t>
      </w:r>
      <w:r>
        <w:rPr>
          <w:rFonts w:ascii="Calibri" w:hAnsi="Calibri" w:cs="Calibri"/>
          <w:b/>
          <w:color w:val="000000"/>
          <w:sz w:val="20"/>
          <w:szCs w:val="20"/>
        </w:rPr>
        <w:t>6</w:t>
      </w:r>
      <w:r w:rsidRPr="008C0618">
        <w:rPr>
          <w:rFonts w:ascii="Calibri" w:hAnsi="Calibri" w:cs="Calibri"/>
          <w:b/>
          <w:color w:val="000000"/>
          <w:sz w:val="20"/>
          <w:szCs w:val="20"/>
        </w:rPr>
        <w:t>:</w:t>
      </w:r>
      <w:r w:rsidRPr="008C0618">
        <w:rPr>
          <w:rFonts w:ascii="Calibri" w:hAnsi="Calibri" w:cs="Calibri"/>
          <w:color w:val="000000"/>
          <w:sz w:val="20"/>
          <w:szCs w:val="20"/>
        </w:rPr>
        <w:t xml:space="preserve"> Καθαρισμός - απολύμανση Κεντρικών Κλιματιστικών Μονάδων και προμήθεια - αντικατάσταση σακόφιλτρων, πρ</w:t>
      </w:r>
      <w:r>
        <w:rPr>
          <w:rFonts w:ascii="Calibri" w:hAnsi="Calibri" w:cs="Calibri"/>
          <w:color w:val="000000"/>
          <w:sz w:val="20"/>
          <w:szCs w:val="20"/>
        </w:rPr>
        <w:t>ό</w:t>
      </w:r>
      <w:r w:rsidRPr="008C0618">
        <w:rPr>
          <w:rFonts w:ascii="Calibri" w:hAnsi="Calibri" w:cs="Calibri"/>
          <w:color w:val="000000"/>
          <w:sz w:val="20"/>
          <w:szCs w:val="20"/>
        </w:rPr>
        <w:t xml:space="preserve">φιλτρων και απόλυτων φίλτρων </w:t>
      </w:r>
    </w:p>
    <w:p w:rsidR="00823F1C" w:rsidRPr="008C0618" w:rsidRDefault="00823F1C" w:rsidP="00823F1C">
      <w:pPr>
        <w:jc w:val="both"/>
        <w:rPr>
          <w:rFonts w:ascii="Calibri" w:hAnsi="Calibri" w:cs="Calibri"/>
          <w:color w:val="000000"/>
          <w:sz w:val="20"/>
          <w:szCs w:val="20"/>
        </w:rPr>
      </w:pPr>
    </w:p>
    <w:p w:rsidR="00823F1C" w:rsidRDefault="00823F1C" w:rsidP="00823F1C">
      <w:pPr>
        <w:pStyle w:val="49"/>
        <w:shd w:val="clear" w:color="auto" w:fill="auto"/>
        <w:spacing w:line="264" w:lineRule="exact"/>
        <w:ind w:left="40" w:right="40" w:firstLine="720"/>
        <w:jc w:val="both"/>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3884"/>
        <w:gridCol w:w="1103"/>
        <w:gridCol w:w="1278"/>
        <w:gridCol w:w="915"/>
        <w:gridCol w:w="934"/>
        <w:gridCol w:w="1114"/>
      </w:tblGrid>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Α/Α</w:t>
            </w: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Περιγραφή</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Μ.Μ.</w:t>
            </w:r>
          </w:p>
        </w:tc>
        <w:tc>
          <w:tcPr>
            <w:tcW w:w="1278"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Ποσότητα</w:t>
            </w:r>
          </w:p>
        </w:tc>
        <w:tc>
          <w:tcPr>
            <w:tcW w:w="915" w:type="dxa"/>
          </w:tcPr>
          <w:p w:rsidR="00823F1C" w:rsidRPr="008C0618" w:rsidRDefault="00823F1C" w:rsidP="009A0D12">
            <w:pPr>
              <w:jc w:val="both"/>
              <w:rPr>
                <w:rFonts w:ascii="Calibri" w:hAnsi="Calibri" w:cs="Calibri"/>
                <w:sz w:val="20"/>
                <w:szCs w:val="20"/>
              </w:rPr>
            </w:pPr>
            <w:r w:rsidRPr="008C0618">
              <w:rPr>
                <w:rFonts w:ascii="Calibri" w:hAnsi="Calibri" w:cs="Calibri"/>
                <w:sz w:val="20"/>
                <w:szCs w:val="20"/>
              </w:rPr>
              <w:t>Τιμή Μον.</w:t>
            </w:r>
          </w:p>
        </w:tc>
        <w:tc>
          <w:tcPr>
            <w:tcW w:w="934" w:type="dxa"/>
          </w:tcPr>
          <w:p w:rsidR="00823F1C" w:rsidRPr="008C0618" w:rsidRDefault="00823F1C" w:rsidP="009A0D12">
            <w:pPr>
              <w:jc w:val="both"/>
              <w:rPr>
                <w:rFonts w:ascii="Calibri" w:hAnsi="Calibri" w:cs="Calibri"/>
                <w:sz w:val="20"/>
                <w:szCs w:val="20"/>
              </w:rPr>
            </w:pPr>
            <w:r w:rsidRPr="008C0618">
              <w:rPr>
                <w:rFonts w:ascii="Calibri" w:hAnsi="Calibri" w:cs="Calibri"/>
                <w:sz w:val="20"/>
                <w:szCs w:val="20"/>
              </w:rPr>
              <w:t>Αξία(€) πλέον Φ.Π.Α.</w:t>
            </w:r>
          </w:p>
        </w:tc>
        <w:tc>
          <w:tcPr>
            <w:tcW w:w="1114" w:type="dxa"/>
          </w:tcPr>
          <w:p w:rsidR="00823F1C" w:rsidRPr="008C0618" w:rsidRDefault="00823F1C" w:rsidP="009A0D12">
            <w:pPr>
              <w:jc w:val="both"/>
              <w:rPr>
                <w:rFonts w:ascii="Calibri" w:hAnsi="Calibri" w:cs="Calibri"/>
                <w:sz w:val="20"/>
                <w:szCs w:val="20"/>
              </w:rPr>
            </w:pPr>
            <w:r w:rsidRPr="008C0618">
              <w:rPr>
                <w:rFonts w:ascii="Calibri" w:hAnsi="Calibri" w:cs="Calibri"/>
                <w:sz w:val="20"/>
                <w:szCs w:val="20"/>
              </w:rPr>
              <w:t>Αξία(€) συμπ/νου Φ.Π.Α.</w:t>
            </w: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r w:rsidRPr="008C0618">
              <w:rPr>
                <w:rFonts w:ascii="Calibri" w:hAnsi="Calibri" w:cs="Calibri"/>
                <w:sz w:val="20"/>
                <w:szCs w:val="20"/>
                <w:lang w:val="en-US" w:eastAsia="en-US"/>
              </w:rPr>
              <w:t>A</w:t>
            </w:r>
          </w:p>
        </w:tc>
        <w:tc>
          <w:tcPr>
            <w:tcW w:w="3884" w:type="dxa"/>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ΚΑΘΑΡΙΣΜΟΣ ΑΠΟΛΥΜΑΝΣΗ ΚΚΜ</w:t>
            </w:r>
          </w:p>
          <w:p w:rsidR="00823F1C" w:rsidRPr="008C0618" w:rsidRDefault="00823F1C" w:rsidP="009A0D12">
            <w:pPr>
              <w:jc w:val="both"/>
              <w:rPr>
                <w:rFonts w:ascii="Calibri" w:hAnsi="Calibri" w:cs="Calibri"/>
                <w:color w:val="000000"/>
                <w:sz w:val="20"/>
                <w:szCs w:val="20"/>
              </w:rPr>
            </w:pP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ΥΠΗΡΕΣΙΑ</w:t>
            </w:r>
          </w:p>
        </w:tc>
        <w:tc>
          <w:tcPr>
            <w:tcW w:w="1278" w:type="dxa"/>
          </w:tcPr>
          <w:p w:rsidR="00823F1C" w:rsidRPr="008C0618" w:rsidRDefault="00823F1C" w:rsidP="009A0D12">
            <w:pPr>
              <w:spacing w:line="360" w:lineRule="auto"/>
              <w:jc w:val="both"/>
              <w:rPr>
                <w:rFonts w:ascii="Calibri" w:hAnsi="Calibri" w:cs="Calibri"/>
                <w:sz w:val="20"/>
                <w:szCs w:val="20"/>
                <w:lang w:eastAsia="en-US"/>
              </w:rPr>
            </w:pP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tcPr>
          <w:p w:rsidR="00823F1C" w:rsidRPr="008C0618" w:rsidRDefault="00823F1C" w:rsidP="009A0D12">
            <w:pPr>
              <w:spacing w:line="360" w:lineRule="auto"/>
              <w:jc w:val="both"/>
              <w:rPr>
                <w:rFonts w:ascii="Calibri" w:hAnsi="Calibri" w:cs="Calibri"/>
                <w:sz w:val="20"/>
                <w:szCs w:val="20"/>
                <w:lang w:val="en-US" w:eastAsia="en-US"/>
              </w:rPr>
            </w:pPr>
          </w:p>
        </w:tc>
        <w:tc>
          <w:tcPr>
            <w:tcW w:w="3884"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ΑΝΤΑΛΛΑΚΤΙΚΑ</w:t>
            </w:r>
          </w:p>
        </w:tc>
        <w:tc>
          <w:tcPr>
            <w:tcW w:w="1103"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1278"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915"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934"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1114"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Β</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ΠΡΟΦΙΛΤΡΟ ΚΛΙΜΑΤΙΣΤΙΚΩΝ 592 Χ 592 Χ 48</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17</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Β1</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ΠΡΟΦΙΛΤΡΟ ΚΛΙΜΑΤΙΣΤΙΚΩΝ 592 Χ 490 Χ 48</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2</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Β2</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ΠΡΟΦΙΛΤΡΟ ΚΛΙΜΑΤΙΣΤΙΚΩΝ 592 Χ 287 Χ 48</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22</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Β3</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ΠΡΟΦΙΛΤΡΟ ΚΛΙΜΑΤΙΣΤΙΚΩΝ 287 Χ 287 Χ 48</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4</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ΣΥΝΟΛΟ Β</w:t>
            </w:r>
          </w:p>
        </w:tc>
        <w:tc>
          <w:tcPr>
            <w:tcW w:w="1103"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1278" w:type="dxa"/>
            <w:shd w:val="clear" w:color="auto" w:fill="000000"/>
            <w:vAlign w:val="center"/>
          </w:tcPr>
          <w:p w:rsidR="00823F1C" w:rsidRDefault="00823F1C" w:rsidP="009A0D12">
            <w:pPr>
              <w:jc w:val="both"/>
              <w:rPr>
                <w:rFonts w:ascii="Calibri" w:hAnsi="Calibri" w:cs="Calibri"/>
                <w:color w:val="000000"/>
                <w:sz w:val="22"/>
                <w:szCs w:val="22"/>
              </w:rPr>
            </w:pPr>
          </w:p>
        </w:tc>
        <w:tc>
          <w:tcPr>
            <w:tcW w:w="915"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Γ</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ΑΠΟΛΥΤΑ ΦΙΛΤΡΑ ΚΛΙΜΑΤΙΣΤΙΚΩΝ ΜΟΝΑΔΩΝ                                  1145 X 535 X 69</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34</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lastRenderedPageBreak/>
              <w:t>Γ1</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ΑΠΟΛΥΤΑ ΦΙΛΤΡΑ ΚΛΙΜΑΤΙΣΤΙΚΩΝ ΜΟΝΑΔΩΝ               545 Χ 545 Χ 69</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28</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Γ2</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ΑΠΟΛΥΤΑ ΦΙΛΤΡΑ ΚΛΙΜΑΤΙΣΤΙΚΩΝ ΜΟΝΑΔΩΝ                         457 Χ 457 Χ 69</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39</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Γ3</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ΑΠΟΛΥΤΑ ΦΙΛΤΡΑ ΚΛΙΜΑΤΙΣΤΙΚΩΝ ΜΟΝΑΔΩΝ         305 Χ 305 Χ 69</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9</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Δ</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ΣΑΚΚΟΦΙΛΤΡΟ ΚΛΑΣΣΗΣ F9         592 Χ 592 Χ 500</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17</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Δ1</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ΣΑΚΚΟΦΙΛΤΡΟ ΚΛΑΣΣΗΣ F9     592 Χ 492 Χ 500</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3</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Δ2</w:t>
            </w: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ΣΑΚΚΟΦΙΛΤΡΟ ΚΛΑΣΣΗΣ F9         592 Χ 287 Χ 500</w:t>
            </w:r>
          </w:p>
        </w:tc>
        <w:tc>
          <w:tcPr>
            <w:tcW w:w="1103" w:type="dxa"/>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Τεμ.</w:t>
            </w:r>
          </w:p>
        </w:tc>
        <w:tc>
          <w:tcPr>
            <w:tcW w:w="1278"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23</w:t>
            </w:r>
          </w:p>
        </w:tc>
        <w:tc>
          <w:tcPr>
            <w:tcW w:w="915" w:type="dxa"/>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r w:rsidR="00823F1C" w:rsidRPr="008C0618" w:rsidTr="009A0D12">
        <w:trPr>
          <w:trHeight w:val="113"/>
        </w:trPr>
        <w:tc>
          <w:tcPr>
            <w:tcW w:w="626" w:type="dxa"/>
            <w:vAlign w:val="center"/>
          </w:tcPr>
          <w:p w:rsidR="00823F1C" w:rsidRDefault="00823F1C" w:rsidP="009A0D12">
            <w:pPr>
              <w:jc w:val="both"/>
              <w:rPr>
                <w:rFonts w:ascii="Calibri" w:hAnsi="Calibri" w:cs="Calibri"/>
                <w:color w:val="000000"/>
                <w:sz w:val="22"/>
                <w:szCs w:val="22"/>
              </w:rPr>
            </w:pPr>
          </w:p>
        </w:tc>
        <w:tc>
          <w:tcPr>
            <w:tcW w:w="3884" w:type="dxa"/>
            <w:vAlign w:val="center"/>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ΣΥΝΟΛΟ Γ+Δ</w:t>
            </w:r>
          </w:p>
        </w:tc>
        <w:tc>
          <w:tcPr>
            <w:tcW w:w="1103"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1278" w:type="dxa"/>
            <w:shd w:val="clear" w:color="auto" w:fill="000000"/>
            <w:vAlign w:val="center"/>
          </w:tcPr>
          <w:p w:rsidR="00823F1C" w:rsidRDefault="00823F1C" w:rsidP="009A0D12">
            <w:pPr>
              <w:jc w:val="both"/>
              <w:rPr>
                <w:rFonts w:ascii="Calibri" w:hAnsi="Calibri" w:cs="Calibri"/>
                <w:color w:val="000000"/>
                <w:sz w:val="22"/>
                <w:szCs w:val="22"/>
              </w:rPr>
            </w:pPr>
          </w:p>
        </w:tc>
        <w:tc>
          <w:tcPr>
            <w:tcW w:w="915" w:type="dxa"/>
            <w:shd w:val="clear" w:color="auto" w:fill="000000"/>
          </w:tcPr>
          <w:p w:rsidR="00823F1C" w:rsidRPr="008C0618" w:rsidRDefault="00823F1C" w:rsidP="009A0D12">
            <w:pPr>
              <w:spacing w:line="360" w:lineRule="auto"/>
              <w:jc w:val="both"/>
              <w:rPr>
                <w:rFonts w:ascii="Calibri" w:hAnsi="Calibri" w:cs="Calibri"/>
                <w:sz w:val="20"/>
                <w:szCs w:val="20"/>
                <w:lang w:eastAsia="en-US"/>
              </w:rPr>
            </w:pPr>
          </w:p>
        </w:tc>
        <w:tc>
          <w:tcPr>
            <w:tcW w:w="934" w:type="dxa"/>
          </w:tcPr>
          <w:p w:rsidR="00823F1C" w:rsidRPr="008C0618" w:rsidRDefault="00823F1C" w:rsidP="009A0D12">
            <w:pPr>
              <w:spacing w:line="360" w:lineRule="auto"/>
              <w:jc w:val="both"/>
              <w:rPr>
                <w:rFonts w:ascii="Calibri" w:hAnsi="Calibri" w:cs="Calibri"/>
                <w:sz w:val="20"/>
                <w:szCs w:val="20"/>
                <w:lang w:eastAsia="en-US"/>
              </w:rPr>
            </w:pPr>
          </w:p>
        </w:tc>
        <w:tc>
          <w:tcPr>
            <w:tcW w:w="1114" w:type="dxa"/>
          </w:tcPr>
          <w:p w:rsidR="00823F1C" w:rsidRPr="008C0618" w:rsidRDefault="00823F1C" w:rsidP="009A0D12">
            <w:pPr>
              <w:spacing w:line="360" w:lineRule="auto"/>
              <w:jc w:val="both"/>
              <w:rPr>
                <w:rFonts w:ascii="Calibri" w:hAnsi="Calibri" w:cs="Calibri"/>
                <w:sz w:val="20"/>
                <w:szCs w:val="20"/>
                <w:lang w:eastAsia="en-US"/>
              </w:rPr>
            </w:pPr>
          </w:p>
        </w:tc>
      </w:tr>
    </w:tbl>
    <w:p w:rsidR="00823F1C" w:rsidRDefault="00823F1C" w:rsidP="00823F1C">
      <w:pPr>
        <w:pStyle w:val="49"/>
        <w:shd w:val="clear" w:color="auto" w:fill="auto"/>
        <w:spacing w:line="264" w:lineRule="exact"/>
        <w:ind w:left="40" w:right="40" w:firstLine="0"/>
        <w:jc w:val="both"/>
        <w:rPr>
          <w:b/>
        </w:rPr>
      </w:pPr>
    </w:p>
    <w:p w:rsidR="00823F1C" w:rsidRDefault="00823F1C" w:rsidP="00823F1C">
      <w:pPr>
        <w:pStyle w:val="49"/>
        <w:shd w:val="clear" w:color="auto" w:fill="auto"/>
        <w:spacing w:line="264" w:lineRule="exact"/>
        <w:ind w:left="40" w:right="40" w:firstLine="0"/>
        <w:jc w:val="both"/>
        <w:rPr>
          <w:b/>
        </w:rPr>
      </w:pPr>
    </w:p>
    <w:p w:rsidR="00823F1C" w:rsidRDefault="00823F1C" w:rsidP="00823F1C">
      <w:pPr>
        <w:pStyle w:val="49"/>
        <w:shd w:val="clear" w:color="auto" w:fill="auto"/>
        <w:spacing w:line="264" w:lineRule="exact"/>
        <w:ind w:left="40" w:right="40" w:firstLine="0"/>
        <w:jc w:val="both"/>
        <w:rPr>
          <w:b/>
        </w:rPr>
      </w:pPr>
    </w:p>
    <w:p w:rsidR="00823F1C" w:rsidRDefault="00823F1C" w:rsidP="00823F1C">
      <w:pPr>
        <w:pStyle w:val="49"/>
        <w:shd w:val="clear" w:color="auto" w:fill="auto"/>
        <w:spacing w:line="264" w:lineRule="exact"/>
        <w:ind w:left="40" w:right="40" w:firstLine="0"/>
        <w:jc w:val="both"/>
        <w:rPr>
          <w:b/>
        </w:rPr>
      </w:pPr>
    </w:p>
    <w:p w:rsidR="00823F1C" w:rsidRDefault="00823F1C" w:rsidP="00823F1C">
      <w:pPr>
        <w:pStyle w:val="49"/>
        <w:shd w:val="clear" w:color="auto" w:fill="auto"/>
        <w:spacing w:line="264" w:lineRule="exact"/>
        <w:ind w:left="40" w:right="40" w:firstLine="0"/>
        <w:jc w:val="both"/>
        <w:rPr>
          <w:b/>
        </w:rPr>
      </w:pPr>
    </w:p>
    <w:p w:rsidR="00823F1C" w:rsidRDefault="00823F1C" w:rsidP="00823F1C">
      <w:pPr>
        <w:pStyle w:val="49"/>
        <w:shd w:val="clear" w:color="auto" w:fill="auto"/>
        <w:spacing w:line="264" w:lineRule="exact"/>
        <w:ind w:left="40" w:right="40" w:firstLine="0"/>
        <w:jc w:val="both"/>
        <w:rPr>
          <w:rFonts w:ascii="Calibri Light" w:hAnsi="Calibri Light"/>
          <w:bCs/>
        </w:rPr>
      </w:pPr>
      <w:r w:rsidRPr="00E2256C">
        <w:rPr>
          <w:b/>
        </w:rPr>
        <w:t>ΤΜΗΜΑ</w:t>
      </w:r>
      <w:r>
        <w:rPr>
          <w:b/>
        </w:rPr>
        <w:t xml:space="preserve"> 7</w:t>
      </w:r>
      <w:r w:rsidRPr="00E2256C">
        <w:rPr>
          <w:b/>
        </w:rPr>
        <w:t>:</w:t>
      </w:r>
      <w:r>
        <w:rPr>
          <w:b/>
        </w:rPr>
        <w:t xml:space="preserve"> </w:t>
      </w:r>
      <w:r w:rsidRPr="00FC6370">
        <w:rPr>
          <w:rFonts w:ascii="Calibri Light" w:hAnsi="Calibri Light"/>
          <w:bCs/>
        </w:rPr>
        <w:t>Συντήρηση των Η/Ζ και του Πυροσβ.Συγκροτήματος</w:t>
      </w:r>
    </w:p>
    <w:p w:rsidR="00823F1C" w:rsidRDefault="00823F1C" w:rsidP="00823F1C">
      <w:pPr>
        <w:jc w:val="both"/>
      </w:pPr>
    </w:p>
    <w:p w:rsidR="00823F1C" w:rsidRDefault="00823F1C" w:rsidP="00823F1C">
      <w:pPr>
        <w:jc w:val="both"/>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360"/>
        <w:gridCol w:w="1607"/>
        <w:gridCol w:w="1276"/>
        <w:gridCol w:w="1276"/>
        <w:gridCol w:w="1276"/>
        <w:gridCol w:w="1386"/>
      </w:tblGrid>
      <w:tr w:rsidR="00823F1C" w:rsidRPr="00FC6370" w:rsidTr="009A0D12">
        <w:trPr>
          <w:trHeight w:val="20"/>
          <w:jc w:val="center"/>
        </w:trPr>
        <w:tc>
          <w:tcPr>
            <w:tcW w:w="627" w:type="dxa"/>
            <w:shd w:val="clear" w:color="auto" w:fill="auto"/>
          </w:tcPr>
          <w:p w:rsidR="00823F1C" w:rsidRPr="00FC6370" w:rsidRDefault="00823F1C" w:rsidP="009A0D12">
            <w:pPr>
              <w:shd w:val="clear" w:color="auto" w:fill="FFFFFF"/>
              <w:spacing w:line="240" w:lineRule="exact"/>
              <w:ind w:hanging="440"/>
              <w:jc w:val="both"/>
              <w:rPr>
                <w:rFonts w:eastAsia="Calibri"/>
                <w:sz w:val="20"/>
                <w:szCs w:val="20"/>
              </w:rPr>
            </w:pPr>
          </w:p>
        </w:tc>
        <w:tc>
          <w:tcPr>
            <w:tcW w:w="3360" w:type="dxa"/>
            <w:shd w:val="clear" w:color="auto" w:fill="auto"/>
          </w:tcPr>
          <w:p w:rsidR="00823F1C" w:rsidRPr="00FC6370" w:rsidRDefault="00823F1C" w:rsidP="009A0D12">
            <w:pPr>
              <w:shd w:val="clear" w:color="auto" w:fill="FFFFFF"/>
              <w:spacing w:line="240" w:lineRule="exact"/>
              <w:ind w:hanging="440"/>
              <w:jc w:val="both"/>
              <w:rPr>
                <w:rFonts w:eastAsia="Calibri"/>
                <w:sz w:val="20"/>
                <w:szCs w:val="20"/>
              </w:rPr>
            </w:pPr>
            <w:r w:rsidRPr="00FC6370">
              <w:rPr>
                <w:rFonts w:eastAsia="Calibri"/>
                <w:sz w:val="20"/>
                <w:szCs w:val="20"/>
              </w:rPr>
              <w:t>Περιγραφή</w:t>
            </w:r>
          </w:p>
        </w:tc>
        <w:tc>
          <w:tcPr>
            <w:tcW w:w="1607" w:type="dxa"/>
            <w:shd w:val="clear" w:color="auto" w:fill="auto"/>
          </w:tcPr>
          <w:p w:rsidR="00823F1C" w:rsidRPr="00FC6370" w:rsidRDefault="00823F1C" w:rsidP="009A0D12">
            <w:pPr>
              <w:shd w:val="clear" w:color="auto" w:fill="FFFFFF"/>
              <w:spacing w:line="240" w:lineRule="exact"/>
              <w:ind w:hanging="62"/>
              <w:jc w:val="both"/>
              <w:rPr>
                <w:rFonts w:eastAsia="Calibri"/>
                <w:sz w:val="20"/>
                <w:szCs w:val="20"/>
              </w:rPr>
            </w:pPr>
            <w:r w:rsidRPr="00FC6370">
              <w:rPr>
                <w:rFonts w:eastAsia="Calibri"/>
                <w:sz w:val="20"/>
                <w:szCs w:val="20"/>
              </w:rPr>
              <w:t xml:space="preserve">Μονάδα </w:t>
            </w:r>
            <w:r>
              <w:rPr>
                <w:rFonts w:eastAsia="Calibri"/>
                <w:sz w:val="20"/>
                <w:szCs w:val="20"/>
              </w:rPr>
              <w:t>Μ</w:t>
            </w:r>
            <w:r w:rsidRPr="00FC6370">
              <w:rPr>
                <w:rFonts w:eastAsia="Calibri"/>
                <w:sz w:val="20"/>
                <w:szCs w:val="20"/>
              </w:rPr>
              <w:t>έτρησης</w:t>
            </w:r>
          </w:p>
        </w:tc>
        <w:tc>
          <w:tcPr>
            <w:tcW w:w="1276" w:type="dxa"/>
            <w:shd w:val="clear" w:color="auto" w:fill="auto"/>
          </w:tcPr>
          <w:p w:rsidR="00823F1C" w:rsidRPr="008C0618" w:rsidRDefault="00823F1C" w:rsidP="009A0D12">
            <w:pPr>
              <w:spacing w:line="360" w:lineRule="auto"/>
              <w:jc w:val="both"/>
              <w:rPr>
                <w:rFonts w:ascii="Calibri" w:hAnsi="Calibri" w:cs="Calibri"/>
                <w:sz w:val="20"/>
                <w:szCs w:val="20"/>
                <w:lang w:eastAsia="en-US"/>
              </w:rPr>
            </w:pPr>
            <w:r w:rsidRPr="008C0618">
              <w:rPr>
                <w:rFonts w:ascii="Calibri" w:hAnsi="Calibri" w:cs="Calibri"/>
                <w:sz w:val="20"/>
                <w:szCs w:val="20"/>
                <w:lang w:eastAsia="en-US"/>
              </w:rPr>
              <w:t>Ποσότητα</w:t>
            </w:r>
          </w:p>
        </w:tc>
        <w:tc>
          <w:tcPr>
            <w:tcW w:w="1276" w:type="dxa"/>
          </w:tcPr>
          <w:p w:rsidR="00823F1C" w:rsidRPr="00FC6370" w:rsidRDefault="00823F1C" w:rsidP="009A0D12">
            <w:pPr>
              <w:shd w:val="clear" w:color="auto" w:fill="FFFFFF"/>
              <w:spacing w:line="240" w:lineRule="exact"/>
              <w:jc w:val="both"/>
              <w:rPr>
                <w:rFonts w:eastAsia="Calibri"/>
                <w:sz w:val="20"/>
                <w:szCs w:val="20"/>
              </w:rPr>
            </w:pPr>
            <w:r w:rsidRPr="00FC6370">
              <w:rPr>
                <w:rFonts w:eastAsia="Calibri"/>
                <w:sz w:val="20"/>
                <w:szCs w:val="20"/>
              </w:rPr>
              <w:t>Τιμή Μον.</w:t>
            </w:r>
          </w:p>
        </w:tc>
        <w:tc>
          <w:tcPr>
            <w:tcW w:w="1276" w:type="dxa"/>
            <w:shd w:val="clear" w:color="auto" w:fill="auto"/>
          </w:tcPr>
          <w:p w:rsidR="00823F1C" w:rsidRPr="00FC6370" w:rsidRDefault="00823F1C" w:rsidP="009A0D12">
            <w:pPr>
              <w:shd w:val="clear" w:color="auto" w:fill="FFFFFF"/>
              <w:spacing w:line="240" w:lineRule="exact"/>
              <w:ind w:hanging="110"/>
              <w:jc w:val="both"/>
              <w:rPr>
                <w:rFonts w:eastAsia="Calibri"/>
                <w:sz w:val="20"/>
                <w:szCs w:val="20"/>
              </w:rPr>
            </w:pPr>
            <w:r w:rsidRPr="00FC6370">
              <w:rPr>
                <w:rFonts w:eastAsia="Calibri"/>
                <w:sz w:val="20"/>
                <w:szCs w:val="20"/>
              </w:rPr>
              <w:t>Αξία(€) πλέον Φ.Π.Α.</w:t>
            </w:r>
          </w:p>
        </w:tc>
        <w:tc>
          <w:tcPr>
            <w:tcW w:w="1386" w:type="dxa"/>
            <w:shd w:val="clear" w:color="auto" w:fill="auto"/>
          </w:tcPr>
          <w:p w:rsidR="00823F1C" w:rsidRPr="00FC6370" w:rsidRDefault="00823F1C" w:rsidP="009A0D12">
            <w:pPr>
              <w:shd w:val="clear" w:color="auto" w:fill="FFFFFF"/>
              <w:spacing w:line="240" w:lineRule="exact"/>
              <w:ind w:hanging="109"/>
              <w:jc w:val="both"/>
              <w:rPr>
                <w:rFonts w:eastAsia="Calibri"/>
                <w:sz w:val="20"/>
                <w:szCs w:val="20"/>
              </w:rPr>
            </w:pPr>
            <w:r w:rsidRPr="00FC6370">
              <w:rPr>
                <w:rFonts w:eastAsia="Calibri"/>
                <w:sz w:val="20"/>
                <w:szCs w:val="20"/>
              </w:rPr>
              <w:t>Αξία(€) συμπ/νου Φ.Π.Α.</w:t>
            </w:r>
          </w:p>
        </w:tc>
      </w:tr>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 xml:space="preserve">   Α</w:t>
            </w:r>
          </w:p>
        </w:tc>
        <w:tc>
          <w:tcPr>
            <w:tcW w:w="3360" w:type="dxa"/>
            <w:shd w:val="clear" w:color="auto" w:fill="auto"/>
          </w:tcPr>
          <w:p w:rsidR="00823F1C" w:rsidRPr="008C0618" w:rsidRDefault="00823F1C" w:rsidP="009A0D12">
            <w:pPr>
              <w:jc w:val="both"/>
              <w:rPr>
                <w:rFonts w:ascii="Calibri" w:hAnsi="Calibri" w:cs="Calibri"/>
                <w:color w:val="000000"/>
                <w:sz w:val="20"/>
                <w:szCs w:val="20"/>
              </w:rPr>
            </w:pPr>
            <w:r w:rsidRPr="00FC6370">
              <w:rPr>
                <w:rFonts w:ascii="Calibri" w:hAnsi="Calibri" w:cs="Calibri"/>
                <w:color w:val="000000"/>
                <w:sz w:val="20"/>
                <w:szCs w:val="20"/>
              </w:rPr>
              <w:t>ΕΡΓΑΣΙΑ ΣΤΑ  Η/Ζ</w:t>
            </w:r>
          </w:p>
        </w:tc>
        <w:tc>
          <w:tcPr>
            <w:tcW w:w="1607" w:type="dxa"/>
            <w:shd w:val="clear" w:color="auto" w:fill="auto"/>
          </w:tcPr>
          <w:p w:rsidR="00823F1C" w:rsidRPr="008C0618" w:rsidRDefault="00823F1C" w:rsidP="009A0D12">
            <w:pPr>
              <w:jc w:val="both"/>
              <w:rPr>
                <w:rFonts w:ascii="Calibri" w:hAnsi="Calibri" w:cs="Calibri"/>
                <w:color w:val="000000"/>
                <w:sz w:val="20"/>
                <w:szCs w:val="20"/>
              </w:rPr>
            </w:pPr>
          </w:p>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ΥΠΗΡΕΣΙΑ</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276" w:type="dxa"/>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386" w:type="dxa"/>
            <w:shd w:val="clear" w:color="auto" w:fill="auto"/>
          </w:tcPr>
          <w:p w:rsidR="00823F1C" w:rsidRPr="008C0618" w:rsidRDefault="00823F1C" w:rsidP="009A0D12">
            <w:pPr>
              <w:jc w:val="both"/>
              <w:rPr>
                <w:rFonts w:ascii="Calibri" w:hAnsi="Calibri" w:cs="Calibri"/>
                <w:color w:val="000000"/>
                <w:sz w:val="20"/>
                <w:szCs w:val="20"/>
              </w:rPr>
            </w:pPr>
          </w:p>
        </w:tc>
      </w:tr>
      <w:tr w:rsidR="00823F1C" w:rsidRPr="008C0618" w:rsidTr="009A0D12">
        <w:trPr>
          <w:trHeight w:val="269"/>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 xml:space="preserve">   Β</w:t>
            </w:r>
          </w:p>
        </w:tc>
        <w:tc>
          <w:tcPr>
            <w:tcW w:w="3360" w:type="dxa"/>
            <w:shd w:val="clear" w:color="auto" w:fill="auto"/>
          </w:tcPr>
          <w:p w:rsidR="00823F1C" w:rsidRDefault="00823F1C" w:rsidP="009A0D12">
            <w:pPr>
              <w:jc w:val="both"/>
              <w:rPr>
                <w:rFonts w:ascii="Calibri" w:hAnsi="Calibri" w:cs="Calibri"/>
                <w:color w:val="000000"/>
                <w:sz w:val="20"/>
                <w:szCs w:val="20"/>
              </w:rPr>
            </w:pPr>
            <w:r w:rsidRPr="00FC6370">
              <w:rPr>
                <w:rFonts w:ascii="Calibri" w:hAnsi="Calibri" w:cs="Calibri"/>
                <w:color w:val="000000"/>
                <w:sz w:val="20"/>
                <w:szCs w:val="20"/>
              </w:rPr>
              <w:t>ΑΝΤΑΛΛΑΚΤΙΚΑ Η/Ζ</w:t>
            </w:r>
          </w:p>
          <w:p w:rsidR="00823F1C" w:rsidRPr="008C0618" w:rsidRDefault="00823F1C" w:rsidP="009A0D12">
            <w:pPr>
              <w:jc w:val="both"/>
              <w:rPr>
                <w:rFonts w:ascii="Calibri" w:hAnsi="Calibri" w:cs="Calibri"/>
                <w:color w:val="000000"/>
                <w:sz w:val="20"/>
                <w:szCs w:val="20"/>
              </w:rPr>
            </w:pPr>
          </w:p>
        </w:tc>
        <w:tc>
          <w:tcPr>
            <w:tcW w:w="1607" w:type="dxa"/>
            <w:shd w:val="clear" w:color="auto" w:fill="000000"/>
          </w:tcPr>
          <w:p w:rsidR="00823F1C" w:rsidRPr="008C0618" w:rsidRDefault="00823F1C" w:rsidP="009A0D12">
            <w:pPr>
              <w:jc w:val="both"/>
              <w:rPr>
                <w:rFonts w:ascii="Calibri" w:hAnsi="Calibri" w:cs="Calibri"/>
                <w:color w:val="000000"/>
                <w:sz w:val="20"/>
                <w:szCs w:val="20"/>
              </w:rPr>
            </w:pPr>
          </w:p>
        </w:tc>
        <w:tc>
          <w:tcPr>
            <w:tcW w:w="1276" w:type="dxa"/>
            <w:shd w:val="clear" w:color="auto" w:fill="000000"/>
          </w:tcPr>
          <w:p w:rsidR="00823F1C" w:rsidRPr="008C0618" w:rsidRDefault="00823F1C" w:rsidP="009A0D12">
            <w:pPr>
              <w:jc w:val="both"/>
              <w:rPr>
                <w:rFonts w:ascii="Calibri" w:hAnsi="Calibri" w:cs="Calibri"/>
                <w:color w:val="000000"/>
                <w:sz w:val="20"/>
                <w:szCs w:val="20"/>
              </w:rPr>
            </w:pPr>
          </w:p>
        </w:tc>
        <w:tc>
          <w:tcPr>
            <w:tcW w:w="1276" w:type="dxa"/>
            <w:shd w:val="clear" w:color="auto" w:fill="000000"/>
          </w:tcPr>
          <w:p w:rsidR="00823F1C" w:rsidRPr="008C0618" w:rsidRDefault="00823F1C" w:rsidP="009A0D12">
            <w:pPr>
              <w:jc w:val="both"/>
              <w:rPr>
                <w:rFonts w:ascii="Calibri" w:hAnsi="Calibri" w:cs="Calibri"/>
                <w:color w:val="000000"/>
                <w:sz w:val="20"/>
                <w:szCs w:val="20"/>
              </w:rPr>
            </w:pPr>
          </w:p>
        </w:tc>
        <w:tc>
          <w:tcPr>
            <w:tcW w:w="1276" w:type="dxa"/>
            <w:shd w:val="clear" w:color="auto" w:fill="000000"/>
          </w:tcPr>
          <w:p w:rsidR="00823F1C" w:rsidRPr="008C0618" w:rsidRDefault="00823F1C" w:rsidP="009A0D12">
            <w:pPr>
              <w:jc w:val="both"/>
              <w:rPr>
                <w:rFonts w:ascii="Calibri" w:hAnsi="Calibri" w:cs="Calibri"/>
                <w:color w:val="000000"/>
                <w:sz w:val="20"/>
                <w:szCs w:val="20"/>
              </w:rPr>
            </w:pPr>
          </w:p>
        </w:tc>
        <w:tc>
          <w:tcPr>
            <w:tcW w:w="1386" w:type="dxa"/>
            <w:shd w:val="clear" w:color="auto" w:fill="000000"/>
          </w:tcPr>
          <w:p w:rsidR="00823F1C" w:rsidRPr="008C0618" w:rsidRDefault="00823F1C" w:rsidP="009A0D12">
            <w:pPr>
              <w:jc w:val="both"/>
              <w:rPr>
                <w:rFonts w:ascii="Calibri" w:hAnsi="Calibri" w:cs="Calibri"/>
                <w:color w:val="000000"/>
                <w:sz w:val="20"/>
                <w:szCs w:val="20"/>
              </w:rPr>
            </w:pPr>
          </w:p>
        </w:tc>
      </w:tr>
      <w:tr w:rsidR="00823F1C" w:rsidRPr="002C238A" w:rsidTr="009A0D12">
        <w:trPr>
          <w:trHeight w:val="20"/>
          <w:jc w:val="center"/>
        </w:trPr>
        <w:tc>
          <w:tcPr>
            <w:tcW w:w="627" w:type="dxa"/>
            <w:shd w:val="clear" w:color="auto" w:fill="auto"/>
          </w:tcPr>
          <w:p w:rsidR="00823F1C" w:rsidRPr="002C238A" w:rsidRDefault="00823F1C" w:rsidP="009A0D12">
            <w:pPr>
              <w:jc w:val="both"/>
              <w:rPr>
                <w:rFonts w:ascii="Calibri" w:hAnsi="Calibri" w:cs="Calibri"/>
                <w:b/>
              </w:rPr>
            </w:pPr>
            <w:r w:rsidRPr="002C238A">
              <w:rPr>
                <w:rFonts w:ascii="Calibri" w:hAnsi="Calibri" w:cs="Calibri"/>
                <w:b/>
              </w:rPr>
              <w:t>Α</w:t>
            </w:r>
          </w:p>
        </w:tc>
        <w:tc>
          <w:tcPr>
            <w:tcW w:w="3360" w:type="dxa"/>
            <w:shd w:val="clear" w:color="auto" w:fill="auto"/>
          </w:tcPr>
          <w:p w:rsidR="00823F1C" w:rsidRPr="002C238A" w:rsidRDefault="00823F1C" w:rsidP="009A0D12">
            <w:pPr>
              <w:jc w:val="both"/>
              <w:rPr>
                <w:rFonts w:ascii="Calibri" w:hAnsi="Calibri" w:cs="Calibri"/>
                <w:b/>
                <w:lang w:val="en-US"/>
              </w:rPr>
            </w:pPr>
            <w:r w:rsidRPr="002C238A">
              <w:rPr>
                <w:rFonts w:ascii="Calibri" w:hAnsi="Calibri" w:cs="Calibri"/>
                <w:b/>
              </w:rPr>
              <w:t xml:space="preserve">Η/Ζ </w:t>
            </w:r>
            <w:r w:rsidRPr="002C238A">
              <w:rPr>
                <w:rFonts w:ascii="Calibri" w:hAnsi="Calibri" w:cs="Calibri"/>
                <w:b/>
                <w:lang w:val="en-US"/>
              </w:rPr>
              <w:t>PERKINS 800 KVA</w:t>
            </w:r>
          </w:p>
        </w:tc>
        <w:tc>
          <w:tcPr>
            <w:tcW w:w="1607" w:type="dxa"/>
            <w:shd w:val="clear" w:color="auto" w:fill="auto"/>
          </w:tcPr>
          <w:p w:rsidR="00823F1C" w:rsidRPr="002C238A" w:rsidRDefault="00823F1C" w:rsidP="009A0D12">
            <w:pPr>
              <w:jc w:val="both"/>
              <w:rPr>
                <w:rFonts w:ascii="Calibri" w:hAnsi="Calibri" w:cs="Calibri"/>
                <w:color w:val="000000"/>
                <w:sz w:val="20"/>
                <w:szCs w:val="20"/>
              </w:rPr>
            </w:pPr>
          </w:p>
        </w:tc>
        <w:tc>
          <w:tcPr>
            <w:tcW w:w="1276" w:type="dxa"/>
            <w:shd w:val="clear" w:color="auto" w:fill="auto"/>
          </w:tcPr>
          <w:p w:rsidR="00823F1C" w:rsidRPr="002C238A" w:rsidRDefault="00823F1C" w:rsidP="009A0D12">
            <w:pPr>
              <w:jc w:val="both"/>
              <w:rPr>
                <w:rFonts w:ascii="Calibri" w:hAnsi="Calibri" w:cs="Calibri"/>
                <w:color w:val="000000"/>
                <w:sz w:val="20"/>
                <w:szCs w:val="20"/>
              </w:rPr>
            </w:pPr>
          </w:p>
        </w:tc>
        <w:tc>
          <w:tcPr>
            <w:tcW w:w="1276" w:type="dxa"/>
          </w:tcPr>
          <w:p w:rsidR="00823F1C" w:rsidRPr="002C238A" w:rsidRDefault="00823F1C" w:rsidP="009A0D12">
            <w:pPr>
              <w:jc w:val="both"/>
              <w:rPr>
                <w:rFonts w:ascii="Calibri" w:hAnsi="Calibri" w:cs="Calibri"/>
                <w:color w:val="000000"/>
                <w:sz w:val="20"/>
                <w:szCs w:val="20"/>
              </w:rPr>
            </w:pPr>
          </w:p>
        </w:tc>
        <w:tc>
          <w:tcPr>
            <w:tcW w:w="1276" w:type="dxa"/>
            <w:shd w:val="clear" w:color="auto" w:fill="auto"/>
          </w:tcPr>
          <w:p w:rsidR="00823F1C" w:rsidRPr="002C238A" w:rsidRDefault="00823F1C" w:rsidP="009A0D12">
            <w:pPr>
              <w:jc w:val="both"/>
              <w:rPr>
                <w:rFonts w:ascii="Calibri" w:hAnsi="Calibri" w:cs="Calibri"/>
                <w:color w:val="000000"/>
                <w:sz w:val="20"/>
                <w:szCs w:val="20"/>
              </w:rPr>
            </w:pPr>
          </w:p>
        </w:tc>
        <w:tc>
          <w:tcPr>
            <w:tcW w:w="1386" w:type="dxa"/>
            <w:shd w:val="clear" w:color="auto" w:fill="auto"/>
          </w:tcPr>
          <w:p w:rsidR="00823F1C" w:rsidRPr="002C238A" w:rsidRDefault="00823F1C" w:rsidP="009A0D12">
            <w:pPr>
              <w:jc w:val="both"/>
              <w:rPr>
                <w:rFonts w:ascii="Calibri" w:hAnsi="Calibri" w:cs="Calibri"/>
                <w:color w:val="000000"/>
                <w:sz w:val="20"/>
                <w:szCs w:val="20"/>
              </w:rPr>
            </w:pPr>
          </w:p>
        </w:tc>
      </w:tr>
      <w:tr w:rsidR="00823F1C" w:rsidRPr="008C0618" w:rsidTr="009A0D12">
        <w:trPr>
          <w:trHeight w:val="20"/>
          <w:jc w:val="center"/>
        </w:trPr>
        <w:tc>
          <w:tcPr>
            <w:tcW w:w="62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A1</w:t>
            </w:r>
          </w:p>
        </w:tc>
        <w:tc>
          <w:tcPr>
            <w:tcW w:w="3360"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ΦΙΛΤΡΟ ΛΑΔΙΟΥ</w:t>
            </w:r>
          </w:p>
        </w:tc>
        <w:tc>
          <w:tcPr>
            <w:tcW w:w="1607" w:type="dxa"/>
            <w:shd w:val="clear" w:color="auto" w:fill="auto"/>
          </w:tcPr>
          <w:p w:rsidR="00823F1C" w:rsidRPr="008C0618" w:rsidRDefault="00823F1C" w:rsidP="009A0D12">
            <w:pPr>
              <w:jc w:val="both"/>
              <w:rPr>
                <w:rFonts w:ascii="Calibri" w:hAnsi="Calibri" w:cs="Calibri"/>
                <w:color w:val="000000"/>
                <w:sz w:val="20"/>
                <w:szCs w:val="20"/>
              </w:rPr>
            </w:pPr>
            <w:r>
              <w:rPr>
                <w:rFonts w:ascii="Calibri" w:hAnsi="Calibri" w:cs="Calibri"/>
                <w:color w:val="000000"/>
                <w:sz w:val="20"/>
                <w:szCs w:val="20"/>
              </w:rPr>
              <w:t>ΤΕΜ.</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r>
              <w:rPr>
                <w:rFonts w:ascii="Calibri" w:hAnsi="Calibri" w:cs="Calibri"/>
                <w:color w:val="000000"/>
                <w:sz w:val="20"/>
                <w:szCs w:val="20"/>
              </w:rPr>
              <w:t>3</w:t>
            </w:r>
          </w:p>
        </w:tc>
        <w:tc>
          <w:tcPr>
            <w:tcW w:w="1276" w:type="dxa"/>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386" w:type="dxa"/>
            <w:shd w:val="clear" w:color="auto" w:fill="auto"/>
          </w:tcPr>
          <w:p w:rsidR="00823F1C" w:rsidRPr="008C0618" w:rsidRDefault="00823F1C" w:rsidP="009A0D12">
            <w:pPr>
              <w:jc w:val="both"/>
              <w:rPr>
                <w:rFonts w:ascii="Calibri" w:hAnsi="Calibri" w:cs="Calibri"/>
                <w:color w:val="000000"/>
                <w:sz w:val="20"/>
                <w:szCs w:val="20"/>
              </w:rPr>
            </w:pPr>
          </w:p>
        </w:tc>
      </w:tr>
      <w:tr w:rsidR="00823F1C" w:rsidRPr="008C0618" w:rsidTr="009A0D12">
        <w:trPr>
          <w:trHeight w:val="20"/>
          <w:jc w:val="center"/>
        </w:trPr>
        <w:tc>
          <w:tcPr>
            <w:tcW w:w="62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Α2</w:t>
            </w:r>
          </w:p>
        </w:tc>
        <w:tc>
          <w:tcPr>
            <w:tcW w:w="3360"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ΦΙΛΤΡΟ ΠΕΤΡΕΛΑΙΟΥ</w:t>
            </w:r>
          </w:p>
        </w:tc>
        <w:tc>
          <w:tcPr>
            <w:tcW w:w="1607" w:type="dxa"/>
            <w:shd w:val="clear" w:color="auto" w:fill="auto"/>
          </w:tcPr>
          <w:p w:rsidR="00823F1C" w:rsidRPr="008C0618" w:rsidRDefault="00823F1C" w:rsidP="009A0D12">
            <w:pPr>
              <w:jc w:val="both"/>
              <w:rPr>
                <w:rFonts w:ascii="Calibri" w:hAnsi="Calibri" w:cs="Calibri"/>
                <w:color w:val="000000"/>
                <w:sz w:val="20"/>
                <w:szCs w:val="20"/>
              </w:rPr>
            </w:pPr>
            <w:r>
              <w:rPr>
                <w:rFonts w:ascii="Calibri" w:hAnsi="Calibri" w:cs="Calibri"/>
                <w:color w:val="000000"/>
                <w:sz w:val="20"/>
                <w:szCs w:val="20"/>
              </w:rPr>
              <w:t>ΤΕΜ.</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r>
              <w:rPr>
                <w:rFonts w:ascii="Calibri" w:hAnsi="Calibri" w:cs="Calibri"/>
                <w:color w:val="000000"/>
                <w:sz w:val="20"/>
                <w:szCs w:val="20"/>
              </w:rPr>
              <w:t>2</w:t>
            </w:r>
          </w:p>
        </w:tc>
        <w:tc>
          <w:tcPr>
            <w:tcW w:w="1276" w:type="dxa"/>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386" w:type="dxa"/>
            <w:shd w:val="clear" w:color="auto" w:fill="auto"/>
          </w:tcPr>
          <w:p w:rsidR="00823F1C" w:rsidRPr="008C0618" w:rsidRDefault="00823F1C" w:rsidP="009A0D12">
            <w:pPr>
              <w:jc w:val="both"/>
              <w:rPr>
                <w:rFonts w:ascii="Calibri" w:hAnsi="Calibri" w:cs="Calibri"/>
                <w:color w:val="000000"/>
                <w:sz w:val="20"/>
                <w:szCs w:val="20"/>
              </w:rPr>
            </w:pPr>
          </w:p>
        </w:tc>
      </w:tr>
      <w:tr w:rsidR="00823F1C" w:rsidRPr="008C0618" w:rsidTr="009A0D12">
        <w:trPr>
          <w:trHeight w:val="20"/>
          <w:jc w:val="center"/>
        </w:trPr>
        <w:tc>
          <w:tcPr>
            <w:tcW w:w="62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Α3</w:t>
            </w:r>
          </w:p>
        </w:tc>
        <w:tc>
          <w:tcPr>
            <w:tcW w:w="3360"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ΠΡΟΦΙΛΤΡΟ ΠΕΤΡΕΛΑΙΟΥ</w:t>
            </w:r>
          </w:p>
        </w:tc>
        <w:tc>
          <w:tcPr>
            <w:tcW w:w="1607" w:type="dxa"/>
            <w:shd w:val="clear" w:color="auto" w:fill="auto"/>
          </w:tcPr>
          <w:p w:rsidR="00823F1C" w:rsidRPr="008C0618" w:rsidRDefault="00823F1C" w:rsidP="009A0D12">
            <w:pPr>
              <w:jc w:val="both"/>
              <w:rPr>
                <w:rFonts w:ascii="Calibri" w:hAnsi="Calibri" w:cs="Calibri"/>
                <w:color w:val="000000"/>
                <w:sz w:val="20"/>
                <w:szCs w:val="20"/>
              </w:rPr>
            </w:pPr>
            <w:r>
              <w:rPr>
                <w:rFonts w:ascii="Calibri" w:hAnsi="Calibri" w:cs="Calibri"/>
                <w:color w:val="000000"/>
                <w:sz w:val="20"/>
                <w:szCs w:val="20"/>
              </w:rPr>
              <w:t>ΤΕΜ.</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r>
              <w:rPr>
                <w:rFonts w:ascii="Calibri" w:hAnsi="Calibri" w:cs="Calibri"/>
                <w:color w:val="000000"/>
                <w:sz w:val="20"/>
                <w:szCs w:val="20"/>
              </w:rPr>
              <w:t>1</w:t>
            </w:r>
          </w:p>
        </w:tc>
        <w:tc>
          <w:tcPr>
            <w:tcW w:w="1276" w:type="dxa"/>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386" w:type="dxa"/>
            <w:shd w:val="clear" w:color="auto" w:fill="auto"/>
          </w:tcPr>
          <w:p w:rsidR="00823F1C" w:rsidRPr="008C0618" w:rsidRDefault="00823F1C" w:rsidP="009A0D12">
            <w:pPr>
              <w:jc w:val="both"/>
              <w:rPr>
                <w:rFonts w:ascii="Calibri" w:hAnsi="Calibri" w:cs="Calibri"/>
                <w:color w:val="000000"/>
                <w:sz w:val="20"/>
                <w:szCs w:val="20"/>
              </w:rPr>
            </w:pPr>
          </w:p>
        </w:tc>
      </w:tr>
      <w:tr w:rsidR="00823F1C" w:rsidRPr="008C0618" w:rsidTr="009A0D12">
        <w:trPr>
          <w:trHeight w:val="20"/>
          <w:jc w:val="center"/>
        </w:trPr>
        <w:tc>
          <w:tcPr>
            <w:tcW w:w="62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Α4</w:t>
            </w:r>
          </w:p>
        </w:tc>
        <w:tc>
          <w:tcPr>
            <w:tcW w:w="3360"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 xml:space="preserve">ΛΑΔΙ </w:t>
            </w:r>
          </w:p>
        </w:tc>
        <w:tc>
          <w:tcPr>
            <w:tcW w:w="1607" w:type="dxa"/>
            <w:shd w:val="clear" w:color="auto" w:fill="auto"/>
          </w:tcPr>
          <w:p w:rsidR="00823F1C" w:rsidRPr="008C0618" w:rsidRDefault="00823F1C" w:rsidP="009A0D12">
            <w:pPr>
              <w:jc w:val="both"/>
              <w:rPr>
                <w:rFonts w:ascii="Calibri" w:hAnsi="Calibri" w:cs="Calibri"/>
                <w:color w:val="000000"/>
                <w:sz w:val="20"/>
                <w:szCs w:val="20"/>
              </w:rPr>
            </w:pPr>
            <w:r>
              <w:rPr>
                <w:rFonts w:ascii="Calibri" w:hAnsi="Calibri" w:cs="Calibri"/>
                <w:color w:val="000000"/>
                <w:sz w:val="20"/>
                <w:szCs w:val="20"/>
              </w:rPr>
              <w:t>ΛΙΤ.</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r>
              <w:rPr>
                <w:rFonts w:ascii="Calibri" w:hAnsi="Calibri" w:cs="Calibri"/>
                <w:color w:val="000000"/>
                <w:sz w:val="20"/>
                <w:szCs w:val="20"/>
              </w:rPr>
              <w:t>90</w:t>
            </w:r>
          </w:p>
        </w:tc>
        <w:tc>
          <w:tcPr>
            <w:tcW w:w="1276" w:type="dxa"/>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386" w:type="dxa"/>
            <w:shd w:val="clear" w:color="auto" w:fill="auto"/>
          </w:tcPr>
          <w:p w:rsidR="00823F1C" w:rsidRPr="008C0618" w:rsidRDefault="00823F1C" w:rsidP="009A0D12">
            <w:pPr>
              <w:jc w:val="both"/>
              <w:rPr>
                <w:rFonts w:ascii="Calibri" w:hAnsi="Calibri" w:cs="Calibri"/>
                <w:color w:val="000000"/>
                <w:sz w:val="20"/>
                <w:szCs w:val="20"/>
              </w:rPr>
            </w:pPr>
          </w:p>
        </w:tc>
      </w:tr>
      <w:tr w:rsidR="00823F1C" w:rsidRPr="008C0618" w:rsidTr="009A0D12">
        <w:trPr>
          <w:trHeight w:val="20"/>
          <w:jc w:val="center"/>
        </w:trPr>
        <w:tc>
          <w:tcPr>
            <w:tcW w:w="62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Α5</w:t>
            </w:r>
          </w:p>
        </w:tc>
        <w:tc>
          <w:tcPr>
            <w:tcW w:w="3360"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ΑΝΤΙΨΥΚΤΙΚΟ</w:t>
            </w:r>
          </w:p>
        </w:tc>
        <w:tc>
          <w:tcPr>
            <w:tcW w:w="1607" w:type="dxa"/>
            <w:shd w:val="clear" w:color="auto" w:fill="auto"/>
          </w:tcPr>
          <w:p w:rsidR="00823F1C" w:rsidRPr="008C0618" w:rsidRDefault="00823F1C" w:rsidP="009A0D12">
            <w:pPr>
              <w:jc w:val="both"/>
              <w:rPr>
                <w:rFonts w:ascii="Calibri" w:hAnsi="Calibri" w:cs="Calibri"/>
                <w:color w:val="000000"/>
                <w:sz w:val="20"/>
                <w:szCs w:val="20"/>
              </w:rPr>
            </w:pPr>
            <w:r>
              <w:rPr>
                <w:rFonts w:ascii="Calibri" w:hAnsi="Calibri" w:cs="Calibri"/>
                <w:color w:val="000000"/>
                <w:sz w:val="20"/>
                <w:szCs w:val="20"/>
              </w:rPr>
              <w:t>ΛΙΤ.</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r>
              <w:rPr>
                <w:rFonts w:ascii="Calibri" w:hAnsi="Calibri" w:cs="Calibri"/>
                <w:color w:val="000000"/>
                <w:sz w:val="20"/>
                <w:szCs w:val="20"/>
              </w:rPr>
              <w:t>80</w:t>
            </w:r>
          </w:p>
        </w:tc>
        <w:tc>
          <w:tcPr>
            <w:tcW w:w="1276" w:type="dxa"/>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386" w:type="dxa"/>
            <w:shd w:val="clear" w:color="auto" w:fill="auto"/>
          </w:tcPr>
          <w:p w:rsidR="00823F1C" w:rsidRPr="008C0618" w:rsidRDefault="00823F1C" w:rsidP="009A0D12">
            <w:pPr>
              <w:jc w:val="both"/>
              <w:rPr>
                <w:rFonts w:ascii="Calibri" w:hAnsi="Calibri" w:cs="Calibri"/>
                <w:color w:val="000000"/>
                <w:sz w:val="20"/>
                <w:szCs w:val="20"/>
              </w:rPr>
            </w:pPr>
          </w:p>
        </w:tc>
      </w:tr>
      <w:tr w:rsidR="00823F1C" w:rsidRPr="002C238A" w:rsidTr="009A0D12">
        <w:trPr>
          <w:trHeight w:val="20"/>
          <w:jc w:val="center"/>
        </w:trPr>
        <w:tc>
          <w:tcPr>
            <w:tcW w:w="627" w:type="dxa"/>
          </w:tcPr>
          <w:p w:rsidR="00823F1C" w:rsidRPr="002C238A" w:rsidRDefault="00823F1C" w:rsidP="009A0D12">
            <w:pPr>
              <w:jc w:val="both"/>
              <w:rPr>
                <w:rFonts w:ascii="Calibri" w:hAnsi="Calibri" w:cs="Calibri"/>
                <w:b/>
              </w:rPr>
            </w:pPr>
            <w:r w:rsidRPr="002C238A">
              <w:rPr>
                <w:rFonts w:ascii="Calibri" w:hAnsi="Calibri" w:cs="Calibri"/>
                <w:b/>
              </w:rPr>
              <w:t>Β</w:t>
            </w:r>
          </w:p>
        </w:tc>
        <w:tc>
          <w:tcPr>
            <w:tcW w:w="3360" w:type="dxa"/>
          </w:tcPr>
          <w:p w:rsidR="00823F1C" w:rsidRPr="002C238A" w:rsidRDefault="00823F1C" w:rsidP="009A0D12">
            <w:pPr>
              <w:jc w:val="both"/>
              <w:rPr>
                <w:rFonts w:ascii="Calibri" w:hAnsi="Calibri" w:cs="Calibri"/>
                <w:b/>
                <w:lang w:val="en-US"/>
              </w:rPr>
            </w:pPr>
            <w:r w:rsidRPr="002C238A">
              <w:rPr>
                <w:rFonts w:ascii="Calibri" w:hAnsi="Calibri" w:cs="Calibri"/>
                <w:b/>
              </w:rPr>
              <w:t xml:space="preserve">Η/Ζ </w:t>
            </w:r>
            <w:r w:rsidRPr="002C238A">
              <w:rPr>
                <w:rFonts w:ascii="Calibri" w:hAnsi="Calibri" w:cs="Calibri"/>
                <w:b/>
                <w:lang w:val="en-US"/>
              </w:rPr>
              <w:t>DORMAN 500 KVA</w:t>
            </w:r>
          </w:p>
        </w:tc>
        <w:tc>
          <w:tcPr>
            <w:tcW w:w="1607" w:type="dxa"/>
            <w:shd w:val="clear" w:color="auto" w:fill="auto"/>
          </w:tcPr>
          <w:p w:rsidR="00823F1C" w:rsidRPr="002C238A" w:rsidRDefault="00823F1C" w:rsidP="009A0D12">
            <w:pPr>
              <w:jc w:val="both"/>
              <w:rPr>
                <w:rFonts w:ascii="Calibri" w:hAnsi="Calibri" w:cs="Calibri"/>
                <w:color w:val="000000"/>
                <w:sz w:val="20"/>
                <w:szCs w:val="20"/>
              </w:rPr>
            </w:pPr>
          </w:p>
        </w:tc>
        <w:tc>
          <w:tcPr>
            <w:tcW w:w="1276" w:type="dxa"/>
            <w:shd w:val="clear" w:color="auto" w:fill="auto"/>
          </w:tcPr>
          <w:p w:rsidR="00823F1C" w:rsidRPr="002C238A" w:rsidRDefault="00823F1C" w:rsidP="009A0D12">
            <w:pPr>
              <w:jc w:val="both"/>
              <w:rPr>
                <w:rFonts w:ascii="Calibri" w:hAnsi="Calibri" w:cs="Calibri"/>
                <w:color w:val="000000"/>
                <w:sz w:val="20"/>
                <w:szCs w:val="20"/>
              </w:rPr>
            </w:pPr>
          </w:p>
        </w:tc>
        <w:tc>
          <w:tcPr>
            <w:tcW w:w="1276" w:type="dxa"/>
          </w:tcPr>
          <w:p w:rsidR="00823F1C" w:rsidRPr="002C238A" w:rsidRDefault="00823F1C" w:rsidP="009A0D12">
            <w:pPr>
              <w:jc w:val="both"/>
              <w:rPr>
                <w:rFonts w:ascii="Calibri" w:hAnsi="Calibri" w:cs="Calibri"/>
                <w:color w:val="000000"/>
                <w:sz w:val="20"/>
                <w:szCs w:val="20"/>
              </w:rPr>
            </w:pPr>
          </w:p>
        </w:tc>
        <w:tc>
          <w:tcPr>
            <w:tcW w:w="1276" w:type="dxa"/>
            <w:shd w:val="clear" w:color="auto" w:fill="auto"/>
          </w:tcPr>
          <w:p w:rsidR="00823F1C" w:rsidRPr="002C238A" w:rsidRDefault="00823F1C" w:rsidP="009A0D12">
            <w:pPr>
              <w:jc w:val="both"/>
              <w:rPr>
                <w:rFonts w:ascii="Calibri" w:hAnsi="Calibri" w:cs="Calibri"/>
                <w:color w:val="000000"/>
                <w:sz w:val="20"/>
                <w:szCs w:val="20"/>
              </w:rPr>
            </w:pPr>
          </w:p>
        </w:tc>
        <w:tc>
          <w:tcPr>
            <w:tcW w:w="1386" w:type="dxa"/>
            <w:shd w:val="clear" w:color="auto" w:fill="auto"/>
          </w:tcPr>
          <w:p w:rsidR="00823F1C" w:rsidRPr="002C238A" w:rsidRDefault="00823F1C" w:rsidP="009A0D12">
            <w:pPr>
              <w:jc w:val="both"/>
              <w:rPr>
                <w:rFonts w:ascii="Calibri" w:hAnsi="Calibri" w:cs="Calibri"/>
                <w:color w:val="000000"/>
                <w:sz w:val="20"/>
                <w:szCs w:val="20"/>
              </w:rPr>
            </w:pPr>
          </w:p>
        </w:tc>
      </w:tr>
      <w:tr w:rsidR="00823F1C" w:rsidRPr="002C238A" w:rsidTr="009A0D12">
        <w:trPr>
          <w:trHeight w:val="20"/>
          <w:jc w:val="center"/>
        </w:trPr>
        <w:tc>
          <w:tcPr>
            <w:tcW w:w="627"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Β1</w:t>
            </w:r>
          </w:p>
        </w:tc>
        <w:tc>
          <w:tcPr>
            <w:tcW w:w="3360"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ΦΙΛΤΡΟ ΛΑΔΙΟΥ</w:t>
            </w:r>
          </w:p>
        </w:tc>
        <w:tc>
          <w:tcPr>
            <w:tcW w:w="160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ΤΕΜ.</w:t>
            </w:r>
          </w:p>
        </w:tc>
        <w:tc>
          <w:tcPr>
            <w:tcW w:w="1276"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3</w:t>
            </w:r>
          </w:p>
        </w:tc>
        <w:tc>
          <w:tcPr>
            <w:tcW w:w="1276" w:type="dxa"/>
          </w:tcPr>
          <w:p w:rsidR="00823F1C" w:rsidRPr="002C238A" w:rsidRDefault="00823F1C" w:rsidP="009A0D12">
            <w:pPr>
              <w:jc w:val="both"/>
              <w:rPr>
                <w:rFonts w:ascii="Calibri" w:hAnsi="Calibri" w:cs="Calibri"/>
                <w:color w:val="000000"/>
                <w:sz w:val="22"/>
                <w:szCs w:val="22"/>
              </w:rPr>
            </w:pPr>
          </w:p>
        </w:tc>
        <w:tc>
          <w:tcPr>
            <w:tcW w:w="1276" w:type="dxa"/>
            <w:shd w:val="clear" w:color="auto" w:fill="auto"/>
          </w:tcPr>
          <w:p w:rsidR="00823F1C" w:rsidRPr="002C238A" w:rsidRDefault="00823F1C" w:rsidP="009A0D12">
            <w:pPr>
              <w:jc w:val="both"/>
              <w:rPr>
                <w:rFonts w:ascii="Calibri" w:hAnsi="Calibri" w:cs="Calibri"/>
                <w:color w:val="000000"/>
                <w:sz w:val="22"/>
                <w:szCs w:val="22"/>
              </w:rPr>
            </w:pPr>
          </w:p>
        </w:tc>
        <w:tc>
          <w:tcPr>
            <w:tcW w:w="1386" w:type="dxa"/>
            <w:shd w:val="clear" w:color="auto" w:fill="auto"/>
          </w:tcPr>
          <w:p w:rsidR="00823F1C" w:rsidRPr="002C238A" w:rsidRDefault="00823F1C" w:rsidP="009A0D12">
            <w:pPr>
              <w:jc w:val="both"/>
              <w:rPr>
                <w:rFonts w:ascii="Calibri" w:hAnsi="Calibri" w:cs="Calibri"/>
                <w:color w:val="000000"/>
                <w:sz w:val="22"/>
                <w:szCs w:val="22"/>
              </w:rPr>
            </w:pPr>
          </w:p>
        </w:tc>
      </w:tr>
      <w:tr w:rsidR="00823F1C" w:rsidRPr="002C238A" w:rsidTr="009A0D12">
        <w:trPr>
          <w:trHeight w:val="20"/>
          <w:jc w:val="center"/>
        </w:trPr>
        <w:tc>
          <w:tcPr>
            <w:tcW w:w="627"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Β2</w:t>
            </w:r>
          </w:p>
        </w:tc>
        <w:tc>
          <w:tcPr>
            <w:tcW w:w="3360"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ΦΙΛΤΡΟ ΠΕΤΡΕΛΑΙΟΥ</w:t>
            </w:r>
          </w:p>
        </w:tc>
        <w:tc>
          <w:tcPr>
            <w:tcW w:w="160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ΤΕΜ.</w:t>
            </w:r>
          </w:p>
        </w:tc>
        <w:tc>
          <w:tcPr>
            <w:tcW w:w="1276"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1</w:t>
            </w:r>
          </w:p>
        </w:tc>
        <w:tc>
          <w:tcPr>
            <w:tcW w:w="1276" w:type="dxa"/>
          </w:tcPr>
          <w:p w:rsidR="00823F1C" w:rsidRPr="002C238A" w:rsidRDefault="00823F1C" w:rsidP="009A0D12">
            <w:pPr>
              <w:jc w:val="both"/>
              <w:rPr>
                <w:rFonts w:ascii="Calibri" w:hAnsi="Calibri" w:cs="Calibri"/>
                <w:color w:val="000000"/>
                <w:sz w:val="22"/>
                <w:szCs w:val="22"/>
              </w:rPr>
            </w:pPr>
          </w:p>
        </w:tc>
        <w:tc>
          <w:tcPr>
            <w:tcW w:w="1276" w:type="dxa"/>
            <w:shd w:val="clear" w:color="auto" w:fill="auto"/>
          </w:tcPr>
          <w:p w:rsidR="00823F1C" w:rsidRPr="002C238A" w:rsidRDefault="00823F1C" w:rsidP="009A0D12">
            <w:pPr>
              <w:jc w:val="both"/>
              <w:rPr>
                <w:rFonts w:ascii="Calibri" w:hAnsi="Calibri" w:cs="Calibri"/>
                <w:color w:val="000000"/>
                <w:sz w:val="22"/>
                <w:szCs w:val="22"/>
              </w:rPr>
            </w:pPr>
          </w:p>
        </w:tc>
        <w:tc>
          <w:tcPr>
            <w:tcW w:w="1386" w:type="dxa"/>
            <w:shd w:val="clear" w:color="auto" w:fill="auto"/>
          </w:tcPr>
          <w:p w:rsidR="00823F1C" w:rsidRPr="002C238A" w:rsidRDefault="00823F1C" w:rsidP="009A0D12">
            <w:pPr>
              <w:jc w:val="both"/>
              <w:rPr>
                <w:rFonts w:ascii="Calibri" w:hAnsi="Calibri" w:cs="Calibri"/>
                <w:color w:val="000000"/>
                <w:sz w:val="22"/>
                <w:szCs w:val="22"/>
              </w:rPr>
            </w:pPr>
          </w:p>
        </w:tc>
      </w:tr>
      <w:tr w:rsidR="00823F1C" w:rsidRPr="002C238A" w:rsidTr="009A0D12">
        <w:trPr>
          <w:trHeight w:val="20"/>
          <w:jc w:val="center"/>
        </w:trPr>
        <w:tc>
          <w:tcPr>
            <w:tcW w:w="627"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Β3</w:t>
            </w:r>
          </w:p>
        </w:tc>
        <w:tc>
          <w:tcPr>
            <w:tcW w:w="3360"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 xml:space="preserve">ΛΑΔΙ </w:t>
            </w:r>
          </w:p>
        </w:tc>
        <w:tc>
          <w:tcPr>
            <w:tcW w:w="160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ΛΙΤ.</w:t>
            </w:r>
          </w:p>
        </w:tc>
        <w:tc>
          <w:tcPr>
            <w:tcW w:w="1276"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100</w:t>
            </w:r>
          </w:p>
        </w:tc>
        <w:tc>
          <w:tcPr>
            <w:tcW w:w="1276" w:type="dxa"/>
          </w:tcPr>
          <w:p w:rsidR="00823F1C" w:rsidRPr="002C238A" w:rsidRDefault="00823F1C" w:rsidP="009A0D12">
            <w:pPr>
              <w:jc w:val="both"/>
              <w:rPr>
                <w:rFonts w:ascii="Calibri" w:hAnsi="Calibri" w:cs="Calibri"/>
                <w:color w:val="000000"/>
                <w:sz w:val="22"/>
                <w:szCs w:val="22"/>
              </w:rPr>
            </w:pPr>
          </w:p>
        </w:tc>
        <w:tc>
          <w:tcPr>
            <w:tcW w:w="1276" w:type="dxa"/>
            <w:shd w:val="clear" w:color="auto" w:fill="auto"/>
          </w:tcPr>
          <w:p w:rsidR="00823F1C" w:rsidRPr="002C238A" w:rsidRDefault="00823F1C" w:rsidP="009A0D12">
            <w:pPr>
              <w:jc w:val="both"/>
              <w:rPr>
                <w:rFonts w:ascii="Calibri" w:hAnsi="Calibri" w:cs="Calibri"/>
                <w:color w:val="000000"/>
                <w:sz w:val="22"/>
                <w:szCs w:val="22"/>
              </w:rPr>
            </w:pPr>
          </w:p>
        </w:tc>
        <w:tc>
          <w:tcPr>
            <w:tcW w:w="1386" w:type="dxa"/>
            <w:shd w:val="clear" w:color="auto" w:fill="auto"/>
          </w:tcPr>
          <w:p w:rsidR="00823F1C" w:rsidRPr="002C238A" w:rsidRDefault="00823F1C" w:rsidP="009A0D12">
            <w:pPr>
              <w:jc w:val="both"/>
              <w:rPr>
                <w:rFonts w:ascii="Calibri" w:hAnsi="Calibri" w:cs="Calibri"/>
                <w:color w:val="000000"/>
                <w:sz w:val="22"/>
                <w:szCs w:val="22"/>
              </w:rPr>
            </w:pPr>
          </w:p>
        </w:tc>
      </w:tr>
      <w:tr w:rsidR="00823F1C" w:rsidRPr="002C238A" w:rsidTr="009A0D12">
        <w:trPr>
          <w:trHeight w:val="20"/>
          <w:jc w:val="center"/>
        </w:trPr>
        <w:tc>
          <w:tcPr>
            <w:tcW w:w="627"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Β4</w:t>
            </w:r>
          </w:p>
        </w:tc>
        <w:tc>
          <w:tcPr>
            <w:tcW w:w="3360"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ΑΝΤΙΨΥΚΤΙΚΟ</w:t>
            </w:r>
          </w:p>
        </w:tc>
        <w:tc>
          <w:tcPr>
            <w:tcW w:w="160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ΛΙΤ.</w:t>
            </w:r>
          </w:p>
        </w:tc>
        <w:tc>
          <w:tcPr>
            <w:tcW w:w="1276"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80</w:t>
            </w:r>
          </w:p>
        </w:tc>
        <w:tc>
          <w:tcPr>
            <w:tcW w:w="1276" w:type="dxa"/>
          </w:tcPr>
          <w:p w:rsidR="00823F1C" w:rsidRPr="002C238A" w:rsidRDefault="00823F1C" w:rsidP="009A0D12">
            <w:pPr>
              <w:jc w:val="both"/>
              <w:rPr>
                <w:rFonts w:ascii="Calibri" w:hAnsi="Calibri" w:cs="Calibri"/>
                <w:color w:val="000000"/>
                <w:sz w:val="22"/>
                <w:szCs w:val="22"/>
              </w:rPr>
            </w:pPr>
          </w:p>
        </w:tc>
        <w:tc>
          <w:tcPr>
            <w:tcW w:w="1276" w:type="dxa"/>
            <w:shd w:val="clear" w:color="auto" w:fill="auto"/>
          </w:tcPr>
          <w:p w:rsidR="00823F1C" w:rsidRPr="002C238A" w:rsidRDefault="00823F1C" w:rsidP="009A0D12">
            <w:pPr>
              <w:jc w:val="both"/>
              <w:rPr>
                <w:rFonts w:ascii="Calibri" w:hAnsi="Calibri" w:cs="Calibri"/>
                <w:color w:val="000000"/>
                <w:sz w:val="22"/>
                <w:szCs w:val="22"/>
              </w:rPr>
            </w:pPr>
          </w:p>
        </w:tc>
        <w:tc>
          <w:tcPr>
            <w:tcW w:w="1386" w:type="dxa"/>
            <w:shd w:val="clear" w:color="auto" w:fill="auto"/>
          </w:tcPr>
          <w:p w:rsidR="00823F1C" w:rsidRPr="002C238A" w:rsidRDefault="00823F1C" w:rsidP="009A0D12">
            <w:pPr>
              <w:jc w:val="both"/>
              <w:rPr>
                <w:rFonts w:ascii="Calibri" w:hAnsi="Calibri" w:cs="Calibri"/>
                <w:color w:val="000000"/>
                <w:sz w:val="22"/>
                <w:szCs w:val="22"/>
              </w:rPr>
            </w:pPr>
          </w:p>
        </w:tc>
      </w:tr>
      <w:tr w:rsidR="00823F1C" w:rsidRPr="002C238A" w:rsidTr="009A0D12">
        <w:trPr>
          <w:trHeight w:val="20"/>
          <w:jc w:val="center"/>
        </w:trPr>
        <w:tc>
          <w:tcPr>
            <w:tcW w:w="627" w:type="dxa"/>
          </w:tcPr>
          <w:p w:rsidR="00823F1C" w:rsidRPr="002C238A" w:rsidRDefault="00823F1C" w:rsidP="009A0D12">
            <w:pPr>
              <w:jc w:val="both"/>
              <w:rPr>
                <w:rFonts w:ascii="Calibri" w:hAnsi="Calibri" w:cs="Calibri"/>
                <w:b/>
              </w:rPr>
            </w:pPr>
            <w:r w:rsidRPr="002C238A">
              <w:rPr>
                <w:rFonts w:ascii="Calibri" w:hAnsi="Calibri" w:cs="Calibri"/>
                <w:b/>
              </w:rPr>
              <w:t>Γ</w:t>
            </w:r>
          </w:p>
        </w:tc>
        <w:tc>
          <w:tcPr>
            <w:tcW w:w="3360" w:type="dxa"/>
          </w:tcPr>
          <w:p w:rsidR="00823F1C" w:rsidRPr="002C238A" w:rsidRDefault="00823F1C" w:rsidP="009A0D12">
            <w:pPr>
              <w:jc w:val="both"/>
              <w:rPr>
                <w:rFonts w:ascii="Calibri" w:hAnsi="Calibri" w:cs="Calibri"/>
                <w:b/>
              </w:rPr>
            </w:pPr>
            <w:r w:rsidRPr="002C238A">
              <w:rPr>
                <w:rFonts w:ascii="Calibri" w:hAnsi="Calibri" w:cs="Calibri"/>
                <w:b/>
              </w:rPr>
              <w:t>ΠΥΡΟΣΒΕΣΤΙΚΟ ΣΥΓΚΡΟΤΗΜΑ</w:t>
            </w:r>
          </w:p>
        </w:tc>
        <w:tc>
          <w:tcPr>
            <w:tcW w:w="1607" w:type="dxa"/>
            <w:shd w:val="clear" w:color="auto" w:fill="auto"/>
          </w:tcPr>
          <w:p w:rsidR="00823F1C" w:rsidRPr="002C238A" w:rsidRDefault="00823F1C" w:rsidP="009A0D12">
            <w:pPr>
              <w:jc w:val="both"/>
              <w:rPr>
                <w:rFonts w:ascii="Calibri" w:hAnsi="Calibri" w:cs="Calibri"/>
                <w:color w:val="000000"/>
                <w:sz w:val="20"/>
                <w:szCs w:val="20"/>
              </w:rPr>
            </w:pPr>
          </w:p>
        </w:tc>
        <w:tc>
          <w:tcPr>
            <w:tcW w:w="1276" w:type="dxa"/>
            <w:shd w:val="clear" w:color="auto" w:fill="auto"/>
          </w:tcPr>
          <w:p w:rsidR="00823F1C" w:rsidRPr="002C238A" w:rsidRDefault="00823F1C" w:rsidP="009A0D12">
            <w:pPr>
              <w:jc w:val="both"/>
              <w:rPr>
                <w:rFonts w:ascii="Calibri" w:hAnsi="Calibri" w:cs="Calibri"/>
                <w:color w:val="000000"/>
                <w:sz w:val="20"/>
                <w:szCs w:val="20"/>
              </w:rPr>
            </w:pPr>
          </w:p>
        </w:tc>
        <w:tc>
          <w:tcPr>
            <w:tcW w:w="1276" w:type="dxa"/>
          </w:tcPr>
          <w:p w:rsidR="00823F1C" w:rsidRPr="002C238A" w:rsidRDefault="00823F1C" w:rsidP="009A0D12">
            <w:pPr>
              <w:jc w:val="both"/>
              <w:rPr>
                <w:rFonts w:ascii="Calibri" w:hAnsi="Calibri" w:cs="Calibri"/>
                <w:color w:val="000000"/>
                <w:sz w:val="20"/>
                <w:szCs w:val="20"/>
              </w:rPr>
            </w:pPr>
          </w:p>
        </w:tc>
        <w:tc>
          <w:tcPr>
            <w:tcW w:w="1276" w:type="dxa"/>
            <w:shd w:val="clear" w:color="auto" w:fill="auto"/>
          </w:tcPr>
          <w:p w:rsidR="00823F1C" w:rsidRPr="002C238A" w:rsidRDefault="00823F1C" w:rsidP="009A0D12">
            <w:pPr>
              <w:jc w:val="both"/>
              <w:rPr>
                <w:rFonts w:ascii="Calibri" w:hAnsi="Calibri" w:cs="Calibri"/>
                <w:color w:val="000000"/>
                <w:sz w:val="20"/>
                <w:szCs w:val="20"/>
              </w:rPr>
            </w:pPr>
          </w:p>
        </w:tc>
        <w:tc>
          <w:tcPr>
            <w:tcW w:w="1386" w:type="dxa"/>
            <w:shd w:val="clear" w:color="auto" w:fill="auto"/>
          </w:tcPr>
          <w:p w:rsidR="00823F1C" w:rsidRPr="002C238A" w:rsidRDefault="00823F1C" w:rsidP="009A0D12">
            <w:pPr>
              <w:jc w:val="both"/>
              <w:rPr>
                <w:rFonts w:ascii="Calibri" w:hAnsi="Calibri" w:cs="Calibri"/>
                <w:color w:val="000000"/>
                <w:sz w:val="20"/>
                <w:szCs w:val="20"/>
              </w:rPr>
            </w:pPr>
          </w:p>
        </w:tc>
      </w:tr>
      <w:tr w:rsidR="00823F1C" w:rsidRPr="002C238A" w:rsidTr="009A0D12">
        <w:trPr>
          <w:trHeight w:val="20"/>
          <w:jc w:val="center"/>
        </w:trPr>
        <w:tc>
          <w:tcPr>
            <w:tcW w:w="627"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Γ1</w:t>
            </w:r>
          </w:p>
        </w:tc>
        <w:tc>
          <w:tcPr>
            <w:tcW w:w="3360"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ΦΙΛΤΡΟ ΛΑΔΙΟΥ</w:t>
            </w:r>
          </w:p>
        </w:tc>
        <w:tc>
          <w:tcPr>
            <w:tcW w:w="160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ΤΕΜ.</w:t>
            </w:r>
          </w:p>
        </w:tc>
        <w:tc>
          <w:tcPr>
            <w:tcW w:w="1276"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1</w:t>
            </w:r>
          </w:p>
        </w:tc>
        <w:tc>
          <w:tcPr>
            <w:tcW w:w="1276" w:type="dxa"/>
          </w:tcPr>
          <w:p w:rsidR="00823F1C" w:rsidRPr="002C238A" w:rsidRDefault="00823F1C" w:rsidP="009A0D12">
            <w:pPr>
              <w:jc w:val="both"/>
              <w:rPr>
                <w:rFonts w:ascii="Calibri" w:hAnsi="Calibri" w:cs="Calibri"/>
                <w:color w:val="000000"/>
                <w:sz w:val="22"/>
                <w:szCs w:val="22"/>
              </w:rPr>
            </w:pPr>
          </w:p>
        </w:tc>
        <w:tc>
          <w:tcPr>
            <w:tcW w:w="1276" w:type="dxa"/>
            <w:shd w:val="clear" w:color="auto" w:fill="auto"/>
          </w:tcPr>
          <w:p w:rsidR="00823F1C" w:rsidRPr="002C238A" w:rsidRDefault="00823F1C" w:rsidP="009A0D12">
            <w:pPr>
              <w:jc w:val="both"/>
              <w:rPr>
                <w:rFonts w:ascii="Calibri" w:hAnsi="Calibri" w:cs="Calibri"/>
                <w:color w:val="000000"/>
                <w:sz w:val="22"/>
                <w:szCs w:val="22"/>
              </w:rPr>
            </w:pPr>
          </w:p>
        </w:tc>
        <w:tc>
          <w:tcPr>
            <w:tcW w:w="1386" w:type="dxa"/>
            <w:shd w:val="clear" w:color="auto" w:fill="auto"/>
          </w:tcPr>
          <w:p w:rsidR="00823F1C" w:rsidRPr="002C238A" w:rsidRDefault="00823F1C" w:rsidP="009A0D12">
            <w:pPr>
              <w:jc w:val="both"/>
              <w:rPr>
                <w:rFonts w:ascii="Calibri" w:hAnsi="Calibri" w:cs="Calibri"/>
                <w:color w:val="000000"/>
                <w:sz w:val="22"/>
                <w:szCs w:val="22"/>
              </w:rPr>
            </w:pPr>
          </w:p>
        </w:tc>
      </w:tr>
      <w:tr w:rsidR="00823F1C" w:rsidRPr="002C238A" w:rsidTr="009A0D12">
        <w:trPr>
          <w:trHeight w:val="20"/>
          <w:jc w:val="center"/>
        </w:trPr>
        <w:tc>
          <w:tcPr>
            <w:tcW w:w="627"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Γ2</w:t>
            </w:r>
          </w:p>
        </w:tc>
        <w:tc>
          <w:tcPr>
            <w:tcW w:w="3360"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ΦΙΛΤΡΟ ΠΕΤΡΕΛΑΙΟΥ</w:t>
            </w:r>
          </w:p>
        </w:tc>
        <w:tc>
          <w:tcPr>
            <w:tcW w:w="160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ΤΕΜ.</w:t>
            </w:r>
          </w:p>
        </w:tc>
        <w:tc>
          <w:tcPr>
            <w:tcW w:w="1276"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1</w:t>
            </w:r>
          </w:p>
        </w:tc>
        <w:tc>
          <w:tcPr>
            <w:tcW w:w="1276" w:type="dxa"/>
          </w:tcPr>
          <w:p w:rsidR="00823F1C" w:rsidRPr="002C238A" w:rsidRDefault="00823F1C" w:rsidP="009A0D12">
            <w:pPr>
              <w:jc w:val="both"/>
              <w:rPr>
                <w:rFonts w:ascii="Calibri" w:hAnsi="Calibri" w:cs="Calibri"/>
                <w:color w:val="000000"/>
                <w:sz w:val="22"/>
                <w:szCs w:val="22"/>
              </w:rPr>
            </w:pPr>
          </w:p>
        </w:tc>
        <w:tc>
          <w:tcPr>
            <w:tcW w:w="1276" w:type="dxa"/>
            <w:shd w:val="clear" w:color="auto" w:fill="auto"/>
          </w:tcPr>
          <w:p w:rsidR="00823F1C" w:rsidRPr="002C238A" w:rsidRDefault="00823F1C" w:rsidP="009A0D12">
            <w:pPr>
              <w:jc w:val="both"/>
              <w:rPr>
                <w:rFonts w:ascii="Calibri" w:hAnsi="Calibri" w:cs="Calibri"/>
                <w:color w:val="000000"/>
                <w:sz w:val="22"/>
                <w:szCs w:val="22"/>
              </w:rPr>
            </w:pPr>
          </w:p>
        </w:tc>
        <w:tc>
          <w:tcPr>
            <w:tcW w:w="1386" w:type="dxa"/>
            <w:shd w:val="clear" w:color="auto" w:fill="auto"/>
          </w:tcPr>
          <w:p w:rsidR="00823F1C" w:rsidRPr="002C238A" w:rsidRDefault="00823F1C" w:rsidP="009A0D12">
            <w:pPr>
              <w:jc w:val="both"/>
              <w:rPr>
                <w:rFonts w:ascii="Calibri" w:hAnsi="Calibri" w:cs="Calibri"/>
                <w:color w:val="000000"/>
                <w:sz w:val="22"/>
                <w:szCs w:val="22"/>
              </w:rPr>
            </w:pPr>
          </w:p>
        </w:tc>
      </w:tr>
      <w:tr w:rsidR="00823F1C" w:rsidRPr="002C238A" w:rsidTr="009A0D12">
        <w:trPr>
          <w:trHeight w:val="20"/>
          <w:jc w:val="center"/>
        </w:trPr>
        <w:tc>
          <w:tcPr>
            <w:tcW w:w="627"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Γ3</w:t>
            </w:r>
          </w:p>
        </w:tc>
        <w:tc>
          <w:tcPr>
            <w:tcW w:w="3360" w:type="dxa"/>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ΛΑΔΙ</w:t>
            </w:r>
          </w:p>
        </w:tc>
        <w:tc>
          <w:tcPr>
            <w:tcW w:w="1607"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ΛΙΤ.</w:t>
            </w:r>
          </w:p>
        </w:tc>
        <w:tc>
          <w:tcPr>
            <w:tcW w:w="1276" w:type="dxa"/>
            <w:shd w:val="clear" w:color="auto" w:fill="auto"/>
          </w:tcPr>
          <w:p w:rsidR="00823F1C" w:rsidRPr="002C238A" w:rsidRDefault="00823F1C" w:rsidP="009A0D12">
            <w:pPr>
              <w:jc w:val="both"/>
              <w:rPr>
                <w:rFonts w:ascii="Calibri" w:hAnsi="Calibri" w:cs="Calibri"/>
                <w:color w:val="000000"/>
                <w:sz w:val="22"/>
                <w:szCs w:val="22"/>
              </w:rPr>
            </w:pPr>
            <w:r w:rsidRPr="002C238A">
              <w:rPr>
                <w:rFonts w:ascii="Calibri" w:hAnsi="Calibri" w:cs="Calibri"/>
                <w:color w:val="000000"/>
                <w:sz w:val="22"/>
                <w:szCs w:val="22"/>
              </w:rPr>
              <w:t>8</w:t>
            </w:r>
          </w:p>
        </w:tc>
        <w:tc>
          <w:tcPr>
            <w:tcW w:w="1276" w:type="dxa"/>
          </w:tcPr>
          <w:p w:rsidR="00823F1C" w:rsidRPr="002C238A" w:rsidRDefault="00823F1C" w:rsidP="009A0D12">
            <w:pPr>
              <w:jc w:val="both"/>
              <w:rPr>
                <w:rFonts w:ascii="Calibri" w:hAnsi="Calibri" w:cs="Calibri"/>
                <w:color w:val="000000"/>
                <w:sz w:val="22"/>
                <w:szCs w:val="22"/>
              </w:rPr>
            </w:pPr>
          </w:p>
        </w:tc>
        <w:tc>
          <w:tcPr>
            <w:tcW w:w="1276" w:type="dxa"/>
            <w:shd w:val="clear" w:color="auto" w:fill="auto"/>
          </w:tcPr>
          <w:p w:rsidR="00823F1C" w:rsidRPr="002C238A" w:rsidRDefault="00823F1C" w:rsidP="009A0D12">
            <w:pPr>
              <w:jc w:val="both"/>
              <w:rPr>
                <w:rFonts w:ascii="Calibri" w:hAnsi="Calibri" w:cs="Calibri"/>
                <w:color w:val="000000"/>
                <w:sz w:val="22"/>
                <w:szCs w:val="22"/>
              </w:rPr>
            </w:pPr>
          </w:p>
        </w:tc>
        <w:tc>
          <w:tcPr>
            <w:tcW w:w="1386" w:type="dxa"/>
            <w:shd w:val="clear" w:color="auto" w:fill="auto"/>
          </w:tcPr>
          <w:p w:rsidR="00823F1C" w:rsidRPr="002C238A" w:rsidRDefault="00823F1C" w:rsidP="009A0D12">
            <w:pPr>
              <w:jc w:val="both"/>
              <w:rPr>
                <w:rFonts w:ascii="Calibri" w:hAnsi="Calibri" w:cs="Calibri"/>
                <w:color w:val="000000"/>
                <w:sz w:val="22"/>
                <w:szCs w:val="22"/>
              </w:rPr>
            </w:pPr>
          </w:p>
        </w:tc>
      </w:tr>
      <w:tr w:rsidR="00823F1C" w:rsidRPr="002C238A" w:rsidTr="009A0D12">
        <w:trPr>
          <w:trHeight w:val="20"/>
          <w:jc w:val="center"/>
        </w:trPr>
        <w:tc>
          <w:tcPr>
            <w:tcW w:w="627" w:type="dxa"/>
          </w:tcPr>
          <w:p w:rsidR="00823F1C" w:rsidRPr="002C238A" w:rsidRDefault="00823F1C" w:rsidP="009A0D12">
            <w:pPr>
              <w:jc w:val="both"/>
              <w:rPr>
                <w:rFonts w:ascii="Calibri" w:hAnsi="Calibri" w:cs="Calibri"/>
                <w:color w:val="000000"/>
                <w:sz w:val="22"/>
                <w:szCs w:val="22"/>
              </w:rPr>
            </w:pPr>
          </w:p>
        </w:tc>
        <w:tc>
          <w:tcPr>
            <w:tcW w:w="3360" w:type="dxa"/>
          </w:tcPr>
          <w:p w:rsidR="00823F1C" w:rsidRPr="002C238A" w:rsidRDefault="00823F1C" w:rsidP="009A0D12">
            <w:pPr>
              <w:jc w:val="both"/>
              <w:rPr>
                <w:rFonts w:ascii="Calibri" w:hAnsi="Calibri" w:cs="Calibri"/>
                <w:color w:val="000000"/>
                <w:sz w:val="22"/>
                <w:szCs w:val="22"/>
              </w:rPr>
            </w:pPr>
            <w:r>
              <w:rPr>
                <w:rFonts w:ascii="Calibri" w:hAnsi="Calibri" w:cs="Calibri"/>
                <w:color w:val="000000"/>
                <w:sz w:val="22"/>
                <w:szCs w:val="22"/>
              </w:rPr>
              <w:t>ΣΥΝΟΛΟ  ΑΝΤΑΛΛΑΚΤΙΚΩΝ Α+Β+Γ</w:t>
            </w:r>
          </w:p>
        </w:tc>
        <w:tc>
          <w:tcPr>
            <w:tcW w:w="1607" w:type="dxa"/>
            <w:shd w:val="clear" w:color="auto" w:fill="000000"/>
          </w:tcPr>
          <w:p w:rsidR="00823F1C" w:rsidRPr="002C238A" w:rsidRDefault="00823F1C" w:rsidP="009A0D12">
            <w:pPr>
              <w:jc w:val="both"/>
              <w:rPr>
                <w:rFonts w:ascii="Calibri" w:hAnsi="Calibri" w:cs="Calibri"/>
                <w:color w:val="000000"/>
                <w:sz w:val="22"/>
                <w:szCs w:val="22"/>
              </w:rPr>
            </w:pPr>
          </w:p>
        </w:tc>
        <w:tc>
          <w:tcPr>
            <w:tcW w:w="1276" w:type="dxa"/>
            <w:shd w:val="clear" w:color="auto" w:fill="000000"/>
          </w:tcPr>
          <w:p w:rsidR="00823F1C" w:rsidRPr="002C238A" w:rsidRDefault="00823F1C" w:rsidP="009A0D12">
            <w:pPr>
              <w:jc w:val="both"/>
              <w:rPr>
                <w:rFonts w:ascii="Calibri" w:hAnsi="Calibri" w:cs="Calibri"/>
                <w:color w:val="000000"/>
                <w:sz w:val="22"/>
                <w:szCs w:val="22"/>
              </w:rPr>
            </w:pPr>
          </w:p>
        </w:tc>
        <w:tc>
          <w:tcPr>
            <w:tcW w:w="1276" w:type="dxa"/>
            <w:shd w:val="clear" w:color="auto" w:fill="000000"/>
          </w:tcPr>
          <w:p w:rsidR="00823F1C" w:rsidRPr="002C238A" w:rsidRDefault="00823F1C" w:rsidP="009A0D12">
            <w:pPr>
              <w:jc w:val="both"/>
              <w:rPr>
                <w:rFonts w:ascii="Calibri" w:hAnsi="Calibri" w:cs="Calibri"/>
                <w:color w:val="000000"/>
                <w:sz w:val="22"/>
                <w:szCs w:val="22"/>
              </w:rPr>
            </w:pPr>
          </w:p>
        </w:tc>
        <w:tc>
          <w:tcPr>
            <w:tcW w:w="1276" w:type="dxa"/>
            <w:shd w:val="clear" w:color="auto" w:fill="auto"/>
          </w:tcPr>
          <w:p w:rsidR="00823F1C" w:rsidRPr="002C238A" w:rsidRDefault="00823F1C" w:rsidP="009A0D12">
            <w:pPr>
              <w:jc w:val="both"/>
              <w:rPr>
                <w:rFonts w:ascii="Calibri" w:hAnsi="Calibri" w:cs="Calibri"/>
                <w:color w:val="000000"/>
                <w:sz w:val="22"/>
                <w:szCs w:val="22"/>
              </w:rPr>
            </w:pPr>
          </w:p>
        </w:tc>
        <w:tc>
          <w:tcPr>
            <w:tcW w:w="1386" w:type="dxa"/>
            <w:shd w:val="clear" w:color="auto" w:fill="auto"/>
          </w:tcPr>
          <w:p w:rsidR="00823F1C" w:rsidRPr="002C238A" w:rsidRDefault="00823F1C" w:rsidP="009A0D12">
            <w:pPr>
              <w:jc w:val="both"/>
              <w:rPr>
                <w:rFonts w:ascii="Calibri" w:hAnsi="Calibri" w:cs="Calibri"/>
                <w:color w:val="000000"/>
                <w:sz w:val="22"/>
                <w:szCs w:val="22"/>
              </w:rPr>
            </w:pPr>
          </w:p>
        </w:tc>
      </w:tr>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p>
        </w:tc>
        <w:tc>
          <w:tcPr>
            <w:tcW w:w="3360" w:type="dxa"/>
            <w:shd w:val="clear" w:color="auto" w:fill="auto"/>
          </w:tcPr>
          <w:p w:rsidR="00823F1C" w:rsidRPr="00FC6370" w:rsidRDefault="00823F1C" w:rsidP="009A0D12">
            <w:pPr>
              <w:jc w:val="both"/>
              <w:rPr>
                <w:rFonts w:ascii="Calibri" w:hAnsi="Calibri" w:cs="Calibri"/>
                <w:color w:val="000000"/>
                <w:sz w:val="20"/>
                <w:szCs w:val="20"/>
              </w:rPr>
            </w:pPr>
          </w:p>
        </w:tc>
        <w:tc>
          <w:tcPr>
            <w:tcW w:w="1607" w:type="dxa"/>
            <w:shd w:val="clear" w:color="auto" w:fill="auto"/>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276" w:type="dxa"/>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386" w:type="dxa"/>
            <w:shd w:val="clear" w:color="auto" w:fill="auto"/>
          </w:tcPr>
          <w:p w:rsidR="00823F1C" w:rsidRPr="008C0618" w:rsidRDefault="00823F1C" w:rsidP="009A0D12">
            <w:pPr>
              <w:jc w:val="both"/>
              <w:rPr>
                <w:rFonts w:ascii="Calibri" w:hAnsi="Calibri" w:cs="Calibri"/>
                <w:color w:val="000000"/>
                <w:sz w:val="20"/>
                <w:szCs w:val="20"/>
              </w:rPr>
            </w:pPr>
          </w:p>
        </w:tc>
      </w:tr>
    </w:tbl>
    <w:p w:rsidR="00823F1C" w:rsidRDefault="00823F1C" w:rsidP="00823F1C">
      <w:pPr>
        <w:spacing w:line="264" w:lineRule="exact"/>
        <w:ind w:right="40"/>
        <w:jc w:val="both"/>
        <w:rPr>
          <w:rFonts w:ascii="Calibri" w:eastAsia="Calibri" w:hAnsi="Calibri" w:cs="Calibri"/>
          <w:b/>
          <w:sz w:val="20"/>
          <w:szCs w:val="20"/>
        </w:rPr>
      </w:pPr>
    </w:p>
    <w:p w:rsidR="00823F1C" w:rsidRDefault="00823F1C" w:rsidP="00823F1C">
      <w:pPr>
        <w:spacing w:line="264" w:lineRule="exact"/>
        <w:ind w:right="40"/>
        <w:jc w:val="both"/>
        <w:rPr>
          <w:rFonts w:ascii="Calibri" w:eastAsia="Calibri" w:hAnsi="Calibri" w:cs="Calibri"/>
          <w:b/>
          <w:sz w:val="20"/>
          <w:szCs w:val="20"/>
        </w:rPr>
      </w:pPr>
    </w:p>
    <w:p w:rsidR="00823F1C" w:rsidRDefault="00823F1C" w:rsidP="00823F1C">
      <w:pPr>
        <w:spacing w:line="264" w:lineRule="exact"/>
        <w:ind w:right="40"/>
        <w:jc w:val="both"/>
        <w:rPr>
          <w:rFonts w:ascii="Calibri" w:eastAsia="Calibri" w:hAnsi="Calibri" w:cs="Calibri"/>
          <w:b/>
          <w:sz w:val="20"/>
          <w:szCs w:val="20"/>
        </w:rPr>
      </w:pPr>
    </w:p>
    <w:p w:rsidR="00823F1C" w:rsidRDefault="00823F1C" w:rsidP="00823F1C">
      <w:pPr>
        <w:spacing w:line="264" w:lineRule="exact"/>
        <w:ind w:right="40"/>
        <w:jc w:val="both"/>
        <w:rPr>
          <w:rFonts w:ascii="Calibri" w:eastAsia="Calibri" w:hAnsi="Calibri" w:cs="Calibri"/>
          <w:b/>
          <w:sz w:val="20"/>
          <w:szCs w:val="20"/>
        </w:rPr>
      </w:pPr>
    </w:p>
    <w:p w:rsidR="00823F1C" w:rsidRDefault="00823F1C" w:rsidP="00823F1C">
      <w:pPr>
        <w:spacing w:line="264" w:lineRule="exact"/>
        <w:ind w:left="40" w:right="40"/>
        <w:jc w:val="both"/>
        <w:rPr>
          <w:rFonts w:ascii="Calibri" w:eastAsia="Calibri" w:hAnsi="Calibri" w:cs="Calibri"/>
          <w:b/>
          <w:sz w:val="20"/>
          <w:szCs w:val="20"/>
        </w:rPr>
      </w:pPr>
    </w:p>
    <w:p w:rsidR="00823F1C" w:rsidRDefault="00823F1C" w:rsidP="00823F1C">
      <w:pPr>
        <w:spacing w:line="264" w:lineRule="exact"/>
        <w:ind w:left="40" w:right="40"/>
        <w:jc w:val="both"/>
        <w:rPr>
          <w:rFonts w:ascii="Calibri" w:eastAsia="Calibri" w:hAnsi="Calibri" w:cs="Calibri"/>
          <w:b/>
          <w:sz w:val="20"/>
          <w:szCs w:val="20"/>
        </w:rPr>
      </w:pPr>
    </w:p>
    <w:p w:rsidR="00823F1C" w:rsidRDefault="00823F1C" w:rsidP="00823F1C">
      <w:pPr>
        <w:spacing w:line="264" w:lineRule="exact"/>
        <w:ind w:left="40" w:right="40"/>
        <w:jc w:val="both"/>
        <w:rPr>
          <w:rFonts w:ascii="Calibri" w:eastAsia="Calibri" w:hAnsi="Calibri" w:cs="Calibri"/>
          <w:b/>
          <w:sz w:val="20"/>
          <w:szCs w:val="20"/>
        </w:rPr>
      </w:pPr>
    </w:p>
    <w:p w:rsidR="00823F1C" w:rsidRDefault="00823F1C" w:rsidP="00823F1C">
      <w:pPr>
        <w:spacing w:line="264" w:lineRule="exact"/>
        <w:ind w:left="40" w:right="40"/>
        <w:jc w:val="both"/>
        <w:rPr>
          <w:rFonts w:ascii="Calibri" w:eastAsia="Calibri" w:hAnsi="Calibri" w:cs="Calibri"/>
          <w:b/>
          <w:sz w:val="20"/>
          <w:szCs w:val="20"/>
        </w:rPr>
      </w:pPr>
    </w:p>
    <w:p w:rsidR="00823F1C" w:rsidRPr="00163617" w:rsidRDefault="00823F1C" w:rsidP="00823F1C">
      <w:pPr>
        <w:spacing w:line="264" w:lineRule="exact"/>
        <w:ind w:left="40" w:right="40"/>
        <w:jc w:val="both"/>
        <w:rPr>
          <w:rFonts w:ascii="Calibri Light" w:eastAsia="Calibri" w:hAnsi="Calibri Light" w:cs="Calibri"/>
          <w:sz w:val="22"/>
          <w:szCs w:val="22"/>
        </w:rPr>
      </w:pPr>
      <w:r w:rsidRPr="00163617">
        <w:rPr>
          <w:rFonts w:ascii="Calibri" w:eastAsia="Calibri" w:hAnsi="Calibri" w:cs="Calibri"/>
          <w:b/>
          <w:sz w:val="20"/>
          <w:szCs w:val="20"/>
        </w:rPr>
        <w:lastRenderedPageBreak/>
        <w:t xml:space="preserve">ΤΜΗΜΑ </w:t>
      </w:r>
      <w:r>
        <w:rPr>
          <w:rFonts w:ascii="Calibri" w:eastAsia="Calibri" w:hAnsi="Calibri" w:cs="Calibri"/>
          <w:b/>
          <w:sz w:val="20"/>
          <w:szCs w:val="20"/>
        </w:rPr>
        <w:t>8</w:t>
      </w:r>
      <w:r w:rsidRPr="00163617">
        <w:rPr>
          <w:rFonts w:ascii="Calibri" w:eastAsia="Calibri" w:hAnsi="Calibri" w:cs="Calibri"/>
          <w:b/>
          <w:sz w:val="20"/>
          <w:szCs w:val="20"/>
        </w:rPr>
        <w:t xml:space="preserve">: </w:t>
      </w:r>
      <w:r w:rsidRPr="00163617">
        <w:rPr>
          <w:rFonts w:ascii="Calibri Light" w:eastAsia="Calibri" w:hAnsi="Calibri Light" w:cs="Calibri"/>
          <w:bCs/>
          <w:sz w:val="22"/>
          <w:szCs w:val="22"/>
        </w:rPr>
        <w:t>Έλεγχος - αναγόμωση πυροσβεστήρων σκόνης και C02</w:t>
      </w:r>
      <w:r w:rsidRPr="00163617">
        <w:rPr>
          <w:rFonts w:ascii="Calibri Light" w:eastAsia="Calibri" w:hAnsi="Calibri Light" w:cs="Calibri"/>
          <w:sz w:val="22"/>
          <w:szCs w:val="22"/>
        </w:rPr>
        <w:t>.</w:t>
      </w:r>
    </w:p>
    <w:p w:rsidR="00823F1C" w:rsidRPr="00163617" w:rsidRDefault="00823F1C" w:rsidP="00823F1C">
      <w:pPr>
        <w:spacing w:line="264" w:lineRule="exact"/>
        <w:ind w:left="40" w:right="40"/>
        <w:jc w:val="both"/>
        <w:rPr>
          <w:rFonts w:ascii="Calibri" w:eastAsia="Calibri" w:hAnsi="Calibri" w:cs="Calibri"/>
          <w:sz w:val="20"/>
          <w:szCs w:val="20"/>
        </w:rPr>
      </w:pPr>
    </w:p>
    <w:tbl>
      <w:tblPr>
        <w:tblW w:w="104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2451"/>
        <w:gridCol w:w="881"/>
        <w:gridCol w:w="981"/>
        <w:gridCol w:w="1306"/>
        <w:gridCol w:w="979"/>
        <w:gridCol w:w="1007"/>
        <w:gridCol w:w="1226"/>
        <w:gridCol w:w="1073"/>
      </w:tblGrid>
      <w:tr w:rsidR="00823F1C" w:rsidRPr="00163617" w:rsidTr="009A0D12">
        <w:tc>
          <w:tcPr>
            <w:tcW w:w="525" w:type="dxa"/>
          </w:tcPr>
          <w:p w:rsidR="00823F1C" w:rsidRPr="00163617" w:rsidRDefault="00823F1C" w:rsidP="009A0D12">
            <w:pPr>
              <w:suppressAutoHyphens/>
              <w:spacing w:after="120" w:line="360" w:lineRule="auto"/>
              <w:jc w:val="both"/>
              <w:rPr>
                <w:rFonts w:ascii="Calibri Light" w:hAnsi="Calibri Light" w:cs="Arial"/>
                <w:b/>
                <w:sz w:val="20"/>
                <w:szCs w:val="20"/>
                <w:lang w:val="en-GB" w:eastAsia="zh-CN"/>
              </w:rPr>
            </w:pPr>
            <w:r w:rsidRPr="00163617">
              <w:rPr>
                <w:rFonts w:ascii="Calibri Light" w:hAnsi="Calibri Light" w:cs="Arial"/>
                <w:b/>
                <w:sz w:val="20"/>
                <w:szCs w:val="20"/>
                <w:lang w:val="en-GB" w:eastAsia="zh-CN"/>
              </w:rPr>
              <w:t>Α/Α</w:t>
            </w:r>
          </w:p>
        </w:tc>
        <w:tc>
          <w:tcPr>
            <w:tcW w:w="2451" w:type="dxa"/>
          </w:tcPr>
          <w:p w:rsidR="00823F1C" w:rsidRPr="00163617" w:rsidRDefault="00823F1C" w:rsidP="009A0D12">
            <w:pPr>
              <w:suppressAutoHyphens/>
              <w:spacing w:after="120" w:line="360" w:lineRule="auto"/>
              <w:jc w:val="both"/>
              <w:rPr>
                <w:rFonts w:ascii="Calibri Light" w:hAnsi="Calibri Light" w:cs="Arial"/>
                <w:b/>
                <w:sz w:val="20"/>
                <w:szCs w:val="20"/>
                <w:lang w:val="en-GB" w:eastAsia="zh-CN"/>
              </w:rPr>
            </w:pPr>
            <w:r w:rsidRPr="00163617">
              <w:rPr>
                <w:rFonts w:ascii="Calibri Light" w:hAnsi="Calibri Light" w:cs="Arial"/>
                <w:b/>
                <w:sz w:val="20"/>
                <w:szCs w:val="20"/>
                <w:lang w:val="en-GB" w:eastAsia="zh-CN"/>
              </w:rPr>
              <w:t>Περιγραφή</w:t>
            </w:r>
          </w:p>
        </w:tc>
        <w:tc>
          <w:tcPr>
            <w:tcW w:w="881" w:type="dxa"/>
          </w:tcPr>
          <w:p w:rsidR="00823F1C" w:rsidRPr="00163617" w:rsidRDefault="00823F1C" w:rsidP="009A0D12">
            <w:pPr>
              <w:suppressAutoHyphens/>
              <w:spacing w:after="120" w:line="360" w:lineRule="auto"/>
              <w:jc w:val="both"/>
              <w:rPr>
                <w:rFonts w:ascii="Calibri Light" w:hAnsi="Calibri Light" w:cs="Arial"/>
                <w:b/>
                <w:sz w:val="20"/>
                <w:szCs w:val="20"/>
                <w:lang w:val="en-GB" w:eastAsia="zh-CN"/>
              </w:rPr>
            </w:pPr>
            <w:r w:rsidRPr="00163617">
              <w:rPr>
                <w:rFonts w:ascii="Calibri Light" w:hAnsi="Calibri Light" w:cs="Arial"/>
                <w:b/>
                <w:sz w:val="20"/>
                <w:szCs w:val="20"/>
                <w:lang w:val="en-GB" w:eastAsia="zh-CN"/>
              </w:rPr>
              <w:t>Τεμάχια</w:t>
            </w:r>
          </w:p>
          <w:p w:rsidR="00823F1C" w:rsidRPr="00163617" w:rsidRDefault="00823F1C" w:rsidP="009A0D12">
            <w:pPr>
              <w:suppressAutoHyphens/>
              <w:spacing w:after="120" w:line="360" w:lineRule="auto"/>
              <w:jc w:val="both"/>
              <w:rPr>
                <w:rFonts w:ascii="Calibri Light" w:hAnsi="Calibri Light" w:cs="Arial"/>
                <w:b/>
                <w:sz w:val="20"/>
                <w:szCs w:val="20"/>
                <w:lang w:eastAsia="zh-CN"/>
              </w:rPr>
            </w:pPr>
            <w:r w:rsidRPr="00163617">
              <w:rPr>
                <w:rFonts w:ascii="Calibri Light" w:hAnsi="Calibri Light" w:cs="Arial"/>
                <w:b/>
                <w:sz w:val="20"/>
                <w:szCs w:val="20"/>
                <w:lang w:eastAsia="zh-CN"/>
              </w:rPr>
              <w:t>Α</w:t>
            </w:r>
          </w:p>
        </w:tc>
        <w:tc>
          <w:tcPr>
            <w:tcW w:w="981" w:type="dxa"/>
          </w:tcPr>
          <w:p w:rsidR="00823F1C" w:rsidRPr="00163617" w:rsidRDefault="00823F1C" w:rsidP="009A0D12">
            <w:pPr>
              <w:suppressAutoHyphens/>
              <w:spacing w:after="120"/>
              <w:jc w:val="both"/>
              <w:rPr>
                <w:rFonts w:ascii="Calibri Light" w:hAnsi="Calibri Light" w:cs="Arial"/>
                <w:b/>
                <w:sz w:val="20"/>
                <w:szCs w:val="20"/>
                <w:lang w:val="en-GB" w:eastAsia="zh-CN"/>
              </w:rPr>
            </w:pPr>
            <w:r w:rsidRPr="00163617">
              <w:rPr>
                <w:rFonts w:ascii="Calibri Light" w:hAnsi="Calibri Light" w:cs="Arial"/>
                <w:b/>
                <w:sz w:val="20"/>
                <w:szCs w:val="20"/>
                <w:lang w:val="en-GB" w:eastAsia="zh-CN"/>
              </w:rPr>
              <w:t>Τιμή Μονάδος</w:t>
            </w:r>
          </w:p>
          <w:p w:rsidR="00823F1C" w:rsidRPr="00163617" w:rsidRDefault="00823F1C" w:rsidP="009A0D12">
            <w:pPr>
              <w:suppressAutoHyphens/>
              <w:spacing w:after="120"/>
              <w:jc w:val="both"/>
              <w:rPr>
                <w:rFonts w:ascii="Calibri Light" w:hAnsi="Calibri Light" w:cs="Arial"/>
                <w:b/>
                <w:sz w:val="20"/>
                <w:szCs w:val="20"/>
                <w:lang w:eastAsia="zh-CN"/>
              </w:rPr>
            </w:pPr>
            <w:r w:rsidRPr="00163617">
              <w:rPr>
                <w:rFonts w:ascii="Calibri Light" w:hAnsi="Calibri Light" w:cs="Arial"/>
                <w:b/>
                <w:sz w:val="20"/>
                <w:szCs w:val="20"/>
                <w:lang w:eastAsia="zh-CN"/>
              </w:rPr>
              <w:t>Ελέγχου</w:t>
            </w:r>
          </w:p>
          <w:p w:rsidR="00823F1C" w:rsidRPr="00163617" w:rsidRDefault="00823F1C" w:rsidP="009A0D12">
            <w:pPr>
              <w:suppressAutoHyphens/>
              <w:spacing w:after="120"/>
              <w:jc w:val="both"/>
              <w:rPr>
                <w:rFonts w:ascii="Calibri Light" w:hAnsi="Calibri Light" w:cs="Arial"/>
                <w:b/>
                <w:sz w:val="20"/>
                <w:szCs w:val="20"/>
                <w:lang w:eastAsia="zh-CN"/>
              </w:rPr>
            </w:pPr>
            <w:r w:rsidRPr="00163617">
              <w:rPr>
                <w:rFonts w:ascii="Calibri Light" w:hAnsi="Calibri Light" w:cs="Arial"/>
                <w:b/>
                <w:sz w:val="20"/>
                <w:szCs w:val="20"/>
                <w:lang w:eastAsia="zh-CN"/>
              </w:rPr>
              <w:t>Β</w:t>
            </w:r>
          </w:p>
        </w:tc>
        <w:tc>
          <w:tcPr>
            <w:tcW w:w="1306" w:type="dxa"/>
          </w:tcPr>
          <w:p w:rsidR="00823F1C" w:rsidRPr="00163617" w:rsidRDefault="00823F1C" w:rsidP="009A0D12">
            <w:pPr>
              <w:suppressAutoHyphens/>
              <w:spacing w:after="120"/>
              <w:jc w:val="both"/>
              <w:rPr>
                <w:rFonts w:ascii="Calibri Light" w:hAnsi="Calibri Light" w:cs="Arial"/>
                <w:b/>
                <w:sz w:val="20"/>
                <w:szCs w:val="20"/>
                <w:lang w:val="en-GB" w:eastAsia="zh-CN"/>
              </w:rPr>
            </w:pPr>
            <w:r w:rsidRPr="00163617">
              <w:rPr>
                <w:rFonts w:ascii="Calibri Light" w:hAnsi="Calibri Light" w:cs="Arial"/>
                <w:b/>
                <w:sz w:val="20"/>
                <w:szCs w:val="20"/>
                <w:lang w:val="en-GB" w:eastAsia="zh-CN"/>
              </w:rPr>
              <w:t>Τιμή Μονάδος</w:t>
            </w:r>
          </w:p>
          <w:p w:rsidR="00823F1C" w:rsidRPr="00163617" w:rsidRDefault="00823F1C" w:rsidP="009A0D12">
            <w:pPr>
              <w:suppressAutoHyphens/>
              <w:spacing w:after="120"/>
              <w:jc w:val="both"/>
              <w:rPr>
                <w:rFonts w:ascii="Calibri" w:hAnsi="Calibri" w:cs="Calibri"/>
                <w:b/>
                <w:sz w:val="20"/>
                <w:szCs w:val="20"/>
                <w:lang w:eastAsia="zh-CN"/>
              </w:rPr>
            </w:pPr>
            <w:r w:rsidRPr="00163617">
              <w:rPr>
                <w:rFonts w:ascii="Calibri" w:hAnsi="Calibri" w:cs="Calibri"/>
                <w:b/>
                <w:sz w:val="20"/>
                <w:szCs w:val="20"/>
                <w:lang w:eastAsia="zh-CN"/>
              </w:rPr>
              <w:t>Αναγόμωσης</w:t>
            </w:r>
          </w:p>
          <w:p w:rsidR="00823F1C" w:rsidRPr="00163617" w:rsidRDefault="00823F1C" w:rsidP="009A0D12">
            <w:pPr>
              <w:suppressAutoHyphens/>
              <w:spacing w:after="120"/>
              <w:jc w:val="both"/>
              <w:rPr>
                <w:rFonts w:ascii="Calibri" w:hAnsi="Calibri" w:cs="Calibri"/>
                <w:b/>
                <w:sz w:val="20"/>
                <w:szCs w:val="20"/>
                <w:lang w:eastAsia="zh-CN"/>
              </w:rPr>
            </w:pPr>
            <w:r w:rsidRPr="00163617">
              <w:rPr>
                <w:rFonts w:ascii="Calibri" w:hAnsi="Calibri" w:cs="Calibri"/>
                <w:b/>
                <w:sz w:val="20"/>
                <w:szCs w:val="20"/>
                <w:lang w:eastAsia="zh-CN"/>
              </w:rPr>
              <w:t>Γ</w:t>
            </w:r>
          </w:p>
        </w:tc>
        <w:tc>
          <w:tcPr>
            <w:tcW w:w="979" w:type="dxa"/>
          </w:tcPr>
          <w:p w:rsidR="00823F1C" w:rsidRPr="00163617" w:rsidRDefault="00823F1C" w:rsidP="009A0D12">
            <w:pPr>
              <w:suppressAutoHyphens/>
              <w:spacing w:after="120"/>
              <w:jc w:val="both"/>
              <w:rPr>
                <w:rFonts w:ascii="Calibri Light" w:hAnsi="Calibri Light" w:cs="Arial"/>
                <w:b/>
                <w:sz w:val="20"/>
                <w:szCs w:val="20"/>
                <w:lang w:val="en-GB" w:eastAsia="zh-CN"/>
              </w:rPr>
            </w:pPr>
            <w:r w:rsidRPr="00163617">
              <w:rPr>
                <w:rFonts w:ascii="Calibri Light" w:hAnsi="Calibri Light" w:cs="Arial"/>
                <w:b/>
                <w:sz w:val="20"/>
                <w:szCs w:val="20"/>
                <w:lang w:val="en-GB" w:eastAsia="zh-CN"/>
              </w:rPr>
              <w:t>Τιμή Μονάδος</w:t>
            </w:r>
          </w:p>
          <w:p w:rsidR="00823F1C" w:rsidRPr="00163617" w:rsidRDefault="00823F1C" w:rsidP="009A0D12">
            <w:pPr>
              <w:suppressAutoHyphens/>
              <w:spacing w:after="120"/>
              <w:jc w:val="both"/>
              <w:rPr>
                <w:rFonts w:ascii="Calibri" w:hAnsi="Calibri" w:cs="Calibri"/>
                <w:b/>
                <w:sz w:val="20"/>
                <w:szCs w:val="20"/>
                <w:lang w:eastAsia="zh-CN"/>
              </w:rPr>
            </w:pPr>
            <w:r w:rsidRPr="00163617">
              <w:rPr>
                <w:rFonts w:ascii="Calibri" w:hAnsi="Calibri" w:cs="Calibri"/>
                <w:b/>
                <w:sz w:val="20"/>
                <w:szCs w:val="20"/>
                <w:lang w:eastAsia="zh-CN"/>
              </w:rPr>
              <w:t>Δοκιμής</w:t>
            </w:r>
          </w:p>
          <w:p w:rsidR="00823F1C" w:rsidRPr="00163617" w:rsidRDefault="00823F1C" w:rsidP="009A0D12">
            <w:pPr>
              <w:suppressAutoHyphens/>
              <w:spacing w:after="120"/>
              <w:jc w:val="both"/>
              <w:rPr>
                <w:rFonts w:ascii="Calibri" w:hAnsi="Calibri" w:cs="Calibri"/>
                <w:b/>
                <w:sz w:val="20"/>
                <w:szCs w:val="20"/>
                <w:lang w:eastAsia="zh-CN"/>
              </w:rPr>
            </w:pPr>
            <w:r w:rsidRPr="00163617">
              <w:rPr>
                <w:rFonts w:ascii="Calibri" w:hAnsi="Calibri" w:cs="Calibri"/>
                <w:b/>
                <w:sz w:val="20"/>
                <w:szCs w:val="20"/>
                <w:lang w:eastAsia="zh-CN"/>
              </w:rPr>
              <w:t>Δ</w:t>
            </w:r>
          </w:p>
        </w:tc>
        <w:tc>
          <w:tcPr>
            <w:tcW w:w="1007" w:type="dxa"/>
          </w:tcPr>
          <w:p w:rsidR="00823F1C" w:rsidRPr="00163617" w:rsidRDefault="00823F1C" w:rsidP="009A0D12">
            <w:pPr>
              <w:suppressAutoHyphens/>
              <w:spacing w:after="120"/>
              <w:jc w:val="both"/>
              <w:rPr>
                <w:rFonts w:ascii="Calibri" w:hAnsi="Calibri" w:cs="Calibri"/>
                <w:b/>
                <w:sz w:val="20"/>
                <w:szCs w:val="20"/>
                <w:lang w:eastAsia="zh-CN"/>
              </w:rPr>
            </w:pPr>
            <w:r w:rsidRPr="00163617">
              <w:rPr>
                <w:rFonts w:ascii="Calibri" w:hAnsi="Calibri" w:cs="Calibri"/>
                <w:b/>
                <w:sz w:val="20"/>
                <w:szCs w:val="20"/>
                <w:lang w:eastAsia="zh-CN"/>
              </w:rPr>
              <w:t>Συνολική Τιμή Μονάδος</w:t>
            </w:r>
          </w:p>
          <w:p w:rsidR="00823F1C" w:rsidRPr="00163617" w:rsidRDefault="00823F1C" w:rsidP="009A0D12">
            <w:pPr>
              <w:suppressAutoHyphens/>
              <w:spacing w:after="120"/>
              <w:jc w:val="both"/>
              <w:rPr>
                <w:rFonts w:ascii="Calibri" w:hAnsi="Calibri" w:cs="Calibri"/>
                <w:b/>
                <w:sz w:val="20"/>
                <w:szCs w:val="20"/>
                <w:lang w:eastAsia="zh-CN"/>
              </w:rPr>
            </w:pPr>
            <w:r w:rsidRPr="00163617">
              <w:rPr>
                <w:rFonts w:ascii="Calibri" w:hAnsi="Calibri" w:cs="Calibri"/>
                <w:b/>
                <w:sz w:val="20"/>
                <w:szCs w:val="20"/>
                <w:lang w:eastAsia="zh-CN"/>
              </w:rPr>
              <w:t>Ε</w:t>
            </w:r>
          </w:p>
          <w:p w:rsidR="00823F1C" w:rsidRPr="00163617" w:rsidRDefault="00823F1C" w:rsidP="009A0D12">
            <w:pPr>
              <w:suppressAutoHyphens/>
              <w:spacing w:after="120"/>
              <w:jc w:val="both"/>
              <w:rPr>
                <w:rFonts w:ascii="Calibri" w:hAnsi="Calibri" w:cs="Calibri"/>
                <w:b/>
                <w:sz w:val="20"/>
                <w:szCs w:val="20"/>
                <w:lang w:eastAsia="zh-CN"/>
              </w:rPr>
            </w:pPr>
            <w:r w:rsidRPr="00163617">
              <w:rPr>
                <w:rFonts w:ascii="Calibri" w:hAnsi="Calibri" w:cs="Calibri"/>
                <w:b/>
                <w:sz w:val="20"/>
                <w:szCs w:val="20"/>
                <w:lang w:eastAsia="zh-CN"/>
              </w:rPr>
              <w:t>(Β+Γ+Δ)</w:t>
            </w:r>
          </w:p>
        </w:tc>
        <w:tc>
          <w:tcPr>
            <w:tcW w:w="1226" w:type="dxa"/>
          </w:tcPr>
          <w:p w:rsidR="00823F1C" w:rsidRPr="00163617" w:rsidRDefault="00823F1C" w:rsidP="009A0D12">
            <w:pPr>
              <w:suppressAutoHyphens/>
              <w:spacing w:after="120"/>
              <w:jc w:val="both"/>
              <w:rPr>
                <w:rFonts w:ascii="Calibri" w:hAnsi="Calibri" w:cs="Calibri"/>
                <w:b/>
                <w:sz w:val="20"/>
                <w:szCs w:val="20"/>
                <w:lang w:eastAsia="zh-CN"/>
              </w:rPr>
            </w:pPr>
            <w:r w:rsidRPr="00163617">
              <w:rPr>
                <w:rFonts w:ascii="Calibri" w:hAnsi="Calibri" w:cs="Calibri"/>
                <w:b/>
                <w:sz w:val="20"/>
                <w:szCs w:val="20"/>
                <w:lang w:eastAsia="zh-CN"/>
              </w:rPr>
              <w:t>Αξία(€) πλέον Φ.Π.Α.</w:t>
            </w:r>
          </w:p>
          <w:p w:rsidR="00823F1C" w:rsidRPr="00163617" w:rsidRDefault="00823F1C" w:rsidP="009A0D12">
            <w:pPr>
              <w:suppressAutoHyphens/>
              <w:spacing w:after="120"/>
              <w:jc w:val="both"/>
              <w:rPr>
                <w:rFonts w:ascii="Calibri" w:hAnsi="Calibri" w:cs="Calibri"/>
                <w:b/>
                <w:sz w:val="20"/>
                <w:szCs w:val="20"/>
                <w:lang w:eastAsia="zh-CN"/>
              </w:rPr>
            </w:pPr>
            <w:r w:rsidRPr="00163617">
              <w:rPr>
                <w:rFonts w:ascii="Calibri" w:hAnsi="Calibri" w:cs="Calibri"/>
                <w:b/>
                <w:sz w:val="20"/>
                <w:szCs w:val="20"/>
                <w:lang w:eastAsia="zh-CN"/>
              </w:rPr>
              <w:t xml:space="preserve">Α </w:t>
            </w:r>
            <w:r w:rsidRPr="00163617">
              <w:rPr>
                <w:rFonts w:ascii="Calibri" w:hAnsi="Calibri" w:cs="Calibri"/>
                <w:b/>
                <w:sz w:val="20"/>
                <w:szCs w:val="20"/>
                <w:lang w:val="en-US" w:eastAsia="zh-CN"/>
              </w:rPr>
              <w:t>x</w:t>
            </w:r>
            <w:r w:rsidRPr="00163617">
              <w:rPr>
                <w:rFonts w:ascii="Calibri" w:hAnsi="Calibri" w:cs="Calibri"/>
                <w:b/>
                <w:sz w:val="20"/>
                <w:szCs w:val="20"/>
                <w:lang w:eastAsia="zh-CN"/>
              </w:rPr>
              <w:t xml:space="preserve"> Ε</w:t>
            </w:r>
          </w:p>
        </w:tc>
        <w:tc>
          <w:tcPr>
            <w:tcW w:w="1073" w:type="dxa"/>
          </w:tcPr>
          <w:p w:rsidR="00823F1C" w:rsidRPr="00163617" w:rsidRDefault="00823F1C" w:rsidP="009A0D12">
            <w:pPr>
              <w:suppressAutoHyphens/>
              <w:spacing w:after="120"/>
              <w:jc w:val="both"/>
              <w:rPr>
                <w:rFonts w:ascii="Calibri" w:hAnsi="Calibri" w:cs="Calibri"/>
                <w:b/>
                <w:sz w:val="20"/>
                <w:szCs w:val="20"/>
                <w:lang w:eastAsia="zh-CN"/>
              </w:rPr>
            </w:pPr>
            <w:r w:rsidRPr="00163617">
              <w:rPr>
                <w:rFonts w:ascii="Calibri" w:hAnsi="Calibri" w:cs="Calibri"/>
                <w:b/>
                <w:sz w:val="20"/>
                <w:szCs w:val="20"/>
                <w:lang w:eastAsia="zh-CN"/>
              </w:rPr>
              <w:t>Αξία(€) συμπ/νου Φ.Π.Α.</w:t>
            </w:r>
          </w:p>
        </w:tc>
      </w:tr>
      <w:tr w:rsidR="00823F1C" w:rsidRPr="00163617" w:rsidTr="009A0D12">
        <w:tc>
          <w:tcPr>
            <w:tcW w:w="525"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1</w:t>
            </w:r>
          </w:p>
        </w:tc>
        <w:tc>
          <w:tcPr>
            <w:tcW w:w="2451"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r w:rsidRPr="00163617">
              <w:rPr>
                <w:rFonts w:ascii="Calibri Light" w:hAnsi="Calibri Light" w:cs="Arial"/>
                <w:sz w:val="20"/>
                <w:szCs w:val="20"/>
                <w:lang w:val="en-GB" w:eastAsia="zh-CN"/>
              </w:rPr>
              <w:t xml:space="preserve">Πυροσβεστήρας ξηράς κόνεως 6 </w:t>
            </w:r>
            <w:r w:rsidRPr="00163617">
              <w:rPr>
                <w:rFonts w:ascii="Calibri Light" w:hAnsi="Calibri Light" w:cs="Arial"/>
                <w:sz w:val="20"/>
                <w:szCs w:val="20"/>
                <w:lang w:val="en-US" w:eastAsia="zh-CN"/>
              </w:rPr>
              <w:t>kg</w:t>
            </w:r>
          </w:p>
        </w:tc>
        <w:tc>
          <w:tcPr>
            <w:tcW w:w="881" w:type="dxa"/>
          </w:tcPr>
          <w:p w:rsidR="00823F1C" w:rsidRPr="00163617" w:rsidRDefault="00823F1C" w:rsidP="009A0D12">
            <w:pPr>
              <w:suppressAutoHyphens/>
              <w:spacing w:after="120" w:line="360" w:lineRule="auto"/>
              <w:jc w:val="both"/>
              <w:rPr>
                <w:rFonts w:ascii="Calibri Light" w:hAnsi="Calibri Light" w:cs="Arial"/>
                <w:sz w:val="20"/>
                <w:szCs w:val="20"/>
                <w:lang w:eastAsia="zh-CN"/>
              </w:rPr>
            </w:pPr>
            <w:r w:rsidRPr="00163617">
              <w:rPr>
                <w:rFonts w:ascii="Calibri Light" w:hAnsi="Calibri Light" w:cs="Arial"/>
                <w:sz w:val="20"/>
                <w:szCs w:val="20"/>
                <w:lang w:val="en-GB" w:eastAsia="zh-CN"/>
              </w:rPr>
              <w:t>14</w:t>
            </w:r>
            <w:r>
              <w:rPr>
                <w:rFonts w:ascii="Calibri Light" w:hAnsi="Calibri Light" w:cs="Arial"/>
                <w:sz w:val="20"/>
                <w:szCs w:val="20"/>
                <w:lang w:eastAsia="zh-CN"/>
              </w:rPr>
              <w:t>5</w:t>
            </w:r>
          </w:p>
        </w:tc>
        <w:tc>
          <w:tcPr>
            <w:tcW w:w="98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306"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979"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007"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226"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073"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r>
      <w:tr w:rsidR="00823F1C" w:rsidRPr="00163617" w:rsidTr="009A0D12">
        <w:tc>
          <w:tcPr>
            <w:tcW w:w="525"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2</w:t>
            </w:r>
          </w:p>
        </w:tc>
        <w:tc>
          <w:tcPr>
            <w:tcW w:w="245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 xml:space="preserve">Πυροσβεστήρας ξηράς κόνεως 12 </w:t>
            </w:r>
            <w:r w:rsidRPr="00163617">
              <w:rPr>
                <w:rFonts w:ascii="Calibri Light" w:hAnsi="Calibri Light" w:cs="Arial"/>
                <w:sz w:val="20"/>
                <w:szCs w:val="20"/>
                <w:lang w:val="en-US" w:eastAsia="zh-CN"/>
              </w:rPr>
              <w:t>kg</w:t>
            </w:r>
          </w:p>
        </w:tc>
        <w:tc>
          <w:tcPr>
            <w:tcW w:w="881" w:type="dxa"/>
          </w:tcPr>
          <w:p w:rsidR="00823F1C" w:rsidRPr="00163617" w:rsidRDefault="00823F1C" w:rsidP="009A0D12">
            <w:pPr>
              <w:suppressAutoHyphens/>
              <w:spacing w:after="120" w:line="360" w:lineRule="auto"/>
              <w:jc w:val="both"/>
              <w:rPr>
                <w:rFonts w:ascii="Calibri Light" w:hAnsi="Calibri Light" w:cs="Arial"/>
                <w:sz w:val="20"/>
                <w:szCs w:val="20"/>
                <w:lang w:eastAsia="zh-CN"/>
              </w:rPr>
            </w:pPr>
            <w:r>
              <w:rPr>
                <w:rFonts w:ascii="Calibri Light" w:hAnsi="Calibri Light" w:cs="Arial"/>
                <w:sz w:val="20"/>
                <w:szCs w:val="20"/>
                <w:lang w:eastAsia="zh-CN"/>
              </w:rPr>
              <w:t>20</w:t>
            </w:r>
          </w:p>
        </w:tc>
        <w:tc>
          <w:tcPr>
            <w:tcW w:w="98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306"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979"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007"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226"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073"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r>
      <w:tr w:rsidR="00823F1C" w:rsidRPr="00163617" w:rsidTr="009A0D12">
        <w:tc>
          <w:tcPr>
            <w:tcW w:w="525"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3</w:t>
            </w:r>
          </w:p>
        </w:tc>
        <w:tc>
          <w:tcPr>
            <w:tcW w:w="2451" w:type="dxa"/>
          </w:tcPr>
          <w:p w:rsidR="00823F1C" w:rsidRPr="00163617" w:rsidRDefault="00823F1C" w:rsidP="009A0D12">
            <w:pPr>
              <w:suppressAutoHyphens/>
              <w:spacing w:after="120" w:line="360" w:lineRule="auto"/>
              <w:jc w:val="both"/>
              <w:rPr>
                <w:rFonts w:ascii="Calibri Light" w:hAnsi="Calibri Light" w:cs="Arial"/>
                <w:sz w:val="20"/>
                <w:szCs w:val="20"/>
                <w:lang w:eastAsia="zh-CN"/>
              </w:rPr>
            </w:pPr>
            <w:r w:rsidRPr="00163617">
              <w:rPr>
                <w:rFonts w:ascii="Calibri Light" w:hAnsi="Calibri Light" w:cs="Arial"/>
                <w:sz w:val="20"/>
                <w:szCs w:val="20"/>
                <w:lang w:eastAsia="zh-CN"/>
              </w:rPr>
              <w:t xml:space="preserve">Πυροσβεστήρας ξηράς κόνεως οροφής 12 </w:t>
            </w:r>
            <w:r w:rsidRPr="00163617">
              <w:rPr>
                <w:rFonts w:ascii="Calibri Light" w:hAnsi="Calibri Light" w:cs="Arial"/>
                <w:sz w:val="20"/>
                <w:szCs w:val="20"/>
                <w:lang w:val="en-US" w:eastAsia="zh-CN"/>
              </w:rPr>
              <w:t>kg</w:t>
            </w:r>
          </w:p>
        </w:tc>
        <w:tc>
          <w:tcPr>
            <w:tcW w:w="88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14</w:t>
            </w:r>
          </w:p>
        </w:tc>
        <w:tc>
          <w:tcPr>
            <w:tcW w:w="981"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1306"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979"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1007"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1226"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1073"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r>
      <w:tr w:rsidR="00823F1C" w:rsidRPr="00163617" w:rsidTr="009A0D12">
        <w:tc>
          <w:tcPr>
            <w:tcW w:w="525"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4</w:t>
            </w:r>
          </w:p>
        </w:tc>
        <w:tc>
          <w:tcPr>
            <w:tcW w:w="2451"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r w:rsidRPr="00163617">
              <w:rPr>
                <w:rFonts w:ascii="Calibri Light" w:hAnsi="Calibri Light" w:cs="Arial"/>
                <w:sz w:val="20"/>
                <w:szCs w:val="20"/>
                <w:lang w:val="en-GB" w:eastAsia="zh-CN"/>
              </w:rPr>
              <w:t xml:space="preserve">Πυροσβεστήρας διοξειδίου 5 </w:t>
            </w:r>
            <w:r w:rsidRPr="00163617">
              <w:rPr>
                <w:rFonts w:ascii="Calibri Light" w:hAnsi="Calibri Light" w:cs="Arial"/>
                <w:sz w:val="20"/>
                <w:szCs w:val="20"/>
                <w:lang w:val="en-US" w:eastAsia="zh-CN"/>
              </w:rPr>
              <w:t xml:space="preserve">kg </w:t>
            </w:r>
            <w:r w:rsidRPr="00163617">
              <w:rPr>
                <w:rFonts w:ascii="Calibri Light" w:hAnsi="Calibri Light" w:cs="Arial"/>
                <w:sz w:val="20"/>
                <w:szCs w:val="20"/>
                <w:lang w:val="en-GB" w:eastAsia="zh-CN"/>
              </w:rPr>
              <w:t xml:space="preserve">/ 6 </w:t>
            </w:r>
            <w:r w:rsidRPr="00163617">
              <w:rPr>
                <w:rFonts w:ascii="Calibri Light" w:hAnsi="Calibri Light" w:cs="Arial"/>
                <w:sz w:val="20"/>
                <w:szCs w:val="20"/>
                <w:lang w:val="en-US" w:eastAsia="zh-CN"/>
              </w:rPr>
              <w:t>kg</w:t>
            </w:r>
          </w:p>
        </w:tc>
        <w:tc>
          <w:tcPr>
            <w:tcW w:w="881" w:type="dxa"/>
          </w:tcPr>
          <w:p w:rsidR="00823F1C" w:rsidRPr="00163617" w:rsidRDefault="00823F1C" w:rsidP="009A0D12">
            <w:pPr>
              <w:suppressAutoHyphens/>
              <w:spacing w:after="120" w:line="360" w:lineRule="auto"/>
              <w:jc w:val="both"/>
              <w:rPr>
                <w:rFonts w:ascii="Calibri Light" w:hAnsi="Calibri Light" w:cs="Arial"/>
                <w:sz w:val="20"/>
                <w:szCs w:val="20"/>
                <w:lang w:eastAsia="zh-CN"/>
              </w:rPr>
            </w:pPr>
            <w:r w:rsidRPr="00163617">
              <w:rPr>
                <w:rFonts w:ascii="Calibri Light" w:hAnsi="Calibri Light" w:cs="Arial"/>
                <w:sz w:val="20"/>
                <w:szCs w:val="20"/>
                <w:lang w:val="en-GB" w:eastAsia="zh-CN"/>
              </w:rPr>
              <w:t>1</w:t>
            </w:r>
            <w:r>
              <w:rPr>
                <w:rFonts w:ascii="Calibri Light" w:hAnsi="Calibri Light" w:cs="Arial"/>
                <w:sz w:val="20"/>
                <w:szCs w:val="20"/>
                <w:lang w:eastAsia="zh-CN"/>
              </w:rPr>
              <w:t>4</w:t>
            </w:r>
          </w:p>
        </w:tc>
        <w:tc>
          <w:tcPr>
            <w:tcW w:w="98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306"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979"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007"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226"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073"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r>
      <w:tr w:rsidR="00823F1C" w:rsidRPr="00163617" w:rsidTr="009A0D12">
        <w:tc>
          <w:tcPr>
            <w:tcW w:w="525"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5</w:t>
            </w:r>
          </w:p>
        </w:tc>
        <w:tc>
          <w:tcPr>
            <w:tcW w:w="2451"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r w:rsidRPr="00163617">
              <w:rPr>
                <w:rFonts w:ascii="Calibri Light" w:hAnsi="Calibri Light" w:cs="Arial"/>
                <w:sz w:val="20"/>
                <w:szCs w:val="20"/>
                <w:lang w:val="en-GB" w:eastAsia="zh-CN"/>
              </w:rPr>
              <w:t xml:space="preserve">Πυροσβεστήρας διοξειδίου 10 </w:t>
            </w:r>
            <w:r w:rsidRPr="00163617">
              <w:rPr>
                <w:rFonts w:ascii="Calibri Light" w:hAnsi="Calibri Light" w:cs="Arial"/>
                <w:sz w:val="20"/>
                <w:szCs w:val="20"/>
                <w:lang w:val="en-US" w:eastAsia="zh-CN"/>
              </w:rPr>
              <w:t>kg</w:t>
            </w:r>
          </w:p>
        </w:tc>
        <w:tc>
          <w:tcPr>
            <w:tcW w:w="881" w:type="dxa"/>
          </w:tcPr>
          <w:p w:rsidR="00823F1C" w:rsidRPr="00163617" w:rsidRDefault="00823F1C" w:rsidP="009A0D12">
            <w:pPr>
              <w:suppressAutoHyphens/>
              <w:spacing w:after="120" w:line="360" w:lineRule="auto"/>
              <w:jc w:val="both"/>
              <w:rPr>
                <w:rFonts w:ascii="Calibri Light" w:hAnsi="Calibri Light" w:cs="Arial"/>
                <w:sz w:val="20"/>
                <w:szCs w:val="20"/>
                <w:lang w:eastAsia="zh-CN"/>
              </w:rPr>
            </w:pPr>
            <w:r>
              <w:rPr>
                <w:rFonts w:ascii="Calibri Light" w:hAnsi="Calibri Light" w:cs="Arial"/>
                <w:sz w:val="20"/>
                <w:szCs w:val="20"/>
                <w:lang w:eastAsia="zh-CN"/>
              </w:rPr>
              <w:t>2</w:t>
            </w:r>
          </w:p>
        </w:tc>
        <w:tc>
          <w:tcPr>
            <w:tcW w:w="98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306"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979"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007"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226"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073"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r>
      <w:tr w:rsidR="00823F1C" w:rsidRPr="00163617" w:rsidTr="009A0D12">
        <w:tc>
          <w:tcPr>
            <w:tcW w:w="525"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6</w:t>
            </w:r>
          </w:p>
        </w:tc>
        <w:tc>
          <w:tcPr>
            <w:tcW w:w="245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 xml:space="preserve">Πυροσβεστήρας διοξειδίου 30 </w:t>
            </w:r>
            <w:r w:rsidRPr="00163617">
              <w:rPr>
                <w:rFonts w:ascii="Calibri Light" w:hAnsi="Calibri Light" w:cs="Arial"/>
                <w:sz w:val="20"/>
                <w:szCs w:val="20"/>
                <w:lang w:val="en-US" w:eastAsia="zh-CN"/>
              </w:rPr>
              <w:t>kg</w:t>
            </w:r>
          </w:p>
        </w:tc>
        <w:tc>
          <w:tcPr>
            <w:tcW w:w="88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1</w:t>
            </w:r>
          </w:p>
        </w:tc>
        <w:tc>
          <w:tcPr>
            <w:tcW w:w="98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306"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979"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007"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226"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073"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r>
      <w:tr w:rsidR="00823F1C" w:rsidRPr="00163617" w:rsidTr="009A0D12">
        <w:tc>
          <w:tcPr>
            <w:tcW w:w="525"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7</w:t>
            </w:r>
          </w:p>
        </w:tc>
        <w:tc>
          <w:tcPr>
            <w:tcW w:w="245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 xml:space="preserve">Πυροσβεστήρας διοξειδίου 50 </w:t>
            </w:r>
            <w:r w:rsidRPr="00163617">
              <w:rPr>
                <w:rFonts w:ascii="Calibri Light" w:hAnsi="Calibri Light" w:cs="Arial"/>
                <w:sz w:val="20"/>
                <w:szCs w:val="20"/>
                <w:lang w:val="en-US" w:eastAsia="zh-CN"/>
              </w:rPr>
              <w:t>kg</w:t>
            </w:r>
          </w:p>
        </w:tc>
        <w:tc>
          <w:tcPr>
            <w:tcW w:w="881" w:type="dxa"/>
          </w:tcPr>
          <w:p w:rsidR="00823F1C" w:rsidRPr="00163617" w:rsidRDefault="00823F1C" w:rsidP="009A0D12">
            <w:pPr>
              <w:suppressAutoHyphens/>
              <w:spacing w:after="120" w:line="360" w:lineRule="auto"/>
              <w:jc w:val="both"/>
              <w:rPr>
                <w:rFonts w:ascii="Calibri Light" w:hAnsi="Calibri Light" w:cs="Arial"/>
                <w:sz w:val="20"/>
                <w:szCs w:val="20"/>
                <w:lang w:eastAsia="zh-CN"/>
              </w:rPr>
            </w:pPr>
            <w:r>
              <w:rPr>
                <w:rFonts w:ascii="Calibri Light" w:hAnsi="Calibri Light" w:cs="Arial"/>
                <w:sz w:val="20"/>
                <w:szCs w:val="20"/>
                <w:lang w:eastAsia="zh-CN"/>
              </w:rPr>
              <w:t>4</w:t>
            </w:r>
          </w:p>
        </w:tc>
        <w:tc>
          <w:tcPr>
            <w:tcW w:w="98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1306"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979"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1007"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1226"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1073"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r>
      <w:tr w:rsidR="00823F1C" w:rsidRPr="00163617" w:rsidTr="009A0D12">
        <w:tc>
          <w:tcPr>
            <w:tcW w:w="525"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245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88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p>
        </w:tc>
        <w:tc>
          <w:tcPr>
            <w:tcW w:w="981" w:type="dxa"/>
          </w:tcPr>
          <w:p w:rsidR="00823F1C" w:rsidRPr="00163617" w:rsidRDefault="00823F1C" w:rsidP="009A0D12">
            <w:pPr>
              <w:suppressAutoHyphens/>
              <w:spacing w:after="120" w:line="360" w:lineRule="auto"/>
              <w:jc w:val="both"/>
              <w:rPr>
                <w:rFonts w:ascii="Calibri Light" w:hAnsi="Calibri Light" w:cs="Arial"/>
                <w:sz w:val="20"/>
                <w:szCs w:val="20"/>
                <w:lang w:val="en-GB" w:eastAsia="zh-CN"/>
              </w:rPr>
            </w:pPr>
            <w:r w:rsidRPr="00163617">
              <w:rPr>
                <w:rFonts w:ascii="Calibri Light" w:hAnsi="Calibri Light" w:cs="Arial"/>
                <w:sz w:val="20"/>
                <w:szCs w:val="20"/>
                <w:lang w:val="en-GB" w:eastAsia="zh-CN"/>
              </w:rPr>
              <w:t>ΣΥΝΟΛΟ</w:t>
            </w:r>
          </w:p>
        </w:tc>
        <w:tc>
          <w:tcPr>
            <w:tcW w:w="1306"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979"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1007"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1226"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c>
          <w:tcPr>
            <w:tcW w:w="1073" w:type="dxa"/>
          </w:tcPr>
          <w:p w:rsidR="00823F1C" w:rsidRPr="00163617" w:rsidRDefault="00823F1C" w:rsidP="009A0D12">
            <w:pPr>
              <w:suppressAutoHyphens/>
              <w:spacing w:after="120" w:line="360" w:lineRule="auto"/>
              <w:jc w:val="both"/>
              <w:rPr>
                <w:rFonts w:ascii="Calibri Light" w:hAnsi="Calibri Light" w:cs="Arial"/>
                <w:sz w:val="20"/>
                <w:szCs w:val="20"/>
                <w:lang w:val="en-US" w:eastAsia="zh-CN"/>
              </w:rPr>
            </w:pPr>
          </w:p>
        </w:tc>
      </w:tr>
    </w:tbl>
    <w:p w:rsidR="00823F1C" w:rsidRPr="00163617" w:rsidRDefault="00823F1C" w:rsidP="00823F1C">
      <w:pPr>
        <w:spacing w:line="264" w:lineRule="exact"/>
        <w:ind w:left="40" w:right="40"/>
        <w:jc w:val="both"/>
        <w:rPr>
          <w:rFonts w:ascii="Calibri" w:eastAsia="Calibri" w:hAnsi="Calibri" w:cs="Calibri"/>
          <w:sz w:val="20"/>
          <w:szCs w:val="20"/>
        </w:rPr>
      </w:pPr>
    </w:p>
    <w:p w:rsidR="00823F1C" w:rsidRDefault="00823F1C" w:rsidP="00823F1C">
      <w:pPr>
        <w:jc w:val="both"/>
        <w:rPr>
          <w:rFonts w:ascii="Calibri" w:hAnsi="Calibri" w:cs="Calibri"/>
          <w:b/>
          <w:color w:val="000000"/>
          <w:sz w:val="20"/>
          <w:szCs w:val="20"/>
        </w:rPr>
      </w:pPr>
    </w:p>
    <w:p w:rsidR="00823F1C" w:rsidRDefault="00823F1C" w:rsidP="00823F1C">
      <w:pPr>
        <w:jc w:val="both"/>
        <w:rPr>
          <w:rFonts w:ascii="Calibri" w:hAnsi="Calibri" w:cs="Calibri"/>
          <w:color w:val="000000"/>
          <w:sz w:val="22"/>
          <w:szCs w:val="22"/>
        </w:rPr>
      </w:pPr>
      <w:r w:rsidRPr="008C0618">
        <w:rPr>
          <w:rFonts w:ascii="Calibri" w:hAnsi="Calibri" w:cs="Calibri"/>
          <w:b/>
          <w:color w:val="000000"/>
          <w:sz w:val="20"/>
          <w:szCs w:val="20"/>
        </w:rPr>
        <w:t xml:space="preserve">ΤΜΗΜΑ </w:t>
      </w:r>
      <w:r>
        <w:rPr>
          <w:rFonts w:ascii="Calibri" w:hAnsi="Calibri" w:cs="Calibri"/>
          <w:b/>
          <w:color w:val="000000"/>
          <w:sz w:val="20"/>
          <w:szCs w:val="20"/>
        </w:rPr>
        <w:t>9</w:t>
      </w:r>
      <w:r w:rsidRPr="008C0618">
        <w:rPr>
          <w:rFonts w:ascii="Calibri" w:hAnsi="Calibri" w:cs="Calibri"/>
          <w:b/>
          <w:color w:val="000000"/>
          <w:sz w:val="20"/>
          <w:szCs w:val="20"/>
        </w:rPr>
        <w:t>:</w:t>
      </w:r>
      <w:r w:rsidRPr="008C0618">
        <w:rPr>
          <w:rFonts w:ascii="Calibri" w:hAnsi="Calibri" w:cs="Calibri"/>
          <w:color w:val="000000"/>
          <w:sz w:val="20"/>
          <w:szCs w:val="20"/>
        </w:rPr>
        <w:t xml:space="preserve"> </w:t>
      </w:r>
      <w:r>
        <w:rPr>
          <w:rFonts w:ascii="Calibri" w:hAnsi="Calibri" w:cs="Calibri"/>
          <w:color w:val="000000"/>
          <w:sz w:val="22"/>
          <w:szCs w:val="22"/>
        </w:rPr>
        <w:t>Έλεγχος - συντήρηση  υποσταθμού μέσης τάσης</w:t>
      </w:r>
    </w:p>
    <w:p w:rsidR="00823F1C" w:rsidRPr="008C0618" w:rsidRDefault="00823F1C" w:rsidP="00823F1C">
      <w:pPr>
        <w:jc w:val="both"/>
        <w:rPr>
          <w:rFonts w:ascii="Calibri" w:hAnsi="Calibri" w:cs="Calibri"/>
          <w:color w:val="000000"/>
          <w:sz w:val="20"/>
          <w:szCs w:val="20"/>
        </w:rPr>
      </w:pPr>
    </w:p>
    <w:p w:rsidR="00823F1C" w:rsidRPr="008C0618" w:rsidRDefault="00823F1C" w:rsidP="00823F1C">
      <w:pPr>
        <w:jc w:val="both"/>
        <w:rPr>
          <w:rFonts w:ascii="Calibri" w:hAnsi="Calibri" w:cs="Calibri"/>
          <w:color w:val="000000"/>
          <w:sz w:val="20"/>
          <w:szCs w:val="20"/>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p>
        </w:tc>
        <w:tc>
          <w:tcPr>
            <w:tcW w:w="4014"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Περιγραφή</w:t>
            </w:r>
          </w:p>
        </w:tc>
        <w:tc>
          <w:tcPr>
            <w:tcW w:w="1134"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Μονάδα μέτρησης</w:t>
            </w:r>
          </w:p>
        </w:tc>
        <w:tc>
          <w:tcPr>
            <w:tcW w:w="1095"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Τιμή Μον.</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Αξία(€) πλέον Φ.Π.Α.</w:t>
            </w:r>
          </w:p>
        </w:tc>
        <w:tc>
          <w:tcPr>
            <w:tcW w:w="1701"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Αξία(€) συμπ/νου Φ.Π.Α.</w:t>
            </w:r>
          </w:p>
        </w:tc>
      </w:tr>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p>
        </w:tc>
        <w:tc>
          <w:tcPr>
            <w:tcW w:w="4014" w:type="dxa"/>
            <w:shd w:val="clear" w:color="auto" w:fill="auto"/>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Έλεγχος - συντήρηση  υποσταθμού μέσης τάσης</w:t>
            </w:r>
          </w:p>
          <w:p w:rsidR="00823F1C" w:rsidRPr="008C0618" w:rsidRDefault="00823F1C" w:rsidP="009A0D12">
            <w:pPr>
              <w:jc w:val="both"/>
              <w:rPr>
                <w:rFonts w:ascii="Calibri" w:hAnsi="Calibri" w:cs="Calibri"/>
                <w:color w:val="000000"/>
                <w:sz w:val="20"/>
                <w:szCs w:val="20"/>
              </w:rPr>
            </w:pPr>
          </w:p>
        </w:tc>
        <w:tc>
          <w:tcPr>
            <w:tcW w:w="1134" w:type="dxa"/>
            <w:shd w:val="clear" w:color="auto" w:fill="auto"/>
          </w:tcPr>
          <w:p w:rsidR="00823F1C" w:rsidRPr="008C0618" w:rsidRDefault="00823F1C" w:rsidP="009A0D12">
            <w:pPr>
              <w:jc w:val="both"/>
              <w:rPr>
                <w:rFonts w:ascii="Calibri" w:hAnsi="Calibri" w:cs="Calibri"/>
                <w:color w:val="000000"/>
                <w:sz w:val="20"/>
                <w:szCs w:val="20"/>
              </w:rPr>
            </w:pPr>
          </w:p>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ΥΠΗΡΕΣΙΑ</w:t>
            </w:r>
          </w:p>
        </w:tc>
        <w:tc>
          <w:tcPr>
            <w:tcW w:w="1095" w:type="dxa"/>
            <w:shd w:val="clear" w:color="auto" w:fill="auto"/>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701" w:type="dxa"/>
            <w:shd w:val="clear" w:color="auto" w:fill="auto"/>
          </w:tcPr>
          <w:p w:rsidR="00823F1C" w:rsidRPr="008C0618" w:rsidRDefault="00823F1C" w:rsidP="009A0D12">
            <w:pPr>
              <w:jc w:val="both"/>
              <w:rPr>
                <w:rFonts w:ascii="Calibri" w:hAnsi="Calibri" w:cs="Calibri"/>
                <w:color w:val="000000"/>
                <w:sz w:val="20"/>
                <w:szCs w:val="20"/>
              </w:rPr>
            </w:pPr>
          </w:p>
        </w:tc>
      </w:tr>
    </w:tbl>
    <w:p w:rsidR="00823F1C" w:rsidRDefault="00823F1C" w:rsidP="00823F1C">
      <w:pPr>
        <w:jc w:val="both"/>
        <w:rPr>
          <w:rFonts w:ascii="Calibri" w:hAnsi="Calibri" w:cs="Calibri"/>
          <w:b/>
          <w:color w:val="000000"/>
          <w:sz w:val="20"/>
          <w:szCs w:val="20"/>
        </w:rPr>
      </w:pPr>
    </w:p>
    <w:p w:rsidR="00823F1C" w:rsidRDefault="00823F1C" w:rsidP="00823F1C">
      <w:pPr>
        <w:jc w:val="both"/>
        <w:rPr>
          <w:rFonts w:ascii="Calibri" w:hAnsi="Calibri" w:cs="Calibri"/>
          <w:b/>
          <w:color w:val="000000"/>
          <w:sz w:val="20"/>
          <w:szCs w:val="20"/>
        </w:rPr>
      </w:pPr>
    </w:p>
    <w:p w:rsidR="00823F1C" w:rsidRDefault="00823F1C" w:rsidP="00823F1C">
      <w:pPr>
        <w:jc w:val="both"/>
        <w:rPr>
          <w:rFonts w:ascii="Calibri" w:hAnsi="Calibri" w:cs="Calibri"/>
          <w:b/>
          <w:color w:val="000000"/>
          <w:sz w:val="20"/>
          <w:szCs w:val="20"/>
        </w:rPr>
      </w:pPr>
    </w:p>
    <w:p w:rsidR="00823F1C" w:rsidRDefault="00823F1C" w:rsidP="00823F1C">
      <w:pPr>
        <w:jc w:val="both"/>
        <w:rPr>
          <w:rFonts w:ascii="Calibri" w:hAnsi="Calibri" w:cs="Calibri"/>
          <w:color w:val="000000"/>
          <w:sz w:val="22"/>
          <w:szCs w:val="22"/>
        </w:rPr>
      </w:pPr>
      <w:r w:rsidRPr="008C0618">
        <w:rPr>
          <w:rFonts w:ascii="Calibri" w:hAnsi="Calibri" w:cs="Calibri"/>
          <w:b/>
          <w:color w:val="000000"/>
          <w:sz w:val="20"/>
          <w:szCs w:val="20"/>
        </w:rPr>
        <w:t xml:space="preserve">ΤΜΗΜΑ </w:t>
      </w:r>
      <w:r>
        <w:rPr>
          <w:rFonts w:ascii="Calibri" w:hAnsi="Calibri" w:cs="Calibri"/>
          <w:b/>
          <w:color w:val="000000"/>
          <w:sz w:val="20"/>
          <w:szCs w:val="20"/>
        </w:rPr>
        <w:t>10</w:t>
      </w:r>
      <w:r w:rsidRPr="008C0618">
        <w:rPr>
          <w:rFonts w:ascii="Calibri" w:hAnsi="Calibri" w:cs="Calibri"/>
          <w:b/>
          <w:color w:val="000000"/>
          <w:sz w:val="20"/>
          <w:szCs w:val="20"/>
        </w:rPr>
        <w:t>:</w:t>
      </w:r>
      <w:r w:rsidRPr="008C0618">
        <w:rPr>
          <w:rFonts w:ascii="Calibri" w:hAnsi="Calibri" w:cs="Calibri"/>
          <w:color w:val="000000"/>
          <w:sz w:val="20"/>
          <w:szCs w:val="20"/>
        </w:rPr>
        <w:t xml:space="preserve"> </w:t>
      </w:r>
      <w:r>
        <w:rPr>
          <w:rFonts w:ascii="Calibri" w:hAnsi="Calibri" w:cs="Calibri"/>
          <w:color w:val="000000"/>
          <w:sz w:val="22"/>
          <w:szCs w:val="22"/>
        </w:rPr>
        <w:t xml:space="preserve">Έλεγχος  - συντήρηση των δυο κεντρικών UPS ΚΑΙ του UPS της ΜΤΝ </w:t>
      </w:r>
    </w:p>
    <w:p w:rsidR="00823F1C" w:rsidRPr="008C0618" w:rsidRDefault="00823F1C" w:rsidP="00823F1C">
      <w:pPr>
        <w:jc w:val="both"/>
        <w:rPr>
          <w:rFonts w:ascii="Calibri" w:hAnsi="Calibri" w:cs="Calibri"/>
          <w:color w:val="000000"/>
          <w:sz w:val="20"/>
          <w:szCs w:val="20"/>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p>
        </w:tc>
        <w:tc>
          <w:tcPr>
            <w:tcW w:w="4014"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Περιγραφή</w:t>
            </w:r>
          </w:p>
        </w:tc>
        <w:tc>
          <w:tcPr>
            <w:tcW w:w="1134"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Μονάδα μέτρησης</w:t>
            </w:r>
          </w:p>
        </w:tc>
        <w:tc>
          <w:tcPr>
            <w:tcW w:w="1095"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Τιμή Μον.</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Αξία(€) πλέον Φ.Π.Α.</w:t>
            </w:r>
          </w:p>
        </w:tc>
        <w:tc>
          <w:tcPr>
            <w:tcW w:w="1701"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Αξία(€) συμπ/νου Φ.Π.Α.</w:t>
            </w:r>
          </w:p>
        </w:tc>
      </w:tr>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p>
        </w:tc>
        <w:tc>
          <w:tcPr>
            <w:tcW w:w="4014" w:type="dxa"/>
            <w:shd w:val="clear" w:color="auto" w:fill="auto"/>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ΕΡΓΑΣΙΕΣ ΣΥΝΤΗΡΗΣΗ UPS</w:t>
            </w:r>
          </w:p>
          <w:p w:rsidR="00823F1C" w:rsidRPr="008C0618" w:rsidRDefault="00823F1C" w:rsidP="009A0D12">
            <w:pPr>
              <w:jc w:val="both"/>
              <w:rPr>
                <w:rFonts w:ascii="Calibri" w:hAnsi="Calibri" w:cs="Calibri"/>
                <w:color w:val="000000"/>
                <w:sz w:val="20"/>
                <w:szCs w:val="20"/>
              </w:rPr>
            </w:pPr>
          </w:p>
        </w:tc>
        <w:tc>
          <w:tcPr>
            <w:tcW w:w="1134" w:type="dxa"/>
            <w:shd w:val="clear" w:color="auto" w:fill="auto"/>
          </w:tcPr>
          <w:p w:rsidR="00823F1C" w:rsidRPr="008C0618" w:rsidRDefault="00823F1C" w:rsidP="009A0D12">
            <w:pPr>
              <w:jc w:val="both"/>
              <w:rPr>
                <w:rFonts w:ascii="Calibri" w:hAnsi="Calibri" w:cs="Calibri"/>
                <w:color w:val="000000"/>
                <w:sz w:val="20"/>
                <w:szCs w:val="20"/>
              </w:rPr>
            </w:pPr>
          </w:p>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ΥΠΗΡΕΣΙΑ</w:t>
            </w:r>
          </w:p>
        </w:tc>
        <w:tc>
          <w:tcPr>
            <w:tcW w:w="1095" w:type="dxa"/>
            <w:shd w:val="clear" w:color="auto" w:fill="auto"/>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701" w:type="dxa"/>
            <w:shd w:val="clear" w:color="auto" w:fill="auto"/>
          </w:tcPr>
          <w:p w:rsidR="00823F1C" w:rsidRPr="008C0618" w:rsidRDefault="00823F1C" w:rsidP="009A0D12">
            <w:pPr>
              <w:jc w:val="both"/>
              <w:rPr>
                <w:rFonts w:ascii="Calibri" w:hAnsi="Calibri" w:cs="Calibri"/>
                <w:color w:val="000000"/>
                <w:sz w:val="20"/>
                <w:szCs w:val="20"/>
              </w:rPr>
            </w:pPr>
          </w:p>
        </w:tc>
      </w:tr>
    </w:tbl>
    <w:p w:rsidR="00823F1C" w:rsidRDefault="00823F1C" w:rsidP="00823F1C">
      <w:pPr>
        <w:jc w:val="both"/>
        <w:rPr>
          <w:rFonts w:ascii="Calibri" w:hAnsi="Calibri" w:cs="Calibri"/>
          <w:b/>
          <w:color w:val="000000"/>
          <w:sz w:val="20"/>
          <w:szCs w:val="20"/>
        </w:rPr>
      </w:pPr>
    </w:p>
    <w:p w:rsidR="00823F1C" w:rsidRDefault="00823F1C" w:rsidP="00823F1C">
      <w:pPr>
        <w:jc w:val="both"/>
        <w:rPr>
          <w:rFonts w:ascii="Calibri" w:hAnsi="Calibri" w:cs="Calibri"/>
          <w:b/>
          <w:color w:val="000000"/>
          <w:sz w:val="20"/>
          <w:szCs w:val="20"/>
        </w:rPr>
      </w:pPr>
    </w:p>
    <w:p w:rsidR="00823F1C" w:rsidRDefault="00823F1C" w:rsidP="00823F1C">
      <w:pPr>
        <w:jc w:val="both"/>
        <w:rPr>
          <w:rFonts w:ascii="Calibri" w:hAnsi="Calibri" w:cs="Calibri"/>
          <w:color w:val="000000"/>
          <w:sz w:val="22"/>
          <w:szCs w:val="22"/>
        </w:rPr>
      </w:pPr>
      <w:r w:rsidRPr="008C0618">
        <w:rPr>
          <w:rFonts w:ascii="Calibri" w:hAnsi="Calibri" w:cs="Calibri"/>
          <w:b/>
          <w:color w:val="000000"/>
          <w:sz w:val="20"/>
          <w:szCs w:val="20"/>
        </w:rPr>
        <w:lastRenderedPageBreak/>
        <w:t xml:space="preserve">ΤΜΗΜΑ </w:t>
      </w:r>
      <w:r>
        <w:rPr>
          <w:rFonts w:ascii="Calibri" w:hAnsi="Calibri" w:cs="Calibri"/>
          <w:b/>
          <w:color w:val="000000"/>
          <w:sz w:val="20"/>
          <w:szCs w:val="20"/>
        </w:rPr>
        <w:t>11</w:t>
      </w:r>
      <w:r w:rsidRPr="008C0618">
        <w:rPr>
          <w:rFonts w:ascii="Calibri" w:hAnsi="Calibri" w:cs="Calibri"/>
          <w:b/>
          <w:color w:val="000000"/>
          <w:sz w:val="20"/>
          <w:szCs w:val="20"/>
        </w:rPr>
        <w:t>:</w:t>
      </w:r>
      <w:r w:rsidRPr="008C0618">
        <w:rPr>
          <w:rFonts w:ascii="Calibri" w:hAnsi="Calibri" w:cs="Calibri"/>
          <w:color w:val="000000"/>
          <w:sz w:val="20"/>
          <w:szCs w:val="20"/>
        </w:rPr>
        <w:t xml:space="preserve"> </w:t>
      </w:r>
      <w:r w:rsidRPr="003D4A53">
        <w:rPr>
          <w:rFonts w:ascii="Calibri" w:hAnsi="Calibri" w:cs="Calibri"/>
          <w:color w:val="000000"/>
          <w:sz w:val="22"/>
          <w:szCs w:val="22"/>
        </w:rPr>
        <w:t>Έλεγχος - Συντήρηση - Καθαρισμός τοπικών κλιματιστικών μονάδων (split units)</w:t>
      </w:r>
    </w:p>
    <w:p w:rsidR="00823F1C" w:rsidRPr="008C0618" w:rsidRDefault="00823F1C" w:rsidP="00823F1C">
      <w:pPr>
        <w:jc w:val="both"/>
        <w:rPr>
          <w:rFonts w:ascii="Calibri" w:hAnsi="Calibri" w:cs="Calibri"/>
          <w:color w:val="000000"/>
          <w:sz w:val="20"/>
          <w:szCs w:val="20"/>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p>
        </w:tc>
        <w:tc>
          <w:tcPr>
            <w:tcW w:w="4014"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Περιγραφή</w:t>
            </w:r>
          </w:p>
        </w:tc>
        <w:tc>
          <w:tcPr>
            <w:tcW w:w="1134"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Μονάδα μέτρησης</w:t>
            </w:r>
          </w:p>
        </w:tc>
        <w:tc>
          <w:tcPr>
            <w:tcW w:w="1095"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Τιμή Μον.</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Αξία(€) πλέον Φ.Π.Α.</w:t>
            </w:r>
          </w:p>
        </w:tc>
        <w:tc>
          <w:tcPr>
            <w:tcW w:w="1701"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Αξία(€) συμπ/νου Φ.Π.Α.</w:t>
            </w:r>
          </w:p>
        </w:tc>
      </w:tr>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p>
        </w:tc>
        <w:tc>
          <w:tcPr>
            <w:tcW w:w="4014" w:type="dxa"/>
            <w:shd w:val="clear" w:color="auto" w:fill="auto"/>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ΕΛΕΓΧΟΣ ΚΑΙ ΣΥΝΤΗΡΗΣΗ ΚΛΙΜΑΤΙΣΤΙΚΩΝ ΜΟΝΑΔΩΝ</w:t>
            </w:r>
          </w:p>
          <w:p w:rsidR="00823F1C" w:rsidRPr="008C0618" w:rsidRDefault="00823F1C" w:rsidP="009A0D12">
            <w:pPr>
              <w:jc w:val="both"/>
              <w:rPr>
                <w:rFonts w:ascii="Calibri" w:hAnsi="Calibri" w:cs="Calibri"/>
                <w:color w:val="000000"/>
                <w:sz w:val="20"/>
                <w:szCs w:val="20"/>
              </w:rPr>
            </w:pPr>
          </w:p>
        </w:tc>
        <w:tc>
          <w:tcPr>
            <w:tcW w:w="1134" w:type="dxa"/>
            <w:shd w:val="clear" w:color="auto" w:fill="auto"/>
          </w:tcPr>
          <w:p w:rsidR="00823F1C" w:rsidRPr="008C0618" w:rsidRDefault="00823F1C" w:rsidP="009A0D12">
            <w:pPr>
              <w:jc w:val="both"/>
              <w:rPr>
                <w:rFonts w:ascii="Calibri" w:hAnsi="Calibri" w:cs="Calibri"/>
                <w:color w:val="000000"/>
                <w:sz w:val="20"/>
                <w:szCs w:val="20"/>
              </w:rPr>
            </w:pPr>
          </w:p>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ΥΠΗΡΕΣΙΑ</w:t>
            </w:r>
          </w:p>
        </w:tc>
        <w:tc>
          <w:tcPr>
            <w:tcW w:w="1095" w:type="dxa"/>
            <w:shd w:val="clear" w:color="auto" w:fill="auto"/>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701" w:type="dxa"/>
            <w:shd w:val="clear" w:color="auto" w:fill="auto"/>
          </w:tcPr>
          <w:p w:rsidR="00823F1C" w:rsidRPr="008C0618" w:rsidRDefault="00823F1C" w:rsidP="009A0D12">
            <w:pPr>
              <w:jc w:val="both"/>
              <w:rPr>
                <w:rFonts w:ascii="Calibri" w:hAnsi="Calibri" w:cs="Calibri"/>
                <w:color w:val="000000"/>
                <w:sz w:val="20"/>
                <w:szCs w:val="20"/>
              </w:rPr>
            </w:pPr>
          </w:p>
        </w:tc>
      </w:tr>
    </w:tbl>
    <w:p w:rsidR="00823F1C" w:rsidRDefault="00823F1C" w:rsidP="00823F1C">
      <w:pPr>
        <w:pStyle w:val="49"/>
        <w:shd w:val="clear" w:color="auto" w:fill="auto"/>
        <w:spacing w:line="264" w:lineRule="exact"/>
        <w:ind w:left="40" w:right="40" w:firstLine="0"/>
        <w:jc w:val="both"/>
        <w:rPr>
          <w:b/>
        </w:rPr>
      </w:pPr>
    </w:p>
    <w:p w:rsidR="00823F1C" w:rsidRDefault="00823F1C" w:rsidP="00823F1C">
      <w:pPr>
        <w:pStyle w:val="49"/>
        <w:shd w:val="clear" w:color="auto" w:fill="auto"/>
        <w:spacing w:line="264" w:lineRule="exact"/>
        <w:ind w:left="40" w:right="40" w:firstLine="0"/>
        <w:jc w:val="both"/>
        <w:rPr>
          <w:b/>
        </w:rPr>
      </w:pPr>
    </w:p>
    <w:p w:rsidR="00823F1C" w:rsidRPr="003A11BE" w:rsidRDefault="00823F1C" w:rsidP="00823F1C">
      <w:pPr>
        <w:jc w:val="both"/>
        <w:rPr>
          <w:rFonts w:ascii="Calibri Light" w:eastAsia="Calibri" w:hAnsi="Calibri Light"/>
          <w:bCs/>
          <w:sz w:val="22"/>
          <w:szCs w:val="22"/>
        </w:rPr>
      </w:pPr>
      <w:r w:rsidRPr="003A11BE">
        <w:rPr>
          <w:rFonts w:ascii="Calibri" w:hAnsi="Calibri" w:cs="Calibri"/>
          <w:b/>
          <w:color w:val="000000"/>
          <w:sz w:val="20"/>
          <w:szCs w:val="20"/>
        </w:rPr>
        <w:t>ΤΜΗΜΑ 1</w:t>
      </w:r>
      <w:r>
        <w:rPr>
          <w:rFonts w:ascii="Calibri" w:hAnsi="Calibri" w:cs="Calibri"/>
          <w:b/>
          <w:color w:val="000000"/>
          <w:sz w:val="20"/>
          <w:szCs w:val="20"/>
        </w:rPr>
        <w:t>2</w:t>
      </w:r>
      <w:r w:rsidRPr="003A11BE">
        <w:rPr>
          <w:rFonts w:ascii="Calibri" w:hAnsi="Calibri" w:cs="Calibri"/>
          <w:b/>
          <w:color w:val="000000"/>
          <w:sz w:val="20"/>
          <w:szCs w:val="20"/>
        </w:rPr>
        <w:t>:</w:t>
      </w:r>
      <w:r>
        <w:rPr>
          <w:b/>
        </w:rPr>
        <w:t xml:space="preserve"> </w:t>
      </w:r>
      <w:r w:rsidRPr="003A11BE">
        <w:rPr>
          <w:rFonts w:ascii="Calibri Light" w:eastAsia="Calibri" w:hAnsi="Calibri Light"/>
          <w:bCs/>
          <w:sz w:val="22"/>
          <w:szCs w:val="22"/>
        </w:rPr>
        <w:t>Συντήρηση συστήματος αποσκλήρυνσης λεβητοστασίου και αποσκλήρυνσης απιονισμού νερού</w:t>
      </w:r>
    </w:p>
    <w:p w:rsidR="00823F1C" w:rsidRDefault="00823F1C" w:rsidP="00823F1C">
      <w:pPr>
        <w:pStyle w:val="49"/>
        <w:shd w:val="clear" w:color="auto" w:fill="auto"/>
        <w:spacing w:line="264" w:lineRule="exact"/>
        <w:ind w:left="40" w:right="40" w:firstLine="0"/>
        <w:jc w:val="both"/>
        <w:rPr>
          <w:rFonts w:ascii="Calibri Light" w:hAnsi="Calibri Light"/>
          <w:bCs/>
        </w:rPr>
      </w:pPr>
    </w:p>
    <w:p w:rsidR="00823F1C" w:rsidRDefault="00823F1C" w:rsidP="00823F1C">
      <w:pPr>
        <w:jc w:val="both"/>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119"/>
        <w:gridCol w:w="1848"/>
        <w:gridCol w:w="1276"/>
        <w:gridCol w:w="1276"/>
        <w:gridCol w:w="1701"/>
      </w:tblGrid>
      <w:tr w:rsidR="00823F1C" w:rsidRPr="003E745B" w:rsidTr="009A0D12">
        <w:trPr>
          <w:trHeight w:val="20"/>
          <w:jc w:val="center"/>
        </w:trPr>
        <w:tc>
          <w:tcPr>
            <w:tcW w:w="627" w:type="dxa"/>
            <w:shd w:val="clear" w:color="auto" w:fill="auto"/>
          </w:tcPr>
          <w:p w:rsidR="00823F1C" w:rsidRPr="003E745B" w:rsidRDefault="00823F1C" w:rsidP="009A0D12">
            <w:pPr>
              <w:shd w:val="clear" w:color="auto" w:fill="FFFFFF"/>
              <w:spacing w:line="240" w:lineRule="exact"/>
              <w:ind w:hanging="440"/>
              <w:jc w:val="both"/>
              <w:rPr>
                <w:rFonts w:eastAsia="Calibri"/>
                <w:sz w:val="20"/>
                <w:szCs w:val="20"/>
              </w:rPr>
            </w:pPr>
          </w:p>
        </w:tc>
        <w:tc>
          <w:tcPr>
            <w:tcW w:w="3119" w:type="dxa"/>
            <w:shd w:val="clear" w:color="auto" w:fill="auto"/>
          </w:tcPr>
          <w:p w:rsidR="00823F1C" w:rsidRPr="003E745B" w:rsidRDefault="00823F1C" w:rsidP="009A0D12">
            <w:pPr>
              <w:shd w:val="clear" w:color="auto" w:fill="FFFFFF"/>
              <w:spacing w:line="240" w:lineRule="exact"/>
              <w:ind w:hanging="440"/>
              <w:jc w:val="both"/>
              <w:rPr>
                <w:rFonts w:eastAsia="Calibri"/>
                <w:sz w:val="20"/>
                <w:szCs w:val="20"/>
              </w:rPr>
            </w:pPr>
            <w:r w:rsidRPr="003E745B">
              <w:rPr>
                <w:rFonts w:eastAsia="Calibri"/>
                <w:sz w:val="20"/>
                <w:szCs w:val="20"/>
              </w:rPr>
              <w:t>Περιγραφή</w:t>
            </w:r>
          </w:p>
        </w:tc>
        <w:tc>
          <w:tcPr>
            <w:tcW w:w="1848" w:type="dxa"/>
            <w:shd w:val="clear" w:color="auto" w:fill="auto"/>
          </w:tcPr>
          <w:p w:rsidR="00823F1C" w:rsidRPr="003E745B" w:rsidRDefault="00823F1C" w:rsidP="009A0D12">
            <w:pPr>
              <w:shd w:val="clear" w:color="auto" w:fill="FFFFFF"/>
              <w:spacing w:line="240" w:lineRule="exact"/>
              <w:ind w:hanging="62"/>
              <w:jc w:val="both"/>
              <w:rPr>
                <w:rFonts w:eastAsia="Calibri"/>
                <w:b/>
                <w:sz w:val="20"/>
                <w:szCs w:val="20"/>
              </w:rPr>
            </w:pPr>
            <w:r w:rsidRPr="003E745B">
              <w:rPr>
                <w:rFonts w:eastAsia="Calibri"/>
                <w:b/>
                <w:sz w:val="20"/>
                <w:szCs w:val="20"/>
              </w:rPr>
              <w:t>Μονάδα μέτρησης</w:t>
            </w:r>
          </w:p>
        </w:tc>
        <w:tc>
          <w:tcPr>
            <w:tcW w:w="1276" w:type="dxa"/>
            <w:shd w:val="clear" w:color="auto" w:fill="auto"/>
          </w:tcPr>
          <w:p w:rsidR="00823F1C" w:rsidRPr="003E745B" w:rsidRDefault="00823F1C" w:rsidP="009A0D12">
            <w:pPr>
              <w:shd w:val="clear" w:color="auto" w:fill="FFFFFF"/>
              <w:spacing w:line="240" w:lineRule="exact"/>
              <w:jc w:val="both"/>
              <w:rPr>
                <w:rFonts w:eastAsia="Calibri"/>
                <w:sz w:val="20"/>
                <w:szCs w:val="20"/>
              </w:rPr>
            </w:pPr>
            <w:r w:rsidRPr="003E745B">
              <w:rPr>
                <w:rFonts w:eastAsia="Calibri"/>
                <w:sz w:val="20"/>
                <w:szCs w:val="20"/>
              </w:rPr>
              <w:t>Τιμή Μον.</w:t>
            </w:r>
          </w:p>
        </w:tc>
        <w:tc>
          <w:tcPr>
            <w:tcW w:w="1276" w:type="dxa"/>
            <w:shd w:val="clear" w:color="auto" w:fill="auto"/>
          </w:tcPr>
          <w:p w:rsidR="00823F1C" w:rsidRPr="003E745B" w:rsidRDefault="00823F1C" w:rsidP="009A0D12">
            <w:pPr>
              <w:shd w:val="clear" w:color="auto" w:fill="FFFFFF"/>
              <w:spacing w:line="240" w:lineRule="exact"/>
              <w:ind w:hanging="110"/>
              <w:jc w:val="both"/>
              <w:rPr>
                <w:rFonts w:eastAsia="Calibri"/>
                <w:sz w:val="20"/>
                <w:szCs w:val="20"/>
              </w:rPr>
            </w:pPr>
            <w:r w:rsidRPr="003E745B">
              <w:rPr>
                <w:rFonts w:eastAsia="Calibri"/>
                <w:sz w:val="20"/>
                <w:szCs w:val="20"/>
              </w:rPr>
              <w:t>Αξία(€) πλέον Φ.Π.Α.</w:t>
            </w:r>
          </w:p>
        </w:tc>
        <w:tc>
          <w:tcPr>
            <w:tcW w:w="1701" w:type="dxa"/>
            <w:shd w:val="clear" w:color="auto" w:fill="auto"/>
          </w:tcPr>
          <w:p w:rsidR="00823F1C" w:rsidRPr="003E745B" w:rsidRDefault="00823F1C" w:rsidP="009A0D12">
            <w:pPr>
              <w:shd w:val="clear" w:color="auto" w:fill="FFFFFF"/>
              <w:spacing w:line="240" w:lineRule="exact"/>
              <w:ind w:hanging="109"/>
              <w:jc w:val="both"/>
              <w:rPr>
                <w:rFonts w:eastAsia="Calibri"/>
                <w:sz w:val="20"/>
                <w:szCs w:val="20"/>
              </w:rPr>
            </w:pPr>
            <w:r w:rsidRPr="003E745B">
              <w:rPr>
                <w:rFonts w:eastAsia="Calibri"/>
                <w:sz w:val="20"/>
                <w:szCs w:val="20"/>
              </w:rPr>
              <w:t>Αξία(€) συμπ/νου Φ.Π.Α.</w:t>
            </w:r>
          </w:p>
        </w:tc>
      </w:tr>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 xml:space="preserve">   Α</w:t>
            </w:r>
          </w:p>
        </w:tc>
        <w:tc>
          <w:tcPr>
            <w:tcW w:w="3119" w:type="dxa"/>
            <w:shd w:val="clear" w:color="auto" w:fill="auto"/>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ΑΝΤΑΛΑΚΤΙΚΑ ΣΥΣΤΗΜΑΤΟΣ ΕΠΕΞΕΡΓΑΣΙΑΣ ΝΕΡΟΥ ΤΗΣ ΜΤΝ</w:t>
            </w:r>
          </w:p>
          <w:p w:rsidR="00823F1C" w:rsidRPr="008C0618" w:rsidRDefault="00823F1C" w:rsidP="009A0D12">
            <w:pPr>
              <w:jc w:val="both"/>
              <w:rPr>
                <w:rFonts w:ascii="Calibri" w:hAnsi="Calibri" w:cs="Calibri"/>
                <w:color w:val="000000"/>
                <w:sz w:val="20"/>
                <w:szCs w:val="20"/>
              </w:rPr>
            </w:pPr>
          </w:p>
        </w:tc>
        <w:tc>
          <w:tcPr>
            <w:tcW w:w="1848" w:type="dxa"/>
            <w:shd w:val="clear" w:color="auto" w:fill="auto"/>
          </w:tcPr>
          <w:p w:rsidR="00823F1C" w:rsidRPr="008C0618" w:rsidRDefault="00823F1C" w:rsidP="009A0D12">
            <w:pPr>
              <w:jc w:val="both"/>
              <w:rPr>
                <w:rFonts w:ascii="Calibri" w:hAnsi="Calibri" w:cs="Calibri"/>
                <w:color w:val="000000"/>
                <w:sz w:val="20"/>
                <w:szCs w:val="20"/>
              </w:rPr>
            </w:pPr>
          </w:p>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ΑΝΤΑΛΛΑΚΤΙΚΑ</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701" w:type="dxa"/>
            <w:shd w:val="clear" w:color="auto" w:fill="auto"/>
          </w:tcPr>
          <w:p w:rsidR="00823F1C" w:rsidRPr="008C0618" w:rsidRDefault="00823F1C" w:rsidP="009A0D12">
            <w:pPr>
              <w:jc w:val="both"/>
              <w:rPr>
                <w:rFonts w:ascii="Calibri" w:hAnsi="Calibri" w:cs="Calibri"/>
                <w:color w:val="000000"/>
                <w:sz w:val="20"/>
                <w:szCs w:val="20"/>
              </w:rPr>
            </w:pPr>
          </w:p>
        </w:tc>
      </w:tr>
      <w:tr w:rsidR="00823F1C" w:rsidRPr="008C0618" w:rsidTr="009A0D12">
        <w:trPr>
          <w:trHeight w:val="20"/>
          <w:jc w:val="center"/>
        </w:trPr>
        <w:tc>
          <w:tcPr>
            <w:tcW w:w="627"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 xml:space="preserve">   Β</w:t>
            </w:r>
          </w:p>
        </w:tc>
        <w:tc>
          <w:tcPr>
            <w:tcW w:w="3119" w:type="dxa"/>
            <w:shd w:val="clear" w:color="auto" w:fill="auto"/>
          </w:tcPr>
          <w:p w:rsidR="00823F1C" w:rsidRDefault="00823F1C" w:rsidP="009A0D12">
            <w:pPr>
              <w:jc w:val="both"/>
              <w:rPr>
                <w:rFonts w:ascii="Calibri" w:hAnsi="Calibri" w:cs="Calibri"/>
                <w:color w:val="000000"/>
                <w:sz w:val="22"/>
                <w:szCs w:val="22"/>
              </w:rPr>
            </w:pPr>
            <w:r>
              <w:rPr>
                <w:rFonts w:ascii="Calibri" w:hAnsi="Calibri" w:cs="Calibri"/>
                <w:color w:val="000000"/>
                <w:sz w:val="22"/>
                <w:szCs w:val="22"/>
              </w:rPr>
              <w:t>ΕΛΕΓΧΟΣ-ΣΥΝΤΗΡΗΣΗ ΚΑΛΗΣ ΛΕΙΤΟΥΡΓΙΑΣ ΤΩΝ ΩΣΜΟΣΕΩΝ</w:t>
            </w:r>
          </w:p>
          <w:p w:rsidR="00823F1C" w:rsidRPr="008C0618" w:rsidRDefault="00823F1C" w:rsidP="009A0D12">
            <w:pPr>
              <w:jc w:val="both"/>
              <w:rPr>
                <w:rFonts w:ascii="Calibri" w:hAnsi="Calibri" w:cs="Calibri"/>
                <w:color w:val="000000"/>
                <w:sz w:val="20"/>
                <w:szCs w:val="20"/>
              </w:rPr>
            </w:pPr>
          </w:p>
        </w:tc>
        <w:tc>
          <w:tcPr>
            <w:tcW w:w="1848" w:type="dxa"/>
            <w:shd w:val="clear" w:color="auto" w:fill="auto"/>
          </w:tcPr>
          <w:p w:rsidR="00823F1C" w:rsidRPr="008C0618" w:rsidRDefault="00823F1C" w:rsidP="009A0D12">
            <w:pPr>
              <w:jc w:val="both"/>
              <w:rPr>
                <w:rFonts w:ascii="Calibri" w:hAnsi="Calibri" w:cs="Calibri"/>
                <w:color w:val="000000"/>
                <w:sz w:val="20"/>
                <w:szCs w:val="20"/>
              </w:rPr>
            </w:pPr>
            <w:r w:rsidRPr="008C0618">
              <w:rPr>
                <w:rFonts w:ascii="Calibri" w:hAnsi="Calibri" w:cs="Calibri"/>
                <w:color w:val="000000"/>
                <w:sz w:val="20"/>
                <w:szCs w:val="20"/>
              </w:rPr>
              <w:t>ΥΠΗΡΕΣΙΑ</w:t>
            </w: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276" w:type="dxa"/>
            <w:shd w:val="clear" w:color="auto" w:fill="auto"/>
          </w:tcPr>
          <w:p w:rsidR="00823F1C" w:rsidRPr="008C0618" w:rsidRDefault="00823F1C" w:rsidP="009A0D12">
            <w:pPr>
              <w:jc w:val="both"/>
              <w:rPr>
                <w:rFonts w:ascii="Calibri" w:hAnsi="Calibri" w:cs="Calibri"/>
                <w:color w:val="000000"/>
                <w:sz w:val="20"/>
                <w:szCs w:val="20"/>
              </w:rPr>
            </w:pPr>
          </w:p>
        </w:tc>
        <w:tc>
          <w:tcPr>
            <w:tcW w:w="1701" w:type="dxa"/>
            <w:shd w:val="clear" w:color="auto" w:fill="auto"/>
          </w:tcPr>
          <w:p w:rsidR="00823F1C" w:rsidRPr="008C0618" w:rsidRDefault="00823F1C" w:rsidP="009A0D12">
            <w:pPr>
              <w:jc w:val="both"/>
              <w:rPr>
                <w:rFonts w:ascii="Calibri" w:hAnsi="Calibri" w:cs="Calibri"/>
                <w:color w:val="000000"/>
                <w:sz w:val="20"/>
                <w:szCs w:val="20"/>
              </w:rPr>
            </w:pPr>
          </w:p>
        </w:tc>
      </w:tr>
    </w:tbl>
    <w:p w:rsidR="00823F1C" w:rsidRPr="008C0618" w:rsidRDefault="00823F1C" w:rsidP="00823F1C">
      <w:pPr>
        <w:pStyle w:val="2"/>
        <w:tabs>
          <w:tab w:val="left" w:pos="0"/>
        </w:tabs>
        <w:spacing w:before="57" w:after="57"/>
        <w:ind w:left="0" w:firstLine="0"/>
        <w:jc w:val="both"/>
        <w:rPr>
          <w:lang w:val="el-GR"/>
        </w:rPr>
      </w:pPr>
      <w:r w:rsidRPr="008C0618">
        <w:rPr>
          <w:lang w:val="el-GR"/>
        </w:rPr>
        <w:br w:type="page"/>
      </w:r>
      <w:bookmarkStart w:id="9" w:name="_Toc132016089"/>
      <w:r w:rsidRPr="008C0618">
        <w:rPr>
          <w:lang w:val="el-GR"/>
        </w:rPr>
        <w:lastRenderedPageBreak/>
        <w:t>ΠΑΡΑΡΤΗΜΑ V – Υποδείγματα Εγγυητικών Επιστολών</w:t>
      </w:r>
      <w:bookmarkEnd w:id="8"/>
      <w:bookmarkEnd w:id="9"/>
    </w:p>
    <w:p w:rsidR="00823F1C" w:rsidRDefault="00823F1C" w:rsidP="00823F1C">
      <w:pPr>
        <w:ind w:left="-360"/>
        <w:jc w:val="both"/>
        <w:rPr>
          <w:b/>
          <w:szCs w:val="22"/>
        </w:rPr>
      </w:pPr>
    </w:p>
    <w:p w:rsidR="00823F1C" w:rsidRDefault="00823F1C" w:rsidP="00823F1C">
      <w:pPr>
        <w:ind w:left="-360"/>
        <w:jc w:val="both"/>
        <w:rPr>
          <w:b/>
          <w:szCs w:val="22"/>
        </w:rPr>
      </w:pPr>
      <w:r>
        <w:rPr>
          <w:b/>
          <w:szCs w:val="22"/>
        </w:rPr>
        <w:t>ΥΠΟΔΕΙΓΜΑ ΕΓΓΥΗΤΙΚΗΣ ΕΠΙΣΤΟΛΗΣ ΣΥΜΜΕΤΟΧΗΣ</w:t>
      </w:r>
    </w:p>
    <w:p w:rsidR="00823F1C" w:rsidRDefault="00823F1C" w:rsidP="00823F1C">
      <w:pPr>
        <w:widowControl w:val="0"/>
        <w:tabs>
          <w:tab w:val="left" w:pos="358"/>
        </w:tabs>
        <w:spacing w:line="360" w:lineRule="auto"/>
        <w:jc w:val="both"/>
        <w:rPr>
          <w:bCs/>
          <w:szCs w:val="22"/>
        </w:rPr>
      </w:pPr>
      <w:r>
        <w:rPr>
          <w:bCs/>
          <w:color w:val="000000"/>
          <w:szCs w:val="22"/>
        </w:rPr>
        <w:t xml:space="preserve">Εκδότης (Πλήρης επωνυμία Πιστωτικού Ιδρύματος ……………………………. / </w:t>
      </w:r>
      <w:r>
        <w:rPr>
          <w:color w:val="000000"/>
          <w:szCs w:val="22"/>
        </w:rPr>
        <w:t>ΕΝΙΑΙΟ ΤΑΜΕΙΟ ΑΝΕΞΑΡΤΗΤΑ ΑΠΑΣΧΟΛΟΥΜΕΝΩΝ - ΤΟΜΕΑΣ ΣΥΝΤΑΞΗΣ ΜΗΧΑΝΙΚΩΝ ΚΑΙ ΕΡΓΟΛΗΠΤΩΝ ΔΗΜΟΣΙΩΝ ΕΡΓΩΝ</w:t>
      </w:r>
      <w:r>
        <w:rPr>
          <w:bCs/>
          <w:color w:val="000000"/>
          <w:szCs w:val="22"/>
        </w:rPr>
        <w:t xml:space="preserve"> (Ε.Τ.Α.Α.-Τ.Σ.Μ.Ε.Δ.Ε.)</w:t>
      </w:r>
    </w:p>
    <w:p w:rsidR="00823F1C" w:rsidRDefault="00823F1C" w:rsidP="00823F1C">
      <w:pPr>
        <w:widowControl w:val="0"/>
        <w:spacing w:line="360" w:lineRule="auto"/>
        <w:jc w:val="both"/>
        <w:rPr>
          <w:bCs/>
          <w:szCs w:val="22"/>
        </w:rPr>
      </w:pPr>
      <w:r>
        <w:rPr>
          <w:bCs/>
          <w:szCs w:val="22"/>
        </w:rPr>
        <w:t>Ημερομηνία έκδοσης: ……………………………..</w:t>
      </w:r>
    </w:p>
    <w:p w:rsidR="00823F1C" w:rsidRDefault="00823F1C" w:rsidP="00823F1C">
      <w:pPr>
        <w:widowControl w:val="0"/>
        <w:spacing w:line="360" w:lineRule="auto"/>
        <w:jc w:val="both"/>
        <w:rPr>
          <w:bCs/>
          <w:szCs w:val="22"/>
        </w:rPr>
      </w:pPr>
      <w:r>
        <w:rPr>
          <w:bCs/>
          <w:szCs w:val="22"/>
        </w:rPr>
        <w:t>Προς: (Πλήρης επωνυμία Αναθέτουσας Αρχής/Αναθέτοντος Φορέα</w:t>
      </w:r>
      <w:r>
        <w:rPr>
          <w:rStyle w:val="a6"/>
          <w:rFonts w:eastAsia="MS Mincho"/>
          <w:bCs/>
          <w:szCs w:val="22"/>
        </w:rPr>
        <w:footnoteReference w:id="1"/>
      </w:r>
      <w:r>
        <w:rPr>
          <w:bCs/>
          <w:szCs w:val="22"/>
        </w:rPr>
        <w:t>).............................</w:t>
      </w:r>
    </w:p>
    <w:p w:rsidR="00823F1C" w:rsidRDefault="00823F1C" w:rsidP="00823F1C">
      <w:pPr>
        <w:widowControl w:val="0"/>
        <w:spacing w:line="360" w:lineRule="auto"/>
        <w:jc w:val="both"/>
      </w:pPr>
      <w:r>
        <w:rPr>
          <w:bCs/>
          <w:szCs w:val="22"/>
        </w:rPr>
        <w:t>(Διεύθυνση Αναθέτουσας Αρχής/Αναθέτοντος Φορέα</w:t>
      </w:r>
      <w:r>
        <w:rPr>
          <w:rStyle w:val="a6"/>
          <w:rFonts w:eastAsia="MS Mincho"/>
          <w:bCs/>
          <w:szCs w:val="22"/>
        </w:rPr>
        <w:footnoteReference w:id="2"/>
      </w:r>
      <w:r>
        <w:rPr>
          <w:bCs/>
          <w:szCs w:val="22"/>
        </w:rPr>
        <w:t>)</w:t>
      </w:r>
      <w:r>
        <w:rPr>
          <w:bCs/>
          <w:color w:val="00000A"/>
          <w:szCs w:val="22"/>
          <w:lang w:eastAsia="en-US"/>
        </w:rPr>
        <w:t xml:space="preserve"> .........................................</w:t>
      </w:r>
    </w:p>
    <w:p w:rsidR="00823F1C" w:rsidRDefault="00823F1C" w:rsidP="00823F1C">
      <w:pPr>
        <w:widowControl w:val="0"/>
        <w:spacing w:line="360" w:lineRule="auto"/>
        <w:jc w:val="both"/>
      </w:pPr>
      <w:r>
        <w:rPr>
          <w:bCs/>
          <w:szCs w:val="22"/>
        </w:rPr>
        <w:t>Εγγύηση μας υπ’ αριθμ. ……………….. ποσού ………………….……. ευρώ</w:t>
      </w:r>
      <w:r>
        <w:rPr>
          <w:rStyle w:val="a6"/>
          <w:rFonts w:eastAsia="MS Mincho"/>
          <w:bCs/>
          <w:szCs w:val="22"/>
        </w:rPr>
        <w:footnoteReference w:id="3"/>
      </w:r>
      <w:r>
        <w:rPr>
          <w:bCs/>
          <w:szCs w:val="22"/>
        </w:rPr>
        <w:t>.</w:t>
      </w:r>
    </w:p>
    <w:p w:rsidR="00823F1C" w:rsidRDefault="00823F1C" w:rsidP="00823F1C">
      <w:pPr>
        <w:widowControl w:val="0"/>
        <w:spacing w:line="360" w:lineRule="auto"/>
        <w:jc w:val="both"/>
        <w:rPr>
          <w:bCs/>
          <w:szCs w:val="22"/>
        </w:rPr>
      </w:pPr>
      <w:r>
        <w:rPr>
          <w:bCs/>
          <w:szCs w:val="22"/>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823F1C" w:rsidRDefault="00823F1C" w:rsidP="00823F1C">
      <w:pPr>
        <w:widowControl w:val="0"/>
        <w:spacing w:line="360" w:lineRule="auto"/>
        <w:jc w:val="both"/>
        <w:rPr>
          <w:bCs/>
          <w:szCs w:val="22"/>
        </w:rPr>
      </w:pPr>
      <w:r>
        <w:rPr>
          <w:bCs/>
          <w:szCs w:val="22"/>
        </w:rPr>
        <w:t>μέχρι του ποσού των ευρώ  …………………………</w:t>
      </w:r>
      <w:r>
        <w:rPr>
          <w:rStyle w:val="a6"/>
          <w:rFonts w:eastAsia="MS Mincho"/>
          <w:bCs/>
          <w:szCs w:val="22"/>
        </w:rPr>
        <w:footnoteReference w:id="4"/>
      </w:r>
      <w:r>
        <w:rPr>
          <w:bCs/>
          <w:szCs w:val="22"/>
        </w:rPr>
        <w:t xml:space="preserve"> υπέρ του </w:t>
      </w:r>
    </w:p>
    <w:p w:rsidR="00823F1C" w:rsidRDefault="00823F1C" w:rsidP="00823F1C">
      <w:pPr>
        <w:widowControl w:val="0"/>
        <w:spacing w:line="360" w:lineRule="auto"/>
        <w:jc w:val="both"/>
        <w:rPr>
          <w:bCs/>
          <w:szCs w:val="22"/>
        </w:rPr>
      </w:pPr>
      <w:r>
        <w:rPr>
          <w:bCs/>
          <w:szCs w:val="22"/>
        </w:rPr>
        <w:t>(</w:t>
      </w:r>
      <w:r>
        <w:rPr>
          <w:bCs/>
          <w:szCs w:val="22"/>
          <w:lang w:val="en-US"/>
        </w:rPr>
        <w:t>i</w:t>
      </w:r>
      <w:r>
        <w:rPr>
          <w:bCs/>
          <w:szCs w:val="22"/>
        </w:rPr>
        <w:t xml:space="preserve">) [σε περίπτωση φυσικού προσώπου]: </w:t>
      </w:r>
      <w:r>
        <w:rPr>
          <w:rFonts w:eastAsia="Calibri"/>
          <w:bCs/>
          <w:szCs w:val="22"/>
        </w:rPr>
        <w:t xml:space="preserve">(ονοματεπώνυμο, πατρώνυμο) ..............................,  ΑΦΜ: ................ </w:t>
      </w:r>
      <w:r>
        <w:rPr>
          <w:rFonts w:eastAsia="Calibri"/>
          <w:szCs w:val="22"/>
        </w:rPr>
        <w:t>(διεύθυνση)</w:t>
      </w:r>
      <w:r>
        <w:rPr>
          <w:rFonts w:eastAsia="Calibri"/>
          <w:bCs/>
          <w:szCs w:val="22"/>
        </w:rPr>
        <w:t xml:space="preserve"> .......................…………………………………..</w:t>
      </w:r>
      <w:r>
        <w:rPr>
          <w:bCs/>
          <w:szCs w:val="22"/>
        </w:rPr>
        <w:t>, ή</w:t>
      </w:r>
    </w:p>
    <w:p w:rsidR="00823F1C" w:rsidRDefault="00823F1C" w:rsidP="00823F1C">
      <w:pPr>
        <w:widowControl w:val="0"/>
        <w:spacing w:line="360" w:lineRule="auto"/>
        <w:jc w:val="both"/>
        <w:rPr>
          <w:bCs/>
          <w:szCs w:val="22"/>
        </w:rPr>
      </w:pPr>
      <w:r>
        <w:rPr>
          <w:bCs/>
          <w:szCs w:val="22"/>
        </w:rPr>
        <w:t>(</w:t>
      </w:r>
      <w:r>
        <w:rPr>
          <w:bCs/>
          <w:szCs w:val="22"/>
          <w:lang w:val="en-US"/>
        </w:rPr>
        <w:t>ii</w:t>
      </w:r>
      <w:r>
        <w:rPr>
          <w:bCs/>
          <w:szCs w:val="22"/>
        </w:rPr>
        <w:t>) [σε περίπτωση νομικού προσώπου]: (</w:t>
      </w:r>
      <w:r>
        <w:rPr>
          <w:szCs w:val="22"/>
        </w:rPr>
        <w:t>πλήρη επωνυμία) ........................, ΑΦΜ: ...................... (διεύθυνση)</w:t>
      </w:r>
      <w:r>
        <w:rPr>
          <w:bCs/>
          <w:szCs w:val="22"/>
        </w:rPr>
        <w:t xml:space="preserve"> .......................………………………………….. ή</w:t>
      </w:r>
    </w:p>
    <w:p w:rsidR="00823F1C" w:rsidRDefault="00823F1C" w:rsidP="00823F1C">
      <w:pPr>
        <w:widowControl w:val="0"/>
        <w:spacing w:line="360" w:lineRule="auto"/>
        <w:jc w:val="both"/>
        <w:rPr>
          <w:bCs/>
          <w:szCs w:val="22"/>
        </w:rPr>
      </w:pPr>
      <w:r>
        <w:rPr>
          <w:bCs/>
          <w:szCs w:val="22"/>
        </w:rPr>
        <w:t>(</w:t>
      </w:r>
      <w:r>
        <w:rPr>
          <w:bCs/>
          <w:szCs w:val="22"/>
          <w:lang w:val="en-US"/>
        </w:rPr>
        <w:t>iii</w:t>
      </w:r>
      <w:r>
        <w:rPr>
          <w:bCs/>
          <w:szCs w:val="22"/>
        </w:rPr>
        <w:t>) [σε περίπτωση ένωσης ή κοινοπραξίας:] των φυσικών / νομικών προσώπων</w:t>
      </w:r>
    </w:p>
    <w:p w:rsidR="00823F1C" w:rsidRDefault="00823F1C" w:rsidP="00823F1C">
      <w:pPr>
        <w:widowControl w:val="0"/>
        <w:spacing w:line="360" w:lineRule="auto"/>
        <w:jc w:val="both"/>
        <w:rPr>
          <w:bCs/>
          <w:szCs w:val="22"/>
        </w:rPr>
      </w:pPr>
      <w:r>
        <w:rPr>
          <w:bCs/>
          <w:szCs w:val="22"/>
        </w:rPr>
        <w:t>α) (</w:t>
      </w:r>
      <w:r>
        <w:rPr>
          <w:szCs w:val="22"/>
        </w:rPr>
        <w:t>πλήρη επωνυμία) ........................, ΑΦΜ: ...................... (διεύθυνση)</w:t>
      </w:r>
      <w:r>
        <w:rPr>
          <w:bCs/>
          <w:szCs w:val="22"/>
        </w:rPr>
        <w:t xml:space="preserve"> .......................…………………………………..</w:t>
      </w:r>
    </w:p>
    <w:p w:rsidR="00823F1C" w:rsidRDefault="00823F1C" w:rsidP="00823F1C">
      <w:pPr>
        <w:widowControl w:val="0"/>
        <w:spacing w:line="360" w:lineRule="auto"/>
        <w:jc w:val="both"/>
        <w:rPr>
          <w:bCs/>
          <w:szCs w:val="22"/>
        </w:rPr>
      </w:pPr>
      <w:r>
        <w:rPr>
          <w:bCs/>
          <w:szCs w:val="22"/>
        </w:rPr>
        <w:t>β) (</w:t>
      </w:r>
      <w:r>
        <w:rPr>
          <w:szCs w:val="22"/>
        </w:rPr>
        <w:t>πλήρη επωνυμία) ........................, ΑΦΜ: ...................... (διεύθυνση)</w:t>
      </w:r>
      <w:r>
        <w:rPr>
          <w:bCs/>
          <w:szCs w:val="22"/>
        </w:rPr>
        <w:t xml:space="preserve"> .......................…………………………………..</w:t>
      </w:r>
    </w:p>
    <w:p w:rsidR="00823F1C" w:rsidRDefault="00823F1C" w:rsidP="00823F1C">
      <w:pPr>
        <w:widowControl w:val="0"/>
        <w:spacing w:line="360" w:lineRule="auto"/>
        <w:jc w:val="both"/>
        <w:rPr>
          <w:bCs/>
          <w:szCs w:val="22"/>
        </w:rPr>
      </w:pPr>
      <w:r>
        <w:rPr>
          <w:bCs/>
          <w:szCs w:val="22"/>
        </w:rPr>
        <w:t>γ) (</w:t>
      </w:r>
      <w:r>
        <w:rPr>
          <w:szCs w:val="22"/>
        </w:rPr>
        <w:t>πλήρη επωνυμία) ........................, ΑΦΜ: ...................... (διεύθυνση)</w:t>
      </w:r>
      <w:r>
        <w:rPr>
          <w:bCs/>
          <w:szCs w:val="22"/>
        </w:rPr>
        <w:t xml:space="preserve"> .......................…………………………………..</w:t>
      </w:r>
      <w:r>
        <w:rPr>
          <w:rStyle w:val="a6"/>
          <w:rFonts w:eastAsia="MS Mincho"/>
          <w:bCs/>
          <w:szCs w:val="22"/>
        </w:rPr>
        <w:footnoteReference w:id="5"/>
      </w:r>
      <w:r>
        <w:rPr>
          <w:rStyle w:val="a6"/>
          <w:rFonts w:eastAsia="MS Mincho"/>
          <w:bCs/>
          <w:szCs w:val="22"/>
        </w:rPr>
        <w:t xml:space="preserve"> </w:t>
      </w:r>
    </w:p>
    <w:p w:rsidR="00823F1C" w:rsidRDefault="00823F1C" w:rsidP="00823F1C">
      <w:pPr>
        <w:widowControl w:val="0"/>
        <w:spacing w:line="360" w:lineRule="auto"/>
        <w:jc w:val="both"/>
        <w:rPr>
          <w:bCs/>
          <w:szCs w:val="22"/>
        </w:rPr>
      </w:pPr>
      <w:r>
        <w:rPr>
          <w:bCs/>
          <w:szCs w:val="22"/>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823F1C" w:rsidRDefault="00823F1C" w:rsidP="00823F1C">
      <w:pPr>
        <w:widowControl w:val="0"/>
        <w:spacing w:line="360" w:lineRule="auto"/>
        <w:jc w:val="both"/>
        <w:rPr>
          <w:bCs/>
          <w:szCs w:val="22"/>
        </w:rPr>
      </w:pPr>
      <w:r>
        <w:rPr>
          <w:bCs/>
          <w:szCs w:val="22"/>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rPr>
        <w:footnoteReference w:id="6"/>
      </w:r>
      <w:r>
        <w:rPr>
          <w:bCs/>
          <w:szCs w:val="22"/>
        </w:rPr>
        <w:t xml:space="preserve"> της/του (Αναθέτουσας Αρχής / Αναθέτοντος φορέα), για την ανάδειξη αναδόχου για την ανάθεση </w:t>
      </w:r>
      <w:r>
        <w:rPr>
          <w:bCs/>
          <w:szCs w:val="22"/>
        </w:rPr>
        <w:lastRenderedPageBreak/>
        <w:t>της σύμβασης: “</w:t>
      </w:r>
      <w:r>
        <w:rPr>
          <w:szCs w:val="22"/>
        </w:rPr>
        <w:t>(τίτλος σύμβασης)</w:t>
      </w:r>
      <w:r>
        <w:rPr>
          <w:bCs/>
          <w:szCs w:val="22"/>
        </w:rPr>
        <w:t>”/ για το/α τμήμα/τα ...............</w:t>
      </w:r>
      <w:r>
        <w:rPr>
          <w:rStyle w:val="a6"/>
          <w:rFonts w:eastAsia="MS Mincho"/>
          <w:bCs/>
          <w:szCs w:val="22"/>
        </w:rPr>
        <w:footnoteReference w:id="7"/>
      </w:r>
      <w:r>
        <w:rPr>
          <w:rStyle w:val="a6"/>
          <w:rFonts w:eastAsia="MS Mincho"/>
          <w:bCs/>
          <w:szCs w:val="22"/>
        </w:rPr>
        <w:t xml:space="preserve"> </w:t>
      </w:r>
    </w:p>
    <w:p w:rsidR="00823F1C" w:rsidRDefault="00823F1C" w:rsidP="00823F1C">
      <w:pPr>
        <w:widowControl w:val="0"/>
        <w:spacing w:line="360" w:lineRule="auto"/>
        <w:jc w:val="both"/>
        <w:rPr>
          <w:bCs/>
          <w:szCs w:val="22"/>
        </w:rPr>
      </w:pPr>
      <w:r>
        <w:rPr>
          <w:bCs/>
          <w:szCs w:val="22"/>
        </w:rPr>
        <w:t>Η παρούσα εγγύηση καλύπτει μόνο τις από τη συμμετοχή στην ανωτέρω απορρέουσες υποχρεώσεις του/της (</w:t>
      </w:r>
      <w:r>
        <w:rPr>
          <w:bCs/>
          <w:i/>
          <w:iCs/>
          <w:szCs w:val="22"/>
        </w:rPr>
        <w:t>υπέρ ου η εγγύηση</w:t>
      </w:r>
      <w:r>
        <w:rPr>
          <w:bCs/>
          <w:szCs w:val="22"/>
        </w:rPr>
        <w:t>) καθ’ όλο τον χρόνο ισχύος της.</w:t>
      </w:r>
    </w:p>
    <w:p w:rsidR="00823F1C" w:rsidRDefault="00823F1C" w:rsidP="00823F1C">
      <w:pPr>
        <w:widowControl w:val="0"/>
        <w:spacing w:line="360" w:lineRule="auto"/>
        <w:jc w:val="both"/>
        <w:rPr>
          <w:bCs/>
          <w:szCs w:val="22"/>
        </w:rPr>
      </w:pPr>
      <w:r>
        <w:rPr>
          <w:bCs/>
          <w:szCs w:val="22"/>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rPr>
        <w:footnoteReference w:id="8"/>
      </w:r>
      <w:r>
        <w:rPr>
          <w:bCs/>
          <w:szCs w:val="22"/>
        </w:rPr>
        <w:t xml:space="preserve"> από την απλή έγγραφη ειδοποίησή σας.</w:t>
      </w:r>
    </w:p>
    <w:p w:rsidR="00823F1C" w:rsidRDefault="00823F1C" w:rsidP="00823F1C">
      <w:pPr>
        <w:widowControl w:val="0"/>
        <w:spacing w:line="360" w:lineRule="auto"/>
        <w:jc w:val="both"/>
        <w:rPr>
          <w:rFonts w:eastAsia="Calibri"/>
          <w:bCs/>
          <w:szCs w:val="22"/>
        </w:rPr>
      </w:pPr>
      <w:r>
        <w:rPr>
          <w:bCs/>
          <w:szCs w:val="22"/>
        </w:rPr>
        <w:t>Η</w:t>
      </w:r>
      <w:r>
        <w:rPr>
          <w:rFonts w:eastAsia="Calibri"/>
          <w:bCs/>
          <w:szCs w:val="22"/>
        </w:rPr>
        <w:t xml:space="preserve"> </w:t>
      </w:r>
      <w:r>
        <w:rPr>
          <w:bCs/>
          <w:szCs w:val="22"/>
        </w:rPr>
        <w:t>παρούσα</w:t>
      </w:r>
      <w:r>
        <w:rPr>
          <w:rFonts w:eastAsia="Calibri"/>
          <w:bCs/>
          <w:szCs w:val="22"/>
        </w:rPr>
        <w:t xml:space="preserve"> </w:t>
      </w:r>
      <w:r>
        <w:rPr>
          <w:bCs/>
          <w:szCs w:val="22"/>
        </w:rPr>
        <w:t>ισχύει</w:t>
      </w:r>
      <w:r>
        <w:rPr>
          <w:rFonts w:eastAsia="Calibri"/>
          <w:bCs/>
          <w:szCs w:val="22"/>
        </w:rPr>
        <w:t xml:space="preserve"> </w:t>
      </w:r>
      <w:r>
        <w:rPr>
          <w:bCs/>
          <w:szCs w:val="22"/>
        </w:rPr>
        <w:t>μέχρι</w:t>
      </w:r>
      <w:r>
        <w:rPr>
          <w:rFonts w:eastAsia="Calibri"/>
          <w:bCs/>
          <w:szCs w:val="22"/>
        </w:rPr>
        <w:t xml:space="preserve"> </w:t>
      </w:r>
      <w:r>
        <w:rPr>
          <w:bCs/>
          <w:szCs w:val="22"/>
        </w:rPr>
        <w:t>και</w:t>
      </w:r>
      <w:r>
        <w:rPr>
          <w:rFonts w:eastAsia="Calibri"/>
          <w:bCs/>
          <w:szCs w:val="22"/>
        </w:rPr>
        <w:t xml:space="preserve"> </w:t>
      </w:r>
      <w:r>
        <w:rPr>
          <w:bCs/>
          <w:szCs w:val="22"/>
        </w:rPr>
        <w:t>την</w:t>
      </w:r>
      <w:r>
        <w:rPr>
          <w:rFonts w:eastAsia="Calibri"/>
          <w:bCs/>
          <w:szCs w:val="22"/>
        </w:rPr>
        <w:t xml:space="preserve"> …………………………………………………</w:t>
      </w:r>
      <w:r>
        <w:rPr>
          <w:bCs/>
          <w:szCs w:val="22"/>
        </w:rPr>
        <w:t>..</w:t>
      </w:r>
      <w:r>
        <w:rPr>
          <w:rFonts w:eastAsia="Calibri"/>
          <w:bCs/>
          <w:szCs w:val="22"/>
        </w:rPr>
        <w:t xml:space="preserve"> </w:t>
      </w:r>
      <w:r>
        <w:rPr>
          <w:rStyle w:val="WW-0"/>
          <w:rFonts w:eastAsia="Calibri"/>
          <w:bCs/>
          <w:szCs w:val="22"/>
        </w:rPr>
        <w:footnoteReference w:id="9"/>
      </w:r>
      <w:r>
        <w:rPr>
          <w:rStyle w:val="WW-0"/>
          <w:rFonts w:eastAsia="Calibri"/>
          <w:bCs/>
          <w:szCs w:val="22"/>
        </w:rPr>
        <w:t xml:space="preserve">. </w:t>
      </w:r>
    </w:p>
    <w:p w:rsidR="00823F1C" w:rsidRDefault="00823F1C" w:rsidP="00823F1C">
      <w:pPr>
        <w:widowControl w:val="0"/>
        <w:spacing w:line="360" w:lineRule="auto"/>
        <w:jc w:val="both"/>
        <w:rPr>
          <w:bCs/>
          <w:szCs w:val="22"/>
        </w:rPr>
      </w:pPr>
      <w:r>
        <w:rPr>
          <w:rFonts w:eastAsia="Calibri"/>
          <w:bCs/>
          <w:szCs w:val="22"/>
        </w:rPr>
        <w:t>ή</w:t>
      </w:r>
    </w:p>
    <w:p w:rsidR="00823F1C" w:rsidRDefault="00823F1C" w:rsidP="00823F1C">
      <w:pPr>
        <w:widowControl w:val="0"/>
        <w:spacing w:line="360" w:lineRule="auto"/>
        <w:jc w:val="both"/>
        <w:rPr>
          <w:bCs/>
          <w:szCs w:val="22"/>
        </w:rPr>
      </w:pPr>
      <w:r>
        <w:rPr>
          <w:bCs/>
          <w:szCs w:val="22"/>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23F1C" w:rsidRDefault="00823F1C" w:rsidP="00823F1C">
      <w:pPr>
        <w:widowControl w:val="0"/>
        <w:spacing w:line="360" w:lineRule="auto"/>
        <w:jc w:val="both"/>
        <w:rPr>
          <w:bCs/>
          <w:szCs w:val="22"/>
        </w:rPr>
      </w:pPr>
      <w:r>
        <w:rPr>
          <w:bCs/>
          <w:szCs w:val="22"/>
        </w:rPr>
        <w:t>Σε περίπτωση κατάπτωσης της εγγύησης, το ποσό της κατάπτωσης υπόκειται στο εκάστοτε ισχύον πάγιο τέλος χαρτοσήμου.</w:t>
      </w:r>
    </w:p>
    <w:p w:rsidR="00823F1C" w:rsidRDefault="00823F1C" w:rsidP="00823F1C">
      <w:pPr>
        <w:widowControl w:val="0"/>
        <w:tabs>
          <w:tab w:val="left" w:pos="54"/>
          <w:tab w:val="left" w:pos="193"/>
        </w:tabs>
        <w:spacing w:line="360" w:lineRule="auto"/>
        <w:jc w:val="both"/>
        <w:rPr>
          <w:szCs w:val="22"/>
        </w:rPr>
      </w:pPr>
      <w:r>
        <w:rPr>
          <w:bCs/>
          <w:szCs w:val="22"/>
        </w:rPr>
        <w:t>Αποδεχόμαστε</w:t>
      </w:r>
      <w:r>
        <w:rPr>
          <w:rFonts w:eastAsia="Calibri"/>
          <w:bCs/>
          <w:szCs w:val="22"/>
        </w:rPr>
        <w:t xml:space="preserve"> </w:t>
      </w:r>
      <w:r>
        <w:rPr>
          <w:bCs/>
          <w:szCs w:val="22"/>
        </w:rPr>
        <w:t>να</w:t>
      </w:r>
      <w:r>
        <w:rPr>
          <w:rFonts w:eastAsia="Calibri"/>
          <w:bCs/>
          <w:szCs w:val="22"/>
        </w:rPr>
        <w:t xml:space="preserve"> παρατείνομε </w:t>
      </w:r>
      <w:r>
        <w:rPr>
          <w:bCs/>
          <w:szCs w:val="22"/>
        </w:rPr>
        <w:t>την</w:t>
      </w:r>
      <w:r>
        <w:rPr>
          <w:rFonts w:eastAsia="Calibri"/>
          <w:bCs/>
          <w:szCs w:val="22"/>
        </w:rPr>
        <w:t xml:space="preserve"> </w:t>
      </w:r>
      <w:r>
        <w:rPr>
          <w:bCs/>
          <w:szCs w:val="22"/>
        </w:rPr>
        <w:t>ισχύ</w:t>
      </w:r>
      <w:r>
        <w:rPr>
          <w:rFonts w:eastAsia="Calibri"/>
          <w:bCs/>
          <w:szCs w:val="22"/>
        </w:rPr>
        <w:t xml:space="preserve"> </w:t>
      </w:r>
      <w:r>
        <w:rPr>
          <w:bCs/>
          <w:szCs w:val="22"/>
        </w:rPr>
        <w:t>της</w:t>
      </w:r>
      <w:r>
        <w:rPr>
          <w:rFonts w:eastAsia="Calibri"/>
          <w:bCs/>
          <w:szCs w:val="22"/>
        </w:rPr>
        <w:t xml:space="preserve"> </w:t>
      </w:r>
      <w:r>
        <w:rPr>
          <w:bCs/>
          <w:szCs w:val="22"/>
        </w:rPr>
        <w:t>εγγύησης</w:t>
      </w:r>
      <w:r>
        <w:rPr>
          <w:rFonts w:eastAsia="Calibri"/>
          <w:bCs/>
          <w:szCs w:val="22"/>
        </w:rPr>
        <w:t xml:space="preserve"> </w:t>
      </w:r>
      <w:r>
        <w:rPr>
          <w:bCs/>
          <w:szCs w:val="22"/>
        </w:rPr>
        <w:t>ύστερα</w:t>
      </w:r>
      <w:r>
        <w:rPr>
          <w:rFonts w:eastAsia="Calibri"/>
          <w:bCs/>
          <w:szCs w:val="22"/>
        </w:rPr>
        <w:t xml:space="preserve"> </w:t>
      </w:r>
      <w:r>
        <w:rPr>
          <w:bCs/>
          <w:szCs w:val="22"/>
        </w:rPr>
        <w:t>από</w:t>
      </w:r>
      <w:r>
        <w:rPr>
          <w:rFonts w:eastAsia="Calibri"/>
          <w:bCs/>
          <w:szCs w:val="22"/>
        </w:rPr>
        <w:t xml:space="preserve"> </w:t>
      </w:r>
      <w:r>
        <w:rPr>
          <w:bCs/>
          <w:szCs w:val="22"/>
        </w:rPr>
        <w:t xml:space="preserve">έγγραφο της Υπηρεσίας </w:t>
      </w:r>
      <w:r>
        <w:rPr>
          <w:rFonts w:eastAsia="Calibri"/>
          <w:bCs/>
          <w:szCs w:val="22"/>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rPr>
        <w:t>με</w:t>
      </w:r>
      <w:r>
        <w:rPr>
          <w:rFonts w:eastAsia="Calibri"/>
          <w:bCs/>
          <w:szCs w:val="22"/>
        </w:rPr>
        <w:t xml:space="preserve"> </w:t>
      </w:r>
      <w:r>
        <w:rPr>
          <w:bCs/>
          <w:szCs w:val="22"/>
        </w:rPr>
        <w:t>την</w:t>
      </w:r>
      <w:r>
        <w:rPr>
          <w:rFonts w:eastAsia="Calibri"/>
          <w:bCs/>
          <w:szCs w:val="22"/>
        </w:rPr>
        <w:t xml:space="preserve"> </w:t>
      </w:r>
      <w:r>
        <w:rPr>
          <w:bCs/>
          <w:szCs w:val="22"/>
        </w:rPr>
        <w:t>προϋπόθεση</w:t>
      </w:r>
      <w:r>
        <w:rPr>
          <w:rFonts w:eastAsia="Calibri"/>
          <w:bCs/>
          <w:szCs w:val="22"/>
        </w:rPr>
        <w:t xml:space="preserve"> </w:t>
      </w:r>
      <w:r>
        <w:rPr>
          <w:bCs/>
          <w:szCs w:val="22"/>
        </w:rPr>
        <w:t>ότι</w:t>
      </w:r>
      <w:r>
        <w:rPr>
          <w:rFonts w:eastAsia="Calibri"/>
          <w:bCs/>
          <w:szCs w:val="22"/>
        </w:rPr>
        <w:t xml:space="preserve"> </w:t>
      </w:r>
      <w:r>
        <w:rPr>
          <w:bCs/>
          <w:szCs w:val="22"/>
        </w:rPr>
        <w:t>το</w:t>
      </w:r>
      <w:r>
        <w:rPr>
          <w:rFonts w:eastAsia="Calibri"/>
          <w:bCs/>
          <w:szCs w:val="22"/>
        </w:rPr>
        <w:t xml:space="preserve"> </w:t>
      </w:r>
      <w:r>
        <w:rPr>
          <w:bCs/>
          <w:szCs w:val="22"/>
        </w:rPr>
        <w:t>σχετικό</w:t>
      </w:r>
      <w:r>
        <w:rPr>
          <w:rFonts w:eastAsia="Calibri"/>
          <w:bCs/>
          <w:szCs w:val="22"/>
        </w:rPr>
        <w:t xml:space="preserve"> </w:t>
      </w:r>
      <w:r>
        <w:rPr>
          <w:bCs/>
          <w:szCs w:val="22"/>
        </w:rPr>
        <w:t>αίτημά</w:t>
      </w:r>
      <w:r>
        <w:rPr>
          <w:rFonts w:eastAsia="Calibri"/>
          <w:bCs/>
          <w:szCs w:val="22"/>
        </w:rPr>
        <w:t xml:space="preserve"> </w:t>
      </w:r>
      <w:r>
        <w:rPr>
          <w:bCs/>
          <w:szCs w:val="22"/>
        </w:rPr>
        <w:t>σας</w:t>
      </w:r>
      <w:r>
        <w:rPr>
          <w:rFonts w:eastAsia="Calibri"/>
          <w:bCs/>
          <w:szCs w:val="22"/>
        </w:rPr>
        <w:t xml:space="preserve"> </w:t>
      </w:r>
      <w:r>
        <w:rPr>
          <w:bCs/>
          <w:szCs w:val="22"/>
        </w:rPr>
        <w:t>θα</w:t>
      </w:r>
      <w:r>
        <w:rPr>
          <w:rFonts w:eastAsia="Calibri"/>
          <w:bCs/>
          <w:szCs w:val="22"/>
        </w:rPr>
        <w:t xml:space="preserve"> </w:t>
      </w:r>
      <w:r>
        <w:rPr>
          <w:bCs/>
          <w:szCs w:val="22"/>
        </w:rPr>
        <w:t>μας</w:t>
      </w:r>
      <w:r>
        <w:rPr>
          <w:rFonts w:eastAsia="Calibri"/>
          <w:bCs/>
          <w:szCs w:val="22"/>
        </w:rPr>
        <w:t xml:space="preserve"> </w:t>
      </w:r>
      <w:r>
        <w:rPr>
          <w:bCs/>
          <w:szCs w:val="22"/>
        </w:rPr>
        <w:t>υποβληθεί</w:t>
      </w:r>
      <w:r>
        <w:rPr>
          <w:rFonts w:eastAsia="Calibri"/>
          <w:bCs/>
          <w:szCs w:val="22"/>
        </w:rPr>
        <w:t xml:space="preserve"> </w:t>
      </w:r>
      <w:r>
        <w:rPr>
          <w:bCs/>
          <w:szCs w:val="22"/>
        </w:rPr>
        <w:t>πριν</w:t>
      </w:r>
      <w:r>
        <w:rPr>
          <w:rFonts w:eastAsia="Calibri"/>
          <w:bCs/>
          <w:szCs w:val="22"/>
        </w:rPr>
        <w:t xml:space="preserve"> </w:t>
      </w:r>
      <w:r>
        <w:rPr>
          <w:bCs/>
          <w:szCs w:val="22"/>
        </w:rPr>
        <w:t>από</w:t>
      </w:r>
      <w:r>
        <w:rPr>
          <w:rFonts w:eastAsia="Calibri"/>
          <w:bCs/>
          <w:szCs w:val="22"/>
        </w:rPr>
        <w:t xml:space="preserve"> </w:t>
      </w:r>
      <w:r>
        <w:rPr>
          <w:bCs/>
          <w:szCs w:val="22"/>
        </w:rPr>
        <w:t>την</w:t>
      </w:r>
      <w:r>
        <w:rPr>
          <w:rFonts w:eastAsia="Calibri"/>
          <w:bCs/>
          <w:szCs w:val="22"/>
        </w:rPr>
        <w:t xml:space="preserve"> </w:t>
      </w:r>
      <w:r>
        <w:rPr>
          <w:bCs/>
          <w:szCs w:val="22"/>
        </w:rPr>
        <w:t>ημερομηνία</w:t>
      </w:r>
      <w:r>
        <w:rPr>
          <w:rFonts w:eastAsia="Calibri"/>
          <w:bCs/>
          <w:szCs w:val="22"/>
        </w:rPr>
        <w:t xml:space="preserve"> </w:t>
      </w:r>
      <w:r>
        <w:rPr>
          <w:bCs/>
          <w:szCs w:val="22"/>
        </w:rPr>
        <w:t>λήξης</w:t>
      </w:r>
      <w:r>
        <w:rPr>
          <w:rFonts w:eastAsia="Calibri"/>
          <w:bCs/>
          <w:szCs w:val="22"/>
        </w:rPr>
        <w:t xml:space="preserve"> </w:t>
      </w:r>
      <w:r>
        <w:rPr>
          <w:bCs/>
          <w:szCs w:val="22"/>
        </w:rPr>
        <w:t>της</w:t>
      </w:r>
      <w:r>
        <w:rPr>
          <w:rStyle w:val="a6"/>
          <w:rFonts w:eastAsia="MS Mincho"/>
          <w:bCs/>
          <w:szCs w:val="22"/>
        </w:rPr>
        <w:footnoteReference w:id="10"/>
      </w:r>
      <w:r>
        <w:rPr>
          <w:bCs/>
          <w:szCs w:val="22"/>
        </w:rPr>
        <w:t>.</w:t>
      </w:r>
      <w:r>
        <w:rPr>
          <w:rFonts w:eastAsia="Calibri"/>
          <w:bCs/>
          <w:szCs w:val="22"/>
        </w:rPr>
        <w:t xml:space="preserve"> </w:t>
      </w:r>
    </w:p>
    <w:p w:rsidR="00823F1C" w:rsidRDefault="00823F1C" w:rsidP="00823F1C">
      <w:pPr>
        <w:widowControl w:val="0"/>
        <w:tabs>
          <w:tab w:val="left" w:pos="54"/>
          <w:tab w:val="left" w:pos="193"/>
        </w:tabs>
        <w:spacing w:line="360" w:lineRule="auto"/>
        <w:jc w:val="both"/>
        <w:rPr>
          <w:szCs w:val="22"/>
        </w:rPr>
      </w:pPr>
    </w:p>
    <w:p w:rsidR="00823F1C" w:rsidRDefault="00823F1C" w:rsidP="00823F1C">
      <w:pPr>
        <w:widowControl w:val="0"/>
        <w:tabs>
          <w:tab w:val="left" w:pos="54"/>
          <w:tab w:val="left" w:pos="193"/>
        </w:tabs>
        <w:spacing w:line="360" w:lineRule="auto"/>
        <w:jc w:val="both"/>
        <w:rPr>
          <w:bCs/>
          <w:szCs w:val="22"/>
        </w:rPr>
      </w:pPr>
      <w:r>
        <w:rPr>
          <w:bCs/>
          <w:szCs w:val="22"/>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rPr>
        <w:footnoteReference w:id="11"/>
      </w:r>
      <w:r>
        <w:rPr>
          <w:bCs/>
          <w:szCs w:val="22"/>
        </w:rPr>
        <w:t>.</w:t>
      </w:r>
    </w:p>
    <w:p w:rsidR="00823F1C" w:rsidRDefault="00823F1C" w:rsidP="00823F1C">
      <w:pPr>
        <w:widowControl w:val="0"/>
        <w:tabs>
          <w:tab w:val="left" w:pos="54"/>
          <w:tab w:val="left" w:pos="193"/>
        </w:tabs>
        <w:spacing w:line="360" w:lineRule="auto"/>
        <w:jc w:val="both"/>
        <w:rPr>
          <w:bCs/>
          <w:szCs w:val="22"/>
        </w:rPr>
      </w:pPr>
    </w:p>
    <w:p w:rsidR="00823F1C" w:rsidRDefault="00823F1C" w:rsidP="00823F1C">
      <w:pPr>
        <w:widowControl w:val="0"/>
        <w:spacing w:line="360" w:lineRule="auto"/>
        <w:ind w:left="4994" w:firstLine="454"/>
        <w:jc w:val="both"/>
        <w:rPr>
          <w:b/>
          <w:bCs/>
          <w:szCs w:val="22"/>
        </w:rPr>
      </w:pPr>
      <w:r>
        <w:rPr>
          <w:bCs/>
          <w:szCs w:val="22"/>
        </w:rPr>
        <w:t>(Εξουσιοδοτημένη Υπογραφή)</w:t>
      </w:r>
    </w:p>
    <w:p w:rsidR="00823F1C" w:rsidRDefault="00823F1C" w:rsidP="00823F1C">
      <w:pPr>
        <w:ind w:left="-360"/>
        <w:jc w:val="both"/>
        <w:rPr>
          <w:bCs/>
          <w:szCs w:val="22"/>
          <w:shd w:val="clear" w:color="auto" w:fill="FFFF00"/>
        </w:rPr>
      </w:pPr>
      <w:r>
        <w:br w:type="page"/>
      </w:r>
      <w:r>
        <w:rPr>
          <w:b/>
          <w:szCs w:val="22"/>
        </w:rPr>
        <w:lastRenderedPageBreak/>
        <w:t>ΥΠΟΔΕΙΓΜΑ ΕΓΓΥΗΤΙΚΗΣ ΕΠΙΣΤΟΛΗΣ ΚΑΛΗΣ ΕΚΤΕΛΕΣΗΣ</w:t>
      </w:r>
    </w:p>
    <w:p w:rsidR="00823F1C" w:rsidRDefault="00823F1C" w:rsidP="00823F1C">
      <w:pPr>
        <w:spacing w:line="360" w:lineRule="auto"/>
        <w:jc w:val="both"/>
        <w:rPr>
          <w:bCs/>
          <w:szCs w:val="22"/>
          <w:shd w:val="clear" w:color="auto" w:fill="FFFF00"/>
        </w:rPr>
      </w:pPr>
    </w:p>
    <w:p w:rsidR="00823F1C" w:rsidRDefault="00823F1C" w:rsidP="00823F1C">
      <w:pPr>
        <w:widowControl w:val="0"/>
        <w:spacing w:line="360" w:lineRule="auto"/>
        <w:jc w:val="both"/>
        <w:rPr>
          <w:bCs/>
          <w:szCs w:val="22"/>
        </w:rPr>
      </w:pPr>
      <w:r>
        <w:rPr>
          <w:bCs/>
          <w:szCs w:val="22"/>
        </w:rPr>
        <w:t xml:space="preserve">Εκδότης (Πλήρης επωνυμία Πιστωτικού Ιδρύματος ……………………………. / </w:t>
      </w:r>
      <w:r>
        <w:rPr>
          <w:bCs/>
          <w:color w:val="000000"/>
          <w:szCs w:val="22"/>
        </w:rPr>
        <w:t>ΕΝΙΑΙΟ ΤΑΜΕΙΟ ΑΝΕΞΑΡΤΗΤΑ ΑΠΑΣΧΟΛΟΥΜΕΝΩΝ - ΤΟΜΕΑΣ ΣΥΝΤΑΞΗΣ ΜΗΧΑΝΙΚΩΝ ΚΑΙ ΕΡΓΟΛΗΠΤΩΝ ΔΗΜΟΣΙΩΝ ΕΡΓΩΝ (Ε.Τ.Α.Α.-Τ.Σ.Μ.Ε.Δ.Ε.)</w:t>
      </w:r>
      <w:r>
        <w:rPr>
          <w:bCs/>
          <w:szCs w:val="22"/>
        </w:rPr>
        <w:t xml:space="preserve"> </w:t>
      </w:r>
    </w:p>
    <w:p w:rsidR="00823F1C" w:rsidRDefault="00823F1C" w:rsidP="00823F1C">
      <w:pPr>
        <w:widowControl w:val="0"/>
        <w:spacing w:line="360" w:lineRule="auto"/>
        <w:jc w:val="both"/>
        <w:rPr>
          <w:bCs/>
          <w:szCs w:val="22"/>
        </w:rPr>
      </w:pPr>
      <w:r>
        <w:rPr>
          <w:bCs/>
          <w:szCs w:val="22"/>
        </w:rPr>
        <w:t>Ημερομηνία έκδοσης    ……………………………..</w:t>
      </w:r>
    </w:p>
    <w:p w:rsidR="00823F1C" w:rsidRDefault="00823F1C" w:rsidP="00823F1C">
      <w:pPr>
        <w:widowControl w:val="0"/>
        <w:spacing w:line="360" w:lineRule="auto"/>
        <w:jc w:val="both"/>
        <w:rPr>
          <w:bCs/>
          <w:szCs w:val="22"/>
        </w:rPr>
      </w:pPr>
      <w:r>
        <w:rPr>
          <w:bCs/>
          <w:szCs w:val="22"/>
        </w:rPr>
        <w:t>Προς: (Πλήρης επωνυμία Αναθέτουσας Αρχής/Αναθέτοντος Φορέα</w:t>
      </w:r>
      <w:r>
        <w:rPr>
          <w:rStyle w:val="a6"/>
          <w:rFonts w:eastAsia="MS Mincho"/>
          <w:bCs/>
          <w:szCs w:val="22"/>
        </w:rPr>
        <w:footnoteReference w:customMarkFollows="1" w:id="12"/>
        <w:t>1</w:t>
      </w:r>
      <w:r>
        <w:rPr>
          <w:bCs/>
          <w:szCs w:val="22"/>
        </w:rPr>
        <w:t>).................................</w:t>
      </w:r>
    </w:p>
    <w:p w:rsidR="00823F1C" w:rsidRDefault="00823F1C" w:rsidP="00823F1C">
      <w:pPr>
        <w:widowControl w:val="0"/>
        <w:spacing w:line="360" w:lineRule="auto"/>
        <w:jc w:val="both"/>
        <w:rPr>
          <w:bCs/>
          <w:szCs w:val="22"/>
        </w:rPr>
      </w:pPr>
      <w:r>
        <w:rPr>
          <w:bCs/>
          <w:szCs w:val="22"/>
        </w:rPr>
        <w:t>(Διεύθυνση Αναθέτουσας Αρχής/Αναθέτοντος Φορέα)</w:t>
      </w:r>
      <w:r>
        <w:rPr>
          <w:rStyle w:val="a6"/>
          <w:rFonts w:eastAsia="MS Mincho"/>
          <w:bCs/>
          <w:szCs w:val="22"/>
        </w:rPr>
        <w:footnoteReference w:customMarkFollows="1" w:id="13"/>
        <w:t>2</w:t>
      </w:r>
      <w:r>
        <w:rPr>
          <w:bCs/>
          <w:color w:val="00000A"/>
          <w:szCs w:val="22"/>
          <w:lang w:eastAsia="en-US"/>
        </w:rPr>
        <w:t>................................</w:t>
      </w:r>
    </w:p>
    <w:p w:rsidR="00823F1C" w:rsidRDefault="00823F1C" w:rsidP="00823F1C">
      <w:pPr>
        <w:jc w:val="both"/>
        <w:rPr>
          <w:bCs/>
          <w:szCs w:val="22"/>
        </w:rPr>
      </w:pPr>
    </w:p>
    <w:p w:rsidR="00823F1C" w:rsidRDefault="00823F1C" w:rsidP="00823F1C">
      <w:pPr>
        <w:jc w:val="both"/>
        <w:rPr>
          <w:bCs/>
          <w:szCs w:val="22"/>
        </w:rPr>
      </w:pPr>
      <w:r>
        <w:rPr>
          <w:bCs/>
          <w:szCs w:val="22"/>
        </w:rPr>
        <w:t>Εγγύηση μας υπ’ αριθμ. ……………….. ποσού ………………….……. ευρώ</w:t>
      </w:r>
      <w:r>
        <w:rPr>
          <w:rStyle w:val="a6"/>
          <w:rFonts w:eastAsia="MS Mincho"/>
          <w:bCs/>
          <w:szCs w:val="22"/>
        </w:rPr>
        <w:footnoteReference w:customMarkFollows="1" w:id="14"/>
        <w:t>3</w:t>
      </w:r>
      <w:r>
        <w:rPr>
          <w:bCs/>
          <w:szCs w:val="22"/>
        </w:rPr>
        <w:t>.</w:t>
      </w:r>
    </w:p>
    <w:p w:rsidR="00823F1C" w:rsidRDefault="00823F1C" w:rsidP="00823F1C">
      <w:pPr>
        <w:widowControl w:val="0"/>
        <w:spacing w:line="360" w:lineRule="auto"/>
        <w:jc w:val="both"/>
        <w:rPr>
          <w:bCs/>
          <w:szCs w:val="22"/>
        </w:rPr>
      </w:pPr>
    </w:p>
    <w:p w:rsidR="00823F1C" w:rsidRDefault="00823F1C" w:rsidP="00823F1C">
      <w:pPr>
        <w:widowControl w:val="0"/>
        <w:spacing w:line="360" w:lineRule="auto"/>
        <w:jc w:val="both"/>
        <w:rPr>
          <w:bCs/>
          <w:szCs w:val="22"/>
        </w:rPr>
      </w:pPr>
      <w:r>
        <w:rPr>
          <w:bCs/>
          <w:szCs w:val="22"/>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szCs w:val="22"/>
        </w:rPr>
        <w:footnoteReference w:customMarkFollows="1" w:id="15"/>
        <w:t>4</w:t>
      </w:r>
    </w:p>
    <w:p w:rsidR="00823F1C" w:rsidRDefault="00823F1C" w:rsidP="00823F1C">
      <w:pPr>
        <w:widowControl w:val="0"/>
        <w:spacing w:line="360" w:lineRule="auto"/>
        <w:jc w:val="both"/>
        <w:rPr>
          <w:bCs/>
          <w:szCs w:val="22"/>
        </w:rPr>
      </w:pPr>
      <w:r>
        <w:rPr>
          <w:bCs/>
          <w:szCs w:val="22"/>
        </w:rPr>
        <w:t xml:space="preserve">υπέρ του: </w:t>
      </w:r>
    </w:p>
    <w:p w:rsidR="00823F1C" w:rsidRDefault="00823F1C" w:rsidP="00823F1C">
      <w:pPr>
        <w:widowControl w:val="0"/>
        <w:spacing w:line="360" w:lineRule="auto"/>
        <w:jc w:val="both"/>
        <w:rPr>
          <w:bCs/>
          <w:szCs w:val="22"/>
        </w:rPr>
      </w:pPr>
      <w:r>
        <w:rPr>
          <w:bCs/>
          <w:szCs w:val="22"/>
        </w:rPr>
        <w:t>(</w:t>
      </w:r>
      <w:r>
        <w:rPr>
          <w:bCs/>
          <w:szCs w:val="22"/>
          <w:lang w:val="en-US"/>
        </w:rPr>
        <w:t>i</w:t>
      </w:r>
      <w:r>
        <w:rPr>
          <w:bCs/>
          <w:szCs w:val="22"/>
        </w:rPr>
        <w:t xml:space="preserve">) [σε περίπτωση φυσικού προσώπου]: </w:t>
      </w:r>
      <w:r>
        <w:rPr>
          <w:rFonts w:eastAsia="Calibri"/>
          <w:bCs/>
          <w:szCs w:val="22"/>
        </w:rPr>
        <w:t xml:space="preserve">(ονοματεπώνυμο, πατρώνυμο) ..............................,  ΑΦΜ: ................ </w:t>
      </w:r>
      <w:r>
        <w:rPr>
          <w:rFonts w:eastAsia="Calibri"/>
          <w:szCs w:val="22"/>
        </w:rPr>
        <w:t>(διεύθυνση)</w:t>
      </w:r>
      <w:r>
        <w:rPr>
          <w:rFonts w:eastAsia="Calibri"/>
          <w:bCs/>
          <w:szCs w:val="22"/>
        </w:rPr>
        <w:t xml:space="preserve"> .......................…………………………………..</w:t>
      </w:r>
      <w:r>
        <w:rPr>
          <w:bCs/>
          <w:szCs w:val="22"/>
        </w:rPr>
        <w:t>, ή</w:t>
      </w:r>
    </w:p>
    <w:p w:rsidR="00823F1C" w:rsidRDefault="00823F1C" w:rsidP="00823F1C">
      <w:pPr>
        <w:widowControl w:val="0"/>
        <w:spacing w:line="360" w:lineRule="auto"/>
        <w:jc w:val="both"/>
        <w:rPr>
          <w:bCs/>
          <w:szCs w:val="22"/>
        </w:rPr>
      </w:pPr>
      <w:r>
        <w:rPr>
          <w:bCs/>
          <w:szCs w:val="22"/>
        </w:rPr>
        <w:t>(</w:t>
      </w:r>
      <w:r>
        <w:rPr>
          <w:bCs/>
          <w:szCs w:val="22"/>
          <w:lang w:val="en-US"/>
        </w:rPr>
        <w:t>ii</w:t>
      </w:r>
      <w:r>
        <w:rPr>
          <w:bCs/>
          <w:szCs w:val="22"/>
        </w:rPr>
        <w:t>) [σε περίπτωση νομικού προσώπου]: (</w:t>
      </w:r>
      <w:r>
        <w:rPr>
          <w:szCs w:val="22"/>
        </w:rPr>
        <w:t>πλήρη επωνυμία) ........................, ΑΦΜ: ...................... (διεύθυνση)</w:t>
      </w:r>
      <w:r>
        <w:rPr>
          <w:bCs/>
          <w:szCs w:val="22"/>
        </w:rPr>
        <w:t xml:space="preserve"> .......................………………………………….. ή</w:t>
      </w:r>
    </w:p>
    <w:p w:rsidR="00823F1C" w:rsidRDefault="00823F1C" w:rsidP="00823F1C">
      <w:pPr>
        <w:widowControl w:val="0"/>
        <w:spacing w:line="360" w:lineRule="auto"/>
        <w:jc w:val="both"/>
        <w:rPr>
          <w:bCs/>
          <w:szCs w:val="22"/>
        </w:rPr>
      </w:pPr>
      <w:r>
        <w:rPr>
          <w:bCs/>
          <w:szCs w:val="22"/>
        </w:rPr>
        <w:t>(</w:t>
      </w:r>
      <w:r>
        <w:rPr>
          <w:bCs/>
          <w:szCs w:val="22"/>
          <w:lang w:val="en-US"/>
        </w:rPr>
        <w:t>iii</w:t>
      </w:r>
      <w:r>
        <w:rPr>
          <w:bCs/>
          <w:szCs w:val="22"/>
        </w:rPr>
        <w:t>) [σε περίπτωση ένωσης ή κοινοπραξίας:] των φυσικών / νομικών προσώπων</w:t>
      </w:r>
    </w:p>
    <w:p w:rsidR="00823F1C" w:rsidRDefault="00823F1C" w:rsidP="00823F1C">
      <w:pPr>
        <w:widowControl w:val="0"/>
        <w:spacing w:line="360" w:lineRule="auto"/>
        <w:jc w:val="both"/>
        <w:rPr>
          <w:bCs/>
          <w:szCs w:val="22"/>
        </w:rPr>
      </w:pPr>
      <w:r>
        <w:rPr>
          <w:bCs/>
          <w:szCs w:val="22"/>
        </w:rPr>
        <w:t>α) (</w:t>
      </w:r>
      <w:r>
        <w:rPr>
          <w:szCs w:val="22"/>
        </w:rPr>
        <w:t>πλήρη επωνυμία) ........................, ΑΦΜ: ...................... (διεύθυνση)</w:t>
      </w:r>
      <w:r>
        <w:rPr>
          <w:bCs/>
          <w:szCs w:val="22"/>
        </w:rPr>
        <w:t xml:space="preserve"> ...................</w:t>
      </w:r>
    </w:p>
    <w:p w:rsidR="00823F1C" w:rsidRDefault="00823F1C" w:rsidP="00823F1C">
      <w:pPr>
        <w:widowControl w:val="0"/>
        <w:spacing w:line="360" w:lineRule="auto"/>
        <w:jc w:val="both"/>
        <w:rPr>
          <w:bCs/>
          <w:szCs w:val="22"/>
        </w:rPr>
      </w:pPr>
      <w:r>
        <w:rPr>
          <w:bCs/>
          <w:szCs w:val="22"/>
        </w:rPr>
        <w:t>β) (</w:t>
      </w:r>
      <w:r>
        <w:rPr>
          <w:szCs w:val="22"/>
        </w:rPr>
        <w:t>πλήρη επωνυμία) ........................, ΑΦΜ: ...................... (διεύθυνση)</w:t>
      </w:r>
      <w:r>
        <w:rPr>
          <w:bCs/>
          <w:szCs w:val="22"/>
        </w:rPr>
        <w:t xml:space="preserve"> ...................</w:t>
      </w:r>
    </w:p>
    <w:p w:rsidR="00823F1C" w:rsidRDefault="00823F1C" w:rsidP="00823F1C">
      <w:pPr>
        <w:widowControl w:val="0"/>
        <w:spacing w:line="360" w:lineRule="auto"/>
        <w:jc w:val="both"/>
        <w:rPr>
          <w:bCs/>
          <w:szCs w:val="22"/>
        </w:rPr>
      </w:pPr>
      <w:r>
        <w:rPr>
          <w:bCs/>
          <w:szCs w:val="22"/>
        </w:rPr>
        <w:t>γ) (</w:t>
      </w:r>
      <w:r>
        <w:rPr>
          <w:szCs w:val="22"/>
        </w:rPr>
        <w:t>πλήρη επωνυμία) ........................, ΑΦΜ: ...................... (διεύθυνση)</w:t>
      </w:r>
      <w:r>
        <w:rPr>
          <w:bCs/>
          <w:szCs w:val="22"/>
        </w:rPr>
        <w:t xml:space="preserve"> .................. (συμπληρώνεται με όλα τα μέλη της ένωσης / κοινοπραξίας)</w:t>
      </w:r>
    </w:p>
    <w:p w:rsidR="00823F1C" w:rsidRDefault="00823F1C" w:rsidP="00823F1C">
      <w:pPr>
        <w:widowControl w:val="0"/>
        <w:spacing w:line="360" w:lineRule="auto"/>
        <w:jc w:val="both"/>
        <w:rPr>
          <w:bCs/>
          <w:szCs w:val="22"/>
        </w:rPr>
      </w:pPr>
      <w:r>
        <w:rPr>
          <w:bCs/>
          <w:szCs w:val="22"/>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823F1C" w:rsidRDefault="00823F1C" w:rsidP="00823F1C">
      <w:pPr>
        <w:widowControl w:val="0"/>
        <w:spacing w:line="360" w:lineRule="auto"/>
        <w:jc w:val="both"/>
        <w:rPr>
          <w:bCs/>
          <w:szCs w:val="22"/>
        </w:rPr>
      </w:pPr>
      <w:r>
        <w:rPr>
          <w:bCs/>
          <w:szCs w:val="22"/>
        </w:rPr>
        <w:t>για την καλή εκτέλεση του/ων τμήματος/των ..</w:t>
      </w:r>
      <w:r>
        <w:rPr>
          <w:rStyle w:val="a6"/>
          <w:rFonts w:eastAsia="MS Mincho"/>
          <w:bCs/>
          <w:szCs w:val="22"/>
        </w:rPr>
        <w:footnoteReference w:customMarkFollows="1" w:id="16"/>
        <w:t>5</w:t>
      </w:r>
      <w:r>
        <w:rPr>
          <w:bCs/>
          <w:szCs w:val="22"/>
        </w:rPr>
        <w:t>/ της υπ αριθ ..... σύμβασης “</w:t>
      </w:r>
      <w:r>
        <w:rPr>
          <w:b/>
          <w:bCs/>
          <w:i/>
          <w:iCs/>
          <w:szCs w:val="22"/>
        </w:rPr>
        <w:t>(τίτλος σύμβασης)</w:t>
      </w:r>
      <w:r>
        <w:rPr>
          <w:bCs/>
          <w:szCs w:val="22"/>
        </w:rPr>
        <w:t xml:space="preserve">”, σύμφωνα με την (αριθμό/ημερομηνία) ........................ Διακήρυξη / Πρόσκληση / Πρόσκληση Εκδήλωσης Ενδιαφέροντος </w:t>
      </w:r>
      <w:r>
        <w:rPr>
          <w:rStyle w:val="a6"/>
          <w:rFonts w:eastAsia="MS Mincho"/>
          <w:szCs w:val="22"/>
        </w:rPr>
        <w:footnoteReference w:customMarkFollows="1" w:id="17"/>
        <w:t xml:space="preserve">6 </w:t>
      </w:r>
      <w:r>
        <w:rPr>
          <w:bCs/>
          <w:szCs w:val="22"/>
        </w:rPr>
        <w:t>........................... της/του (Αναθέτουσας Αρχής/Αναθέτοντος φορέα).</w:t>
      </w:r>
    </w:p>
    <w:p w:rsidR="00823F1C" w:rsidRDefault="00823F1C" w:rsidP="00823F1C">
      <w:pPr>
        <w:widowControl w:val="0"/>
        <w:spacing w:line="360" w:lineRule="auto"/>
        <w:jc w:val="both"/>
        <w:rPr>
          <w:bCs/>
          <w:szCs w:val="22"/>
        </w:rPr>
      </w:pPr>
      <w:r>
        <w:rPr>
          <w:bCs/>
          <w:szCs w:val="22"/>
        </w:rPr>
        <w:t xml:space="preserve">Το παραπάνω ποσό τηρείται στη διάθεσή σας και θα καταβληθεί ολικά ή μερικά χωρίς καμία από </w:t>
      </w:r>
      <w:r>
        <w:rPr>
          <w:bCs/>
          <w:szCs w:val="22"/>
        </w:rPr>
        <w:lastRenderedPageBreak/>
        <w:t>μέρους μας αντίρρηση, αμφισβήτηση ή ένσταση και χωρίς να ερευνηθεί το βάσιμο ή μη της απαίτησης σας μέσα σε ....….    ημέρες</w:t>
      </w:r>
      <w:r>
        <w:rPr>
          <w:rStyle w:val="a6"/>
          <w:rFonts w:eastAsia="MS Mincho"/>
          <w:bCs/>
          <w:szCs w:val="22"/>
        </w:rPr>
        <w:footnoteReference w:customMarkFollows="1" w:id="18"/>
        <w:t xml:space="preserve">7 </w:t>
      </w:r>
      <w:r>
        <w:rPr>
          <w:bCs/>
          <w:szCs w:val="22"/>
        </w:rPr>
        <w:t>από την απλή έγγραφη ειδοποίησή σας.</w:t>
      </w:r>
    </w:p>
    <w:p w:rsidR="00823F1C" w:rsidRDefault="00823F1C" w:rsidP="00823F1C">
      <w:pPr>
        <w:widowControl w:val="0"/>
        <w:spacing w:line="360" w:lineRule="auto"/>
        <w:jc w:val="both"/>
        <w:rPr>
          <w:bCs/>
          <w:szCs w:val="22"/>
        </w:rPr>
      </w:pPr>
      <w:r>
        <w:rPr>
          <w:bCs/>
          <w:szCs w:val="22"/>
        </w:rPr>
        <w:t>Η παρούσα ισχύει μέχρι και την ............... (αν προβλέπεται ορισμένος χρόνος στα έγγραφα της σύμβασης</w:t>
      </w:r>
      <w:r>
        <w:rPr>
          <w:rStyle w:val="a6"/>
          <w:rFonts w:eastAsia="MS Mincho"/>
          <w:bCs/>
          <w:szCs w:val="22"/>
        </w:rPr>
        <w:footnoteReference w:customMarkFollows="1" w:id="19"/>
        <w:t>8</w:t>
      </w:r>
      <w:r>
        <w:rPr>
          <w:bCs/>
          <w:szCs w:val="22"/>
        </w:rPr>
        <w:t>)</w:t>
      </w:r>
    </w:p>
    <w:p w:rsidR="00823F1C" w:rsidRDefault="00823F1C" w:rsidP="00823F1C">
      <w:pPr>
        <w:widowControl w:val="0"/>
        <w:spacing w:line="360" w:lineRule="auto"/>
        <w:jc w:val="both"/>
        <w:rPr>
          <w:bCs/>
          <w:szCs w:val="22"/>
        </w:rPr>
      </w:pPr>
      <w:r>
        <w:rPr>
          <w:bCs/>
          <w:szCs w:val="22"/>
        </w:rPr>
        <w:t xml:space="preserve">ή </w:t>
      </w:r>
    </w:p>
    <w:p w:rsidR="00823F1C" w:rsidRDefault="00823F1C" w:rsidP="00823F1C">
      <w:pPr>
        <w:widowControl w:val="0"/>
        <w:spacing w:line="360" w:lineRule="auto"/>
        <w:jc w:val="both"/>
        <w:rPr>
          <w:bCs/>
          <w:szCs w:val="22"/>
        </w:rPr>
      </w:pPr>
      <w:r>
        <w:rPr>
          <w:bCs/>
          <w:szCs w:val="22"/>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23F1C" w:rsidRDefault="00823F1C" w:rsidP="00823F1C">
      <w:pPr>
        <w:widowControl w:val="0"/>
        <w:spacing w:line="360" w:lineRule="auto"/>
        <w:jc w:val="both"/>
        <w:rPr>
          <w:bCs/>
          <w:szCs w:val="22"/>
        </w:rPr>
      </w:pPr>
      <w:r>
        <w:rPr>
          <w:bCs/>
          <w:szCs w:val="22"/>
        </w:rPr>
        <w:t>Σε περίπτωση κατάπτωσης της εγγύησης, το ποσό της κατάπτωσης υπόκειται στο εκάστοτε ισχύον πάγιο τέλος χαρτοσήμου.</w:t>
      </w:r>
    </w:p>
    <w:p w:rsidR="00823F1C" w:rsidRDefault="00823F1C" w:rsidP="00823F1C">
      <w:pPr>
        <w:widowControl w:val="0"/>
        <w:spacing w:line="360" w:lineRule="auto"/>
        <w:jc w:val="both"/>
        <w:rPr>
          <w:bCs/>
          <w:i/>
          <w:iCs/>
          <w:szCs w:val="22"/>
        </w:rPr>
      </w:pPr>
      <w:r>
        <w:rPr>
          <w:bCs/>
          <w:szCs w:val="22"/>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rPr>
        <w:footnoteReference w:customMarkFollows="1" w:id="20"/>
        <w:t>9</w:t>
      </w:r>
      <w:r>
        <w:rPr>
          <w:bCs/>
          <w:szCs w:val="22"/>
        </w:rPr>
        <w:t>.</w:t>
      </w:r>
    </w:p>
    <w:p w:rsidR="00823F1C" w:rsidRDefault="00823F1C" w:rsidP="00823F1C">
      <w:pPr>
        <w:widowControl w:val="0"/>
        <w:spacing w:line="360" w:lineRule="auto"/>
        <w:jc w:val="both"/>
        <w:rPr>
          <w:bCs/>
          <w:i/>
          <w:iCs/>
          <w:szCs w:val="22"/>
        </w:rPr>
      </w:pPr>
    </w:p>
    <w:p w:rsidR="00823F1C" w:rsidRDefault="00823F1C" w:rsidP="00823F1C">
      <w:pPr>
        <w:widowControl w:val="0"/>
        <w:spacing w:line="360" w:lineRule="auto"/>
        <w:ind w:left="2880" w:firstLine="720"/>
        <w:jc w:val="both"/>
        <w:rPr>
          <w:b/>
          <w:bCs/>
          <w:szCs w:val="22"/>
        </w:rPr>
      </w:pPr>
      <w:r>
        <w:rPr>
          <w:bCs/>
          <w:szCs w:val="22"/>
        </w:rPr>
        <w:t>(Εξουσιοδοτημένη Υπογραφή)</w:t>
      </w:r>
    </w:p>
    <w:p w:rsidR="00823F1C" w:rsidRDefault="00823F1C" w:rsidP="00823F1C">
      <w:pPr>
        <w:pStyle w:val="2"/>
        <w:tabs>
          <w:tab w:val="left" w:pos="0"/>
        </w:tabs>
        <w:spacing w:before="57" w:after="57"/>
        <w:ind w:left="0" w:firstLine="0"/>
        <w:jc w:val="both"/>
        <w:rPr>
          <w:lang w:val="el-GR"/>
        </w:rPr>
        <w:sectPr w:rsidR="00823F1C" w:rsidSect="00823F1C">
          <w:pgSz w:w="11906" w:h="16838"/>
          <w:pgMar w:top="1134" w:right="1134" w:bottom="1134" w:left="1134" w:header="720" w:footer="709" w:gutter="0"/>
          <w:cols w:space="720"/>
          <w:docGrid w:linePitch="326"/>
        </w:sectPr>
      </w:pPr>
      <w:r>
        <w:rPr>
          <w:lang w:val="el-GR"/>
        </w:rPr>
        <w:br w:type="page"/>
      </w:r>
      <w:bookmarkStart w:id="10" w:name="_Toc82680674"/>
    </w:p>
    <w:p w:rsidR="00823F1C" w:rsidRDefault="00823F1C" w:rsidP="00823F1C">
      <w:pPr>
        <w:pStyle w:val="2"/>
        <w:tabs>
          <w:tab w:val="left" w:pos="0"/>
        </w:tabs>
        <w:spacing w:before="57" w:after="57"/>
        <w:ind w:left="0" w:firstLine="0"/>
        <w:jc w:val="both"/>
        <w:rPr>
          <w:i/>
          <w:color w:val="538135"/>
          <w:lang w:val="el-GR" w:eastAsia="ar-SA"/>
        </w:rPr>
      </w:pPr>
      <w:bookmarkStart w:id="11" w:name="_Toc132016090"/>
      <w:r w:rsidRPr="00523939">
        <w:rPr>
          <w:lang w:val="el-GR"/>
        </w:rPr>
        <w:lastRenderedPageBreak/>
        <w:t xml:space="preserve">ΠΑΡΑΡΤΗΜΑ </w:t>
      </w:r>
      <w:r w:rsidRPr="00523939">
        <w:rPr>
          <w:lang w:val="en-US"/>
        </w:rPr>
        <w:t>VI</w:t>
      </w:r>
      <w:r w:rsidRPr="00523939">
        <w:rPr>
          <w:lang w:val="el-GR"/>
        </w:rPr>
        <w:t xml:space="preserve"> – Πίνακας αντιστοίχισης λόγων αποκλεισμού-κριτηρίων ποιοτικής επιλογής και αποδεικτικών μέσων</w:t>
      </w:r>
      <w:bookmarkEnd w:id="10"/>
      <w:bookmarkEnd w:id="11"/>
    </w:p>
    <w:p w:rsidR="00823F1C" w:rsidRDefault="00823F1C" w:rsidP="00823F1C">
      <w:pPr>
        <w:spacing w:before="57" w:after="5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823F1C" w:rsidTr="009A0D12">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823F1C" w:rsidRDefault="00823F1C" w:rsidP="009A0D12">
            <w:pPr>
              <w:jc w:val="both"/>
              <w:rPr>
                <w:szCs w:val="22"/>
                <w:lang w:eastAsia="en-US"/>
              </w:rPr>
            </w:pPr>
            <w:r>
              <w:t>Αποδεικτικά μέσα-Υπηρεσίες (2.2.9.2)</w:t>
            </w:r>
          </w:p>
        </w:tc>
      </w:tr>
      <w:tr w:rsidR="00823F1C" w:rsidTr="009A0D12">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823F1C" w:rsidRDefault="00823F1C" w:rsidP="009A0D12">
            <w:pPr>
              <w:jc w:val="both"/>
            </w:pPr>
            <w: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823F1C" w:rsidRDefault="00823F1C" w:rsidP="009A0D12">
            <w:pPr>
              <w:jc w:val="both"/>
            </w:pPr>
            <w: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823F1C" w:rsidRDefault="00823F1C" w:rsidP="009A0D12">
            <w:pPr>
              <w:jc w:val="both"/>
            </w:pPr>
            <w:r>
              <w:t>Δικαιολογητικό</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2.2.3.1</w:t>
            </w:r>
          </w:p>
        </w:tc>
        <w:tc>
          <w:tcPr>
            <w:tcW w:w="5387"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Λόγοι που σχετίζονται με ποινικές καταδίκες για τα αδικήματα που ορίζονται στο άρθρο άρθρο 73 παρ. 1 ν. 4412/2016:</w:t>
            </w:r>
          </w:p>
          <w:p w:rsidR="00823F1C" w:rsidRDefault="00823F1C" w:rsidP="009A0D12">
            <w:pPr>
              <w:jc w:val="both"/>
            </w:pPr>
            <w:r>
              <w:t>Συμμετοχή σε εγκληματική οργάνωση</w:t>
            </w:r>
          </w:p>
          <w:p w:rsidR="00823F1C" w:rsidRDefault="00823F1C" w:rsidP="009A0D12">
            <w:pPr>
              <w:jc w:val="both"/>
            </w:pPr>
            <w:r>
              <w:t>Ενεργητική δωροδοκία κατά το ελληνικό δίκαιο και το δίκαιο του οικονομικού φορέα</w:t>
            </w:r>
          </w:p>
          <w:p w:rsidR="00823F1C" w:rsidRDefault="00823F1C" w:rsidP="009A0D12">
            <w:pPr>
              <w:jc w:val="both"/>
            </w:pPr>
            <w:r>
              <w:t>Απάτη εις βάρος των οικονομικών συμφερόντων</w:t>
            </w:r>
          </w:p>
          <w:p w:rsidR="00823F1C" w:rsidRDefault="00823F1C" w:rsidP="009A0D12">
            <w:pPr>
              <w:jc w:val="both"/>
            </w:pPr>
            <w:r>
              <w:t>της Ένωσης</w:t>
            </w:r>
          </w:p>
          <w:p w:rsidR="00823F1C" w:rsidRDefault="00823F1C" w:rsidP="009A0D12">
            <w:pPr>
              <w:jc w:val="both"/>
            </w:pPr>
            <w:r>
              <w:t>Τρομοκρατικά εγκλήματα ή εγκλήματα συνδεόμενα με τρομοκρατικές δραστηριότητες</w:t>
            </w:r>
          </w:p>
          <w:p w:rsidR="00823F1C" w:rsidRDefault="00823F1C" w:rsidP="009A0D12">
            <w:pPr>
              <w:jc w:val="both"/>
            </w:pPr>
            <w:r>
              <w:t>Νομιμοποίηση εσόδων από παράνομες δραστηριότητες ή χρηματοδότηση της τρομοκρατίας</w:t>
            </w:r>
          </w:p>
          <w:p w:rsidR="00823F1C" w:rsidRDefault="00823F1C" w:rsidP="009A0D12">
            <w:pPr>
              <w:jc w:val="both"/>
            </w:pPr>
            <w: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823F1C" w:rsidRDefault="00823F1C" w:rsidP="009A0D12">
            <w:pPr>
              <w:jc w:val="both"/>
              <w:rPr>
                <w:color w:val="0070C0"/>
              </w:rPr>
            </w:pPr>
            <w: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rPr>
              <w:t xml:space="preserve">(μόνο εάν δεν καθίσταται διαθέσιμη </w:t>
            </w:r>
          </w:p>
          <w:p w:rsidR="00823F1C" w:rsidRDefault="00823F1C" w:rsidP="009A0D12">
            <w:pPr>
              <w:jc w:val="both"/>
            </w:pPr>
            <w:r>
              <w:rPr>
                <w:color w:val="0070C0"/>
              </w:rPr>
              <w:t>μέσω του επιγραμμικού αποθετηρίου πιστοποιητικών (e-Certis))</w:t>
            </w:r>
            <w:r>
              <w:t xml:space="preserve"> </w:t>
            </w:r>
            <w:r>
              <w:rPr>
                <w:u w:val="single"/>
              </w:rPr>
              <w:t>και</w:t>
            </w:r>
            <w: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823F1C" w:rsidTr="009A0D12">
        <w:tc>
          <w:tcPr>
            <w:tcW w:w="1129" w:type="dxa"/>
            <w:vMerge w:val="restart"/>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2.2.3.2</w:t>
            </w:r>
          </w:p>
        </w:tc>
        <w:tc>
          <w:tcPr>
            <w:tcW w:w="5387"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Α) Πιστοποιητικό που εκδίδεται από την αρμόδια αρχή του οικείου</w:t>
            </w:r>
          </w:p>
          <w:p w:rsidR="00823F1C" w:rsidRDefault="00823F1C" w:rsidP="009A0D12">
            <w:pPr>
              <w:jc w:val="both"/>
              <w:rPr>
                <w:color w:val="0070C0"/>
              </w:rPr>
            </w:pPr>
            <w: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rPr>
              <w:t xml:space="preserve">(μόνο εάν δεν καθίσταται διαθέσιμη </w:t>
            </w:r>
          </w:p>
          <w:p w:rsidR="00823F1C" w:rsidRDefault="00823F1C" w:rsidP="009A0D12">
            <w:pPr>
              <w:jc w:val="both"/>
            </w:pPr>
            <w:r>
              <w:rPr>
                <w:color w:val="0070C0"/>
              </w:rPr>
              <w:t>μέσω του επιγραμμικού αποθετηρίου πιστοποιητικών (e-Certis))</w:t>
            </w:r>
            <w:r>
              <w:t xml:space="preserve">  </w:t>
            </w:r>
            <w:r>
              <w:rPr>
                <w:u w:val="single"/>
              </w:rPr>
              <w:t>και</w:t>
            </w:r>
            <w: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w:t>
            </w:r>
            <w:r>
              <w:lastRenderedPageBreak/>
              <w:t>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23F1C" w:rsidRDefault="00823F1C" w:rsidP="009A0D12">
            <w:pPr>
              <w:jc w:val="both"/>
            </w:pPr>
          </w:p>
          <w:p w:rsidR="00823F1C" w:rsidRDefault="00823F1C" w:rsidP="009A0D12">
            <w:pPr>
              <w:jc w:val="both"/>
            </w:pPr>
            <w:r>
              <w:t xml:space="preserve">Για τους ημεδαπούς οικονομικούς φορείς: </w:t>
            </w:r>
          </w:p>
          <w:p w:rsidR="00823F1C" w:rsidRDefault="00823F1C" w:rsidP="009A0D12">
            <w:pPr>
              <w:jc w:val="both"/>
            </w:pPr>
            <w: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823F1C" w:rsidRDefault="00823F1C" w:rsidP="009A0D12">
            <w:pPr>
              <w:jc w:val="both"/>
            </w:pPr>
          </w:p>
        </w:tc>
      </w:tr>
      <w:tr w:rsidR="00823F1C"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823F1C" w:rsidRDefault="00823F1C" w:rsidP="009A0D12">
            <w:pPr>
              <w:jc w:val="both"/>
              <w:rPr>
                <w:szCs w:val="22"/>
                <w:lang w:eastAsia="en-US"/>
              </w:rPr>
            </w:pPr>
          </w:p>
        </w:tc>
        <w:tc>
          <w:tcPr>
            <w:tcW w:w="5387"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Β) Πιστοποιητικό που εκδίδεται από την αρμόδια αρχή του οικείου</w:t>
            </w:r>
          </w:p>
          <w:p w:rsidR="00823F1C" w:rsidRDefault="00823F1C" w:rsidP="009A0D12">
            <w:pPr>
              <w:jc w:val="both"/>
              <w:rPr>
                <w:color w:val="0070C0"/>
              </w:rPr>
            </w:pPr>
            <w: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rPr>
              <w:t xml:space="preserve">(μόνο εάν δεν καθίσταται διαθέσιμη </w:t>
            </w:r>
          </w:p>
          <w:p w:rsidR="00823F1C" w:rsidRDefault="00823F1C" w:rsidP="009A0D12">
            <w:pPr>
              <w:jc w:val="both"/>
            </w:pPr>
            <w:r>
              <w:rPr>
                <w:color w:val="0070C0"/>
              </w:rPr>
              <w:t>μέσω του επιγραμμικού αποθετηρίου πιστοποιητικών (e-Certis))</w:t>
            </w:r>
            <w: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23F1C" w:rsidRDefault="00823F1C" w:rsidP="009A0D12">
            <w:pPr>
              <w:jc w:val="both"/>
            </w:pPr>
          </w:p>
          <w:p w:rsidR="00823F1C" w:rsidRDefault="00823F1C" w:rsidP="009A0D12">
            <w:pPr>
              <w:jc w:val="both"/>
            </w:pPr>
            <w:r>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w:t>
            </w:r>
            <w:r>
              <w:lastRenderedPageBreak/>
              <w:t xml:space="preserve">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823F1C"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823F1C" w:rsidRDefault="00823F1C" w:rsidP="009A0D12">
            <w:pPr>
              <w:jc w:val="both"/>
              <w:rPr>
                <w:szCs w:val="22"/>
                <w:lang w:eastAsia="en-US"/>
              </w:rPr>
            </w:pP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2.2.3.4.α</w:t>
            </w:r>
          </w:p>
        </w:tc>
        <w:tc>
          <w:tcPr>
            <w:tcW w:w="5387"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823F1C" w:rsidTr="009A0D12">
        <w:tc>
          <w:tcPr>
            <w:tcW w:w="1129" w:type="dxa"/>
            <w:vMerge w:val="restart"/>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2.2.3.4.β</w:t>
            </w: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Καταστάσεις οικονομικής αφερεγγυότητας:</w:t>
            </w:r>
          </w:p>
          <w:p w:rsidR="00823F1C" w:rsidRDefault="00823F1C" w:rsidP="009A0D12">
            <w:pPr>
              <w:jc w:val="both"/>
            </w:pPr>
            <w:r>
              <w:t>Πτώχευση</w:t>
            </w:r>
          </w:p>
          <w:p w:rsidR="00823F1C" w:rsidRDefault="00823F1C" w:rsidP="009A0D12">
            <w:pPr>
              <w:jc w:val="both"/>
            </w:pPr>
            <w:r>
              <w:t>Υπαγωγή σε πτωχευτικό συμβιβασμό ή ειδική εκκαθάριση</w:t>
            </w:r>
          </w:p>
          <w:p w:rsidR="00823F1C" w:rsidRDefault="00823F1C" w:rsidP="009A0D12">
            <w:pPr>
              <w:jc w:val="both"/>
            </w:pPr>
            <w:r>
              <w:t xml:space="preserve">Αναγκαστική διαχείριση από δικαστήριο ή εκκαθαριστή </w:t>
            </w:r>
          </w:p>
          <w:p w:rsidR="00823F1C" w:rsidRDefault="00823F1C" w:rsidP="009A0D12">
            <w:pPr>
              <w:jc w:val="both"/>
            </w:pPr>
            <w:r>
              <w:t>Υπαγωγή σε Διαδικασία εξυγίανσης</w:t>
            </w:r>
          </w:p>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tcPr>
          <w:p w:rsidR="00823F1C" w:rsidRDefault="00823F1C" w:rsidP="009A0D12">
            <w:pPr>
              <w:jc w:val="both"/>
              <w:rPr>
                <w:color w:val="0070C0"/>
              </w:rPr>
            </w:pPr>
            <w:r>
              <w:rPr>
                <w:color w:val="000000"/>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rPr>
              <w:t xml:space="preserve">(μόνο εάν δεν καθίσταται διαθέσιμη </w:t>
            </w:r>
          </w:p>
          <w:p w:rsidR="00823F1C" w:rsidRDefault="00823F1C" w:rsidP="009A0D12">
            <w:pPr>
              <w:jc w:val="both"/>
            </w:pPr>
            <w:r>
              <w:rPr>
                <w:color w:val="0070C0"/>
              </w:rPr>
              <w:t>μέσω του επιγραμμικού αποθετηρίου πιστοποιητικών (e-Certis))</w:t>
            </w:r>
            <w: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23F1C" w:rsidRDefault="00823F1C" w:rsidP="009A0D12">
            <w:pPr>
              <w:jc w:val="both"/>
              <w:rPr>
                <w:color w:val="000000"/>
              </w:rPr>
            </w:pPr>
          </w:p>
          <w:p w:rsidR="00823F1C" w:rsidRDefault="00823F1C" w:rsidP="009A0D12">
            <w:pPr>
              <w:jc w:val="both"/>
              <w:rPr>
                <w:b/>
                <w:bCs/>
                <w:color w:val="000000"/>
              </w:rPr>
            </w:pPr>
            <w:r>
              <w:rPr>
                <w:color w:val="000000"/>
              </w:rPr>
              <w:t>Ιδίως οι οικονομικοί φορείς που είναι εγκατεστημένοι στην Ελλάδα προσκομίζουν:</w:t>
            </w:r>
          </w:p>
          <w:p w:rsidR="00823F1C" w:rsidRDefault="00823F1C" w:rsidP="009A0D12">
            <w:pPr>
              <w:jc w:val="both"/>
              <w:rPr>
                <w:bCs/>
              </w:rPr>
            </w:pPr>
            <w:r>
              <w:rPr>
                <w:b/>
                <w:bCs/>
              </w:rPr>
              <w:lastRenderedPageBreak/>
              <w:t>α)</w:t>
            </w:r>
            <w:r>
              <w:rPr>
                <w:bCs/>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823F1C" w:rsidRDefault="00823F1C" w:rsidP="009A0D12">
            <w:pPr>
              <w:jc w:val="both"/>
              <w:rPr>
                <w:b/>
              </w:rPr>
            </w:pPr>
            <w:r>
              <w:rPr>
                <w:bCs/>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823F1C" w:rsidRDefault="00823F1C" w:rsidP="009A0D12">
            <w:pPr>
              <w:jc w:val="both"/>
              <w:rPr>
                <w:b/>
                <w:bCs/>
                <w:color w:val="000000"/>
              </w:rPr>
            </w:pPr>
            <w:r>
              <w:rPr>
                <w:b/>
              </w:rPr>
              <w:t xml:space="preserve">β) </w:t>
            </w:r>
            <w:r>
              <w:rPr>
                <w:bCs/>
              </w:rPr>
              <w:t>Π</w:t>
            </w:r>
            <w:r>
              <w:t xml:space="preserve">ιστοποιητικό του Γ.Ε.Μ.Η. από το οποίο προκύπτει ότι το νομικό πρόσωπο δεν έχει λυθεί και τεθεί υπό εκκαθάριση με απόφαση των εταίρων. </w:t>
            </w:r>
          </w:p>
          <w:p w:rsidR="00823F1C" w:rsidRDefault="00823F1C" w:rsidP="009A0D12">
            <w:pPr>
              <w:jc w:val="both"/>
              <w:rPr>
                <w:bCs/>
                <w:color w:val="000000"/>
              </w:rPr>
            </w:pPr>
            <w:r>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823F1C" w:rsidRDefault="00823F1C" w:rsidP="009A0D12">
            <w:pPr>
              <w:jc w:val="both"/>
            </w:pPr>
            <w:r>
              <w:rPr>
                <w:bCs/>
                <w:color w:val="000000"/>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823F1C"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823F1C" w:rsidRDefault="00823F1C" w:rsidP="009A0D12">
            <w:pPr>
              <w:jc w:val="both"/>
              <w:rPr>
                <w:szCs w:val="22"/>
                <w:lang w:eastAsia="en-US"/>
              </w:rPr>
            </w:pP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Αναστολή επιχειρηματικών δραστηριοτήτων</w:t>
            </w:r>
          </w:p>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rPr>
                <w:bCs/>
                <w:color w:val="000000"/>
              </w:rPr>
            </w:pPr>
            <w:r>
              <w:rPr>
                <w:b/>
                <w:bCs/>
                <w:color w:val="000000"/>
              </w:rPr>
              <w:t xml:space="preserve">γ) </w:t>
            </w:r>
            <w:r>
              <w:rPr>
                <w:color w:val="000000"/>
              </w:rPr>
              <w:t xml:space="preserve">Εκτύπωση της καρτέλας “Στοιχεία Μητρώου/ Επιχείρησης” </w:t>
            </w:r>
            <w:r>
              <w:rPr>
                <w:bCs/>
              </w:rPr>
              <w:t>από την ηλεκτρονική πλατφόρμα της Ανεξάρτητης Αρχής Δημοσίων Εσόδων</w:t>
            </w:r>
            <w:r>
              <w:rPr>
                <w:color w:val="000000"/>
              </w:rPr>
              <w:t xml:space="preserve">, όπως αυτά εμφανίζονται στο taxisnet,  από την οποία να προκύπτει η </w:t>
            </w:r>
            <w:r>
              <w:rPr>
                <w:bCs/>
                <w:color w:val="000000"/>
              </w:rPr>
              <w:t>μη αναστολή της επιχειρηματικής δραστηριότητάς τους.</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2.2.3.9</w:t>
            </w:r>
          </w:p>
        </w:tc>
        <w:tc>
          <w:tcPr>
            <w:tcW w:w="5387"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823F1C" w:rsidTr="009A0D12">
        <w:tc>
          <w:tcPr>
            <w:tcW w:w="1129" w:type="dxa"/>
            <w:tcBorders>
              <w:top w:val="single" w:sz="4" w:space="0" w:color="auto"/>
              <w:left w:val="single" w:sz="4" w:space="0" w:color="auto"/>
              <w:bottom w:val="single" w:sz="4" w:space="0" w:color="auto"/>
              <w:right w:val="single" w:sz="4" w:space="0" w:color="auto"/>
            </w:tcBorders>
            <w:shd w:val="clear" w:color="auto" w:fill="D0CECE"/>
          </w:tcPr>
          <w:p w:rsidR="00823F1C" w:rsidRDefault="00823F1C" w:rsidP="009A0D12">
            <w:pPr>
              <w:jc w:val="both"/>
            </w:pPr>
          </w:p>
        </w:tc>
        <w:tc>
          <w:tcPr>
            <w:tcW w:w="5387" w:type="dxa"/>
            <w:tcBorders>
              <w:top w:val="single" w:sz="4" w:space="0" w:color="auto"/>
              <w:left w:val="single" w:sz="4" w:space="0" w:color="auto"/>
              <w:bottom w:val="single" w:sz="4" w:space="0" w:color="auto"/>
              <w:right w:val="single" w:sz="4" w:space="0" w:color="auto"/>
            </w:tcBorders>
            <w:shd w:val="clear" w:color="auto" w:fill="D0CECE"/>
          </w:tcPr>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shd w:val="clear" w:color="auto" w:fill="D0CECE"/>
          </w:tcPr>
          <w:p w:rsidR="00823F1C" w:rsidRDefault="00823F1C" w:rsidP="009A0D12">
            <w:pPr>
              <w:tabs>
                <w:tab w:val="left" w:pos="1980"/>
              </w:tabs>
              <w:jc w:val="both"/>
              <w:rPr>
                <w:color w:val="000000"/>
              </w:rPr>
            </w:pPr>
          </w:p>
        </w:tc>
      </w:tr>
      <w:tr w:rsidR="00823F1C" w:rsidTr="009A0D12">
        <w:tc>
          <w:tcPr>
            <w:tcW w:w="1129" w:type="dxa"/>
            <w:vMerge w:val="restart"/>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lastRenderedPageBreak/>
              <w:t>2.2.4</w:t>
            </w: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Εγγραφή στο σχετικό επαγγελματικό μητρώο</w:t>
            </w:r>
          </w:p>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823F1C"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823F1C" w:rsidRDefault="00823F1C" w:rsidP="009A0D12">
            <w:pPr>
              <w:jc w:val="both"/>
              <w:rPr>
                <w:szCs w:val="22"/>
                <w:lang w:eastAsia="en-US"/>
              </w:rPr>
            </w:pP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Εγγραφή στο σχετικό εμπορικό μητρώο</w:t>
            </w:r>
          </w:p>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823F1C" w:rsidRDefault="00823F1C" w:rsidP="009A0D12">
            <w:pPr>
              <w:jc w:val="both"/>
            </w:pPr>
            <w: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823F1C"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823F1C" w:rsidRDefault="00823F1C" w:rsidP="009A0D12">
            <w:pPr>
              <w:jc w:val="both"/>
              <w:rPr>
                <w:szCs w:val="22"/>
                <w:lang w:eastAsia="en-US"/>
              </w:rPr>
            </w:pP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823F1C"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823F1C" w:rsidRDefault="00823F1C" w:rsidP="009A0D12">
            <w:pPr>
              <w:jc w:val="both"/>
              <w:rPr>
                <w:szCs w:val="22"/>
                <w:lang w:eastAsia="en-US"/>
              </w:rPr>
            </w:pP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823F1C" w:rsidTr="009A0D12">
        <w:tc>
          <w:tcPr>
            <w:tcW w:w="0" w:type="auto"/>
            <w:vMerge/>
            <w:tcBorders>
              <w:top w:val="single" w:sz="4" w:space="0" w:color="auto"/>
              <w:left w:val="single" w:sz="4" w:space="0" w:color="auto"/>
              <w:bottom w:val="single" w:sz="4" w:space="0" w:color="auto"/>
              <w:right w:val="single" w:sz="4" w:space="0" w:color="auto"/>
            </w:tcBorders>
            <w:vAlign w:val="center"/>
            <w:hideMark/>
          </w:tcPr>
          <w:p w:rsidR="00823F1C" w:rsidRDefault="00823F1C" w:rsidP="009A0D12">
            <w:pPr>
              <w:jc w:val="both"/>
              <w:rPr>
                <w:szCs w:val="22"/>
                <w:lang w:eastAsia="en-US"/>
              </w:rPr>
            </w:pPr>
          </w:p>
        </w:tc>
        <w:tc>
          <w:tcPr>
            <w:tcW w:w="5387"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 xml:space="preserve">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w:t>
            </w:r>
            <w:r>
              <w:lastRenderedPageBreak/>
              <w:t>ιδιότητα μέλους συγκεκριμένου οργανισμού για την παροχή των υπηρεσιών.</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lastRenderedPageBreak/>
              <w:t>2.2.6.α</w:t>
            </w: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Για τις συμβάσεις υπηρεσιών: κυριότερες υπηρεσίες του είδους που έχει προσδιοριστεί κατά τη διάρκεια της περιόδου αναφοράς</w:t>
            </w:r>
          </w:p>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α) Κατάλογο των κυριότερων υπηρεσιών που παρασχέθηκαν και ο οποίος θα περιλαμβάνει τα κάτωθι στοιχεία εμπειρίας:</w:t>
            </w:r>
          </w:p>
          <w:p w:rsidR="00823F1C" w:rsidRDefault="00823F1C" w:rsidP="009A0D12">
            <w:pPr>
              <w:jc w:val="both"/>
            </w:pPr>
            <w:r>
              <w:t xml:space="preserve">Αναλυτικότερα: </w:t>
            </w:r>
          </w:p>
          <w:p w:rsidR="00823F1C" w:rsidRDefault="00823F1C" w:rsidP="009A0D12">
            <w:pPr>
              <w:jc w:val="both"/>
            </w:pPr>
            <w:r>
              <w:t xml:space="preserve">(i) Τα στοιχεία εμπειρίας θα περιλαμβάνονται σε πίνακα και θα είναι τα κάτωθι: </w:t>
            </w:r>
          </w:p>
          <w:p w:rsidR="00823F1C" w:rsidRDefault="00823F1C" w:rsidP="009A0D12">
            <w:pPr>
              <w:ind w:left="151" w:hanging="151"/>
              <w:jc w:val="both"/>
            </w:pPr>
            <w:r>
              <w:t>α. Τίτλος της σύμβασης – Τοποθεσία.</w:t>
            </w:r>
          </w:p>
          <w:p w:rsidR="00823F1C" w:rsidRDefault="00823F1C" w:rsidP="009A0D12">
            <w:pPr>
              <w:ind w:left="151" w:hanging="151"/>
              <w:jc w:val="both"/>
            </w:pPr>
            <w:r>
              <w:t xml:space="preserve">β. Ονομασία Αναδόχου (Μεμονωμένη επιχείρηση ή Κοινοπραξία) της σύμβασης. </w:t>
            </w:r>
          </w:p>
          <w:p w:rsidR="00823F1C" w:rsidRDefault="00823F1C" w:rsidP="009A0D12">
            <w:pPr>
              <w:ind w:left="151" w:hanging="151"/>
              <w:jc w:val="both"/>
            </w:pPr>
            <w:r>
              <w:t xml:space="preserve">γ. Επιμερισμός των υπηρεσιών κάθε επιχείρησης, στην σύμβαση (Ποσοστό και είδος συμμετοχής σε περίπτωση ένωσης ή κοινοπραξίας). </w:t>
            </w:r>
          </w:p>
          <w:p w:rsidR="00823F1C" w:rsidRDefault="00823F1C" w:rsidP="009A0D12">
            <w:pPr>
              <w:ind w:left="151" w:hanging="151"/>
              <w:jc w:val="both"/>
            </w:pPr>
            <w:r>
              <w:t xml:space="preserve">δ. Εργοδότης (αποδέκτης). </w:t>
            </w:r>
          </w:p>
          <w:p w:rsidR="00823F1C" w:rsidRDefault="00823F1C" w:rsidP="009A0D12">
            <w:pPr>
              <w:ind w:left="151" w:hanging="151"/>
              <w:jc w:val="both"/>
            </w:pPr>
            <w:r>
              <w:t xml:space="preserve">ε. Ημερομηνίες έναρξης - περαίωσης της σύμβασης (εφόσον έχει περαιωθεί), διάρκεια της σύμβασης. </w:t>
            </w:r>
          </w:p>
          <w:p w:rsidR="00823F1C" w:rsidRDefault="00823F1C" w:rsidP="009A0D12">
            <w:pPr>
              <w:ind w:left="151" w:hanging="151"/>
              <w:jc w:val="both"/>
            </w:pPr>
            <w:r>
              <w:t>στ. Τελική αξία της σύμβασης χωρίς Φ.Π.Α.</w:t>
            </w:r>
          </w:p>
          <w:p w:rsidR="00823F1C" w:rsidRDefault="00823F1C" w:rsidP="009A0D12">
            <w:pPr>
              <w:ind w:left="151" w:hanging="151"/>
              <w:jc w:val="both"/>
            </w:pPr>
            <w:r>
              <w:t>η. Εκτελεσμένη Αξία της σύμβασης χωρίς ΦΠΑ</w:t>
            </w:r>
          </w:p>
          <w:p w:rsidR="00823F1C" w:rsidRDefault="00823F1C" w:rsidP="009A0D12">
            <w:pPr>
              <w:ind w:left="151" w:hanging="151"/>
              <w:jc w:val="both"/>
            </w:pPr>
            <w:r>
              <w:t xml:space="preserve">θ. Σύντομη περιγραφή του αντικειμένου της σύμβασης από την οποία θα προκύπτει ότι καλύπτει τις απαιτήσεις της διακήρυξης. </w:t>
            </w:r>
          </w:p>
          <w:p w:rsidR="00823F1C" w:rsidRDefault="00823F1C" w:rsidP="009A0D12">
            <w:pPr>
              <w:jc w:val="both"/>
            </w:pPr>
            <w:r>
              <w:t xml:space="preserve">(ii)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w:t>
            </w:r>
            <w:r>
              <w:lastRenderedPageBreak/>
              <w:t>παραπάνω δικαιολογητικών και η οποία θα συνοδεύεται από αντίγραφο του τιμολογίου και, εφόσον υφίσταται, της σχετικής σύμβασης.</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lastRenderedPageBreak/>
              <w:t>2.2.6.β</w:t>
            </w: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Τεχνικό προσωπικό ή τεχνικές υπηρεσίες για τον έλεγχο της ποιότητας</w:t>
            </w:r>
          </w:p>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p w:rsidR="00823F1C" w:rsidRDefault="00823F1C" w:rsidP="009A0D12">
            <w:pPr>
              <w:jc w:val="both"/>
            </w:pP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2.2.6.γ</w:t>
            </w: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Τεχνικός εξοπλισμός και μέτρα για την εξασφάλιση της ποιότητας</w:t>
            </w:r>
          </w:p>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Υπεύθυνη δήλωση του οικονομικού φορέα στην οποία γίνεται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επιχείρησης του.</w:t>
            </w:r>
          </w:p>
          <w:p w:rsidR="00823F1C" w:rsidRDefault="00823F1C" w:rsidP="009A0D12">
            <w:pPr>
              <w:jc w:val="both"/>
            </w:pPr>
            <w:r>
              <w:rPr>
                <w:color w:val="0070C0"/>
              </w:rPr>
              <w:t>[μπορεί να ζητείται να συνοδεύεται από αποδεικτικά κτήσης του εξοπλισμού, όπως τιμολόγια, συμφωνητικά]</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2.2.6.στ</w:t>
            </w:r>
          </w:p>
        </w:tc>
        <w:tc>
          <w:tcPr>
            <w:tcW w:w="5387"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Τίτλοι σπουδών και επαγγελματικών προσόντων που κατέχονται από: α) τον ίδιο τον προμηθευτή, και/ή (ανάλογα με τις απαιτήσεις που ορίζονται στη σχετική διακήρυξη) β) τα διευθυντικά στελέχη του:</w:t>
            </w: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 xml:space="preserve">Αναφορά τίτλων σπουδών και επαγγελματικών προσόντων του προμηθευτή ή των διευθυντικών στελεχών της επιχείρησης.  </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2.2.6.ζ</w:t>
            </w:r>
          </w:p>
        </w:tc>
        <w:tc>
          <w:tcPr>
            <w:tcW w:w="5387"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Μέτρα περιβαλλοντικής διαχείρισης</w:t>
            </w:r>
          </w:p>
          <w:p w:rsidR="00823F1C" w:rsidRDefault="00823F1C" w:rsidP="009A0D12">
            <w:pPr>
              <w:jc w:val="both"/>
            </w:pPr>
            <w:r>
              <w:t>κατά την εκτέλεση της σύμβασης:</w:t>
            </w: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Υπεύθυνη δήλωση του οικονομικού φορέα στην οποία γίνεται περιγραφή των μέτρων περιβαλλοντικής διαχείρισης που θα εφαρμόσει ο οικονομικός φορέας κατά την εκτέλεση της σύμβασης.</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2.2.6.η</w:t>
            </w: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Μηχανήματα, εγκαταστάσεις και τεχνικός εξοπλισμός</w:t>
            </w:r>
          </w:p>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 xml:space="preserve">Υπεύθυνη δήλωση του οικονομικού φορέα στην οποία θα περιγράφεται ο ελάχιστος απαιτούμενος από τη διακήρυξη εξοπλισμός. </w:t>
            </w:r>
            <w:r>
              <w:rPr>
                <w:color w:val="0070C0"/>
              </w:rPr>
              <w:t>[μπορεί να ζητείται να συνοδεύεται από αποδεικτικά κτήσης του εξοπλισμού, όπως τιμολόγια, συμφωνητικά]</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2.2.6.θ</w:t>
            </w:r>
          </w:p>
        </w:tc>
        <w:tc>
          <w:tcPr>
            <w:tcW w:w="5387"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Υπεύθυνη δήλωση του οικονομικού φορέα στην οποία δηλώνει ότι αποδέχεται τη διενέργεια ελέγχων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lastRenderedPageBreak/>
              <w:t>2.2.7.α</w:t>
            </w:r>
          </w:p>
        </w:tc>
        <w:tc>
          <w:tcPr>
            <w:tcW w:w="5387"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Τα κατά περίπτωση ζητούμενα πιστοποιητικά που αποδεικνύουν τη συμμόρφωση με τα απαιτούμενα πρότυπα διασφάλισης ποιότητας.</w:t>
            </w:r>
          </w:p>
          <w:p w:rsidR="00823F1C" w:rsidRDefault="00823F1C" w:rsidP="009A0D12">
            <w:pPr>
              <w:jc w:val="both"/>
            </w:pPr>
            <w: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823F1C" w:rsidTr="009A0D12">
        <w:tc>
          <w:tcPr>
            <w:tcW w:w="1129"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2.2.7.β</w:t>
            </w:r>
          </w:p>
        </w:tc>
        <w:tc>
          <w:tcPr>
            <w:tcW w:w="5387" w:type="dxa"/>
            <w:tcBorders>
              <w:top w:val="single" w:sz="4" w:space="0" w:color="auto"/>
              <w:left w:val="single" w:sz="4" w:space="0" w:color="auto"/>
              <w:bottom w:val="single" w:sz="4" w:space="0" w:color="auto"/>
              <w:right w:val="single" w:sz="4" w:space="0" w:color="auto"/>
            </w:tcBorders>
          </w:tcPr>
          <w:p w:rsidR="00823F1C" w:rsidRDefault="00823F1C" w:rsidP="009A0D12">
            <w:pPr>
              <w:jc w:val="both"/>
            </w:pPr>
            <w:r>
              <w:t>Πιστοποιητικά από ανεξάρτητους οργανισμούς σχετικά με συστήματα ή πρότυπα περιβαλλοντικής διαχείρισης</w:t>
            </w:r>
          </w:p>
          <w:p w:rsidR="00823F1C" w:rsidRDefault="00823F1C" w:rsidP="009A0D12">
            <w:pPr>
              <w:jc w:val="both"/>
            </w:pPr>
          </w:p>
        </w:tc>
        <w:tc>
          <w:tcPr>
            <w:tcW w:w="6434" w:type="dxa"/>
            <w:tcBorders>
              <w:top w:val="single" w:sz="4" w:space="0" w:color="auto"/>
              <w:left w:val="single" w:sz="4" w:space="0" w:color="auto"/>
              <w:bottom w:val="single" w:sz="4" w:space="0" w:color="auto"/>
              <w:right w:val="single" w:sz="4" w:space="0" w:color="auto"/>
            </w:tcBorders>
            <w:hideMark/>
          </w:tcPr>
          <w:p w:rsidR="00823F1C" w:rsidRDefault="00823F1C" w:rsidP="009A0D12">
            <w:pPr>
              <w:jc w:val="both"/>
            </w:pPr>
            <w: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823F1C" w:rsidRDefault="00823F1C" w:rsidP="00823F1C">
      <w:pPr>
        <w:spacing w:before="57" w:after="57"/>
        <w:jc w:val="both"/>
        <w:sectPr w:rsidR="00823F1C" w:rsidSect="00C963C0">
          <w:type w:val="continuous"/>
          <w:pgSz w:w="16838" w:h="11906" w:orient="landscape"/>
          <w:pgMar w:top="1134" w:right="1134" w:bottom="1134" w:left="1134" w:header="720" w:footer="709" w:gutter="0"/>
          <w:cols w:space="720"/>
          <w:docGrid w:linePitch="326"/>
        </w:sectPr>
      </w:pPr>
    </w:p>
    <w:p w:rsidR="00823F1C" w:rsidRDefault="00823F1C" w:rsidP="00823F1C">
      <w:pPr>
        <w:pStyle w:val="2"/>
        <w:tabs>
          <w:tab w:val="left" w:pos="0"/>
        </w:tabs>
        <w:spacing w:before="57" w:after="57"/>
        <w:ind w:left="0" w:firstLine="0"/>
        <w:jc w:val="both"/>
        <w:rPr>
          <w:i/>
          <w:color w:val="538135"/>
          <w:lang w:val="el-GR" w:eastAsia="ar-SA"/>
        </w:rPr>
      </w:pPr>
      <w:bookmarkStart w:id="12" w:name="_Toc82680675"/>
      <w:bookmarkStart w:id="13" w:name="_Toc132016091"/>
      <w:r>
        <w:rPr>
          <w:lang w:val="el-GR"/>
        </w:rPr>
        <w:lastRenderedPageBreak/>
        <w:t xml:space="preserve">ΠΑΡΑΡΤΗΜΑ </w:t>
      </w:r>
      <w:r>
        <w:rPr>
          <w:lang w:val="en-US"/>
        </w:rPr>
        <w:t>VII</w:t>
      </w:r>
      <w:r>
        <w:rPr>
          <w:lang w:val="el-GR"/>
        </w:rPr>
        <w:t xml:space="preserve"> – Ενημέρωση φυσικών προσώπων για την επεξεργασία προσωπικών δεδομένων</w:t>
      </w:r>
      <w:bookmarkEnd w:id="12"/>
      <w:bookmarkEnd w:id="13"/>
    </w:p>
    <w:p w:rsidR="00823F1C" w:rsidRDefault="00823F1C" w:rsidP="00823F1C">
      <w:pPr>
        <w:spacing w:before="57" w:after="57"/>
        <w:jc w:val="both"/>
      </w:pPr>
    </w:p>
    <w:p w:rsidR="00823F1C" w:rsidRDefault="00823F1C" w:rsidP="00823F1C">
      <w:pPr>
        <w:jc w:val="both"/>
        <w:rPr>
          <w:szCs w:val="22"/>
          <w:lang w:eastAsia="en-US"/>
        </w:rPr>
      </w:pPr>
      <w:r w:rsidRPr="004D7F63">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823F1C" w:rsidRPr="004D7F63" w:rsidRDefault="00823F1C" w:rsidP="00823F1C">
      <w:pPr>
        <w:jc w:val="both"/>
      </w:pPr>
      <w:r w:rsidRPr="004D7F63">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823F1C" w:rsidRPr="004D7F63" w:rsidRDefault="00823F1C" w:rsidP="00823F1C">
      <w:pPr>
        <w:jc w:val="both"/>
      </w:pPr>
      <w:r w:rsidRPr="004D7F63">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823F1C" w:rsidRPr="004D7F63" w:rsidRDefault="00823F1C" w:rsidP="00823F1C">
      <w:pPr>
        <w:jc w:val="both"/>
      </w:pPr>
      <w:r w:rsidRPr="004D7F63">
        <w:t xml:space="preserve">ΙΙΙ. Αποδέκτες των ανωτέρω (υπό Α) δεδομένων στους οποίους κοινοποιούνται είναι: </w:t>
      </w:r>
    </w:p>
    <w:p w:rsidR="00823F1C" w:rsidRPr="004D7F63" w:rsidRDefault="00823F1C" w:rsidP="00823F1C">
      <w:pPr>
        <w:jc w:val="both"/>
      </w:pPr>
      <w:r w:rsidRPr="004D7F63">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823F1C" w:rsidRPr="004D7F63" w:rsidRDefault="00823F1C" w:rsidP="00823F1C">
      <w:pPr>
        <w:jc w:val="both"/>
      </w:pPr>
      <w:r w:rsidRPr="004D7F63">
        <w:t>(β) Το Δημόσιο, άλλοι δημόσιοι φορείς ή δικαστικές αρχές ή άλλες αρχές ή δικαιοδοτικά όργανα, στο πλαίσιο των αρμοδιοτήτων τους.</w:t>
      </w:r>
    </w:p>
    <w:p w:rsidR="00823F1C" w:rsidRPr="004D7F63" w:rsidRDefault="00823F1C" w:rsidP="00823F1C">
      <w:pPr>
        <w:jc w:val="both"/>
      </w:pPr>
      <w:r w:rsidRPr="004D7F63">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823F1C" w:rsidRPr="004D7F63" w:rsidRDefault="00823F1C" w:rsidP="00823F1C">
      <w:pPr>
        <w:jc w:val="both"/>
      </w:pPr>
      <w:r>
        <w:t>IV</w:t>
      </w:r>
      <w:r w:rsidRPr="004D7F63">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823F1C" w:rsidRPr="004D7F63" w:rsidRDefault="00823F1C" w:rsidP="00823F1C">
      <w:pPr>
        <w:jc w:val="both"/>
      </w:pPr>
      <w:r>
        <w:t>V</w:t>
      </w:r>
      <w:r w:rsidRPr="004D7F63">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823F1C" w:rsidRPr="004D7F63" w:rsidRDefault="00823F1C" w:rsidP="00823F1C">
      <w:pPr>
        <w:jc w:val="both"/>
      </w:pPr>
      <w:r>
        <w:t>VI</w:t>
      </w:r>
      <w:r w:rsidRPr="004D7F63">
        <w:t xml:space="preserve">. </w:t>
      </w:r>
      <w:r>
        <w:t>H</w:t>
      </w:r>
      <w:r w:rsidRPr="004D7F63">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823F1C" w:rsidRDefault="00823F1C" w:rsidP="00823F1C">
      <w:pPr>
        <w:pStyle w:val="2"/>
        <w:tabs>
          <w:tab w:val="left" w:pos="0"/>
        </w:tabs>
        <w:spacing w:before="57" w:after="57"/>
        <w:ind w:left="0" w:firstLine="0"/>
        <w:jc w:val="both"/>
        <w:rPr>
          <w:i/>
          <w:color w:val="538135"/>
          <w:lang w:val="el-GR" w:eastAsia="ar-SA"/>
        </w:rPr>
      </w:pPr>
      <w:r>
        <w:rPr>
          <w:lang w:val="el-GR"/>
        </w:rPr>
        <w:br w:type="page"/>
      </w:r>
      <w:bookmarkStart w:id="14" w:name="_Toc132016092"/>
      <w:r>
        <w:rPr>
          <w:lang w:val="el-GR"/>
        </w:rPr>
        <w:lastRenderedPageBreak/>
        <w:t xml:space="preserve">ΠΑΡΑΡΤΗΜΑ </w:t>
      </w:r>
      <w:r>
        <w:rPr>
          <w:lang w:val="en-US"/>
        </w:rPr>
        <w:t>VII</w:t>
      </w:r>
      <w:r>
        <w:rPr>
          <w:lang w:val="el-GR"/>
        </w:rPr>
        <w:t>Ι – Σχέδιο σύμβασης</w:t>
      </w:r>
      <w:bookmarkEnd w:id="14"/>
    </w:p>
    <w:p w:rsidR="00823F1C" w:rsidRDefault="00823F1C" w:rsidP="00823F1C">
      <w:pPr>
        <w:jc w:val="both"/>
      </w:pPr>
    </w:p>
    <w:p w:rsidR="00823F1C" w:rsidRPr="00523939" w:rsidRDefault="00823F1C" w:rsidP="00823F1C">
      <w:pPr>
        <w:jc w:val="both"/>
      </w:pPr>
    </w:p>
    <w:p w:rsidR="00823F1C" w:rsidRDefault="00823F1C" w:rsidP="00823F1C">
      <w:pPr>
        <w:widowControl w:val="0"/>
        <w:numPr>
          <w:ilvl w:val="0"/>
          <w:numId w:val="16"/>
        </w:numPr>
        <w:tabs>
          <w:tab w:val="num" w:pos="432"/>
        </w:tabs>
        <w:autoSpaceDE w:val="0"/>
        <w:ind w:left="432" w:hanging="432"/>
        <w:jc w:val="both"/>
        <w:rPr>
          <w:szCs w:val="22"/>
          <w:lang w:eastAsia="ar-SA"/>
        </w:rPr>
      </w:pPr>
    </w:p>
    <w:p w:rsidR="00823F1C" w:rsidRDefault="00823F1C" w:rsidP="00823F1C">
      <w:pPr>
        <w:widowControl w:val="0"/>
        <w:numPr>
          <w:ilvl w:val="0"/>
          <w:numId w:val="16"/>
        </w:numPr>
        <w:tabs>
          <w:tab w:val="num" w:pos="432"/>
        </w:tabs>
        <w:autoSpaceDE w:val="0"/>
        <w:ind w:left="432" w:hanging="432"/>
        <w:jc w:val="both"/>
        <w:rPr>
          <w:szCs w:val="22"/>
        </w:rPr>
      </w:pPr>
      <w:r>
        <w:rPr>
          <w:noProof/>
          <w:lang w:eastAsia="ar-SA"/>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823F1C" w:rsidRDefault="00823F1C" w:rsidP="00823F1C">
      <w:pPr>
        <w:widowControl w:val="0"/>
        <w:numPr>
          <w:ilvl w:val="0"/>
          <w:numId w:val="16"/>
        </w:numPr>
        <w:tabs>
          <w:tab w:val="num" w:pos="432"/>
        </w:tabs>
        <w:autoSpaceDE w:val="0"/>
        <w:ind w:left="432" w:hanging="432"/>
        <w:jc w:val="both"/>
        <w:rPr>
          <w:szCs w:val="22"/>
        </w:rPr>
      </w:pPr>
    </w:p>
    <w:p w:rsidR="00823F1C" w:rsidRDefault="00823F1C" w:rsidP="00823F1C">
      <w:pPr>
        <w:widowControl w:val="0"/>
        <w:numPr>
          <w:ilvl w:val="0"/>
          <w:numId w:val="16"/>
        </w:numPr>
        <w:tabs>
          <w:tab w:val="num" w:pos="432"/>
        </w:tabs>
        <w:autoSpaceDE w:val="0"/>
        <w:ind w:left="432" w:hanging="432"/>
        <w:jc w:val="both"/>
        <w:rPr>
          <w:szCs w:val="22"/>
        </w:rPr>
      </w:pPr>
    </w:p>
    <w:p w:rsidR="00823F1C" w:rsidRDefault="00823F1C" w:rsidP="00823F1C">
      <w:pPr>
        <w:widowControl w:val="0"/>
        <w:numPr>
          <w:ilvl w:val="0"/>
          <w:numId w:val="16"/>
        </w:numPr>
        <w:tabs>
          <w:tab w:val="num" w:pos="432"/>
        </w:tabs>
        <w:autoSpaceDE w:val="0"/>
        <w:ind w:left="432" w:hanging="432"/>
        <w:jc w:val="both"/>
        <w:rPr>
          <w:szCs w:val="22"/>
        </w:rPr>
      </w:pPr>
    </w:p>
    <w:p w:rsidR="00823F1C" w:rsidRDefault="00823F1C" w:rsidP="00823F1C">
      <w:pPr>
        <w:widowControl w:val="0"/>
        <w:numPr>
          <w:ilvl w:val="0"/>
          <w:numId w:val="16"/>
        </w:numPr>
        <w:tabs>
          <w:tab w:val="num" w:pos="432"/>
        </w:tabs>
        <w:autoSpaceDE w:val="0"/>
        <w:ind w:left="432" w:hanging="432"/>
        <w:jc w:val="both"/>
        <w:rPr>
          <w:szCs w:val="22"/>
        </w:rPr>
      </w:pPr>
    </w:p>
    <w:p w:rsidR="00823F1C" w:rsidRDefault="00823F1C" w:rsidP="00823F1C">
      <w:pPr>
        <w:widowControl w:val="0"/>
        <w:numPr>
          <w:ilvl w:val="0"/>
          <w:numId w:val="16"/>
        </w:numPr>
        <w:tabs>
          <w:tab w:val="num" w:pos="432"/>
        </w:tabs>
        <w:autoSpaceDE w:val="0"/>
        <w:ind w:left="432" w:hanging="432"/>
        <w:jc w:val="both"/>
        <w:rPr>
          <w:szCs w:val="22"/>
        </w:rPr>
      </w:pPr>
      <w:r>
        <w:rPr>
          <w:szCs w:val="22"/>
        </w:rPr>
        <w:t>ΕΛΛΗΝΙΚΗ ΔΗΜΟΚΡΑΤΙΑ</w:t>
      </w:r>
    </w:p>
    <w:p w:rsidR="00823F1C" w:rsidRDefault="00823F1C" w:rsidP="00823F1C">
      <w:pPr>
        <w:widowControl w:val="0"/>
        <w:numPr>
          <w:ilvl w:val="0"/>
          <w:numId w:val="16"/>
        </w:numPr>
        <w:tabs>
          <w:tab w:val="num" w:pos="432"/>
        </w:tabs>
        <w:autoSpaceDE w:val="0"/>
        <w:ind w:left="432" w:hanging="432"/>
        <w:jc w:val="both"/>
        <w:rPr>
          <w:szCs w:val="22"/>
        </w:rPr>
      </w:pPr>
      <w:r>
        <w:rPr>
          <w:szCs w:val="22"/>
        </w:rPr>
        <w:t>ΥΠΟΥΡΓΕΙΟ ΥΓΕΙΑΣ</w:t>
      </w:r>
    </w:p>
    <w:p w:rsidR="00823F1C" w:rsidRDefault="00823F1C" w:rsidP="00823F1C">
      <w:pPr>
        <w:widowControl w:val="0"/>
        <w:numPr>
          <w:ilvl w:val="0"/>
          <w:numId w:val="16"/>
        </w:numPr>
        <w:tabs>
          <w:tab w:val="num" w:pos="432"/>
        </w:tabs>
        <w:autoSpaceDE w:val="0"/>
        <w:ind w:left="432" w:hanging="432"/>
        <w:jc w:val="both"/>
        <w:rPr>
          <w:szCs w:val="22"/>
        </w:rPr>
      </w:pPr>
      <w:r>
        <w:rPr>
          <w:szCs w:val="22"/>
        </w:rPr>
        <w:t>7η ΥΓΕΙΟΝΟΜΙΚΗ ΠΕΡΙΦΕΡΕΙΑ ΚΡΗΤΗΣ</w:t>
      </w:r>
    </w:p>
    <w:p w:rsidR="00823F1C" w:rsidRDefault="00823F1C" w:rsidP="00823F1C">
      <w:pPr>
        <w:widowControl w:val="0"/>
        <w:numPr>
          <w:ilvl w:val="0"/>
          <w:numId w:val="16"/>
        </w:numPr>
        <w:tabs>
          <w:tab w:val="num" w:pos="432"/>
        </w:tabs>
        <w:autoSpaceDE w:val="0"/>
        <w:ind w:left="432" w:hanging="432"/>
        <w:jc w:val="both"/>
        <w:rPr>
          <w:szCs w:val="22"/>
        </w:rPr>
      </w:pPr>
      <w:r>
        <w:rPr>
          <w:szCs w:val="22"/>
        </w:rPr>
        <w:t>Γ.Ν. ΛΑΣΙΘΙΟΥ - Γ.Ν.-Κ.Υ. ΝΕΑΠΟΛΕΩΣ «ΔΙΑΛΥΝΑΚΕΙΟ»</w:t>
      </w:r>
    </w:p>
    <w:p w:rsidR="00823F1C" w:rsidRDefault="00823F1C" w:rsidP="00823F1C">
      <w:pPr>
        <w:widowControl w:val="0"/>
        <w:numPr>
          <w:ilvl w:val="0"/>
          <w:numId w:val="16"/>
        </w:numPr>
        <w:tabs>
          <w:tab w:val="num" w:pos="432"/>
        </w:tabs>
        <w:autoSpaceDE w:val="0"/>
        <w:ind w:left="432" w:hanging="432"/>
        <w:jc w:val="both"/>
        <w:rPr>
          <w:szCs w:val="22"/>
        </w:rPr>
      </w:pPr>
      <w:r>
        <w:rPr>
          <w:szCs w:val="22"/>
        </w:rPr>
        <w:t>ΟΡΓΑΝΙΚΗ ΜΟΝΑΔΑ ΤΗΣ ΕΔΡΑΣ (ΑΓΙΟΣ ΝΙΚΟΛΑΟΣ)</w:t>
      </w:r>
    </w:p>
    <w:p w:rsidR="00823F1C" w:rsidRPr="00523939" w:rsidRDefault="00823F1C" w:rsidP="00823F1C">
      <w:pPr>
        <w:jc w:val="both"/>
      </w:pPr>
      <w:r w:rsidRPr="00523939">
        <w:t>ΣΥΜΦΩΝΗΤΙΚΟ ΠΑΡΟΧΗΣ ΥΠΗΡΕΣΙΩΝ</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both"/>
      </w:pPr>
      <w:r w:rsidRPr="00523939">
        <w:t>Στ.. .................. σήμερα ........................ ημέρα ....................... οι παρακάτω συμβαλλόμενοι:</w:t>
      </w:r>
    </w:p>
    <w:p w:rsidR="00823F1C" w:rsidRPr="00523939" w:rsidRDefault="00823F1C" w:rsidP="00823F1C">
      <w:pPr>
        <w:jc w:val="both"/>
      </w:pPr>
    </w:p>
    <w:p w:rsidR="00823F1C" w:rsidRDefault="00823F1C" w:rsidP="00823F1C">
      <w:pPr>
        <w:jc w:val="both"/>
      </w:pPr>
      <w: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1015.E00245.00034 (Γ.Ν.-Κ.Υ. ΝΕΑΠΟΛΗΣ «ΔΙΑΛΥΝΑΚΕΙΟ»), νομίμως εκπροσωπούμενο από τον Κοινό Διοικητή των Διασυνδεόμενων Νοσοκομείων Γ.Ν. Λασιθίου &amp; Γ.Ν.-Κ.Υ. Νεάπολης «Διαλυνάκειο» δυνάμει της υπ’ αρ. </w:t>
      </w:r>
      <w:r w:rsidRPr="00D73D28">
        <w:t>-</w:t>
      </w:r>
      <w:r w:rsidRPr="00D73D28">
        <w:tab/>
        <w:t xml:space="preserve">Γ4β/Γ.Π.οικ. οικ.4379/23-1-2023 </w:t>
      </w:r>
      <w:r>
        <w:t>Υ.Α. (</w:t>
      </w:r>
      <w:r w:rsidRPr="00D73D28">
        <w:t>ΦΕΚ 59/τ.ΥΟΔΔ/27-1-2023</w:t>
      </w:r>
      <w:r>
        <w:t xml:space="preserve">) (στο εξής η «Αναθέτουσα Αρχή»)  </w:t>
      </w:r>
    </w:p>
    <w:p w:rsidR="00823F1C" w:rsidRPr="00523939" w:rsidRDefault="00823F1C" w:rsidP="00823F1C">
      <w:pPr>
        <w:jc w:val="both"/>
      </w:pPr>
    </w:p>
    <w:p w:rsidR="00823F1C" w:rsidRPr="00523939" w:rsidRDefault="00823F1C" w:rsidP="00823F1C">
      <w:pPr>
        <w:jc w:val="both"/>
      </w:pPr>
      <w:r w:rsidRPr="00523939">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823F1C" w:rsidRPr="00523939" w:rsidRDefault="00823F1C" w:rsidP="00823F1C">
      <w:pPr>
        <w:jc w:val="both"/>
      </w:pPr>
    </w:p>
    <w:p w:rsidR="00823F1C" w:rsidRPr="00523939" w:rsidRDefault="00823F1C" w:rsidP="00823F1C">
      <w:pPr>
        <w:jc w:val="both"/>
        <w:rPr>
          <w:rFonts w:eastAsia="Calibri"/>
          <w:lang w:eastAsia="en-US"/>
        </w:rPr>
      </w:pPr>
      <w:r w:rsidRPr="00523939">
        <w:t>Έχοντας υπόψιν:</w:t>
      </w:r>
    </w:p>
    <w:p w:rsidR="00823F1C" w:rsidRPr="00523939" w:rsidRDefault="00823F1C" w:rsidP="00823F1C">
      <w:pPr>
        <w:jc w:val="both"/>
      </w:pPr>
      <w:r w:rsidRPr="00523939">
        <w:t>1. την υπ΄ αριθμ ..... διακήρυξη (ΑΔΑΜ…) και τα λοιπά έγγραφα της σύμβασης που συνέταξε η Αναθέτουσα Αρχή για την ανωτέρω εν θέματι σύμβαση προμήθειας.</w:t>
      </w:r>
    </w:p>
    <w:p w:rsidR="00823F1C" w:rsidRPr="00523939" w:rsidRDefault="00823F1C" w:rsidP="00823F1C">
      <w:pPr>
        <w:jc w:val="both"/>
      </w:pPr>
      <w:r w:rsidRPr="00523939">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823F1C" w:rsidRPr="00523939" w:rsidRDefault="00823F1C" w:rsidP="00823F1C">
      <w:pPr>
        <w:jc w:val="both"/>
      </w:pPr>
      <w:r w:rsidRPr="00523939">
        <w:t>3. Ότι αναπόσπαστο τμήμα της παρούσας αποτελούν, σύμφωνα με το άρθρο 2 παρ.1 περιπτ. 42 του ν.4412/2016:</w:t>
      </w:r>
    </w:p>
    <w:p w:rsidR="00823F1C" w:rsidRPr="00523939" w:rsidRDefault="00823F1C" w:rsidP="00823F1C">
      <w:pPr>
        <w:jc w:val="both"/>
      </w:pPr>
      <w:r w:rsidRPr="00523939">
        <w:t xml:space="preserve">-η υπ’ αριθ. ............ διακήρυξη, με τα Παραρτήματα </w:t>
      </w:r>
      <w:r>
        <w:t xml:space="preserve">της </w:t>
      </w:r>
      <w:r w:rsidRPr="00523939">
        <w:t xml:space="preserve">(στο εξής «τα Έγγραφα της Σύμβασης» </w:t>
      </w:r>
    </w:p>
    <w:p w:rsidR="00823F1C" w:rsidRPr="00523939" w:rsidRDefault="00823F1C" w:rsidP="00823F1C">
      <w:pPr>
        <w:jc w:val="both"/>
        <w:rPr>
          <w:rFonts w:eastAsia="Calibri"/>
          <w:lang w:eastAsia="en-US"/>
        </w:rPr>
      </w:pPr>
      <w:r w:rsidRPr="00523939">
        <w:t>-η προσφορά του Αναδόχου</w:t>
      </w:r>
    </w:p>
    <w:p w:rsidR="00823F1C" w:rsidRPr="00523939" w:rsidRDefault="00823F1C" w:rsidP="00823F1C">
      <w:pPr>
        <w:jc w:val="both"/>
      </w:pPr>
      <w:r w:rsidRPr="00523939">
        <w:t xml:space="preserve">4. Ότι ο ανάδοχος κατέθεσε την: </w:t>
      </w:r>
    </w:p>
    <w:p w:rsidR="00823F1C" w:rsidRPr="00523939" w:rsidRDefault="00823F1C" w:rsidP="00823F1C">
      <w:pPr>
        <w:jc w:val="both"/>
      </w:pPr>
      <w:r w:rsidRPr="00523939">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823F1C" w:rsidRPr="00523939" w:rsidRDefault="00823F1C" w:rsidP="00823F1C">
      <w:pPr>
        <w:jc w:val="both"/>
        <w:rPr>
          <w:rFonts w:eastAsia="Calibri"/>
          <w:lang w:eastAsia="en-US"/>
        </w:rPr>
      </w:pPr>
      <w:r w:rsidRPr="00523939">
        <w:t>Συμφώνησαν και έκαναν αμοιβαία αποδεκτά τα ακόλουθα :</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rsidRPr="00523939">
        <w:t>Άρθρο 1</w:t>
      </w:r>
    </w:p>
    <w:p w:rsidR="00823F1C" w:rsidRPr="00523939" w:rsidRDefault="00823F1C" w:rsidP="00823F1C">
      <w:pPr>
        <w:jc w:val="center"/>
      </w:pPr>
      <w:r w:rsidRPr="00523939">
        <w:lastRenderedPageBreak/>
        <w:t>Αντικείμενο</w:t>
      </w:r>
    </w:p>
    <w:p w:rsidR="00823F1C" w:rsidRPr="00523939" w:rsidRDefault="00823F1C" w:rsidP="00823F1C">
      <w:pPr>
        <w:jc w:val="both"/>
      </w:pPr>
    </w:p>
    <w:p w:rsidR="00823F1C" w:rsidRPr="00523939" w:rsidRDefault="00823F1C" w:rsidP="00823F1C">
      <w:pPr>
        <w:jc w:val="both"/>
      </w:pPr>
      <w:r w:rsidRPr="00523939">
        <w:t>Αντικείμενο της παρούσας σύμβασης είναι ....................., σύμφωνα με τους όρους και τις προδιαγραφές του άρθρου 1.3 της Διακήρυξης και των ΠΑΡΑΡΤΗΜΑΤΩΝ</w:t>
      </w:r>
    </w:p>
    <w:p w:rsidR="00823F1C" w:rsidRPr="00523939" w:rsidRDefault="00823F1C" w:rsidP="00823F1C">
      <w:pPr>
        <w:jc w:val="both"/>
      </w:pPr>
      <w:r w:rsidRPr="00523939">
        <w:t xml:space="preserve"> …….</w:t>
      </w:r>
    </w:p>
    <w:p w:rsidR="00823F1C" w:rsidRPr="00523939" w:rsidRDefault="00823F1C" w:rsidP="00823F1C">
      <w:pPr>
        <w:jc w:val="both"/>
      </w:pPr>
      <w:r w:rsidRPr="00523939">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rsidRPr="00523939">
        <w:t>Άρθρο 2</w:t>
      </w:r>
    </w:p>
    <w:p w:rsidR="00823F1C" w:rsidRPr="00523939" w:rsidRDefault="00823F1C" w:rsidP="00823F1C">
      <w:pPr>
        <w:jc w:val="center"/>
      </w:pPr>
      <w:r w:rsidRPr="00523939">
        <w:t>Χρηματοδότηση της σύμβασης</w:t>
      </w:r>
    </w:p>
    <w:p w:rsidR="00823F1C" w:rsidRPr="00523939" w:rsidRDefault="00823F1C" w:rsidP="00823F1C">
      <w:pPr>
        <w:jc w:val="both"/>
      </w:pPr>
    </w:p>
    <w:p w:rsidR="00823F1C" w:rsidRPr="00523939" w:rsidRDefault="00823F1C" w:rsidP="00823F1C">
      <w:pPr>
        <w:jc w:val="both"/>
      </w:pPr>
      <w:r w:rsidRPr="00523939">
        <w:t>Φορέας χρηματοδότησης τ</w:t>
      </w:r>
      <w:r>
        <w:t xml:space="preserve">ης παρούσας σύμβασης είναι………… </w:t>
      </w:r>
      <w:r w:rsidRPr="00523939">
        <w:t xml:space="preserve">Η δαπάνη για την εν λόγω σύμβαση βαρύνει την με Κ.Α. : ……………… σχετική πίστωση του τακτικού προϋπολογισμού του οικονομικού έτους …….  του Φορέα.    </w:t>
      </w:r>
    </w:p>
    <w:p w:rsidR="00823F1C" w:rsidRPr="00523939" w:rsidRDefault="00823F1C" w:rsidP="00823F1C">
      <w:pPr>
        <w:jc w:val="both"/>
      </w:pPr>
      <w:r w:rsidRPr="00523939">
        <w:t>Για την παρούσα διαδικασία έχει εκδοθεί η απόφαση με αρ. πρωτ.  …................. για την ανάληψη υποχρέωσης/έγκριση δέσμευσης πίστωσης για το οικονομικό έτος 20..... και με αρ.  ......... καταχώρηση στο βιβλίο …</w:t>
      </w:r>
    </w:p>
    <w:p w:rsidR="00823F1C" w:rsidRPr="00523939" w:rsidRDefault="00823F1C" w:rsidP="00823F1C">
      <w:pPr>
        <w:jc w:val="both"/>
      </w:pPr>
    </w:p>
    <w:p w:rsidR="00823F1C" w:rsidRPr="00523939" w:rsidRDefault="00823F1C" w:rsidP="00823F1C">
      <w:pPr>
        <w:jc w:val="both"/>
        <w:rPr>
          <w:i/>
          <w:color w:val="0070C0"/>
        </w:rPr>
      </w:pPr>
      <w:r w:rsidRPr="00523939">
        <w:rPr>
          <w:i/>
          <w:color w:val="0070C0"/>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π.δ 80/2016,  σε συνδυασμό με τα άρθρα 67 και 68 του ν. 4270/2014 (Α` 143) ]</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rsidRPr="00523939">
        <w:t>Άρθρο 3</w:t>
      </w:r>
    </w:p>
    <w:p w:rsidR="00823F1C" w:rsidRPr="00523939" w:rsidRDefault="00823F1C" w:rsidP="00823F1C">
      <w:pPr>
        <w:jc w:val="center"/>
      </w:pPr>
      <w:r w:rsidRPr="00523939">
        <w:t>Διάρκεια σύμβασης</w:t>
      </w:r>
    </w:p>
    <w:p w:rsidR="00823F1C" w:rsidRPr="00523939" w:rsidRDefault="00823F1C" w:rsidP="00823F1C">
      <w:pPr>
        <w:jc w:val="both"/>
      </w:pPr>
    </w:p>
    <w:p w:rsidR="00823F1C" w:rsidRPr="00523939" w:rsidRDefault="00823F1C" w:rsidP="00823F1C">
      <w:pPr>
        <w:jc w:val="both"/>
      </w:pPr>
      <w:r w:rsidRPr="00523939">
        <w:t xml:space="preserve">3.1. Δυνάμει του άρθρου 1.3 της Διακήρυξης η διάρκεια της παρούσας σύμβασης ορίζεται από την υπογραφή της και μέχρι </w:t>
      </w:r>
      <w:r w:rsidRPr="006F4797">
        <w:rPr>
          <w:rFonts w:ascii="Calibri" w:hAnsi="Calibri" w:cs="Calibri"/>
        </w:rPr>
        <w:t>την ολοκλήρωση του οικονομικού αντικειμένου</w:t>
      </w:r>
      <w:r>
        <w:rPr>
          <w:rFonts w:ascii="Calibri" w:hAnsi="Calibri" w:cs="Calibri"/>
        </w:rPr>
        <w:t>.</w:t>
      </w:r>
    </w:p>
    <w:p w:rsidR="00823F1C" w:rsidRPr="00523939" w:rsidRDefault="00823F1C" w:rsidP="00823F1C">
      <w:pPr>
        <w:jc w:val="both"/>
      </w:pPr>
    </w:p>
    <w:p w:rsidR="00823F1C" w:rsidRPr="00523939" w:rsidRDefault="00823F1C" w:rsidP="00823F1C">
      <w:pPr>
        <w:jc w:val="both"/>
      </w:pPr>
      <w:r w:rsidRPr="00523939">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rsidRPr="00523939">
        <w:t>Άρθρο 4</w:t>
      </w:r>
    </w:p>
    <w:p w:rsidR="00823F1C" w:rsidRPr="00523939" w:rsidRDefault="00823F1C" w:rsidP="00823F1C">
      <w:pPr>
        <w:jc w:val="center"/>
      </w:pPr>
      <w:r w:rsidRPr="00523939">
        <w:t>Υποχρεώσεις Αναδόχου</w:t>
      </w:r>
    </w:p>
    <w:p w:rsidR="00823F1C" w:rsidRPr="00523939" w:rsidRDefault="00823F1C" w:rsidP="00823F1C">
      <w:pPr>
        <w:jc w:val="both"/>
      </w:pPr>
    </w:p>
    <w:p w:rsidR="00823F1C" w:rsidRPr="00523939" w:rsidRDefault="00823F1C" w:rsidP="00823F1C">
      <w:pPr>
        <w:jc w:val="both"/>
      </w:pPr>
      <w:r w:rsidRPr="00523939">
        <w:t xml:space="preserve">Ο Ανάδοχος εγγυάται και δεσμεύεται ανέκκλητα  στην Αναθέτουσα Αρχή: </w:t>
      </w:r>
    </w:p>
    <w:p w:rsidR="00823F1C" w:rsidRPr="00523939" w:rsidRDefault="00823F1C" w:rsidP="00823F1C">
      <w:pPr>
        <w:jc w:val="both"/>
      </w:pPr>
    </w:p>
    <w:p w:rsidR="00823F1C" w:rsidRPr="00523939" w:rsidRDefault="00823F1C" w:rsidP="00823F1C">
      <w:pPr>
        <w:jc w:val="both"/>
      </w:pPr>
      <w:r w:rsidRPr="00523939">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823F1C" w:rsidRPr="00523939" w:rsidRDefault="00823F1C" w:rsidP="00823F1C">
      <w:pPr>
        <w:jc w:val="both"/>
      </w:pPr>
    </w:p>
    <w:p w:rsidR="00823F1C" w:rsidRPr="00523939" w:rsidRDefault="00823F1C" w:rsidP="00823F1C">
      <w:pPr>
        <w:jc w:val="both"/>
        <w:rPr>
          <w:color w:val="0070C0"/>
        </w:rPr>
      </w:pPr>
      <w:r w:rsidRPr="00523939">
        <w:lastRenderedPageBreak/>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r w:rsidRPr="00523939">
        <w:rPr>
          <w:color w:val="0070C0"/>
        </w:rPr>
        <w:t>[εφόσον η Α.Α. συμπεριλάβει τέτοια ρήτρα στα έγγραφα της σύμβασης]</w:t>
      </w:r>
    </w:p>
    <w:p w:rsidR="00823F1C" w:rsidRPr="00523939" w:rsidRDefault="00823F1C" w:rsidP="00823F1C">
      <w:pPr>
        <w:jc w:val="both"/>
        <w:rPr>
          <w:color w:val="0070C0"/>
        </w:rPr>
      </w:pPr>
    </w:p>
    <w:p w:rsidR="00823F1C" w:rsidRPr="00523939" w:rsidRDefault="00823F1C" w:rsidP="00823F1C">
      <w:pPr>
        <w:jc w:val="both"/>
        <w:rPr>
          <w:color w:val="0070C0"/>
        </w:rPr>
      </w:pPr>
      <w:r w:rsidRPr="00523939">
        <w:t>4.3.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r w:rsidRPr="00523939">
        <w:rPr>
          <w:color w:val="0070C0"/>
        </w:rPr>
        <w:t xml:space="preserve"> </w:t>
      </w:r>
    </w:p>
    <w:p w:rsidR="00823F1C" w:rsidRPr="00523939" w:rsidRDefault="00823F1C" w:rsidP="00823F1C">
      <w:pPr>
        <w:jc w:val="both"/>
        <w:rPr>
          <w:color w:val="0070C0"/>
        </w:rPr>
      </w:pP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rsidRPr="00523939">
        <w:t>Άρθρο 5</w:t>
      </w:r>
    </w:p>
    <w:p w:rsidR="00823F1C" w:rsidRPr="00523939" w:rsidRDefault="00823F1C" w:rsidP="00823F1C">
      <w:pPr>
        <w:jc w:val="center"/>
      </w:pPr>
      <w:r w:rsidRPr="00523939">
        <w:t>Αμοιβή – Τρόπος πληρωμής</w:t>
      </w:r>
    </w:p>
    <w:p w:rsidR="00823F1C" w:rsidRPr="00523939" w:rsidRDefault="00823F1C" w:rsidP="00823F1C">
      <w:pPr>
        <w:jc w:val="both"/>
      </w:pPr>
    </w:p>
    <w:p w:rsidR="00823F1C" w:rsidRPr="00523939" w:rsidRDefault="00823F1C" w:rsidP="00823F1C">
      <w:pPr>
        <w:jc w:val="both"/>
      </w:pPr>
      <w:r w:rsidRPr="00523939">
        <w:t>5.1. Το συνολικό συμβατικό τίμημα ανέρχεται σε …., πλέον ΦΠΑ…..%</w:t>
      </w:r>
    </w:p>
    <w:p w:rsidR="00823F1C" w:rsidRPr="00523939" w:rsidRDefault="00823F1C" w:rsidP="00823F1C">
      <w:pPr>
        <w:jc w:val="both"/>
        <w:rPr>
          <w:color w:val="0070C0"/>
        </w:rPr>
      </w:pPr>
      <w:r w:rsidRPr="00523939">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823F1C" w:rsidRPr="00523939" w:rsidRDefault="00823F1C" w:rsidP="00823F1C">
      <w:pPr>
        <w:jc w:val="both"/>
        <w:rPr>
          <w:color w:val="0070C0"/>
        </w:rPr>
      </w:pPr>
    </w:p>
    <w:p w:rsidR="00823F1C" w:rsidRDefault="00823F1C" w:rsidP="00823F1C">
      <w:pPr>
        <w:jc w:val="both"/>
        <w:rPr>
          <w:iCs/>
          <w:spacing w:val="5"/>
          <w:kern w:val="1"/>
        </w:rPr>
      </w:pPr>
      <w:r w:rsidRPr="00523939">
        <w:t xml:space="preserve">5.2. Η πληρωμή του Αναδόχου θα πραγματοποιηθεί σύμφωνα με το άρθρο 5.1.1 της Διακήρυξης και συγκεκριμένα: </w:t>
      </w:r>
      <w:r w:rsidRPr="00703036">
        <w:rPr>
          <w:iCs/>
          <w:spacing w:val="5"/>
          <w:kern w:val="1"/>
        </w:rPr>
        <w:t xml:space="preserve">Το </w:t>
      </w:r>
      <w:r w:rsidRPr="00703036">
        <w:rPr>
          <w:b/>
          <w:iCs/>
          <w:spacing w:val="5"/>
          <w:kern w:val="1"/>
        </w:rPr>
        <w:t>100%</w:t>
      </w:r>
      <w:r w:rsidRPr="00703036">
        <w:rPr>
          <w:iCs/>
          <w:spacing w:val="5"/>
          <w:kern w:val="1"/>
        </w:rPr>
        <w:t xml:space="preserve"> της συμβατικής αξίας μετά την οριστική παραλαβή των υπηρεσιών</w:t>
      </w:r>
      <w:r>
        <w:rPr>
          <w:iCs/>
          <w:spacing w:val="5"/>
          <w:kern w:val="1"/>
        </w:rPr>
        <w:t>. Ο</w:t>
      </w:r>
      <w:r w:rsidRPr="005E33D9">
        <w:rPr>
          <w:iCs/>
          <w:spacing w:val="5"/>
          <w:kern w:val="1"/>
        </w:rPr>
        <w:t xml:space="preserve"> εν λόγω τρόπος πληρωμής εφαρμόζεται και στην περίπτωση τμηματικών παραδόσεων.</w:t>
      </w:r>
    </w:p>
    <w:p w:rsidR="00823F1C" w:rsidRPr="00523939" w:rsidRDefault="00823F1C" w:rsidP="00823F1C">
      <w:pPr>
        <w:jc w:val="both"/>
      </w:pPr>
    </w:p>
    <w:p w:rsidR="00823F1C" w:rsidRPr="00523939" w:rsidRDefault="00823F1C" w:rsidP="00823F1C">
      <w:pPr>
        <w:jc w:val="both"/>
      </w:pPr>
      <w:r w:rsidRPr="00523939">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vertAlign w:val="superscript"/>
        </w:rPr>
        <w:footnoteReference w:id="21"/>
      </w:r>
      <w:r w:rsidRPr="00523939">
        <w:t xml:space="preserve">. </w:t>
      </w:r>
    </w:p>
    <w:p w:rsidR="00823F1C" w:rsidRPr="00523939" w:rsidRDefault="00823F1C" w:rsidP="00823F1C">
      <w:pPr>
        <w:jc w:val="both"/>
      </w:pPr>
    </w:p>
    <w:p w:rsidR="00823F1C" w:rsidRPr="00523939" w:rsidRDefault="00823F1C" w:rsidP="00823F1C">
      <w:pPr>
        <w:jc w:val="both"/>
      </w:pPr>
      <w:r w:rsidRPr="00523939">
        <w:t xml:space="preserve">5.4. </w:t>
      </w:r>
      <w:r>
        <w:t>To</w:t>
      </w:r>
      <w:r w:rsidRPr="00523939">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w:t>
      </w:r>
      <w:r w:rsidRPr="00362571">
        <w:t>Οι υπέρ τρίτων κρατήσεις υπόκεινται στο εκάστοτε ισχύον αναλογικό τέλος χαρτοσήμου 3,6% και στην επ’ αυτού εισφορά υπέρ ΟΓΑ 20%.</w:t>
      </w:r>
    </w:p>
    <w:p w:rsidR="00823F1C" w:rsidRPr="00523939" w:rsidRDefault="00823F1C" w:rsidP="00823F1C">
      <w:pPr>
        <w:jc w:val="both"/>
      </w:pPr>
    </w:p>
    <w:p w:rsidR="00823F1C" w:rsidRPr="00523939" w:rsidRDefault="00823F1C" w:rsidP="00823F1C">
      <w:pPr>
        <w:jc w:val="both"/>
      </w:pPr>
      <w:r w:rsidRPr="00523939">
        <w:t>5.5. Με κάθε πληρωμή θα γίνεται η προβλεπόμενη από την κείμενη νομοθεσία παρακράτηση φόρου εισοδήματος αξίας .....% επί του καθαρού ποσού.</w:t>
      </w:r>
    </w:p>
    <w:p w:rsidR="00823F1C" w:rsidRPr="00523939" w:rsidRDefault="00823F1C" w:rsidP="00823F1C">
      <w:pPr>
        <w:jc w:val="both"/>
      </w:pPr>
    </w:p>
    <w:p w:rsidR="00823F1C" w:rsidRPr="00523939" w:rsidRDefault="00823F1C" w:rsidP="00823F1C">
      <w:pPr>
        <w:jc w:val="both"/>
      </w:pPr>
      <w:r w:rsidRPr="00523939">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823F1C" w:rsidRPr="00523939" w:rsidRDefault="00823F1C" w:rsidP="00823F1C">
      <w:pPr>
        <w:jc w:val="both"/>
      </w:pPr>
      <w:r w:rsidRPr="00523939">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w:t>
      </w:r>
      <w:r w:rsidRPr="00523939">
        <w:lastRenderedPageBreak/>
        <w:t>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vertAlign w:val="superscript"/>
        </w:rPr>
        <w:footnoteReference w:id="22"/>
      </w:r>
      <w:r w:rsidRPr="00523939">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823F1C" w:rsidRPr="001F1ED2" w:rsidRDefault="00823F1C" w:rsidP="00823F1C">
      <w:pPr>
        <w:jc w:val="both"/>
      </w:pPr>
      <w:r w:rsidRPr="001F1ED2">
        <w:t>5.7 Η τιμολόγηση θα γίνεται στα κάτωθι στοιχεία:</w:t>
      </w:r>
    </w:p>
    <w:p w:rsidR="00823F1C" w:rsidRPr="001F1ED2" w:rsidRDefault="00823F1C" w:rsidP="00823F1C">
      <w:pPr>
        <w:jc w:val="both"/>
      </w:pPr>
      <w:r w:rsidRPr="001F1ED2">
        <w:t>Οργανική Μονάδα Έδρας του Γ.Ν. Λασιθίου – Γ.Ν.-Κ.Υ. Νεαπόλεως «Διαλυνάκειο»- Κνωσού 2-4, Άγιος Νικόλαος, Τ.Κ. 72100, ΑΦΜ 999070198, Δ.Ο.Υ ΑΓΙΟΥ ΝΙΚΟΛΑΟΥ</w:t>
      </w:r>
    </w:p>
    <w:p w:rsidR="00823F1C" w:rsidRPr="00523939" w:rsidRDefault="00823F1C" w:rsidP="00823F1C">
      <w:pPr>
        <w:jc w:val="both"/>
      </w:pPr>
    </w:p>
    <w:p w:rsidR="00823F1C" w:rsidRPr="003B3CBC" w:rsidRDefault="00823F1C" w:rsidP="00823F1C">
      <w:pPr>
        <w:jc w:val="center"/>
      </w:pPr>
      <w:r w:rsidRPr="003B3CBC">
        <w:t>Άρθρο 6</w:t>
      </w:r>
    </w:p>
    <w:p w:rsidR="00823F1C" w:rsidRPr="003B3CBC" w:rsidRDefault="00823F1C" w:rsidP="00823F1C">
      <w:pPr>
        <w:jc w:val="center"/>
      </w:pPr>
      <w:r w:rsidRPr="003B3CBC">
        <w:t>Αναπροσαρμογή τιμής</w:t>
      </w:r>
    </w:p>
    <w:p w:rsidR="00823F1C" w:rsidRPr="003B3CBC" w:rsidRDefault="00823F1C" w:rsidP="00823F1C">
      <w:pPr>
        <w:jc w:val="both"/>
      </w:pPr>
    </w:p>
    <w:p w:rsidR="00823F1C" w:rsidRPr="003B3CBC" w:rsidRDefault="00823F1C" w:rsidP="00823F1C">
      <w:pPr>
        <w:jc w:val="both"/>
      </w:pPr>
      <w:r w:rsidRPr="003B3CBC">
        <w:t xml:space="preserve">Η περίπτωση της αναπροσαρμογής τιμής των υπηρεσιών υπό τους όρους του άρθρου 132 του ν. 4412/2016 καθορίζεται σύμφωνα με το άρθρο 6.7 της Διακήρυξης </w:t>
      </w:r>
    </w:p>
    <w:p w:rsidR="00823F1C" w:rsidRDefault="00823F1C" w:rsidP="00823F1C">
      <w:pPr>
        <w:jc w:val="both"/>
      </w:pPr>
    </w:p>
    <w:p w:rsidR="00823F1C" w:rsidRPr="00362571" w:rsidRDefault="00823F1C" w:rsidP="00823F1C">
      <w:pPr>
        <w:jc w:val="center"/>
      </w:pPr>
      <w:r>
        <w:t>Άρθρο 7</w:t>
      </w:r>
    </w:p>
    <w:p w:rsidR="00823F1C" w:rsidRPr="00523939" w:rsidRDefault="00823F1C" w:rsidP="00823F1C">
      <w:pPr>
        <w:jc w:val="center"/>
      </w:pPr>
      <w:r w:rsidRPr="00523939">
        <w:t>Τμηματικές/ενδιάμεσες προθεσμίες-Παραλαβή αντικειμένου-Χρόνος και τρόπος παροχής υπηρεσιών</w:t>
      </w:r>
    </w:p>
    <w:p w:rsidR="00823F1C" w:rsidRPr="00523939" w:rsidRDefault="00823F1C" w:rsidP="00823F1C">
      <w:pPr>
        <w:jc w:val="both"/>
      </w:pPr>
    </w:p>
    <w:p w:rsidR="00823F1C" w:rsidRPr="00523939" w:rsidRDefault="00823F1C" w:rsidP="00823F1C">
      <w:pPr>
        <w:jc w:val="both"/>
      </w:pPr>
      <w:r>
        <w:t>7</w:t>
      </w:r>
      <w:r w:rsidRPr="00523939">
        <w:t>.1.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823F1C" w:rsidRPr="00523939" w:rsidRDefault="00823F1C" w:rsidP="00823F1C">
      <w:pPr>
        <w:jc w:val="both"/>
      </w:pPr>
    </w:p>
    <w:p w:rsidR="00823F1C" w:rsidRPr="00523939" w:rsidRDefault="00823F1C" w:rsidP="00823F1C">
      <w:pPr>
        <w:jc w:val="both"/>
      </w:pPr>
      <w:r w:rsidRPr="00523939">
        <w:t>Για τα επιμέρους στάδια παροχής υπηρεσιών ή υποβολής των παραδοτέων ορίζονται τμηματικές /ενδιάμεσες προθεσμίες  ως εξής</w:t>
      </w:r>
      <w:r>
        <w:rPr>
          <w:rStyle w:val="ad"/>
        </w:rPr>
        <w:footnoteReference w:id="23"/>
      </w:r>
      <w:r w:rsidRPr="00523939">
        <w:t xml:space="preserve">: </w:t>
      </w:r>
    </w:p>
    <w:p w:rsidR="00823F1C" w:rsidRPr="00523939" w:rsidRDefault="00823F1C" w:rsidP="00823F1C">
      <w:pPr>
        <w:jc w:val="both"/>
      </w:pPr>
      <w:r w:rsidRPr="00523939">
        <w:t>α)….. β)…… κ.λ.π.</w:t>
      </w:r>
    </w:p>
    <w:p w:rsidR="00823F1C" w:rsidRPr="00523939" w:rsidRDefault="00823F1C" w:rsidP="00823F1C">
      <w:pPr>
        <w:jc w:val="both"/>
      </w:pPr>
    </w:p>
    <w:p w:rsidR="00823F1C" w:rsidRPr="00523939" w:rsidRDefault="00823F1C" w:rsidP="00823F1C">
      <w:pPr>
        <w:jc w:val="both"/>
      </w:pPr>
      <w:r>
        <w:t>7</w:t>
      </w:r>
      <w:r w:rsidRPr="00523939">
        <w:t xml:space="preserve">.2.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823F1C" w:rsidRPr="00523939" w:rsidRDefault="00823F1C" w:rsidP="00823F1C">
      <w:pPr>
        <w:jc w:val="both"/>
      </w:pPr>
    </w:p>
    <w:p w:rsidR="00823F1C" w:rsidRPr="00523939" w:rsidRDefault="00823F1C" w:rsidP="00823F1C">
      <w:pPr>
        <w:jc w:val="both"/>
      </w:pPr>
      <w:r>
        <w:t>7</w:t>
      </w:r>
      <w:r w:rsidRPr="00523939">
        <w:t xml:space="preserve">.3. </w:t>
      </w:r>
      <w:r>
        <w:t>H</w:t>
      </w:r>
      <w:r w:rsidRPr="00523939">
        <w:t xml:space="preserve"> παραλαβή των παρεχόμενων υπηρεσιών ή/και παραδοτέων γίνεται </w:t>
      </w:r>
      <w:r>
        <w:t>από επιτροπές, υπό τους όρους, δ</w:t>
      </w:r>
      <w:r w:rsidRPr="00523939">
        <w:t xml:space="preserve">ιαδικασίες παραλαβής και ελέγχου και συμφωνούνται στο άρθρο 6.3 της Διακήρυξης.  </w:t>
      </w:r>
    </w:p>
    <w:p w:rsidR="00823F1C" w:rsidRPr="00523939" w:rsidRDefault="00823F1C" w:rsidP="00823F1C">
      <w:pPr>
        <w:jc w:val="both"/>
      </w:pPr>
    </w:p>
    <w:p w:rsidR="00823F1C" w:rsidRPr="00523939" w:rsidRDefault="00823F1C" w:rsidP="00823F1C">
      <w:pPr>
        <w:jc w:val="both"/>
      </w:pPr>
      <w:r>
        <w:t>7</w:t>
      </w:r>
      <w:r w:rsidRPr="00523939">
        <w:t xml:space="preserve">.4.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823F1C" w:rsidRPr="00523939" w:rsidRDefault="00823F1C" w:rsidP="00823F1C">
      <w:pPr>
        <w:jc w:val="both"/>
      </w:pPr>
    </w:p>
    <w:p w:rsidR="00823F1C" w:rsidRPr="00523939" w:rsidRDefault="00823F1C" w:rsidP="00823F1C">
      <w:pPr>
        <w:jc w:val="both"/>
      </w:pPr>
      <w:r w:rsidRPr="00523939">
        <w:t>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w:t>
      </w:r>
    </w:p>
    <w:p w:rsidR="00823F1C" w:rsidRPr="00523939" w:rsidRDefault="00823F1C" w:rsidP="00823F1C">
      <w:pPr>
        <w:jc w:val="both"/>
      </w:pPr>
    </w:p>
    <w:p w:rsidR="00823F1C" w:rsidRDefault="00823F1C" w:rsidP="00823F1C">
      <w:pPr>
        <w:jc w:val="both"/>
      </w:pPr>
    </w:p>
    <w:p w:rsidR="00823F1C" w:rsidRPr="00CA1DAA" w:rsidRDefault="00823F1C" w:rsidP="00823F1C">
      <w:pPr>
        <w:jc w:val="both"/>
      </w:pPr>
      <w:r w:rsidRPr="00CA1DAA">
        <w:t>7.6 Ο τόπος εκτέλεσης της σύμβασης είναι τα Νοσοκομεία:</w:t>
      </w:r>
    </w:p>
    <w:p w:rsidR="00823F1C" w:rsidRPr="00CA1DAA" w:rsidRDefault="00823F1C" w:rsidP="00823F1C">
      <w:pPr>
        <w:jc w:val="both"/>
      </w:pPr>
      <w:r w:rsidRPr="00CA1DAA">
        <w:t>Οργανική Μονάδα Έδρας του Γ.Ν. Λασιθίου – Γ.Ν.-Κ.Υ. Νεαπόλεως «Διαλυνάκειο»- Κνωσού 2-4, Άγιος Νικόλαος, Τ.Κ. 72100</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rsidRPr="00523939">
        <w:t xml:space="preserve">Άρθρο </w:t>
      </w:r>
      <w:r>
        <w:t>8</w:t>
      </w:r>
    </w:p>
    <w:p w:rsidR="00823F1C" w:rsidRDefault="00823F1C" w:rsidP="00823F1C">
      <w:pPr>
        <w:jc w:val="center"/>
      </w:pPr>
      <w:r w:rsidRPr="00523939">
        <w:t>Απόρριψη υπηρεσιών-παραδοτέων –Αντικατάσταση</w:t>
      </w:r>
    </w:p>
    <w:p w:rsidR="00823F1C" w:rsidRPr="00523939" w:rsidRDefault="00823F1C" w:rsidP="00823F1C">
      <w:pPr>
        <w:jc w:val="both"/>
      </w:pPr>
    </w:p>
    <w:p w:rsidR="00823F1C" w:rsidRPr="00523939" w:rsidRDefault="00823F1C" w:rsidP="00823F1C">
      <w:pPr>
        <w:jc w:val="both"/>
      </w:pPr>
      <w:r>
        <w:t>8</w:t>
      </w:r>
      <w:r w:rsidRPr="00523939">
        <w:t>.1.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823F1C" w:rsidRPr="00523939" w:rsidRDefault="00823F1C" w:rsidP="00823F1C">
      <w:pPr>
        <w:jc w:val="both"/>
      </w:pPr>
      <w:r>
        <w:t>8</w:t>
      </w:r>
      <w:r w:rsidRPr="00523939">
        <w:t>.2.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823F1C" w:rsidRPr="00523939" w:rsidRDefault="00823F1C" w:rsidP="00823F1C">
      <w:pPr>
        <w:jc w:val="both"/>
      </w:pPr>
      <w:r>
        <w:t>8</w:t>
      </w:r>
      <w:r w:rsidRPr="00523939">
        <w:t>.3.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t>Άρθρο 9</w:t>
      </w:r>
    </w:p>
    <w:p w:rsidR="00823F1C" w:rsidRPr="00523939" w:rsidRDefault="00823F1C" w:rsidP="00823F1C">
      <w:pPr>
        <w:jc w:val="center"/>
      </w:pPr>
      <w:r w:rsidRPr="00523939">
        <w:t>Κήρυξη οικονομικού φορέα εκπτώτου –Κυρώσεις</w:t>
      </w:r>
    </w:p>
    <w:p w:rsidR="00823F1C" w:rsidRPr="00523939" w:rsidRDefault="00823F1C" w:rsidP="00823F1C">
      <w:pPr>
        <w:jc w:val="both"/>
      </w:pPr>
    </w:p>
    <w:p w:rsidR="00823F1C" w:rsidRPr="00523939" w:rsidRDefault="00823F1C" w:rsidP="00823F1C">
      <w:pPr>
        <w:jc w:val="both"/>
      </w:pPr>
      <w:r>
        <w:t>9</w:t>
      </w:r>
      <w:r w:rsidRPr="00523939">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823F1C" w:rsidRPr="00523939" w:rsidRDefault="00823F1C" w:rsidP="00823F1C">
      <w:pPr>
        <w:jc w:val="both"/>
        <w:rPr>
          <w:color w:val="0070C0"/>
        </w:rPr>
      </w:pPr>
    </w:p>
    <w:p w:rsidR="00823F1C" w:rsidRPr="00523939" w:rsidRDefault="00823F1C" w:rsidP="00823F1C">
      <w:pPr>
        <w:jc w:val="both"/>
        <w:rPr>
          <w:color w:val="0070C0"/>
        </w:rPr>
      </w:pPr>
    </w:p>
    <w:p w:rsidR="00823F1C" w:rsidRPr="00523939" w:rsidRDefault="00823F1C" w:rsidP="00823F1C">
      <w:pPr>
        <w:jc w:val="both"/>
      </w:pPr>
      <w:r>
        <w:t>9</w:t>
      </w:r>
      <w:r w:rsidRPr="00523939">
        <w:t>.2.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823F1C" w:rsidRPr="00523939" w:rsidRDefault="00823F1C" w:rsidP="00823F1C">
      <w:pPr>
        <w:jc w:val="both"/>
      </w:pPr>
    </w:p>
    <w:p w:rsidR="00823F1C" w:rsidRDefault="00823F1C" w:rsidP="00823F1C">
      <w:pPr>
        <w:jc w:val="both"/>
      </w:pPr>
    </w:p>
    <w:p w:rsidR="00823F1C" w:rsidRPr="00523939" w:rsidRDefault="00823F1C" w:rsidP="00823F1C">
      <w:pPr>
        <w:jc w:val="center"/>
      </w:pPr>
      <w:r w:rsidRPr="00523939">
        <w:t xml:space="preserve">Άρθρο </w:t>
      </w:r>
      <w:r>
        <w:t>10</w:t>
      </w:r>
    </w:p>
    <w:p w:rsidR="00823F1C" w:rsidRDefault="00823F1C" w:rsidP="00823F1C">
      <w:pPr>
        <w:jc w:val="center"/>
      </w:pPr>
      <w:r w:rsidRPr="00523939">
        <w:t>Υπεργολαβία</w:t>
      </w:r>
    </w:p>
    <w:p w:rsidR="00823F1C" w:rsidRPr="00523939" w:rsidRDefault="00823F1C" w:rsidP="00823F1C">
      <w:pPr>
        <w:jc w:val="both"/>
      </w:pPr>
    </w:p>
    <w:p w:rsidR="00823F1C" w:rsidRPr="00523939" w:rsidRDefault="00823F1C" w:rsidP="00823F1C">
      <w:pPr>
        <w:jc w:val="both"/>
      </w:pPr>
      <w:r>
        <w:t>10</w:t>
      </w:r>
      <w:r w:rsidRPr="00523939">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823F1C" w:rsidRPr="00523939" w:rsidRDefault="00823F1C" w:rsidP="00823F1C">
      <w:pPr>
        <w:jc w:val="both"/>
      </w:pPr>
    </w:p>
    <w:p w:rsidR="00823F1C" w:rsidRPr="00523939" w:rsidRDefault="00823F1C" w:rsidP="00823F1C">
      <w:pPr>
        <w:jc w:val="both"/>
      </w:pPr>
      <w:r w:rsidRPr="00523939">
        <w:lastRenderedPageBreak/>
        <w:t>Δεν επιτρέπεται η ανάθεση της εκτέλεσης της σύμβασης των πιο κάτω τμημάτων της σύμβασης/των πιο κάτω υπηρεσιών-καθηκόντων ......</w:t>
      </w:r>
      <w:r>
        <w:rPr>
          <w:vertAlign w:val="superscript"/>
        </w:rPr>
        <w:footnoteReference w:id="24"/>
      </w:r>
    </w:p>
    <w:p w:rsidR="00823F1C" w:rsidRPr="00523939" w:rsidRDefault="00823F1C" w:rsidP="00823F1C">
      <w:pPr>
        <w:jc w:val="both"/>
      </w:pPr>
    </w:p>
    <w:p w:rsidR="00823F1C" w:rsidRPr="00523939" w:rsidRDefault="00823F1C" w:rsidP="00823F1C">
      <w:pPr>
        <w:jc w:val="both"/>
      </w:pPr>
      <w:r>
        <w:t>10</w:t>
      </w:r>
      <w:r w:rsidRPr="00523939">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vertAlign w:val="superscript"/>
        </w:rPr>
        <w:footnoteReference w:id="25"/>
      </w:r>
      <w:r w:rsidRPr="00523939">
        <w:t xml:space="preserve">. </w:t>
      </w:r>
    </w:p>
    <w:p w:rsidR="00823F1C" w:rsidRPr="00523939" w:rsidRDefault="00823F1C" w:rsidP="00823F1C">
      <w:pPr>
        <w:jc w:val="both"/>
      </w:pPr>
    </w:p>
    <w:p w:rsidR="00823F1C" w:rsidRPr="00523939" w:rsidRDefault="00823F1C" w:rsidP="00823F1C">
      <w:pPr>
        <w:jc w:val="both"/>
      </w:pPr>
      <w:r>
        <w:t>10</w:t>
      </w:r>
      <w:r w:rsidRPr="00523939">
        <w:t>.3.Η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823F1C" w:rsidRPr="00523939" w:rsidRDefault="00823F1C" w:rsidP="00823F1C">
      <w:pPr>
        <w:jc w:val="both"/>
      </w:pPr>
    </w:p>
    <w:p w:rsidR="00823F1C" w:rsidRPr="00523939" w:rsidRDefault="00823F1C" w:rsidP="00823F1C">
      <w:pPr>
        <w:jc w:val="both"/>
      </w:pPr>
      <w:r>
        <w:t>10</w:t>
      </w:r>
      <w:r w:rsidRPr="00523939">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t>σα αρχή με ευθύνη του αναδόχου.</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rsidRPr="00523939">
        <w:t xml:space="preserve">Άρθρο </w:t>
      </w:r>
      <w:r>
        <w:t>11</w:t>
      </w:r>
    </w:p>
    <w:p w:rsidR="00823F1C" w:rsidRDefault="00823F1C" w:rsidP="00823F1C">
      <w:pPr>
        <w:jc w:val="center"/>
      </w:pPr>
      <w:r w:rsidRPr="00523939">
        <w:t>Τροποποίηση σύμβασης κατά τη διάρκειά της</w:t>
      </w:r>
    </w:p>
    <w:p w:rsidR="00823F1C" w:rsidRPr="00523939" w:rsidRDefault="00823F1C" w:rsidP="00823F1C">
      <w:pPr>
        <w:jc w:val="both"/>
      </w:pPr>
    </w:p>
    <w:p w:rsidR="00823F1C" w:rsidRPr="00523939" w:rsidRDefault="00823F1C" w:rsidP="00823F1C">
      <w:pPr>
        <w:jc w:val="both"/>
      </w:pPr>
      <w:r>
        <w:t>11</w:t>
      </w:r>
      <w:r w:rsidRPr="00523939">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823F1C" w:rsidRDefault="00823F1C" w:rsidP="00823F1C">
      <w:pPr>
        <w:jc w:val="both"/>
      </w:pPr>
    </w:p>
    <w:p w:rsidR="00823F1C" w:rsidRPr="00523939" w:rsidRDefault="00823F1C" w:rsidP="00823F1C">
      <w:pPr>
        <w:jc w:val="both"/>
      </w:pPr>
      <w:r>
        <w:t>11</w:t>
      </w:r>
      <w:r w:rsidRPr="00523939">
        <w:t xml:space="preserve">.2. Τροποποίηση των όρων της παρούσας σύμβασης γίνεται μόνον με μεταγενέστερη γραπτή και ρητή </w:t>
      </w:r>
      <w:r>
        <w:t>σ</w:t>
      </w:r>
      <w:r w:rsidRPr="00523939">
        <w:t>υμφωνία των μερών και σύμφωνα με τα οριζόμενα στο άρθρο 132 του ν.4412/2016.</w:t>
      </w:r>
    </w:p>
    <w:p w:rsidR="00823F1C" w:rsidRPr="00523939" w:rsidRDefault="00823F1C" w:rsidP="00823F1C">
      <w:pPr>
        <w:jc w:val="both"/>
      </w:pPr>
    </w:p>
    <w:p w:rsidR="00823F1C" w:rsidRPr="00523939" w:rsidRDefault="00823F1C" w:rsidP="00823F1C">
      <w:pPr>
        <w:jc w:val="center"/>
      </w:pPr>
    </w:p>
    <w:p w:rsidR="00823F1C" w:rsidRPr="00523939" w:rsidRDefault="00823F1C" w:rsidP="00823F1C">
      <w:pPr>
        <w:jc w:val="center"/>
      </w:pPr>
      <w:r w:rsidRPr="00523939">
        <w:t xml:space="preserve">Άρθρο </w:t>
      </w:r>
      <w:r>
        <w:t>12</w:t>
      </w:r>
    </w:p>
    <w:p w:rsidR="00823F1C" w:rsidRDefault="00823F1C" w:rsidP="00823F1C">
      <w:pPr>
        <w:jc w:val="center"/>
      </w:pPr>
      <w:r w:rsidRPr="00523939">
        <w:t>Ανωτέρα Βία</w:t>
      </w:r>
    </w:p>
    <w:p w:rsidR="00823F1C" w:rsidRPr="00523939" w:rsidRDefault="00823F1C" w:rsidP="00823F1C">
      <w:pPr>
        <w:jc w:val="both"/>
      </w:pPr>
    </w:p>
    <w:p w:rsidR="00823F1C" w:rsidRPr="00523939" w:rsidRDefault="00823F1C" w:rsidP="00823F1C">
      <w:pPr>
        <w:jc w:val="both"/>
      </w:pPr>
      <w:r>
        <w:lastRenderedPageBreak/>
        <w:t>12</w:t>
      </w:r>
      <w:r w:rsidRPr="00523939">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823F1C" w:rsidRPr="00523939" w:rsidRDefault="00823F1C" w:rsidP="00823F1C">
      <w:pPr>
        <w:jc w:val="both"/>
      </w:pPr>
      <w:r>
        <w:t>12</w:t>
      </w:r>
      <w:r w:rsidRPr="00523939">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823F1C" w:rsidRPr="00523939" w:rsidRDefault="00823F1C" w:rsidP="00823F1C">
      <w:pPr>
        <w:jc w:val="both"/>
      </w:pPr>
      <w:r w:rsidRPr="00523939">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rsidRPr="00523939">
        <w:t xml:space="preserve">Άρθρο </w:t>
      </w:r>
      <w:r>
        <w:t>13</w:t>
      </w:r>
    </w:p>
    <w:p w:rsidR="00823F1C" w:rsidRPr="00523939" w:rsidRDefault="00823F1C" w:rsidP="00823F1C">
      <w:pPr>
        <w:jc w:val="center"/>
      </w:pPr>
      <w:r w:rsidRPr="00523939">
        <w:t>Ολοκλήρωση συμβατικού αντικειμένου</w:t>
      </w:r>
    </w:p>
    <w:p w:rsidR="00823F1C" w:rsidRPr="00523939" w:rsidRDefault="00823F1C" w:rsidP="00823F1C">
      <w:pPr>
        <w:jc w:val="both"/>
      </w:pPr>
    </w:p>
    <w:p w:rsidR="00823F1C" w:rsidRPr="00523939" w:rsidRDefault="00823F1C" w:rsidP="00823F1C">
      <w:pPr>
        <w:jc w:val="both"/>
      </w:pPr>
      <w:r w:rsidRPr="00523939">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rsidRPr="00523939">
        <w:t xml:space="preserve">Άρθρο </w:t>
      </w:r>
      <w:r>
        <w:t>14</w:t>
      </w:r>
    </w:p>
    <w:p w:rsidR="00823F1C" w:rsidRPr="00523939" w:rsidRDefault="00823F1C" w:rsidP="00823F1C">
      <w:pPr>
        <w:jc w:val="center"/>
      </w:pPr>
      <w:r w:rsidRPr="00523939">
        <w:t>Δικαίωμα μονομερούς λύσης της σύμβασης</w:t>
      </w:r>
    </w:p>
    <w:p w:rsidR="00823F1C" w:rsidRPr="00523939" w:rsidRDefault="00823F1C" w:rsidP="00823F1C">
      <w:pPr>
        <w:jc w:val="center"/>
      </w:pPr>
    </w:p>
    <w:p w:rsidR="00823F1C" w:rsidRPr="00523939" w:rsidRDefault="00823F1C" w:rsidP="00823F1C">
      <w:pPr>
        <w:jc w:val="both"/>
      </w:pPr>
      <w:r w:rsidRPr="00523939">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823F1C" w:rsidRPr="00523939" w:rsidRDefault="00823F1C" w:rsidP="00823F1C">
      <w:pPr>
        <w:jc w:val="both"/>
      </w:pPr>
    </w:p>
    <w:p w:rsidR="00823F1C" w:rsidRPr="00523939" w:rsidRDefault="00823F1C" w:rsidP="00823F1C">
      <w:pPr>
        <w:jc w:val="both"/>
      </w:pPr>
    </w:p>
    <w:p w:rsidR="00823F1C" w:rsidRPr="00523939" w:rsidRDefault="00823F1C" w:rsidP="00823F1C">
      <w:pPr>
        <w:jc w:val="center"/>
      </w:pPr>
      <w:r w:rsidRPr="00523939">
        <w:t xml:space="preserve">Άρθρο </w:t>
      </w:r>
      <w:r>
        <w:t>15</w:t>
      </w:r>
    </w:p>
    <w:p w:rsidR="00823F1C" w:rsidRDefault="00823F1C" w:rsidP="00823F1C">
      <w:pPr>
        <w:jc w:val="center"/>
      </w:pPr>
      <w:r w:rsidRPr="00523939">
        <w:t>Εφαρμοστέο Δίκαιο – Επίλυση Διαφορών</w:t>
      </w:r>
    </w:p>
    <w:p w:rsidR="00823F1C" w:rsidRPr="00523939" w:rsidRDefault="00823F1C" w:rsidP="00823F1C">
      <w:pPr>
        <w:jc w:val="center"/>
      </w:pPr>
    </w:p>
    <w:p w:rsidR="00823F1C" w:rsidRPr="00523939" w:rsidRDefault="00823F1C" w:rsidP="00823F1C">
      <w:pPr>
        <w:jc w:val="center"/>
      </w:pPr>
      <w:r>
        <w:t>15</w:t>
      </w:r>
      <w:r w:rsidRPr="00523939">
        <w:t>.1.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w:t>
      </w:r>
    </w:p>
    <w:p w:rsidR="00823F1C" w:rsidRPr="00523939" w:rsidRDefault="00823F1C" w:rsidP="00823F1C">
      <w:pPr>
        <w:jc w:val="both"/>
      </w:pPr>
    </w:p>
    <w:p w:rsidR="00823F1C" w:rsidRPr="00523939" w:rsidRDefault="00823F1C" w:rsidP="00823F1C">
      <w:pPr>
        <w:jc w:val="both"/>
      </w:pPr>
      <w:r>
        <w:t>15</w:t>
      </w:r>
      <w:r w:rsidRPr="00523939">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823F1C" w:rsidRPr="00523939" w:rsidRDefault="00823F1C" w:rsidP="00823F1C">
      <w:pPr>
        <w:jc w:val="both"/>
      </w:pPr>
    </w:p>
    <w:p w:rsidR="00823F1C" w:rsidRPr="00523939" w:rsidRDefault="00823F1C" w:rsidP="00823F1C">
      <w:pPr>
        <w:jc w:val="both"/>
      </w:pPr>
      <w:r>
        <w:t>15</w:t>
      </w:r>
      <w:r w:rsidRPr="00523939">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823F1C" w:rsidRPr="00523939" w:rsidRDefault="00823F1C" w:rsidP="00823F1C">
      <w:pPr>
        <w:jc w:val="both"/>
      </w:pPr>
    </w:p>
    <w:p w:rsidR="00823F1C" w:rsidRPr="00523939" w:rsidRDefault="00823F1C" w:rsidP="00823F1C">
      <w:pPr>
        <w:jc w:val="center"/>
      </w:pPr>
      <w:r w:rsidRPr="00523939">
        <w:t xml:space="preserve">Άρθρο </w:t>
      </w:r>
      <w:r>
        <w:t>16</w:t>
      </w:r>
    </w:p>
    <w:p w:rsidR="00823F1C" w:rsidRPr="00523939" w:rsidRDefault="00823F1C" w:rsidP="00823F1C">
      <w:pPr>
        <w:jc w:val="center"/>
        <w:rPr>
          <w:color w:val="0070C0"/>
        </w:rPr>
      </w:pPr>
      <w:r w:rsidRPr="00523939">
        <w:t>Συμμόρφωση με τον Κανονισμό ΕΕ/2016/2019 και τον ν. 4624/2019 (Α 137)</w:t>
      </w:r>
    </w:p>
    <w:p w:rsidR="00823F1C" w:rsidRPr="00523939" w:rsidRDefault="00823F1C" w:rsidP="00823F1C">
      <w:pPr>
        <w:jc w:val="both"/>
      </w:pPr>
    </w:p>
    <w:p w:rsidR="00823F1C" w:rsidRPr="00523939" w:rsidRDefault="00823F1C" w:rsidP="00823F1C">
      <w:pPr>
        <w:jc w:val="both"/>
      </w:pPr>
      <w:r w:rsidRPr="00523939">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w:t>
      </w:r>
      <w:r w:rsidRPr="00523939">
        <w:lastRenderedPageBreak/>
        <w:t xml:space="preserve">δεδομένων αυτών και την κατάργηση της οδηγίας 95/46/ΕΚ (Γενικός Κανονισμός Προστασίας Δεδομένων / </w:t>
      </w:r>
      <w:r>
        <w:t>General</w:t>
      </w:r>
      <w:r w:rsidRPr="00523939">
        <w:t xml:space="preserve"> </w:t>
      </w:r>
      <w:r>
        <w:t>Data</w:t>
      </w:r>
      <w:r w:rsidRPr="00523939">
        <w:t xml:space="preserve"> </w:t>
      </w:r>
      <w:r>
        <w:t>Protection</w:t>
      </w:r>
      <w:r w:rsidRPr="00523939">
        <w:t xml:space="preserve"> </w:t>
      </w:r>
      <w:r>
        <w:t>Regulation</w:t>
      </w:r>
      <w:r w:rsidRPr="00523939">
        <w:t xml:space="preserve"> – </w:t>
      </w:r>
      <w:r>
        <w:t>GDPR</w:t>
      </w:r>
      <w:r w:rsidRPr="00523939">
        <w:t>) και του Ν. 4624/2019. Ειδικότερα:</w:t>
      </w:r>
    </w:p>
    <w:p w:rsidR="00823F1C" w:rsidRPr="00523939" w:rsidRDefault="00823F1C" w:rsidP="00823F1C">
      <w:pPr>
        <w:jc w:val="both"/>
      </w:pPr>
      <w:r w:rsidRPr="00523939">
        <w:rPr>
          <w:b/>
        </w:rPr>
        <w:t>Α)</w:t>
      </w:r>
      <w:r w:rsidRPr="00523939">
        <w:t xml:space="preserve"> Ως προς την επεξεργασία από την Αναθέτουσα Αρχή των προσωπικών δεδομένων του Αναδόχου συμπεριλαμβανομένων των προστηθέντων</w:t>
      </w:r>
      <w:r w:rsidRPr="00523939">
        <w:rPr>
          <w:strike/>
        </w:rPr>
        <w:t>/</w:t>
      </w:r>
      <w:r w:rsidRPr="00523939">
        <w:t>συνεργατών/δανειζόντων εμπειρία/υπεργολάβων του, ισχύουν τα παρακάτω:</w:t>
      </w:r>
    </w:p>
    <w:p w:rsidR="00823F1C" w:rsidRPr="00523939" w:rsidRDefault="00823F1C" w:rsidP="00823F1C">
      <w:pPr>
        <w:jc w:val="both"/>
      </w:pPr>
      <w:r w:rsidRPr="00523939">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823F1C" w:rsidRPr="00523939" w:rsidRDefault="00823F1C" w:rsidP="00823F1C">
      <w:pPr>
        <w:jc w:val="both"/>
      </w:pPr>
      <w:r w:rsidRPr="00523939">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823F1C" w:rsidRPr="00523939" w:rsidRDefault="00823F1C" w:rsidP="00823F1C">
      <w:pPr>
        <w:jc w:val="both"/>
      </w:pPr>
      <w:r w:rsidRPr="00523939">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823F1C" w:rsidRPr="00523939" w:rsidRDefault="00823F1C" w:rsidP="00823F1C">
      <w:pPr>
        <w:jc w:val="both"/>
      </w:pPr>
      <w:r w:rsidRPr="00523939">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823F1C" w:rsidRPr="00523939" w:rsidRDefault="00823F1C" w:rsidP="00823F1C">
      <w:pPr>
        <w:jc w:val="both"/>
      </w:pPr>
      <w:r w:rsidRPr="00523939">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 ή και εναντίωσης υπό συγκεκριμένες προϋποθέσεις προβλεπόμενες από το νομοθετικό πλαίσιο.</w:t>
      </w:r>
    </w:p>
    <w:p w:rsidR="00823F1C" w:rsidRPr="00523939" w:rsidRDefault="00823F1C" w:rsidP="00823F1C">
      <w:pPr>
        <w:jc w:val="both"/>
      </w:pPr>
      <w:r w:rsidRPr="00523939">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823F1C" w:rsidRPr="00523939" w:rsidRDefault="00823F1C" w:rsidP="00823F1C">
      <w:pPr>
        <w:jc w:val="both"/>
      </w:pPr>
      <w:r w:rsidRPr="00523939">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823F1C" w:rsidRPr="002827C4" w:rsidRDefault="00823F1C" w:rsidP="00823F1C">
      <w:pPr>
        <w:jc w:val="both"/>
      </w:pPr>
      <w:r w:rsidRPr="00523939">
        <w:t>Τα στοιχεία επικοινωνίας με τον υπεύθυνο για την προστασία των προσωπικών δεδομένων της Αναθέτουσας Αρχής είναι τα ακόλουθα (</w:t>
      </w:r>
      <w:r>
        <w:t>email</w:t>
      </w:r>
      <w:r w:rsidRPr="00523939">
        <w:t xml:space="preserve"> </w:t>
      </w:r>
      <w:r>
        <w:rPr>
          <w:lang w:val="en-US"/>
        </w:rPr>
        <w:t>dpo</w:t>
      </w:r>
      <w:r w:rsidRPr="002827C4">
        <w:t>@</w:t>
      </w:r>
      <w:r>
        <w:rPr>
          <w:lang w:val="en-US"/>
        </w:rPr>
        <w:t>aqs</w:t>
      </w:r>
      <w:r w:rsidRPr="002827C4">
        <w:t>.</w:t>
      </w:r>
      <w:r>
        <w:rPr>
          <w:lang w:val="en-US"/>
        </w:rPr>
        <w:t>gr</w:t>
      </w:r>
      <w:r w:rsidRPr="00523939">
        <w:t xml:space="preserve"> /τηλ</w:t>
      </w:r>
      <w:r w:rsidRPr="002827C4">
        <w:t>. 2106216997).</w:t>
      </w:r>
    </w:p>
    <w:p w:rsidR="00823F1C" w:rsidRPr="00523939" w:rsidRDefault="00823F1C" w:rsidP="00823F1C">
      <w:pPr>
        <w:jc w:val="both"/>
      </w:pPr>
      <w:r>
        <w:t>B</w:t>
      </w:r>
      <w:r w:rsidRPr="00523939">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823F1C" w:rsidRPr="00523939" w:rsidRDefault="00823F1C" w:rsidP="00823F1C">
      <w:pPr>
        <w:jc w:val="both"/>
      </w:pPr>
      <w:r w:rsidRPr="00523939">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823F1C" w:rsidRPr="00523939" w:rsidRDefault="00823F1C" w:rsidP="00823F1C">
      <w:pPr>
        <w:jc w:val="both"/>
      </w:pPr>
      <w:r w:rsidRPr="00523939">
        <w:lastRenderedPageBreak/>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823F1C" w:rsidRPr="00523939" w:rsidRDefault="00823F1C" w:rsidP="00823F1C">
      <w:pPr>
        <w:jc w:val="both"/>
      </w:pPr>
      <w:r w:rsidRPr="00523939">
        <w:t xml:space="preserve">γ) λαμβάνει όλα τα απαιτούμενα μέτρα δυνάμει του άρθρου 32 ΓΚΠΔ, </w:t>
      </w:r>
    </w:p>
    <w:p w:rsidR="00823F1C" w:rsidRPr="00523939" w:rsidRDefault="00823F1C" w:rsidP="00823F1C">
      <w:pPr>
        <w:jc w:val="both"/>
      </w:pPr>
      <w:r w:rsidRPr="00523939">
        <w:t xml:space="preserve">δ) τηρεί τους όρους που αναφέρονται στις παραγράφους 2 και 4 για την πρόσληψη άλλου εκτελούντος την επεξεργασία, </w:t>
      </w:r>
    </w:p>
    <w:p w:rsidR="00823F1C" w:rsidRPr="00523939" w:rsidRDefault="00823F1C" w:rsidP="00823F1C">
      <w:pPr>
        <w:jc w:val="both"/>
      </w:pPr>
      <w:r w:rsidRPr="00523939">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t>III</w:t>
      </w:r>
      <w:r w:rsidRPr="00523939">
        <w:t xml:space="preserve"> δικαιωμάτων του υποκειμένου των δεδομένων, </w:t>
      </w:r>
    </w:p>
    <w:p w:rsidR="00823F1C" w:rsidRPr="00523939" w:rsidRDefault="00823F1C" w:rsidP="00823F1C">
      <w:pPr>
        <w:jc w:val="both"/>
      </w:pPr>
      <w:r w:rsidRPr="00523939">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823F1C" w:rsidRPr="00523939" w:rsidRDefault="00823F1C" w:rsidP="00823F1C">
      <w:pPr>
        <w:jc w:val="both"/>
      </w:pPr>
      <w:r w:rsidRPr="00523939">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823F1C" w:rsidRPr="00523939" w:rsidRDefault="00823F1C" w:rsidP="00823F1C">
      <w:pPr>
        <w:jc w:val="both"/>
      </w:pPr>
      <w:r w:rsidRPr="00523939">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823F1C" w:rsidRPr="00523939" w:rsidRDefault="00823F1C" w:rsidP="00823F1C">
      <w:pPr>
        <w:jc w:val="both"/>
      </w:pPr>
      <w:r w:rsidRPr="00523939">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823F1C" w:rsidRPr="00523939" w:rsidRDefault="00823F1C" w:rsidP="00823F1C">
      <w:pPr>
        <w:jc w:val="both"/>
      </w:pPr>
    </w:p>
    <w:p w:rsidR="00823F1C" w:rsidRPr="00523939" w:rsidRDefault="00823F1C" w:rsidP="00823F1C">
      <w:pPr>
        <w:jc w:val="center"/>
      </w:pPr>
      <w:r w:rsidRPr="00523939">
        <w:t xml:space="preserve">Άρθρο </w:t>
      </w:r>
      <w:r>
        <w:t>17</w:t>
      </w:r>
    </w:p>
    <w:p w:rsidR="00823F1C" w:rsidRPr="00523939" w:rsidRDefault="00823F1C" w:rsidP="00823F1C">
      <w:pPr>
        <w:jc w:val="center"/>
      </w:pPr>
      <w:r w:rsidRPr="00523939">
        <w:t>Λοιποί όροι</w:t>
      </w:r>
    </w:p>
    <w:p w:rsidR="00823F1C" w:rsidRPr="00523939" w:rsidRDefault="00823F1C" w:rsidP="00823F1C">
      <w:pPr>
        <w:jc w:val="both"/>
      </w:pPr>
    </w:p>
    <w:p w:rsidR="00823F1C" w:rsidRPr="00523939" w:rsidRDefault="00823F1C" w:rsidP="00823F1C">
      <w:pPr>
        <w:jc w:val="both"/>
      </w:pPr>
      <w:r w:rsidRPr="00523939">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823F1C" w:rsidRPr="00523939" w:rsidRDefault="00823F1C" w:rsidP="00823F1C">
      <w:pPr>
        <w:jc w:val="both"/>
      </w:pPr>
      <w:r w:rsidRPr="00523939">
        <w:t>Αφού συντάχθηκε η παρούσα σύμβαση σε δύο αντίτυπα, αναγνώσθηκε και υπογράφηκε ως ακολούθως από τα συμβαλλόμενα μέρη.</w:t>
      </w:r>
    </w:p>
    <w:p w:rsidR="00823F1C" w:rsidRDefault="00823F1C" w:rsidP="00823F1C">
      <w:pPr>
        <w:jc w:val="both"/>
      </w:pPr>
      <w:r>
        <w:t>ΟΙ ΣΥΜΒΑΛΛΟΜΕΝΟΙ</w:t>
      </w:r>
    </w:p>
    <w:tbl>
      <w:tblPr>
        <w:tblW w:w="0" w:type="auto"/>
        <w:jc w:val="center"/>
        <w:tblLook w:val="04A0" w:firstRow="1" w:lastRow="0" w:firstColumn="1" w:lastColumn="0" w:noHBand="0" w:noVBand="1"/>
      </w:tblPr>
      <w:tblGrid>
        <w:gridCol w:w="3336"/>
        <w:gridCol w:w="2268"/>
        <w:gridCol w:w="3336"/>
      </w:tblGrid>
      <w:tr w:rsidR="00823F1C" w:rsidTr="009A0D12">
        <w:trPr>
          <w:trHeight w:val="1301"/>
          <w:jc w:val="center"/>
        </w:trPr>
        <w:tc>
          <w:tcPr>
            <w:tcW w:w="3085" w:type="dxa"/>
            <w:vAlign w:val="center"/>
            <w:hideMark/>
          </w:tcPr>
          <w:p w:rsidR="00823F1C" w:rsidRDefault="00823F1C" w:rsidP="009A0D12">
            <w:pPr>
              <w:jc w:val="both"/>
            </w:pPr>
            <w:r>
              <w:t>…………………………………</w:t>
            </w:r>
          </w:p>
        </w:tc>
        <w:tc>
          <w:tcPr>
            <w:tcW w:w="2268" w:type="dxa"/>
            <w:vAlign w:val="center"/>
          </w:tcPr>
          <w:p w:rsidR="00823F1C" w:rsidRDefault="00823F1C" w:rsidP="009A0D12">
            <w:pPr>
              <w:jc w:val="both"/>
            </w:pPr>
          </w:p>
        </w:tc>
        <w:tc>
          <w:tcPr>
            <w:tcW w:w="3169" w:type="dxa"/>
            <w:vAlign w:val="center"/>
            <w:hideMark/>
          </w:tcPr>
          <w:p w:rsidR="00823F1C" w:rsidRDefault="00823F1C" w:rsidP="009A0D12">
            <w:pPr>
              <w:jc w:val="both"/>
            </w:pPr>
            <w:r>
              <w:t>…………………………………</w:t>
            </w:r>
          </w:p>
        </w:tc>
      </w:tr>
      <w:tr w:rsidR="00823F1C" w:rsidTr="009A0D12">
        <w:trPr>
          <w:trHeight w:val="838"/>
          <w:jc w:val="center"/>
        </w:trPr>
        <w:tc>
          <w:tcPr>
            <w:tcW w:w="3085" w:type="dxa"/>
            <w:vAlign w:val="center"/>
            <w:hideMark/>
          </w:tcPr>
          <w:p w:rsidR="00823F1C" w:rsidRDefault="00823F1C" w:rsidP="009A0D12">
            <w:pPr>
              <w:jc w:val="both"/>
            </w:pPr>
            <w:r>
              <w:t>ΓΙΑ ΤΗΝ ΑΝΑΘΕΤΟΥΣΑ ΑΡΧΗ</w:t>
            </w:r>
          </w:p>
        </w:tc>
        <w:tc>
          <w:tcPr>
            <w:tcW w:w="2268" w:type="dxa"/>
            <w:vAlign w:val="center"/>
          </w:tcPr>
          <w:p w:rsidR="00823F1C" w:rsidRDefault="00823F1C" w:rsidP="009A0D12">
            <w:pPr>
              <w:jc w:val="both"/>
            </w:pPr>
          </w:p>
        </w:tc>
        <w:tc>
          <w:tcPr>
            <w:tcW w:w="3169" w:type="dxa"/>
            <w:vAlign w:val="center"/>
            <w:hideMark/>
          </w:tcPr>
          <w:p w:rsidR="00823F1C" w:rsidRDefault="00823F1C" w:rsidP="009A0D12">
            <w:pPr>
              <w:jc w:val="both"/>
            </w:pPr>
            <w:r>
              <w:t>ΓΙΑ ΤΟΝ ΑΝΑΔΟΧΟ</w:t>
            </w:r>
          </w:p>
        </w:tc>
      </w:tr>
    </w:tbl>
    <w:p w:rsidR="00823F1C" w:rsidRDefault="00823F1C" w:rsidP="00823F1C">
      <w:pPr>
        <w:jc w:val="both"/>
        <w:rPr>
          <w:b/>
          <w:szCs w:val="22"/>
          <w:u w:val="single"/>
        </w:rPr>
      </w:pPr>
    </w:p>
    <w:p w:rsidR="00823F1C" w:rsidRDefault="00823F1C" w:rsidP="00823F1C">
      <w:pPr>
        <w:jc w:val="both"/>
        <w:rPr>
          <w:b/>
          <w:szCs w:val="22"/>
          <w:u w:val="single"/>
        </w:rPr>
      </w:pPr>
    </w:p>
    <w:p w:rsidR="00823F1C" w:rsidRDefault="00823F1C" w:rsidP="00823F1C">
      <w:pPr>
        <w:jc w:val="both"/>
        <w:rPr>
          <w:b/>
          <w:szCs w:val="22"/>
          <w:u w:val="single"/>
        </w:rPr>
      </w:pPr>
    </w:p>
    <w:p w:rsidR="00823F1C" w:rsidRDefault="00823F1C" w:rsidP="00823F1C">
      <w:pPr>
        <w:jc w:val="both"/>
        <w:rPr>
          <w:b/>
          <w:szCs w:val="22"/>
          <w:u w:val="single"/>
        </w:rPr>
      </w:pPr>
    </w:p>
    <w:p w:rsidR="00823F1C" w:rsidRDefault="00823F1C" w:rsidP="00823F1C">
      <w:pPr>
        <w:jc w:val="both"/>
        <w:rPr>
          <w:b/>
          <w:szCs w:val="22"/>
          <w:u w:val="single"/>
        </w:rPr>
      </w:pPr>
    </w:p>
    <w:p w:rsidR="00823F1C" w:rsidRDefault="00823F1C" w:rsidP="00823F1C">
      <w:pPr>
        <w:jc w:val="both"/>
        <w:rPr>
          <w:color w:val="0070C0"/>
          <w:szCs w:val="22"/>
        </w:rPr>
      </w:pPr>
      <w:r w:rsidRPr="00915C98">
        <w:rPr>
          <w:b/>
          <w:szCs w:val="22"/>
          <w:u w:val="single"/>
        </w:rPr>
        <w:t xml:space="preserve">ΡΗΤΡΑ ΑΚΕΡΑΙΟΤΗΤΑΣ </w:t>
      </w:r>
      <w:r w:rsidRPr="00915C98">
        <w:rPr>
          <w:color w:val="0070C0"/>
          <w:szCs w:val="22"/>
        </w:rPr>
        <w:t>[επισυνάπτεται στο συμφωνητικό]</w:t>
      </w:r>
    </w:p>
    <w:p w:rsidR="00823F1C" w:rsidRPr="00915C98" w:rsidRDefault="00823F1C" w:rsidP="00823F1C">
      <w:pPr>
        <w:jc w:val="both"/>
        <w:rPr>
          <w:szCs w:val="22"/>
        </w:rPr>
      </w:pPr>
    </w:p>
    <w:p w:rsidR="00823F1C" w:rsidRPr="00915C98" w:rsidRDefault="00823F1C" w:rsidP="00823F1C">
      <w:pPr>
        <w:jc w:val="both"/>
        <w:rPr>
          <w:szCs w:val="22"/>
        </w:rPr>
      </w:pPr>
      <w:r w:rsidRPr="00915C98">
        <w:rPr>
          <w:szCs w:val="22"/>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823F1C" w:rsidRPr="00915C98" w:rsidRDefault="00823F1C" w:rsidP="00823F1C">
      <w:pPr>
        <w:jc w:val="both"/>
        <w:rPr>
          <w:szCs w:val="22"/>
        </w:rPr>
      </w:pPr>
      <w:r w:rsidRPr="00915C98">
        <w:rPr>
          <w:szCs w:val="22"/>
        </w:rPr>
        <w:t>Ειδικότερα ότι:</w:t>
      </w:r>
    </w:p>
    <w:p w:rsidR="00823F1C" w:rsidRPr="00915C98" w:rsidRDefault="00823F1C" w:rsidP="00823F1C">
      <w:pPr>
        <w:jc w:val="both"/>
        <w:rPr>
          <w:szCs w:val="22"/>
        </w:rPr>
      </w:pPr>
      <w:r w:rsidRPr="00915C98">
        <w:rPr>
          <w:szCs w:val="22"/>
        </w:rPr>
        <w:lastRenderedPageBreak/>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823F1C" w:rsidRPr="00915C98" w:rsidRDefault="00823F1C" w:rsidP="00823F1C">
      <w:pPr>
        <w:jc w:val="both"/>
        <w:rPr>
          <w:szCs w:val="22"/>
        </w:rPr>
      </w:pPr>
      <w:r w:rsidRPr="00915C98">
        <w:rPr>
          <w:szCs w:val="22"/>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823F1C" w:rsidRPr="00915C98" w:rsidRDefault="00823F1C" w:rsidP="00823F1C">
      <w:pPr>
        <w:jc w:val="both"/>
        <w:rPr>
          <w:szCs w:val="22"/>
        </w:rPr>
      </w:pPr>
      <w:r w:rsidRPr="00915C98">
        <w:rPr>
          <w:szCs w:val="22"/>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823F1C" w:rsidRPr="00915C98" w:rsidRDefault="00823F1C" w:rsidP="00823F1C">
      <w:pPr>
        <w:jc w:val="both"/>
        <w:rPr>
          <w:szCs w:val="22"/>
        </w:rPr>
      </w:pPr>
      <w:r w:rsidRPr="00915C98">
        <w:rPr>
          <w:szCs w:val="22"/>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823F1C" w:rsidRPr="00915C98" w:rsidRDefault="00823F1C" w:rsidP="00823F1C">
      <w:pPr>
        <w:jc w:val="both"/>
        <w:rPr>
          <w:szCs w:val="22"/>
        </w:rPr>
      </w:pPr>
      <w:r w:rsidRPr="00915C98">
        <w:rPr>
          <w:szCs w:val="22"/>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823F1C" w:rsidRPr="00915C98" w:rsidRDefault="00823F1C" w:rsidP="00823F1C">
      <w:pPr>
        <w:jc w:val="both"/>
        <w:rPr>
          <w:szCs w:val="22"/>
        </w:rPr>
      </w:pPr>
      <w:r w:rsidRPr="00915C98">
        <w:rPr>
          <w:szCs w:val="22"/>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823F1C" w:rsidRPr="00915C98" w:rsidRDefault="00823F1C" w:rsidP="00823F1C">
      <w:pPr>
        <w:jc w:val="both"/>
        <w:rPr>
          <w:szCs w:val="22"/>
        </w:rPr>
      </w:pPr>
      <w:r w:rsidRPr="00915C98">
        <w:rPr>
          <w:szCs w:val="22"/>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823F1C" w:rsidRPr="00915C98" w:rsidRDefault="00823F1C" w:rsidP="00823F1C">
      <w:pPr>
        <w:jc w:val="both"/>
        <w:rPr>
          <w:szCs w:val="22"/>
        </w:rPr>
      </w:pPr>
      <w:r w:rsidRPr="00915C98">
        <w:rPr>
          <w:szCs w:val="22"/>
        </w:rPr>
        <w:t xml:space="preserve">9) </w:t>
      </w:r>
      <w:r w:rsidRPr="00915C98">
        <w:rPr>
          <w:color w:val="0070C0"/>
          <w:szCs w:val="22"/>
        </w:rPr>
        <w:t>[Σε περίπτωση χρησιμοποίησης υπεργολάβου</w:t>
      </w:r>
      <w:r w:rsidRPr="00915C98">
        <w:rPr>
          <w:szCs w:val="22"/>
        </w:rPr>
        <w:t xml:space="preserve">] </w:t>
      </w:r>
    </w:p>
    <w:p w:rsidR="00823F1C" w:rsidRPr="00915C98" w:rsidRDefault="00823F1C" w:rsidP="00823F1C">
      <w:pPr>
        <w:jc w:val="both"/>
        <w:rPr>
          <w:szCs w:val="22"/>
        </w:rPr>
      </w:pPr>
    </w:p>
    <w:p w:rsidR="00823F1C" w:rsidRPr="00915C98" w:rsidRDefault="00823F1C" w:rsidP="00823F1C">
      <w:pPr>
        <w:jc w:val="both"/>
        <w:rPr>
          <w:szCs w:val="22"/>
        </w:rPr>
      </w:pPr>
      <w:r w:rsidRPr="00915C98">
        <w:rPr>
          <w:szCs w:val="22"/>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823F1C" w:rsidRPr="006F65C2" w:rsidRDefault="00823F1C" w:rsidP="00823F1C">
      <w:pPr>
        <w:jc w:val="both"/>
      </w:pPr>
      <w:r w:rsidRPr="006F65C2">
        <w:t>Υπογραφή/Σφραγίδα</w:t>
      </w:r>
    </w:p>
    <w:p w:rsidR="00823F1C" w:rsidRPr="006F65C2" w:rsidRDefault="00823F1C" w:rsidP="00823F1C">
      <w:pPr>
        <w:jc w:val="both"/>
      </w:pPr>
    </w:p>
    <w:p w:rsidR="00823F1C" w:rsidRDefault="00823F1C" w:rsidP="00823F1C">
      <w:pPr>
        <w:jc w:val="both"/>
      </w:pPr>
      <w:r w:rsidRPr="00915C98">
        <w:lastRenderedPageBreak/>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823F1C" w:rsidRDefault="00823F1C" w:rsidP="00823F1C">
      <w:pPr>
        <w:pStyle w:val="2"/>
        <w:tabs>
          <w:tab w:val="left" w:pos="0"/>
        </w:tabs>
        <w:spacing w:before="57" w:after="57"/>
        <w:ind w:left="0" w:firstLine="0"/>
        <w:jc w:val="both"/>
        <w:rPr>
          <w:lang w:val="el-GR"/>
        </w:rPr>
      </w:pPr>
      <w:r>
        <w:rPr>
          <w:lang w:val="el-GR"/>
        </w:rPr>
        <w:br w:type="page"/>
      </w:r>
      <w:bookmarkStart w:id="15" w:name="_Toc132016093"/>
      <w:r w:rsidRPr="00541193">
        <w:rPr>
          <w:lang w:val="el-GR"/>
        </w:rPr>
        <w:lastRenderedPageBreak/>
        <w:t xml:space="preserve">ΠΑΡΑΡΤΗΜΑ IX – </w:t>
      </w:r>
      <w:r>
        <w:rPr>
          <w:lang w:val="el-GR"/>
        </w:rPr>
        <w:t xml:space="preserve"> Υ</w:t>
      </w:r>
      <w:r w:rsidRPr="00C45D57">
        <w:rPr>
          <w:lang w:val="el-GR"/>
        </w:rPr>
        <w:t>πολογισμό</w:t>
      </w:r>
      <w:r>
        <w:rPr>
          <w:lang w:val="el-GR"/>
        </w:rPr>
        <w:t>ς</w:t>
      </w:r>
      <w:r w:rsidRPr="00C45D57">
        <w:rPr>
          <w:lang w:val="el-GR"/>
        </w:rPr>
        <w:t xml:space="preserve"> ύψους της εγγυητικής επιστολής συμμετοχής</w:t>
      </w:r>
      <w:bookmarkEnd w:id="15"/>
      <w:r w:rsidRPr="00C45D57">
        <w:rPr>
          <w:lang w:val="el-GR"/>
        </w:rPr>
        <w:t xml:space="preserve"> </w:t>
      </w:r>
    </w:p>
    <w:p w:rsidR="00823F1C" w:rsidRDefault="00823F1C" w:rsidP="00823F1C">
      <w:pPr>
        <w:jc w:val="both"/>
      </w:pPr>
    </w:p>
    <w:tbl>
      <w:tblPr>
        <w:tblW w:w="11619" w:type="dxa"/>
        <w:jc w:val="center"/>
        <w:tblLook w:val="04A0" w:firstRow="1" w:lastRow="0" w:firstColumn="1" w:lastColumn="0" w:noHBand="0" w:noVBand="1"/>
      </w:tblPr>
      <w:tblGrid>
        <w:gridCol w:w="709"/>
        <w:gridCol w:w="540"/>
        <w:gridCol w:w="3360"/>
        <w:gridCol w:w="840"/>
        <w:gridCol w:w="3100"/>
        <w:gridCol w:w="990"/>
        <w:gridCol w:w="2080"/>
      </w:tblGrid>
      <w:tr w:rsidR="00823F1C" w:rsidRPr="00CE09C9" w:rsidTr="009A0D12">
        <w:trPr>
          <w:trHeight w:val="113"/>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b/>
                <w:bCs/>
                <w:color w:val="000000"/>
                <w:sz w:val="16"/>
                <w:szCs w:val="16"/>
              </w:rPr>
            </w:pPr>
            <w:r w:rsidRPr="00CE09C9">
              <w:rPr>
                <w:rFonts w:ascii="Calibri" w:hAnsi="Calibri" w:cs="Calibri"/>
                <w:b/>
                <w:bCs/>
                <w:color w:val="000000"/>
                <w:sz w:val="16"/>
                <w:szCs w:val="16"/>
              </w:rPr>
              <w:t>TMH-MATA</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b/>
                <w:bCs/>
                <w:color w:val="000000"/>
                <w:sz w:val="16"/>
                <w:szCs w:val="16"/>
              </w:rPr>
            </w:pPr>
            <w:r w:rsidRPr="00CE09C9">
              <w:rPr>
                <w:rFonts w:ascii="Calibri" w:hAnsi="Calibri" w:cs="Calibri"/>
                <w:b/>
                <w:bCs/>
                <w:color w:val="000000"/>
                <w:sz w:val="16"/>
                <w:szCs w:val="16"/>
              </w:rPr>
              <w:t>A/A</w:t>
            </w:r>
          </w:p>
        </w:tc>
        <w:tc>
          <w:tcPr>
            <w:tcW w:w="3360" w:type="dxa"/>
            <w:tcBorders>
              <w:top w:val="single" w:sz="4" w:space="0" w:color="auto"/>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b/>
                <w:bCs/>
                <w:color w:val="000000"/>
                <w:sz w:val="16"/>
                <w:szCs w:val="16"/>
              </w:rPr>
            </w:pPr>
            <w:r w:rsidRPr="00CE09C9">
              <w:rPr>
                <w:rFonts w:ascii="Calibri" w:hAnsi="Calibri" w:cs="Calibri"/>
                <w:b/>
                <w:bCs/>
                <w:color w:val="000000"/>
                <w:sz w:val="16"/>
                <w:szCs w:val="16"/>
              </w:rPr>
              <w:t>ΠΡΟΓΡΑΜΜΑΤΙΣΜΟΣ ΣΥΝΤΗΡΗΣΕΩΝ ΤΕΧΝΙΚΟΥ ΤΜΗΜΑΤΟΣ ΕΤΟΥΣ 2023</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b/>
                <w:bCs/>
                <w:color w:val="000000"/>
                <w:sz w:val="16"/>
                <w:szCs w:val="16"/>
              </w:rPr>
            </w:pPr>
            <w:r w:rsidRPr="00CE09C9">
              <w:rPr>
                <w:rFonts w:ascii="Calibri" w:hAnsi="Calibri" w:cs="Calibri"/>
                <w:b/>
                <w:bCs/>
                <w:color w:val="000000"/>
                <w:sz w:val="16"/>
                <w:szCs w:val="16"/>
              </w:rPr>
              <w:t>ΚΩΔ. ORCO</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b/>
                <w:bCs/>
                <w:color w:val="000000"/>
                <w:sz w:val="16"/>
                <w:szCs w:val="16"/>
              </w:rPr>
            </w:pPr>
            <w:r w:rsidRPr="00CE09C9">
              <w:rPr>
                <w:rFonts w:ascii="Calibri" w:hAnsi="Calibri" w:cs="Calibri"/>
                <w:b/>
                <w:bCs/>
                <w:color w:val="000000"/>
                <w:sz w:val="16"/>
                <w:szCs w:val="16"/>
              </w:rPr>
              <w:t>ΠΕΡΙΓΡΑΦΗ ΕΙΔΟΥΣ ORCO</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b/>
                <w:bCs/>
                <w:color w:val="000000"/>
                <w:sz w:val="16"/>
                <w:szCs w:val="16"/>
              </w:rPr>
            </w:pPr>
            <w:r w:rsidRPr="00CE09C9">
              <w:rPr>
                <w:rFonts w:ascii="Calibri" w:hAnsi="Calibri" w:cs="Calibri"/>
                <w:b/>
                <w:bCs/>
                <w:color w:val="000000"/>
                <w:sz w:val="16"/>
                <w:szCs w:val="16"/>
              </w:rPr>
              <w:t>ΣΥΛΟΛΙΚΗ ΑΞΙΑ ΠΡΟ ΦΠΑ</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b/>
                <w:bCs/>
                <w:color w:val="000000"/>
                <w:sz w:val="16"/>
                <w:szCs w:val="16"/>
              </w:rPr>
            </w:pPr>
            <w:r w:rsidRPr="00CE09C9">
              <w:rPr>
                <w:rFonts w:ascii="Calibri" w:hAnsi="Calibri" w:cs="Calibri"/>
                <w:b/>
                <w:bCs/>
                <w:color w:val="000000"/>
                <w:sz w:val="16"/>
                <w:szCs w:val="16"/>
              </w:rPr>
              <w:t>ΥΨΟΣ ΕΓΓΥΗΤΙΚΗΣ ΕΠΙΣΤΟΛΗΣ ΣΥΜΜΕΤΟΧΗΣ 2% ΕΠΙ ΤΟΥ ΠΡΟΫΠΟΛΟΓΙΣΜΟΥ ΤΗΣ ΠΡΟΜΗΘΕΙΑΣ ΤΜΗΜΑ ΠΡΟ Φ.Π.Α.</w:t>
            </w:r>
          </w:p>
        </w:tc>
      </w:tr>
      <w:tr w:rsidR="00823F1C" w:rsidRPr="00CE09C9" w:rsidTr="009A0D12">
        <w:trPr>
          <w:trHeight w:val="113"/>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b/>
                <w:bCs/>
                <w:color w:val="000000"/>
                <w:sz w:val="16"/>
                <w:szCs w:val="16"/>
              </w:rPr>
            </w:pPr>
            <w:r w:rsidRPr="00CE09C9">
              <w:rPr>
                <w:rFonts w:ascii="Calibri" w:hAnsi="Calibri" w:cs="Calibri"/>
                <w:b/>
                <w:bCs/>
                <w:color w:val="000000"/>
                <w:sz w:val="16"/>
                <w:szCs w:val="16"/>
              </w:rPr>
              <w:t>1</w:t>
            </w: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b/>
                <w:bCs/>
                <w:color w:val="000000"/>
                <w:sz w:val="16"/>
                <w:szCs w:val="16"/>
              </w:rPr>
            </w:pPr>
            <w:r w:rsidRPr="00CE09C9">
              <w:rPr>
                <w:rFonts w:ascii="Calibri" w:hAnsi="Calibri" w:cs="Calibri"/>
                <w:b/>
                <w:bCs/>
                <w:color w:val="000000"/>
                <w:sz w:val="16"/>
                <w:szCs w:val="16"/>
              </w:rPr>
              <w:t> </w:t>
            </w:r>
          </w:p>
        </w:tc>
        <w:tc>
          <w:tcPr>
            <w:tcW w:w="336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Συντήρηση  κεντρικού ψύκτη TRANE</w:t>
            </w:r>
          </w:p>
        </w:tc>
        <w:tc>
          <w:tcPr>
            <w:tcW w:w="84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140705</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ΕΛΕΓΧΟΣ - ΣΥΝΤΗΡΗΣΗ ΚΕΝΤΡΙΚΟΥ ΨΥΚΤΗ ΚΛΙΜΑΤΙΣΜΟΥ ΝΕΑΣ ΠΤΕΡΥΓΑΣ (ΤΥΠΥ TRANE RTAC 155)</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1.200,00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24,00</w:t>
            </w:r>
          </w:p>
        </w:tc>
      </w:tr>
      <w:tr w:rsidR="00823F1C" w:rsidRPr="00CE09C9" w:rsidTr="009A0D12">
        <w:trPr>
          <w:trHeight w:val="113"/>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b/>
                <w:bCs/>
                <w:color w:val="000000"/>
                <w:sz w:val="16"/>
                <w:szCs w:val="16"/>
              </w:rPr>
            </w:pPr>
            <w:r w:rsidRPr="00CE09C9">
              <w:rPr>
                <w:rFonts w:ascii="Calibri" w:hAnsi="Calibri" w:cs="Calibri"/>
                <w:b/>
                <w:bCs/>
                <w:color w:val="000000"/>
                <w:sz w:val="16"/>
                <w:szCs w:val="16"/>
              </w:rPr>
              <w:t>2</w:t>
            </w: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b/>
                <w:bCs/>
                <w:color w:val="000000"/>
                <w:sz w:val="16"/>
                <w:szCs w:val="16"/>
              </w:rPr>
            </w:pPr>
            <w:r w:rsidRPr="00CE09C9">
              <w:rPr>
                <w:rFonts w:ascii="Calibri" w:hAnsi="Calibri" w:cs="Calibri"/>
                <w:b/>
                <w:bCs/>
                <w:color w:val="000000"/>
                <w:sz w:val="16"/>
                <w:szCs w:val="16"/>
              </w:rPr>
              <w:t> </w:t>
            </w:r>
          </w:p>
        </w:tc>
        <w:tc>
          <w:tcPr>
            <w:tcW w:w="336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Συντήρηση  κεντρικού ψύκτη DAIKIN</w:t>
            </w:r>
          </w:p>
        </w:tc>
        <w:tc>
          <w:tcPr>
            <w:tcW w:w="84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231728</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ΣΥΝΤΗΡΗΣΗ ΕΠΙΣΚΕΥΗ ΚΕΝΤΡΙΚΟΥ ΨΥΚΤΗ DAIKIN</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1.200,00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24,00</w:t>
            </w:r>
          </w:p>
        </w:tc>
      </w:tr>
      <w:tr w:rsidR="00823F1C" w:rsidRPr="00CE09C9" w:rsidTr="009A0D12">
        <w:trPr>
          <w:trHeight w:val="113"/>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w:t>
            </w: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 </w:t>
            </w:r>
          </w:p>
        </w:tc>
        <w:tc>
          <w:tcPr>
            <w:tcW w:w="336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Συντήρηση συστήματος κεντρικού κλιματισμού Παιδιατρικής Κλινικής TOSHIBA (έλεγχος - συντήρηση κεντρικών μονάδων με παράλληλο έλεγχο - καθαρισμό των τοπικών μονάδων</w:t>
            </w:r>
          </w:p>
        </w:tc>
        <w:tc>
          <w:tcPr>
            <w:tcW w:w="84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76712</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ΕΛΕΓΧΟΣ ΚΑΙ ΕΠΙΣΚΕΥΗ ΣΤΟ ΣΥΣΤΗΜΑ ΚΛΙΜΑΤΙΣΜΟΥ ΠΑΙΔΙΑΤΡΙΚΗΣ ΚΛΙΝΙΚΗΣ</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700,00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14,00</w:t>
            </w:r>
          </w:p>
        </w:tc>
      </w:tr>
      <w:tr w:rsidR="00823F1C" w:rsidRPr="00CE09C9" w:rsidTr="009A0D12">
        <w:trPr>
          <w:trHeight w:val="113"/>
          <w:jc w:val="center"/>
        </w:trPr>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4</w:t>
            </w: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Α</w:t>
            </w:r>
          </w:p>
        </w:tc>
        <w:tc>
          <w:tcPr>
            <w:tcW w:w="336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Συντήρηση Κέντρων Ιατρικών Αερίων (Πεπιεσμένου Αέρα και Κενού)</w:t>
            </w: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139349</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ΕΛΕΓΧΟΣ ΚΑΙ ΣΥΝΤΗΡΗΣΗ ΚΕΝΤΡΩΝ ΚΕΝΟΥ ΚΑΙ ΠΕΠΙΕΣΜΕΝΟΥ ΑΕΡΑ</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2.000,00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40,00</w:t>
            </w:r>
          </w:p>
        </w:tc>
      </w:tr>
      <w:tr w:rsidR="00823F1C" w:rsidRPr="00CE09C9" w:rsidTr="009A0D12">
        <w:trPr>
          <w:trHeight w:val="113"/>
          <w:jc w:val="center"/>
        </w:trPr>
        <w:tc>
          <w:tcPr>
            <w:tcW w:w="709" w:type="dxa"/>
            <w:vMerge/>
            <w:tcBorders>
              <w:top w:val="nil"/>
              <w:left w:val="single" w:sz="4" w:space="0" w:color="auto"/>
              <w:bottom w:val="single" w:sz="4" w:space="0" w:color="auto"/>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Β</w:t>
            </w:r>
          </w:p>
        </w:tc>
        <w:tc>
          <w:tcPr>
            <w:tcW w:w="336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Ανταλακτικά Κέντρου Πεπιεσμένου Αέρα</w:t>
            </w: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227645</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ΑΝΤΑΛΛΑΚΤΙΚΑ ΚΕΝΤΡΟΥ ΠΕΠΙΕΣΜΕΝΟΥ ΑΕΡΑ</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2.300,00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46,00</w:t>
            </w:r>
          </w:p>
        </w:tc>
      </w:tr>
      <w:tr w:rsidR="00823F1C" w:rsidRPr="00CE09C9" w:rsidTr="009A0D12">
        <w:trPr>
          <w:trHeight w:val="113"/>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Pr>
                <w:rFonts w:ascii="Calibri" w:hAnsi="Calibri" w:cs="Calibri"/>
                <w:color w:val="000000"/>
                <w:sz w:val="16"/>
                <w:szCs w:val="16"/>
              </w:rPr>
              <w:t>5</w:t>
            </w: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 </w:t>
            </w:r>
          </w:p>
        </w:tc>
        <w:tc>
          <w:tcPr>
            <w:tcW w:w="336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Έλεγχος , καθαρισμός και συντήρηση κεντρικού αποδέκτη λυμάτων</w:t>
            </w: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199848</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ΕΡΓΑΣΙΕΣ ΣΤΟ ΚΕΝΤΡΙΚΟ ΑΠΟΔΕΚΤΗ ΛΥΜΑΤΩΝ - ΚΑΘΑΡΙΣΜΟΣ ΚΑΙ ΕΛΕΓΧΟΣ ΛΕΙΤΟΥΡΓΙΑΣ ΑΝΤΛΗΤΙΚΩΝ ΣΥΓΚΡΟΤΗΜΑΤΩΝ</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3.000,00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60,00</w:t>
            </w:r>
          </w:p>
        </w:tc>
      </w:tr>
      <w:tr w:rsidR="00823F1C" w:rsidRPr="00CE09C9" w:rsidTr="009A0D12">
        <w:trPr>
          <w:trHeight w:val="113"/>
          <w:jc w:val="center"/>
        </w:trPr>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Pr>
                <w:rFonts w:ascii="Calibri" w:hAnsi="Calibri" w:cs="Calibri"/>
                <w:color w:val="000000"/>
                <w:sz w:val="16"/>
                <w:szCs w:val="16"/>
              </w:rPr>
              <w:t>6</w:t>
            </w: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Α</w:t>
            </w:r>
          </w:p>
        </w:tc>
        <w:tc>
          <w:tcPr>
            <w:tcW w:w="3360" w:type="dxa"/>
            <w:vMerge w:val="restart"/>
            <w:tcBorders>
              <w:top w:val="nil"/>
              <w:left w:val="single" w:sz="4" w:space="0" w:color="auto"/>
              <w:bottom w:val="single" w:sz="4" w:space="0" w:color="000000"/>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Καθαρισμός - απολύμανση Κεντρικών Κλιματιστικών Μονάδων και προμήθεια - αντικατάσταση σακόφιλτρων, προφιλτρων και απόλυτων φίλτρων</w:t>
            </w: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139493</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ΚΑΘΑΡΙΣΜΟΣ ΑΠΟΛΥΜΑΝΣΗ ΚΚΜ</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16.500,00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330,00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Β</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nil"/>
              <w:right w:val="nil"/>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207818</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ΠΡΟΦΙΛΤΡΟ ΚΛΙΜΑΤΙΣΤΙΚΩΝ 592 Χ 592 Χ 48</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595,00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11,90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Β1</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nil"/>
              <w:right w:val="nil"/>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340010</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ΠΡΟΦΙΛΤΡΟ ΚΛΙΜΑΤΙΣΤΙΚΩΝ 592 Χ 490 Χ 48</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60,00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1,20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Β2</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nil"/>
              <w:right w:val="nil"/>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340011</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ΠΡΟΦΙΛΤΡΟ ΚΛΙΜΑΤΙΣΤΙΚΩΝ 592 Χ 287 Χ 48</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550,00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11,00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Β3</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nil"/>
              <w:right w:val="nil"/>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340012</w:t>
            </w:r>
          </w:p>
        </w:tc>
        <w:tc>
          <w:tcPr>
            <w:tcW w:w="3100" w:type="dxa"/>
            <w:tcBorders>
              <w:top w:val="nil"/>
              <w:left w:val="single" w:sz="4" w:space="0" w:color="auto"/>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ΠΡΟΦΙΛΤΡΟ ΚΛΙΜΑΤΙΣΤΙΚΩΝ 287 Χ 287 Χ 48</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80,00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1,60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Γ</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288928</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ΑΠΟΛΥΤΑ ΦΙΛΤΡΑ ΚΛΙΜΑΤΙΣΤΙΚΩΝ ΜΟΝΑΔΩΝ                                  1145 X 535 X 69</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5.100,00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102,00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Γ1</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288929</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ΑΠΟΛΥΤΑ ΦΙΛΤΡΑ ΚΛΙΜΑΤΙΣΤΙΚΩΝ ΜΟΝΑΔΩΝ               545 Χ 545 Χ 69</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2.240,00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44,80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Γ2</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288930</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ΑΠΟΛΥΤΑ ΦΙΛΤΡΑ ΚΛΙΜΑΤΙΣΤΙΚΩΝ ΜΟΝΑΔΩΝ                         457 Χ 457 Χ 69</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2.925,00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58,50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Γ3</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288931</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ΑΠΟΛΥΤΑ ΦΙΛΤΡΑ ΚΛΙΜΑΤΙΣΤΙΚΩΝ ΜΟΝΑΔΩΝ         305 Χ 305 Χ 69</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360,00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7,20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Δ</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340671</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ΣΑΚΚΟΦΙΛΤΡΟ ΚΛΑΣΣΗΣ F9         592 Χ 592 Χ 500</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340,00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6,80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Δ1</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340672</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ΣΑΚΚΟΦΙΛΤΡΟ ΚΛΑΣΣΗΣ F9     592 Χ 492 Χ 500</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54,00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1,08</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Δ2</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340673</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ΣΑΚΚΟΦΙΛΤΡΟ ΚΛΑΣΣΗΣ F9         592 Χ 287 Χ 500</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345,00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6,90</w:t>
            </w:r>
          </w:p>
        </w:tc>
      </w:tr>
      <w:tr w:rsidR="00823F1C" w:rsidRPr="00CE09C9" w:rsidTr="009A0D12">
        <w:trPr>
          <w:trHeight w:val="113"/>
          <w:jc w:val="center"/>
        </w:trPr>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23F1C" w:rsidRPr="00CE09C9" w:rsidRDefault="00823F1C" w:rsidP="009A0D12">
            <w:pPr>
              <w:jc w:val="center"/>
              <w:rPr>
                <w:rFonts w:ascii="Calibri" w:hAnsi="Calibri" w:cs="Calibri"/>
                <w:b/>
                <w:bCs/>
                <w:color w:val="000000"/>
                <w:sz w:val="16"/>
                <w:szCs w:val="16"/>
              </w:rPr>
            </w:pPr>
            <w:r>
              <w:rPr>
                <w:rFonts w:ascii="Calibri" w:hAnsi="Calibri" w:cs="Calibri"/>
                <w:b/>
                <w:bCs/>
                <w:color w:val="000000"/>
                <w:sz w:val="16"/>
                <w:szCs w:val="16"/>
              </w:rPr>
              <w:t>7</w:t>
            </w: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b/>
                <w:bCs/>
                <w:color w:val="000000"/>
                <w:sz w:val="16"/>
                <w:szCs w:val="16"/>
              </w:rPr>
            </w:pPr>
            <w:r w:rsidRPr="00CE09C9">
              <w:rPr>
                <w:rFonts w:ascii="Calibri" w:hAnsi="Calibri" w:cs="Calibri"/>
                <w:b/>
                <w:bCs/>
                <w:color w:val="000000"/>
                <w:sz w:val="16"/>
                <w:szCs w:val="16"/>
              </w:rPr>
              <w:t>Α</w:t>
            </w:r>
          </w:p>
        </w:tc>
        <w:tc>
          <w:tcPr>
            <w:tcW w:w="336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Συντήρηση των Η/Ζ και του Πυροσβ.Συγκροτήματος</w:t>
            </w:r>
          </w:p>
        </w:tc>
        <w:tc>
          <w:tcPr>
            <w:tcW w:w="84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76182</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ΕΡΓΑΣΙΑ ΣΤΑ  Η/Ζ</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1.000,00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20,00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b/>
                <w:bCs/>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b/>
                <w:bCs/>
                <w:color w:val="000000"/>
                <w:sz w:val="16"/>
                <w:szCs w:val="16"/>
              </w:rPr>
            </w:pPr>
            <w:r w:rsidRPr="00CE09C9">
              <w:rPr>
                <w:rFonts w:ascii="Calibri" w:hAnsi="Calibri" w:cs="Calibri"/>
                <w:b/>
                <w:bCs/>
                <w:color w:val="000000"/>
                <w:sz w:val="16"/>
                <w:szCs w:val="16"/>
              </w:rPr>
              <w:t>Β</w:t>
            </w:r>
          </w:p>
        </w:tc>
        <w:tc>
          <w:tcPr>
            <w:tcW w:w="336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Συντήρηση των Η/Ζ και του Πυροσβ.Συγκροτήματος</w:t>
            </w:r>
          </w:p>
        </w:tc>
        <w:tc>
          <w:tcPr>
            <w:tcW w:w="84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73626</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ΑΝΤΑΛΛΑΚΤΙΚΑ Η/Ζ</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1.000,00</w:t>
            </w:r>
          </w:p>
        </w:tc>
        <w:tc>
          <w:tcPr>
            <w:tcW w:w="208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20,00</w:t>
            </w:r>
          </w:p>
        </w:tc>
      </w:tr>
      <w:tr w:rsidR="00823F1C" w:rsidRPr="00CE09C9" w:rsidTr="009A0D12">
        <w:trPr>
          <w:trHeight w:val="113"/>
          <w:jc w:val="center"/>
        </w:trPr>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Pr>
                <w:rFonts w:ascii="Calibri" w:hAnsi="Calibri" w:cs="Calibri"/>
                <w:color w:val="000000"/>
                <w:sz w:val="16"/>
                <w:szCs w:val="16"/>
              </w:rPr>
              <w:t>8</w:t>
            </w: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Α</w:t>
            </w:r>
          </w:p>
        </w:tc>
        <w:tc>
          <w:tcPr>
            <w:tcW w:w="3360" w:type="dxa"/>
            <w:vMerge w:val="restart"/>
            <w:tcBorders>
              <w:top w:val="nil"/>
              <w:left w:val="single" w:sz="4" w:space="0" w:color="auto"/>
              <w:bottom w:val="single" w:sz="4" w:space="0" w:color="000000"/>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Ελεγχος - αναγόμωση πυροσβεστήρων σκόνης και C02</w:t>
            </w:r>
          </w:p>
        </w:tc>
        <w:tc>
          <w:tcPr>
            <w:tcW w:w="840" w:type="dxa"/>
            <w:tcBorders>
              <w:top w:val="nil"/>
              <w:left w:val="nil"/>
              <w:bottom w:val="single" w:sz="4" w:space="0" w:color="auto"/>
              <w:right w:val="single" w:sz="4" w:space="0" w:color="auto"/>
            </w:tcBorders>
            <w:shd w:val="clear" w:color="auto" w:fill="auto"/>
            <w:vAlign w:val="bottom"/>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76119</w:t>
            </w:r>
          </w:p>
        </w:tc>
        <w:tc>
          <w:tcPr>
            <w:tcW w:w="3100" w:type="dxa"/>
            <w:tcBorders>
              <w:top w:val="nil"/>
              <w:left w:val="nil"/>
              <w:bottom w:val="single" w:sz="4" w:space="0" w:color="auto"/>
              <w:right w:val="single" w:sz="4" w:space="0" w:color="auto"/>
            </w:tcBorders>
            <w:shd w:val="clear" w:color="auto" w:fill="auto"/>
            <w:vAlign w:val="bottom"/>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ΕΛΕΓΧΟΣ ΠΥΡΟΣΒΕΣΤΗΡΩΝ</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2.250,00</w:t>
            </w:r>
          </w:p>
        </w:tc>
        <w:tc>
          <w:tcPr>
            <w:tcW w:w="2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45,00</w:t>
            </w: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Β</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201488</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ΑΝΑΓΩΜΟΣΗ ΠΥΡΟΣΒΕΣΤΗΡΩΝ</w:t>
            </w:r>
          </w:p>
        </w:tc>
        <w:tc>
          <w:tcPr>
            <w:tcW w:w="990" w:type="dxa"/>
            <w:vMerge/>
            <w:tcBorders>
              <w:top w:val="nil"/>
              <w:left w:val="single" w:sz="4" w:space="0" w:color="auto"/>
              <w:bottom w:val="single" w:sz="4" w:space="0" w:color="auto"/>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2080" w:type="dxa"/>
            <w:vMerge/>
            <w:tcBorders>
              <w:top w:val="nil"/>
              <w:left w:val="single" w:sz="4" w:space="0" w:color="auto"/>
              <w:bottom w:val="single" w:sz="4" w:space="0" w:color="auto"/>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r>
      <w:tr w:rsidR="00823F1C" w:rsidRPr="00CE09C9" w:rsidTr="009A0D12">
        <w:trPr>
          <w:trHeight w:val="113"/>
          <w:jc w:val="center"/>
        </w:trPr>
        <w:tc>
          <w:tcPr>
            <w:tcW w:w="709"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Γ</w:t>
            </w:r>
          </w:p>
        </w:tc>
        <w:tc>
          <w:tcPr>
            <w:tcW w:w="3360" w:type="dxa"/>
            <w:vMerge/>
            <w:tcBorders>
              <w:top w:val="nil"/>
              <w:left w:val="single" w:sz="4" w:space="0" w:color="auto"/>
              <w:bottom w:val="single" w:sz="4" w:space="0" w:color="000000"/>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76660</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ΥΔΡΑΥΛΙΚΗ ΔΟΚΙΜΗ ΠΥΡΟΣΒΕΣΤΗΡΩΝ</w:t>
            </w:r>
          </w:p>
        </w:tc>
        <w:tc>
          <w:tcPr>
            <w:tcW w:w="990" w:type="dxa"/>
            <w:vMerge/>
            <w:tcBorders>
              <w:top w:val="nil"/>
              <w:left w:val="single" w:sz="4" w:space="0" w:color="auto"/>
              <w:bottom w:val="single" w:sz="4" w:space="0" w:color="auto"/>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2080" w:type="dxa"/>
            <w:vMerge/>
            <w:tcBorders>
              <w:top w:val="nil"/>
              <w:left w:val="single" w:sz="4" w:space="0" w:color="auto"/>
              <w:bottom w:val="single" w:sz="4" w:space="0" w:color="auto"/>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r>
      <w:tr w:rsidR="00823F1C" w:rsidRPr="00CE09C9" w:rsidTr="009A0D12">
        <w:trPr>
          <w:trHeight w:val="113"/>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Pr>
                <w:rFonts w:ascii="Calibri" w:hAnsi="Calibri" w:cs="Calibri"/>
                <w:color w:val="000000"/>
                <w:sz w:val="16"/>
                <w:szCs w:val="16"/>
              </w:rPr>
              <w:t>9</w:t>
            </w:r>
          </w:p>
        </w:tc>
        <w:tc>
          <w:tcPr>
            <w:tcW w:w="5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 </w:t>
            </w:r>
          </w:p>
        </w:tc>
        <w:tc>
          <w:tcPr>
            <w:tcW w:w="336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Έλεγχος - συντήρηση  υποσταθμού μέσης τάσης</w:t>
            </w: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76461</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ΕΛΕΓΧΟΣ &amp; ΣΥΝΤΗΡΗΣΗ ΥΠΟΣΤΑΘΜΟΥ</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1.000,00</w:t>
            </w:r>
          </w:p>
        </w:tc>
        <w:tc>
          <w:tcPr>
            <w:tcW w:w="208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20,00</w:t>
            </w:r>
          </w:p>
        </w:tc>
      </w:tr>
      <w:tr w:rsidR="00823F1C" w:rsidRPr="00CE09C9" w:rsidTr="009A0D12">
        <w:trPr>
          <w:trHeight w:val="113"/>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w:t>
            </w:r>
            <w:r>
              <w:rPr>
                <w:rFonts w:ascii="Calibri" w:hAnsi="Calibri" w:cs="Calibri"/>
                <w:color w:val="000000"/>
                <w:sz w:val="16"/>
                <w:szCs w:val="16"/>
              </w:rPr>
              <w:t>0</w:t>
            </w:r>
          </w:p>
        </w:tc>
        <w:tc>
          <w:tcPr>
            <w:tcW w:w="540" w:type="dxa"/>
            <w:tcBorders>
              <w:top w:val="nil"/>
              <w:left w:val="nil"/>
              <w:bottom w:val="nil"/>
              <w:right w:val="nil"/>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p>
        </w:tc>
        <w:tc>
          <w:tcPr>
            <w:tcW w:w="3360" w:type="dxa"/>
            <w:tcBorders>
              <w:top w:val="nil"/>
              <w:left w:val="single" w:sz="4" w:space="0" w:color="auto"/>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Έλεγχος  - συντήρηση των δυο κεντρικών UPS ΚΑΙ του UPS της ΜΤΝ</w:t>
            </w: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223630</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ΕΡΓΑΣΙΕΣ ΣΥΝΤΗΡΗΣΗ UPS</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1.200,00</w:t>
            </w:r>
          </w:p>
        </w:tc>
        <w:tc>
          <w:tcPr>
            <w:tcW w:w="208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24,00</w:t>
            </w:r>
          </w:p>
        </w:tc>
      </w:tr>
      <w:tr w:rsidR="00823F1C" w:rsidRPr="00CE09C9" w:rsidTr="009A0D12">
        <w:trPr>
          <w:trHeight w:val="113"/>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w:t>
            </w:r>
            <w:r>
              <w:rPr>
                <w:rFonts w:ascii="Calibri" w:hAnsi="Calibri" w:cs="Calibri"/>
                <w:color w:val="000000"/>
                <w:sz w:val="16"/>
                <w:szCs w:val="16"/>
              </w:rPr>
              <w:t>1</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 </w:t>
            </w:r>
          </w:p>
        </w:tc>
        <w:tc>
          <w:tcPr>
            <w:tcW w:w="336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Έλεγχος - Συντήρηση - Καθαρισμός τοπικών κλιματιστικών μονάδων (split units)</w:t>
            </w:r>
          </w:p>
        </w:tc>
        <w:tc>
          <w:tcPr>
            <w:tcW w:w="84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195330</w:t>
            </w:r>
          </w:p>
        </w:tc>
        <w:tc>
          <w:tcPr>
            <w:tcW w:w="310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ΕΛΕΓΧΟΣ ΚΑΙ ΣΥΝΤΗΡΗΣΗ ΚΛΙΜΑΤΙΣΤΙΚΩΝ ΜΟΝΑΔΩΝ</w:t>
            </w:r>
          </w:p>
        </w:tc>
        <w:tc>
          <w:tcPr>
            <w:tcW w:w="990" w:type="dxa"/>
            <w:tcBorders>
              <w:top w:val="nil"/>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3.400,00</w:t>
            </w:r>
          </w:p>
        </w:tc>
        <w:tc>
          <w:tcPr>
            <w:tcW w:w="2080" w:type="dxa"/>
            <w:tcBorders>
              <w:top w:val="nil"/>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68,00</w:t>
            </w:r>
          </w:p>
        </w:tc>
      </w:tr>
      <w:tr w:rsidR="00823F1C" w:rsidRPr="00CE09C9" w:rsidTr="009A0D12">
        <w:trPr>
          <w:trHeight w:val="113"/>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w:t>
            </w:r>
            <w:r>
              <w:rPr>
                <w:rFonts w:ascii="Calibri" w:hAnsi="Calibri" w:cs="Calibri"/>
                <w:color w:val="000000"/>
                <w:sz w:val="16"/>
                <w:szCs w:val="16"/>
              </w:rPr>
              <w:t>2</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Α</w:t>
            </w:r>
          </w:p>
        </w:tc>
        <w:tc>
          <w:tcPr>
            <w:tcW w:w="3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Συντήρηση συστήματος αποσκλήρυνσης λεβητοστασίου και αποσκλήρυνσης απιονισμού νερού</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135226</w:t>
            </w:r>
          </w:p>
        </w:tc>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ΑΝΤΑΛΑΚΤΙΚΑ ΣΥΣΤΗΜΑΤΟΣ ΕΠΕΞΕΡΓΑΣΙΑΣ ΝΕΡΟΥ ΤΗΣ ΜΤΝ</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8.050,00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161,00</w:t>
            </w:r>
          </w:p>
        </w:tc>
      </w:tr>
      <w:tr w:rsidR="00823F1C" w:rsidRPr="00CE09C9" w:rsidTr="009A0D12">
        <w:trPr>
          <w:trHeight w:val="113"/>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color w:val="000000"/>
                <w:sz w:val="16"/>
                <w:szCs w:val="16"/>
              </w:rPr>
            </w:pPr>
            <w:r w:rsidRPr="00CE09C9">
              <w:rPr>
                <w:rFonts w:ascii="Calibri" w:hAnsi="Calibri" w:cs="Calibri"/>
                <w:color w:val="000000"/>
                <w:sz w:val="16"/>
                <w:szCs w:val="16"/>
              </w:rPr>
              <w:t>Β</w:t>
            </w:r>
          </w:p>
        </w:tc>
        <w:tc>
          <w:tcPr>
            <w:tcW w:w="3360" w:type="dxa"/>
            <w:vMerge/>
            <w:tcBorders>
              <w:top w:val="single" w:sz="4" w:space="0" w:color="auto"/>
              <w:left w:val="single" w:sz="4" w:space="0" w:color="auto"/>
              <w:bottom w:val="single" w:sz="4" w:space="0" w:color="auto"/>
              <w:right w:val="single" w:sz="4" w:space="0" w:color="auto"/>
            </w:tcBorders>
            <w:vAlign w:val="center"/>
            <w:hideMark/>
          </w:tcPr>
          <w:p w:rsidR="00823F1C" w:rsidRPr="00CE09C9" w:rsidRDefault="00823F1C" w:rsidP="009A0D12">
            <w:pPr>
              <w:jc w:val="center"/>
              <w:rPr>
                <w:rFonts w:ascii="Calibri" w:hAnsi="Calibri" w:cs="Calibri"/>
                <w:color w:val="000000"/>
                <w:sz w:val="16"/>
                <w:szCs w:val="16"/>
              </w:rPr>
            </w:pP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76735</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ΕΛΕΓΧΟΣ-ΣΥΝΤΗΡΗΣΗ ΚΑΛΗΣ ΛΕΙΤΟΥΡΓΙΑΣ ΤΩΝ ΩΣΜΟΣΕΩΝ</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8.100,00</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r w:rsidRPr="00CE09C9">
              <w:rPr>
                <w:rFonts w:ascii="Calibri" w:hAnsi="Calibri" w:cs="Calibri"/>
                <w:color w:val="000000"/>
                <w:sz w:val="16"/>
                <w:szCs w:val="16"/>
              </w:rPr>
              <w:t>162,00</w:t>
            </w:r>
          </w:p>
        </w:tc>
      </w:tr>
      <w:tr w:rsidR="00823F1C" w:rsidRPr="00CE09C9" w:rsidTr="009A0D12">
        <w:trPr>
          <w:trHeight w:val="113"/>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color w:val="000000"/>
                <w:sz w:val="16"/>
                <w:szCs w:val="16"/>
              </w:rPr>
            </w:pP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both"/>
              <w:rPr>
                <w:rFonts w:ascii="Calibri" w:hAnsi="Calibri" w:cs="Calibri"/>
                <w:sz w:val="16"/>
                <w:szCs w:val="16"/>
              </w:rPr>
            </w:pPr>
          </w:p>
        </w:tc>
        <w:tc>
          <w:tcPr>
            <w:tcW w:w="3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E09C9" w:rsidRDefault="00823F1C" w:rsidP="009A0D12">
            <w:pPr>
              <w:jc w:val="center"/>
              <w:rPr>
                <w:rFonts w:ascii="Calibri" w:hAnsi="Calibri" w:cs="Calibri"/>
                <w:sz w:val="16"/>
                <w:szCs w:val="16"/>
              </w:rPr>
            </w:pPr>
          </w:p>
        </w:tc>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963C0" w:rsidRDefault="00823F1C" w:rsidP="009A0D12">
            <w:pPr>
              <w:jc w:val="center"/>
              <w:rPr>
                <w:rFonts w:ascii="Calibri" w:hAnsi="Calibri" w:cs="Calibri"/>
                <w:color w:val="000000"/>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963C0" w:rsidRDefault="00823F1C" w:rsidP="009A0D12">
            <w:pPr>
              <w:jc w:val="center"/>
              <w:rPr>
                <w:rFonts w:ascii="Calibri" w:hAnsi="Calibri" w:cs="Calibri"/>
                <w:b/>
                <w:color w:val="000000"/>
                <w:sz w:val="16"/>
                <w:szCs w:val="16"/>
              </w:rPr>
            </w:pPr>
            <w:r w:rsidRPr="00C963C0">
              <w:rPr>
                <w:rFonts w:ascii="Calibri" w:hAnsi="Calibri" w:cs="Calibri"/>
                <w:b/>
                <w:color w:val="000000"/>
                <w:sz w:val="16"/>
                <w:szCs w:val="16"/>
              </w:rPr>
              <w:t>65.549,00</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F1C" w:rsidRPr="00C963C0" w:rsidRDefault="00823F1C" w:rsidP="009A0D12">
            <w:pPr>
              <w:jc w:val="center"/>
              <w:rPr>
                <w:rFonts w:ascii="Calibri" w:hAnsi="Calibri" w:cs="Calibri"/>
                <w:color w:val="000000"/>
                <w:sz w:val="16"/>
                <w:szCs w:val="16"/>
              </w:rPr>
            </w:pPr>
            <w:r w:rsidRPr="00C963C0">
              <w:rPr>
                <w:rFonts w:ascii="Calibri" w:hAnsi="Calibri" w:cs="Calibri"/>
                <w:color w:val="000000"/>
                <w:sz w:val="16"/>
                <w:szCs w:val="16"/>
              </w:rPr>
              <w:t>1.310,98</w:t>
            </w:r>
          </w:p>
        </w:tc>
      </w:tr>
    </w:tbl>
    <w:p w:rsidR="00823F1C" w:rsidRDefault="00823F1C" w:rsidP="00823F1C">
      <w:pPr>
        <w:jc w:val="both"/>
      </w:pPr>
    </w:p>
    <w:p w:rsidR="00823F1C" w:rsidRDefault="00823F1C" w:rsidP="00823F1C">
      <w:pPr>
        <w:pStyle w:val="2"/>
        <w:tabs>
          <w:tab w:val="left" w:pos="0"/>
        </w:tabs>
        <w:spacing w:before="57" w:after="57"/>
        <w:ind w:left="0" w:firstLine="0"/>
        <w:jc w:val="both"/>
        <w:rPr>
          <w:lang w:val="el-GR"/>
        </w:rPr>
      </w:pPr>
      <w:bookmarkStart w:id="16" w:name="_Toc132016094"/>
      <w:r w:rsidRPr="00541193">
        <w:rPr>
          <w:lang w:val="el-GR"/>
        </w:rPr>
        <w:lastRenderedPageBreak/>
        <w:t xml:space="preserve">ΠΑΡΑΡΤΗΜΑ X – </w:t>
      </w:r>
      <w:r>
        <w:rPr>
          <w:lang w:val="el-GR"/>
        </w:rPr>
        <w:t xml:space="preserve"> </w:t>
      </w:r>
      <w:r w:rsidRPr="00541193">
        <w:rPr>
          <w:lang w:val="el-GR"/>
        </w:rPr>
        <w:t>Περιεχόμενο υπεύθυνης δήλωσης που προσκομίζεται ως δικαιολογητικό κατακύρωσης.</w:t>
      </w:r>
      <w:bookmarkEnd w:id="16"/>
    </w:p>
    <w:p w:rsidR="00823F1C" w:rsidRDefault="00823F1C" w:rsidP="00823F1C">
      <w:pPr>
        <w:jc w:val="both"/>
      </w:pPr>
    </w:p>
    <w:p w:rsidR="00823F1C" w:rsidRPr="00541193" w:rsidRDefault="00823F1C" w:rsidP="00823F1C">
      <w:pPr>
        <w:jc w:val="both"/>
      </w:pPr>
      <w:r w:rsidRPr="00541193">
        <w:t>Δηλώνω υπεύθυνα ότι:</w:t>
      </w:r>
    </w:p>
    <w:p w:rsidR="00823F1C" w:rsidRPr="00541193" w:rsidRDefault="00823F1C" w:rsidP="00823F1C">
      <w:pPr>
        <w:jc w:val="both"/>
      </w:pPr>
    </w:p>
    <w:p w:rsidR="00823F1C" w:rsidRPr="00541193" w:rsidRDefault="00823F1C" w:rsidP="00823F1C">
      <w:pPr>
        <w:jc w:val="both"/>
        <w:rPr>
          <w:b/>
        </w:rPr>
      </w:pPr>
      <w:r w:rsidRPr="00541193">
        <w:rPr>
          <w:b/>
        </w:rPr>
        <w:t>Παράγραφος 2.2.3.2. διακήρυξης:</w:t>
      </w:r>
    </w:p>
    <w:p w:rsidR="00823F1C" w:rsidRPr="00541193" w:rsidRDefault="00823F1C" w:rsidP="00823F1C">
      <w:pPr>
        <w:jc w:val="both"/>
      </w:pPr>
      <w:r w:rsidRPr="00541193">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6"/>
      </w:r>
      <w:r w:rsidRPr="00541193">
        <w:rPr>
          <w:rStyle w:val="ad"/>
        </w:rPr>
        <w:t>,</w:t>
      </w:r>
      <w:r w:rsidRPr="00002CC3">
        <w:rPr>
          <w:rStyle w:val="ad"/>
        </w:rPr>
        <w:footnoteReference w:id="27"/>
      </w:r>
      <w:r w:rsidRPr="00541193">
        <w:t xml:space="preserve">. </w:t>
      </w:r>
    </w:p>
    <w:p w:rsidR="00823F1C" w:rsidRPr="00541193" w:rsidRDefault="00823F1C" w:rsidP="00823F1C">
      <w:pPr>
        <w:jc w:val="both"/>
        <w:rPr>
          <w:rFonts w:eastAsia="Calibri"/>
          <w:bCs/>
          <w:i/>
          <w:color w:val="5B9BD5"/>
          <w:lang w:eastAsia="ar-SA"/>
        </w:rPr>
      </w:pPr>
      <w:r w:rsidRPr="00541193">
        <w:rPr>
          <w:rFonts w:eastAsia="Calibri"/>
          <w:bCs/>
          <w:i/>
          <w:color w:val="5B9BD5"/>
          <w:lang w:eastAsia="ar-SA"/>
        </w:rPr>
        <w:t>Ή</w:t>
      </w:r>
    </w:p>
    <w:p w:rsidR="00823F1C" w:rsidRPr="006F65C2" w:rsidRDefault="00823F1C" w:rsidP="00823F1C">
      <w:pPr>
        <w:jc w:val="both"/>
        <w:rPr>
          <w:rFonts w:eastAsia="Calibri"/>
          <w:bCs/>
          <w:i/>
          <w:color w:val="5B9BD5"/>
          <w:lang w:eastAsia="ar-SA"/>
        </w:rPr>
      </w:pPr>
      <w:r w:rsidRPr="00541193">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41193">
        <w:rPr>
          <w:rStyle w:val="ad"/>
        </w:rPr>
        <w:t xml:space="preserve"> </w:t>
      </w:r>
      <w:r w:rsidRPr="00541193">
        <w:t xml:space="preserve">αλλά τα συγκεκριμένα ποσά είναι εξαιρετικά μικρά. </w:t>
      </w:r>
      <w:r w:rsidRPr="006F65C2">
        <w:rPr>
          <w:rFonts w:eastAsia="Calibri"/>
          <w:bCs/>
          <w:i/>
          <w:color w:val="5B9BD5"/>
          <w:lang w:eastAsia="ar-SA"/>
        </w:rPr>
        <w:t>[αναγράφονται τα ποσά]</w:t>
      </w:r>
    </w:p>
    <w:p w:rsidR="00823F1C" w:rsidRPr="006F65C2" w:rsidRDefault="00823F1C" w:rsidP="00823F1C">
      <w:pPr>
        <w:jc w:val="both"/>
        <w:rPr>
          <w:rFonts w:eastAsia="Calibri"/>
          <w:bCs/>
          <w:i/>
          <w:color w:val="5B9BD5"/>
          <w:lang w:eastAsia="ar-SA"/>
        </w:rPr>
      </w:pPr>
      <w:r w:rsidRPr="006F65C2">
        <w:rPr>
          <w:rFonts w:eastAsia="Calibri"/>
          <w:bCs/>
          <w:i/>
          <w:color w:val="5B9BD5"/>
          <w:lang w:eastAsia="ar-SA"/>
        </w:rPr>
        <w:t>Ή</w:t>
      </w:r>
    </w:p>
    <w:p w:rsidR="00823F1C" w:rsidRPr="00541193" w:rsidRDefault="00823F1C" w:rsidP="00823F1C">
      <w:pPr>
        <w:jc w:val="both"/>
        <w:rPr>
          <w:rFonts w:eastAsia="Calibri"/>
          <w:bCs/>
          <w:i/>
          <w:color w:val="5B9BD5"/>
          <w:lang w:eastAsia="ar-SA"/>
        </w:rPr>
      </w:pPr>
      <w:r w:rsidRPr="00541193">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541193">
        <w:rPr>
          <w:rFonts w:eastAsia="Calibri"/>
          <w:bCs/>
          <w:i/>
          <w:color w:val="5B9BD5"/>
          <w:lang w:eastAsia="ar-SA"/>
        </w:rPr>
        <w:t>[αναγράφεται το ποσό και η ημερομηνία ενημέρωσης]</w:t>
      </w:r>
    </w:p>
    <w:p w:rsidR="00823F1C" w:rsidRPr="00541193" w:rsidRDefault="00823F1C" w:rsidP="00823F1C">
      <w:pPr>
        <w:jc w:val="both"/>
      </w:pPr>
    </w:p>
    <w:p w:rsidR="00823F1C" w:rsidRPr="00541193" w:rsidRDefault="00823F1C" w:rsidP="00823F1C">
      <w:pPr>
        <w:jc w:val="both"/>
        <w:rPr>
          <w:b/>
        </w:rPr>
      </w:pPr>
      <w:r w:rsidRPr="00541193">
        <w:rPr>
          <w:b/>
        </w:rPr>
        <w:t>Παράγραφος 2.2.3.4. περ. α Διακήρυξης</w:t>
      </w:r>
    </w:p>
    <w:p w:rsidR="00823F1C" w:rsidRPr="00541193" w:rsidRDefault="00823F1C" w:rsidP="00823F1C">
      <w:pPr>
        <w:jc w:val="both"/>
      </w:pPr>
      <w:r w:rsidRPr="00541193">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541193">
        <w:t xml:space="preserve"> του Προσαρτήματος Α του ν. 4412/2016:</w:t>
      </w:r>
    </w:p>
    <w:p w:rsidR="00823F1C" w:rsidRPr="00541193" w:rsidRDefault="00823F1C" w:rsidP="00823F1C">
      <w:pPr>
        <w:jc w:val="both"/>
      </w:pPr>
    </w:p>
    <w:p w:rsidR="00823F1C" w:rsidRPr="00541193" w:rsidRDefault="00823F1C" w:rsidP="00823F1C">
      <w:pPr>
        <w:jc w:val="both"/>
        <w:rPr>
          <w:b/>
        </w:rPr>
      </w:pPr>
      <w:r w:rsidRPr="00541193">
        <w:rPr>
          <w:b/>
        </w:rPr>
        <w:t>Παράγραφος 2.2.3.4. περ. β Διακήρυξης</w:t>
      </w:r>
      <w:r w:rsidRPr="00002CC3">
        <w:rPr>
          <w:rStyle w:val="ad"/>
          <w:b/>
        </w:rPr>
        <w:footnoteReference w:id="28"/>
      </w:r>
    </w:p>
    <w:p w:rsidR="00823F1C" w:rsidRPr="00541193" w:rsidRDefault="00823F1C" w:rsidP="00823F1C">
      <w:pPr>
        <w:jc w:val="both"/>
        <w:rPr>
          <w:rFonts w:eastAsia="Calibri"/>
          <w:bCs/>
          <w:i/>
          <w:color w:val="5B9BD5"/>
          <w:lang w:eastAsia="ar-SA"/>
        </w:rPr>
      </w:pPr>
      <w:r w:rsidRPr="00541193">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541193">
        <w:rPr>
          <w:rFonts w:eastAsia="Calibri"/>
          <w:bCs/>
          <w:i/>
          <w:color w:val="5B9BD5"/>
          <w:lang w:eastAsia="ar-SA"/>
        </w:rPr>
        <w:t xml:space="preserve">[αναγράφονται τα αποδεικτικά στοιχεία] </w:t>
      </w:r>
    </w:p>
    <w:p w:rsidR="00823F1C" w:rsidRPr="00541193" w:rsidRDefault="00823F1C" w:rsidP="00823F1C">
      <w:pPr>
        <w:jc w:val="both"/>
        <w:rPr>
          <w:rFonts w:eastAsia="Calibri"/>
          <w:bCs/>
          <w:i/>
          <w:color w:val="5B9BD5"/>
          <w:lang w:eastAsia="ar-SA"/>
        </w:rPr>
      </w:pPr>
      <w:r w:rsidRPr="00541193">
        <w:rPr>
          <w:rFonts w:eastAsia="Calibri"/>
          <w:bCs/>
          <w:i/>
          <w:color w:val="5B9BD5"/>
          <w:lang w:eastAsia="ar-SA"/>
        </w:rPr>
        <w:t>Ιδίως στην περίπτωση εξυγίανσης:</w:t>
      </w:r>
    </w:p>
    <w:p w:rsidR="00823F1C" w:rsidRPr="00541193" w:rsidRDefault="00823F1C" w:rsidP="00823F1C">
      <w:pPr>
        <w:jc w:val="both"/>
      </w:pPr>
      <w:r w:rsidRPr="00541193">
        <w:t xml:space="preserve">Έχω υπαχθεί σε διαδικασία εξυγίανσης </w:t>
      </w:r>
      <w:r w:rsidRPr="00541193">
        <w:rPr>
          <w:rFonts w:eastAsia="Calibri"/>
          <w:bCs/>
          <w:i/>
          <w:color w:val="5B9BD5"/>
          <w:lang w:eastAsia="ar-SA"/>
        </w:rPr>
        <w:t>[αναγράφεται ο αριθμός και η ημερομηνία έκδοσης δικαστικής απόφασης]</w:t>
      </w:r>
      <w:r w:rsidRPr="00541193">
        <w:t xml:space="preserve"> και τηρώ/τηρούμε τους όρους αυτής. </w:t>
      </w:r>
    </w:p>
    <w:p w:rsidR="00823F1C" w:rsidRPr="00541193" w:rsidRDefault="00823F1C" w:rsidP="00823F1C">
      <w:pPr>
        <w:jc w:val="both"/>
      </w:pPr>
    </w:p>
    <w:p w:rsidR="00823F1C" w:rsidRPr="00541193" w:rsidRDefault="00823F1C" w:rsidP="00823F1C">
      <w:pPr>
        <w:jc w:val="both"/>
        <w:rPr>
          <w:b/>
        </w:rPr>
      </w:pPr>
      <w:r w:rsidRPr="00541193">
        <w:rPr>
          <w:b/>
        </w:rPr>
        <w:t>Παράγραφος 2.2.3.9. διακήρυξης:</w:t>
      </w:r>
    </w:p>
    <w:p w:rsidR="00823F1C" w:rsidRPr="00541193" w:rsidRDefault="00823F1C" w:rsidP="00823F1C">
      <w:pPr>
        <w:jc w:val="both"/>
      </w:pPr>
      <w:r w:rsidRPr="00541193">
        <w:lastRenderedPageBreak/>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823F1C" w:rsidRPr="00541193" w:rsidRDefault="00823F1C" w:rsidP="00823F1C">
      <w:pPr>
        <w:jc w:val="both"/>
      </w:pPr>
      <w:r w:rsidRPr="00541193">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541193">
        <w:rPr>
          <w:rFonts w:eastAsia="Calibri"/>
          <w:bCs/>
          <w:i/>
          <w:color w:val="5B9BD5"/>
          <w:lang w:eastAsia="ar-SA"/>
        </w:rPr>
        <w:t>[αναφέρεται αριθμός και ημερομηνία απόφασης καθώς και πληροφορίες για την κύρια δίκη]</w:t>
      </w:r>
      <w:r w:rsidRPr="00541193">
        <w:t xml:space="preserve"> </w:t>
      </w:r>
    </w:p>
    <w:p w:rsidR="00823F1C" w:rsidRPr="00541193" w:rsidRDefault="00823F1C" w:rsidP="00823F1C">
      <w:pPr>
        <w:jc w:val="both"/>
      </w:pPr>
    </w:p>
    <w:p w:rsidR="00823F1C" w:rsidRPr="00541193" w:rsidRDefault="00823F1C" w:rsidP="00823F1C">
      <w:pPr>
        <w:jc w:val="both"/>
        <w:rPr>
          <w:b/>
        </w:rPr>
      </w:pPr>
      <w:r w:rsidRPr="00541193">
        <w:rPr>
          <w:b/>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B54E66" w:rsidRDefault="008E0671">
      <w:bookmarkStart w:id="17" w:name="_GoBack"/>
      <w:bookmarkEnd w:id="17"/>
    </w:p>
    <w:sectPr w:rsidR="00B54E66" w:rsidSect="003839BC">
      <w:footerReference w:type="default" r:id="rId10"/>
      <w:headerReference w:type="first" r:id="rId1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0671" w:rsidRDefault="008E0671" w:rsidP="00823F1C">
      <w:r>
        <w:separator/>
      </w:r>
    </w:p>
  </w:endnote>
  <w:endnote w:type="continuationSeparator" w:id="0">
    <w:p w:rsidR="008E0671" w:rsidRDefault="008E0671" w:rsidP="00823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FE2" w:rsidRDefault="008E0671">
    <w:pPr>
      <w:pStyle w:val="af5"/>
      <w:spacing w:after="0"/>
      <w:jc w:val="center"/>
      <w:rPr>
        <w:sz w:val="12"/>
        <w:szCs w:val="12"/>
        <w:lang w:val="el-GR"/>
      </w:rPr>
    </w:pPr>
  </w:p>
  <w:p w:rsidR="00F44FE2" w:rsidRDefault="008E0671">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90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0671" w:rsidRDefault="008E0671" w:rsidP="00823F1C">
      <w:r>
        <w:separator/>
      </w:r>
    </w:p>
  </w:footnote>
  <w:footnote w:type="continuationSeparator" w:id="0">
    <w:p w:rsidR="008E0671" w:rsidRDefault="008E0671" w:rsidP="00823F1C">
      <w:r>
        <w:continuationSeparator/>
      </w:r>
    </w:p>
  </w:footnote>
  <w:footnote w:id="1">
    <w:p w:rsidR="00823F1C" w:rsidRDefault="00823F1C" w:rsidP="00823F1C">
      <w:pPr>
        <w:spacing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2">
    <w:p w:rsidR="00823F1C" w:rsidRDefault="00823F1C" w:rsidP="00823F1C">
      <w:pPr>
        <w:spacing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3">
    <w:p w:rsidR="00823F1C" w:rsidRDefault="00823F1C" w:rsidP="00823F1C">
      <w:pPr>
        <w:spacing w:line="276" w:lineRule="auto"/>
      </w:pPr>
      <w:r>
        <w:rPr>
          <w:rStyle w:val="a6"/>
          <w:rFonts w:eastAsia="MS Mincho"/>
        </w:rPr>
        <w:footnoteRef/>
      </w:r>
      <w:r>
        <w:rPr>
          <w:color w:val="000000"/>
          <w:kern w:val="2"/>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823F1C" w:rsidRDefault="00823F1C" w:rsidP="00823F1C">
      <w:pPr>
        <w:spacing w:line="276" w:lineRule="auto"/>
      </w:pPr>
      <w:r>
        <w:rPr>
          <w:rStyle w:val="a6"/>
          <w:rFonts w:eastAsia="MS Mincho"/>
        </w:rPr>
        <w:footnoteRef/>
      </w:r>
      <w:r>
        <w:rPr>
          <w:color w:val="000000"/>
          <w:kern w:val="2"/>
          <w:sz w:val="20"/>
        </w:rPr>
        <w:tab/>
        <w:t xml:space="preserve">  ο.π. υποσ. 3.</w:t>
      </w:r>
    </w:p>
  </w:footnote>
  <w:footnote w:id="5">
    <w:p w:rsidR="00823F1C" w:rsidRDefault="00823F1C" w:rsidP="00823F1C">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823F1C" w:rsidRDefault="00823F1C" w:rsidP="00823F1C">
      <w:pPr>
        <w:spacing w:line="0" w:lineRule="atLeast"/>
      </w:pPr>
      <w:r>
        <w:rPr>
          <w:rStyle w:val="a6"/>
          <w:rFonts w:eastAsia="MS Mincho"/>
        </w:rPr>
        <w:footnoteRef/>
      </w:r>
      <w:r>
        <w:rPr>
          <w:color w:val="000000"/>
          <w:kern w:val="2"/>
          <w:sz w:val="20"/>
        </w:rPr>
        <w:tab/>
        <w:t xml:space="preserve"> Συνοπτική περιγραφή των προς προμήθεια αγαθών /  υπηρεσιών, κλπ σύμφωνα με το άρθρο 25 του πδ 118/2007. </w:t>
      </w:r>
    </w:p>
  </w:footnote>
  <w:footnote w:id="7">
    <w:p w:rsidR="00823F1C" w:rsidRDefault="00823F1C" w:rsidP="00823F1C">
      <w:pPr>
        <w:spacing w:line="0" w:lineRule="atLeast"/>
        <w:rPr>
          <w:sz w:val="18"/>
          <w:szCs w:val="20"/>
        </w:rPr>
      </w:pPr>
      <w:r>
        <w:rPr>
          <w:rStyle w:val="a6"/>
          <w:rFonts w:eastAsia="MS Mincho"/>
        </w:rPr>
        <w:footnoteRef/>
      </w:r>
      <w:r>
        <w:rPr>
          <w:color w:val="000000"/>
          <w:kern w:val="2"/>
          <w:sz w:val="20"/>
        </w:rPr>
        <w:tab/>
      </w:r>
      <w:r>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823F1C" w:rsidRDefault="00823F1C" w:rsidP="00823F1C">
      <w:pPr>
        <w:spacing w:line="0" w:lineRule="atLeast"/>
      </w:pPr>
      <w:r>
        <w:rPr>
          <w:rStyle w:val="a6"/>
          <w:rFonts w:eastAsia="MS Mincho"/>
        </w:rPr>
        <w:footnoteRef/>
      </w:r>
      <w:r>
        <w:rPr>
          <w:color w:val="000000"/>
          <w:kern w:val="2"/>
          <w:sz w:val="20"/>
        </w:rPr>
        <w:tab/>
        <w:t xml:space="preserve"> </w:t>
      </w:r>
      <w:r>
        <w:rPr>
          <w:sz w:val="18"/>
          <w:szCs w:val="20"/>
        </w:rPr>
        <w:t>Να οριστεί ο χρόνος σύμφωνα με τις κείμενες διατάξεις.</w:t>
      </w:r>
    </w:p>
  </w:footnote>
  <w:footnote w:id="9">
    <w:p w:rsidR="00823F1C" w:rsidRDefault="00823F1C" w:rsidP="00823F1C">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823F1C" w:rsidRDefault="00823F1C" w:rsidP="00823F1C">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823F1C" w:rsidRDefault="00823F1C" w:rsidP="00823F1C">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823F1C" w:rsidRDefault="00823F1C" w:rsidP="00823F1C">
      <w:pPr>
        <w:spacing w:line="0" w:lineRule="atLeast"/>
      </w:pPr>
      <w:r>
        <w:rPr>
          <w:rStyle w:val="a6"/>
          <w:rFonts w:eastAsia="MS Mincho"/>
        </w:rPr>
        <w:t>1</w:t>
      </w:r>
      <w:r>
        <w:rPr>
          <w:color w:val="000000"/>
          <w:kern w:val="2"/>
          <w:sz w:val="20"/>
        </w:rPr>
        <w:tab/>
        <w:t xml:space="preserve"> Όπως ορίζεται στα έγγραφα της σύμβασης.</w:t>
      </w:r>
    </w:p>
  </w:footnote>
  <w:footnote w:id="13">
    <w:p w:rsidR="00823F1C" w:rsidRDefault="00823F1C" w:rsidP="00823F1C">
      <w:pPr>
        <w:spacing w:line="0" w:lineRule="atLeast"/>
      </w:pPr>
      <w:r>
        <w:rPr>
          <w:rStyle w:val="a6"/>
          <w:rFonts w:eastAsia="MS Mincho"/>
        </w:rPr>
        <w:t>2</w:t>
      </w:r>
      <w:r>
        <w:rPr>
          <w:color w:val="000000"/>
          <w:kern w:val="2"/>
          <w:sz w:val="20"/>
        </w:rPr>
        <w:tab/>
        <w:t xml:space="preserve"> Όπως ορίζεται στα έγγραφα της σύμβασης.</w:t>
      </w:r>
    </w:p>
  </w:footnote>
  <w:footnote w:id="14">
    <w:p w:rsidR="00823F1C" w:rsidRDefault="00823F1C" w:rsidP="00823F1C">
      <w:pPr>
        <w:spacing w:line="276" w:lineRule="auto"/>
      </w:pPr>
      <w:r>
        <w:rPr>
          <w:rStyle w:val="a6"/>
          <w:rFonts w:eastAsia="MS Mincho"/>
        </w:rPr>
        <w:t>3</w:t>
      </w:r>
      <w:r>
        <w:rPr>
          <w:color w:val="000000"/>
          <w:kern w:val="2"/>
          <w:sz w:val="20"/>
        </w:rPr>
        <w:tab/>
        <w:t xml:space="preserve"> Ολογράφως και σε παρένθεση αριθμητικώς. Στο ποσό δεν υπολογίζεται ο ΦΠΑ.</w:t>
      </w:r>
    </w:p>
  </w:footnote>
  <w:footnote w:id="15">
    <w:p w:rsidR="00823F1C" w:rsidRDefault="00823F1C" w:rsidP="00823F1C">
      <w:pPr>
        <w:spacing w:line="0" w:lineRule="atLeast"/>
      </w:pPr>
      <w:r>
        <w:rPr>
          <w:rStyle w:val="a6"/>
          <w:rFonts w:eastAsia="MS Mincho"/>
        </w:rPr>
        <w:t>4</w:t>
      </w:r>
      <w:r>
        <w:rPr>
          <w:color w:val="000000"/>
          <w:kern w:val="2"/>
          <w:sz w:val="20"/>
        </w:rPr>
        <w:tab/>
        <w:t xml:space="preserve"> Όπως υποσημείωση 3.</w:t>
      </w:r>
    </w:p>
  </w:footnote>
  <w:footnote w:id="16">
    <w:p w:rsidR="00823F1C" w:rsidRDefault="00823F1C" w:rsidP="00823F1C">
      <w:pPr>
        <w:spacing w:after="200"/>
      </w:pPr>
      <w:r>
        <w:rPr>
          <w:rStyle w:val="a6"/>
          <w:rFonts w:eastAsia="MS Mincho"/>
        </w:rPr>
        <w:t>5</w:t>
      </w:r>
      <w:r>
        <w:rPr>
          <w:rStyle w:val="WW-0"/>
          <w:rFonts w:eastAsia="Calibri"/>
        </w:rPr>
        <w:tab/>
        <w:t xml:space="preserve"> </w:t>
      </w:r>
      <w:r>
        <w:rPr>
          <w:color w:val="000000"/>
          <w:kern w:val="2"/>
          <w:sz w:val="20"/>
        </w:rPr>
        <w:t>Εφόσον αφορά ανάθεση σε τμήματα συμπληρώνεται ο α/α του/ων τμήματος/των για τα οποία υπογράφεται η σχετική σύμβαση.</w:t>
      </w:r>
    </w:p>
  </w:footnote>
  <w:footnote w:id="17">
    <w:p w:rsidR="00823F1C" w:rsidRDefault="00823F1C" w:rsidP="00823F1C">
      <w:pPr>
        <w:spacing w:line="0" w:lineRule="atLeast"/>
      </w:pPr>
      <w:r>
        <w:rPr>
          <w:rStyle w:val="a6"/>
          <w:rFonts w:eastAsia="MS Mincho"/>
        </w:rPr>
        <w:t>6</w:t>
      </w:r>
      <w:r>
        <w:rPr>
          <w:color w:val="000000"/>
          <w:kern w:val="2"/>
          <w:sz w:val="20"/>
        </w:rPr>
        <w:tab/>
        <w:t xml:space="preserve"> Συνοπτική περιγραφή των προς προμήθεια αγαθών / υπηρεσιών, σύμφωνα με το άρθρο 25 του πδ 118/2007.</w:t>
      </w:r>
    </w:p>
  </w:footnote>
  <w:footnote w:id="18">
    <w:p w:rsidR="00823F1C" w:rsidRDefault="00823F1C" w:rsidP="00823F1C">
      <w:pPr>
        <w:spacing w:line="0" w:lineRule="atLeast"/>
      </w:pPr>
      <w:r>
        <w:rPr>
          <w:rStyle w:val="a6"/>
          <w:rFonts w:eastAsia="MS Mincho"/>
        </w:rPr>
        <w:t>7</w:t>
      </w:r>
      <w:r>
        <w:rPr>
          <w:color w:val="000000"/>
          <w:kern w:val="2"/>
          <w:sz w:val="20"/>
        </w:rPr>
        <w:tab/>
        <w:t xml:space="preserve"> Να οριστεί ο χρόνος σύμφωνα με τις κείμενες διατάξεις. </w:t>
      </w:r>
    </w:p>
  </w:footnote>
  <w:footnote w:id="19">
    <w:p w:rsidR="00823F1C" w:rsidRDefault="00823F1C" w:rsidP="00823F1C">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823F1C" w:rsidRDefault="00823F1C" w:rsidP="00823F1C">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823F1C" w:rsidRPr="00523939" w:rsidRDefault="00823F1C" w:rsidP="00823F1C">
      <w:pPr>
        <w:rPr>
          <w:sz w:val="20"/>
          <w:szCs w:val="20"/>
        </w:rPr>
      </w:pPr>
      <w:r>
        <w:rPr>
          <w:rStyle w:val="ad"/>
          <w:sz w:val="20"/>
          <w:szCs w:val="20"/>
        </w:rPr>
        <w:footnoteRef/>
      </w:r>
      <w:r w:rsidRPr="00523939">
        <w:rPr>
          <w:sz w:val="20"/>
          <w:szCs w:val="20"/>
        </w:rPr>
        <w:t xml:space="preserve"> Η αναθέτουσα αρχή δύναται να αναφέρει συγκεκριμένα δικαιολογητικά στο σημείο αυτό, πρβλ. παρ. 6 του άρθρου 200 του ν. 4412/2016</w:t>
      </w:r>
    </w:p>
    <w:p w:rsidR="00823F1C" w:rsidRPr="00523939" w:rsidRDefault="00823F1C" w:rsidP="00823F1C">
      <w:pPr>
        <w:pStyle w:val="afc"/>
        <w:rPr>
          <w:rFonts w:eastAsia="Calibri"/>
          <w:sz w:val="20"/>
          <w:lang w:val="el-GR" w:eastAsia="en-US"/>
        </w:rPr>
      </w:pPr>
    </w:p>
  </w:footnote>
  <w:footnote w:id="22">
    <w:p w:rsidR="00823F1C" w:rsidRPr="00523939" w:rsidRDefault="00823F1C" w:rsidP="00823F1C">
      <w:pPr>
        <w:rPr>
          <w:sz w:val="20"/>
          <w:szCs w:val="20"/>
        </w:rPr>
      </w:pPr>
      <w:r>
        <w:rPr>
          <w:sz w:val="20"/>
          <w:szCs w:val="20"/>
        </w:rPr>
        <w:footnoteRef/>
      </w:r>
      <w:r w:rsidRPr="00523939">
        <w:rPr>
          <w:sz w:val="20"/>
          <w:szCs w:val="20"/>
        </w:rPr>
        <w:t xml:space="preserve"> Πρβλ αριθμ. 2/16563/21-02-2019 διευκρινιστικό έγγραφο της Γενικής Δ/νσης Δημοσιονομικής Πολιτικής (ΓΛΚ) του Υπουργείου Οικονομικών</w:t>
      </w:r>
    </w:p>
  </w:footnote>
  <w:footnote w:id="23">
    <w:p w:rsidR="00823F1C" w:rsidRPr="00523939" w:rsidRDefault="00823F1C" w:rsidP="00823F1C">
      <w:pPr>
        <w:pStyle w:val="afc"/>
        <w:rPr>
          <w:rFonts w:eastAsia="Calibri"/>
          <w:sz w:val="20"/>
          <w:lang w:val="el-GR" w:eastAsia="en-US"/>
        </w:rPr>
      </w:pPr>
      <w:r>
        <w:rPr>
          <w:rStyle w:val="ad"/>
        </w:rPr>
        <w:footnoteRef/>
      </w:r>
      <w:r w:rsidRPr="00523939">
        <w:rPr>
          <w:lang w:val="el-GR"/>
        </w:rPr>
        <w:t xml:space="preserve"> Συμπληρώνεται από την αναθέτουσα αρχή εφόσον υπάρχουν.</w:t>
      </w:r>
    </w:p>
  </w:footnote>
  <w:footnote w:id="24">
    <w:p w:rsidR="00823F1C" w:rsidRPr="00523939" w:rsidRDefault="00823F1C" w:rsidP="00823F1C">
      <w:pPr>
        <w:rPr>
          <w:sz w:val="20"/>
          <w:szCs w:val="20"/>
        </w:rPr>
      </w:pPr>
      <w:r>
        <w:rPr>
          <w:rStyle w:val="ad"/>
          <w:sz w:val="20"/>
          <w:szCs w:val="20"/>
        </w:rPr>
        <w:footnoteRef/>
      </w:r>
      <w:r w:rsidRPr="00523939">
        <w:rPr>
          <w:sz w:val="20"/>
          <w:szCs w:val="20"/>
        </w:rPr>
        <w:t xml:space="preserve"> 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823F1C" w:rsidRPr="00523939" w:rsidRDefault="00823F1C" w:rsidP="00823F1C">
      <w:pPr>
        <w:pStyle w:val="afc"/>
        <w:rPr>
          <w:rFonts w:eastAsia="Calibri"/>
          <w:sz w:val="20"/>
          <w:lang w:val="el-GR" w:eastAsia="en-US"/>
        </w:rPr>
      </w:pPr>
    </w:p>
  </w:footnote>
  <w:footnote w:id="25">
    <w:p w:rsidR="00823F1C" w:rsidRPr="00523939" w:rsidRDefault="00823F1C" w:rsidP="00823F1C">
      <w:pPr>
        <w:pStyle w:val="afc"/>
        <w:rPr>
          <w:lang w:val="el-GR"/>
        </w:rPr>
      </w:pPr>
      <w:r>
        <w:rPr>
          <w:rStyle w:val="ad"/>
        </w:rPr>
        <w:footnoteRef/>
      </w:r>
      <w:r w:rsidRPr="00523939">
        <w:rPr>
          <w:lang w:val="el-GR"/>
        </w:rPr>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823F1C" w:rsidRPr="00541193" w:rsidRDefault="00823F1C" w:rsidP="00823F1C">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7">
    <w:p w:rsidR="00823F1C" w:rsidRPr="00541193" w:rsidRDefault="00823F1C" w:rsidP="00823F1C">
      <w:pPr>
        <w:rPr>
          <w:sz w:val="20"/>
          <w:szCs w:val="20"/>
        </w:rPr>
      </w:pPr>
      <w:r w:rsidRPr="002D4C52">
        <w:rPr>
          <w:rStyle w:val="ad"/>
        </w:rPr>
        <w:footnoteRef/>
      </w:r>
      <w:r w:rsidRPr="00541193">
        <w:t xml:space="preserve"> </w:t>
      </w:r>
      <w:r w:rsidRPr="00541193">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823F1C" w:rsidRPr="00541193" w:rsidRDefault="00823F1C" w:rsidP="00823F1C">
      <w:pPr>
        <w:pStyle w:val="afc"/>
        <w:rPr>
          <w:lang w:val="el-GR"/>
        </w:rPr>
      </w:pPr>
    </w:p>
  </w:footnote>
  <w:footnote w:id="28">
    <w:p w:rsidR="00823F1C" w:rsidRPr="00541193" w:rsidRDefault="00823F1C" w:rsidP="00823F1C">
      <w:pPr>
        <w:pStyle w:val="afc"/>
        <w:rPr>
          <w:lang w:val="el-GR"/>
        </w:rPr>
      </w:pPr>
      <w:r>
        <w:rPr>
          <w:rStyle w:val="ad"/>
        </w:rPr>
        <w:footnoteRef/>
      </w:r>
      <w:r w:rsidRPr="00541193">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FE2" w:rsidRPr="005D38EB" w:rsidRDefault="008E0671">
    <w:pPr>
      <w:pStyle w:val="af6"/>
    </w:pPr>
    <w: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21641F1"/>
    <w:multiLevelType w:val="hybridMultilevel"/>
    <w:tmpl w:val="0BB0B0A4"/>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15:restartNumberingAfterBreak="0">
    <w:nsid w:val="03D41D56"/>
    <w:multiLevelType w:val="hybridMultilevel"/>
    <w:tmpl w:val="446C6ABE"/>
    <w:lvl w:ilvl="0" w:tplc="04080001">
      <w:start w:val="1"/>
      <w:numFmt w:val="bullet"/>
      <w:lvlText w:val=""/>
      <w:lvlJc w:val="left"/>
      <w:pPr>
        <w:ind w:left="360" w:hanging="360"/>
      </w:pPr>
      <w:rPr>
        <w:rFonts w:ascii="Symbol" w:hAnsi="Symbol" w:hint="default"/>
      </w:rPr>
    </w:lvl>
    <w:lvl w:ilvl="1" w:tplc="0408000F">
      <w:start w:val="1"/>
      <w:numFmt w:val="decimal"/>
      <w:lvlText w:val="%2."/>
      <w:lvlJc w:val="left"/>
      <w:pPr>
        <w:ind w:left="1080" w:hanging="360"/>
      </w:pPr>
      <w:rPr>
        <w:rFonts w:hint="default"/>
      </w:rPr>
    </w:lvl>
    <w:lvl w:ilvl="2" w:tplc="0408000F">
      <w:start w:val="1"/>
      <w:numFmt w:val="decimal"/>
      <w:lvlText w:val="%3."/>
      <w:lvlJc w:val="left"/>
      <w:pPr>
        <w:ind w:left="1800" w:hanging="360"/>
      </w:pPr>
      <w:rPr>
        <w:rFont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0C2B6CF3"/>
    <w:multiLevelType w:val="multilevel"/>
    <w:tmpl w:val="767E3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14" w15:restartNumberingAfterBreak="0">
    <w:nsid w:val="0E9C297C"/>
    <w:multiLevelType w:val="multilevel"/>
    <w:tmpl w:val="767E3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15"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3B07815"/>
    <w:multiLevelType w:val="hybridMultilevel"/>
    <w:tmpl w:val="204094C4"/>
    <w:lvl w:ilvl="0" w:tplc="8EEC7756">
      <w:start w:val="1"/>
      <w:numFmt w:val="bullet"/>
      <w:lvlText w:val="•"/>
      <w:lvlJc w:val="left"/>
      <w:pPr>
        <w:ind w:left="2124"/>
      </w:pPr>
      <w:rPr>
        <w:rFonts w:ascii="Arial" w:eastAsia="Times New Roman" w:hAnsi="Arial"/>
        <w:b w:val="0"/>
        <w:i w:val="0"/>
        <w:strike w:val="0"/>
        <w:dstrike w:val="0"/>
        <w:color w:val="000000"/>
        <w:sz w:val="22"/>
        <w:u w:val="none"/>
        <w:vertAlign w:val="baseline"/>
      </w:rPr>
    </w:lvl>
    <w:lvl w:ilvl="1" w:tplc="B35A34B2">
      <w:start w:val="1"/>
      <w:numFmt w:val="decimal"/>
      <w:lvlText w:val="%2."/>
      <w:lvlJc w:val="left"/>
      <w:pPr>
        <w:ind w:left="2859"/>
      </w:pPr>
      <w:rPr>
        <w:rFonts w:ascii="Calibri" w:eastAsia="Times New Roman" w:hAnsi="Calibri" w:cs="Calibri"/>
        <w:b w:val="0"/>
        <w:i w:val="0"/>
        <w:strike w:val="0"/>
        <w:dstrike w:val="0"/>
        <w:color w:val="000000"/>
        <w:sz w:val="22"/>
        <w:szCs w:val="22"/>
        <w:u w:val="none"/>
        <w:vertAlign w:val="baseline"/>
      </w:rPr>
    </w:lvl>
    <w:lvl w:ilvl="2" w:tplc="F82C624A">
      <w:start w:val="1"/>
      <w:numFmt w:val="lowerRoman"/>
      <w:lvlText w:val="%3"/>
      <w:lvlJc w:val="left"/>
      <w:pPr>
        <w:ind w:left="2160"/>
      </w:pPr>
      <w:rPr>
        <w:rFonts w:ascii="Calibri" w:eastAsia="Times New Roman" w:hAnsi="Calibri" w:cs="Calibri"/>
        <w:b w:val="0"/>
        <w:i w:val="0"/>
        <w:strike w:val="0"/>
        <w:dstrike w:val="0"/>
        <w:color w:val="000000"/>
        <w:sz w:val="22"/>
        <w:szCs w:val="22"/>
        <w:u w:val="none"/>
        <w:vertAlign w:val="baseline"/>
      </w:rPr>
    </w:lvl>
    <w:lvl w:ilvl="3" w:tplc="33A811A0">
      <w:start w:val="1"/>
      <w:numFmt w:val="decimal"/>
      <w:lvlText w:val="%4"/>
      <w:lvlJc w:val="left"/>
      <w:pPr>
        <w:ind w:left="2880"/>
      </w:pPr>
      <w:rPr>
        <w:rFonts w:ascii="Calibri" w:eastAsia="Times New Roman" w:hAnsi="Calibri" w:cs="Calibri"/>
        <w:b w:val="0"/>
        <w:i w:val="0"/>
        <w:strike w:val="0"/>
        <w:dstrike w:val="0"/>
        <w:color w:val="000000"/>
        <w:sz w:val="22"/>
        <w:szCs w:val="22"/>
        <w:u w:val="none"/>
        <w:vertAlign w:val="baseline"/>
      </w:rPr>
    </w:lvl>
    <w:lvl w:ilvl="4" w:tplc="9B161934">
      <w:start w:val="1"/>
      <w:numFmt w:val="lowerLetter"/>
      <w:lvlText w:val="%5"/>
      <w:lvlJc w:val="left"/>
      <w:pPr>
        <w:ind w:left="3600"/>
      </w:pPr>
      <w:rPr>
        <w:rFonts w:ascii="Calibri" w:eastAsia="Times New Roman" w:hAnsi="Calibri" w:cs="Calibri"/>
        <w:b w:val="0"/>
        <w:i w:val="0"/>
        <w:strike w:val="0"/>
        <w:dstrike w:val="0"/>
        <w:color w:val="000000"/>
        <w:sz w:val="22"/>
        <w:szCs w:val="22"/>
        <w:u w:val="none"/>
        <w:vertAlign w:val="baseline"/>
      </w:rPr>
    </w:lvl>
    <w:lvl w:ilvl="5" w:tplc="2DC2C930">
      <w:start w:val="1"/>
      <w:numFmt w:val="lowerRoman"/>
      <w:lvlText w:val="%6"/>
      <w:lvlJc w:val="left"/>
      <w:pPr>
        <w:ind w:left="4320"/>
      </w:pPr>
      <w:rPr>
        <w:rFonts w:ascii="Calibri" w:eastAsia="Times New Roman" w:hAnsi="Calibri" w:cs="Calibri"/>
        <w:b w:val="0"/>
        <w:i w:val="0"/>
        <w:strike w:val="0"/>
        <w:dstrike w:val="0"/>
        <w:color w:val="000000"/>
        <w:sz w:val="22"/>
        <w:szCs w:val="22"/>
        <w:u w:val="none"/>
        <w:vertAlign w:val="baseline"/>
      </w:rPr>
    </w:lvl>
    <w:lvl w:ilvl="6" w:tplc="F252FE1A">
      <w:start w:val="1"/>
      <w:numFmt w:val="decimal"/>
      <w:lvlText w:val="%7"/>
      <w:lvlJc w:val="left"/>
      <w:pPr>
        <w:ind w:left="5040"/>
      </w:pPr>
      <w:rPr>
        <w:rFonts w:ascii="Calibri" w:eastAsia="Times New Roman" w:hAnsi="Calibri" w:cs="Calibri"/>
        <w:b w:val="0"/>
        <w:i w:val="0"/>
        <w:strike w:val="0"/>
        <w:dstrike w:val="0"/>
        <w:color w:val="000000"/>
        <w:sz w:val="22"/>
        <w:szCs w:val="22"/>
        <w:u w:val="none"/>
        <w:vertAlign w:val="baseline"/>
      </w:rPr>
    </w:lvl>
    <w:lvl w:ilvl="7" w:tplc="DB222228">
      <w:start w:val="1"/>
      <w:numFmt w:val="lowerLetter"/>
      <w:lvlText w:val="%8"/>
      <w:lvlJc w:val="left"/>
      <w:pPr>
        <w:ind w:left="5760"/>
      </w:pPr>
      <w:rPr>
        <w:rFonts w:ascii="Calibri" w:eastAsia="Times New Roman" w:hAnsi="Calibri" w:cs="Calibri"/>
        <w:b w:val="0"/>
        <w:i w:val="0"/>
        <w:strike w:val="0"/>
        <w:dstrike w:val="0"/>
        <w:color w:val="000000"/>
        <w:sz w:val="22"/>
        <w:szCs w:val="22"/>
        <w:u w:val="none"/>
        <w:vertAlign w:val="baseline"/>
      </w:rPr>
    </w:lvl>
    <w:lvl w:ilvl="8" w:tplc="AD82D83E">
      <w:start w:val="1"/>
      <w:numFmt w:val="lowerRoman"/>
      <w:lvlText w:val="%9"/>
      <w:lvlJc w:val="left"/>
      <w:pPr>
        <w:ind w:left="6480"/>
      </w:pPr>
      <w:rPr>
        <w:rFonts w:ascii="Calibri" w:eastAsia="Times New Roman" w:hAnsi="Calibri" w:cs="Calibri"/>
        <w:b w:val="0"/>
        <w:i w:val="0"/>
        <w:strike w:val="0"/>
        <w:dstrike w:val="0"/>
        <w:color w:val="000000"/>
        <w:sz w:val="22"/>
        <w:szCs w:val="22"/>
        <w:u w:val="none"/>
        <w:vertAlign w:val="baseline"/>
      </w:rPr>
    </w:lvl>
  </w:abstractNum>
  <w:abstractNum w:abstractNumId="17" w15:restartNumberingAfterBreak="0">
    <w:nsid w:val="21CB2FEC"/>
    <w:multiLevelType w:val="hybridMultilevel"/>
    <w:tmpl w:val="5BE82E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E677E1"/>
    <w:multiLevelType w:val="hybridMultilevel"/>
    <w:tmpl w:val="88EA23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8C13F9"/>
    <w:multiLevelType w:val="hybridMultilevel"/>
    <w:tmpl w:val="C92ACB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3BCA6899"/>
    <w:multiLevelType w:val="hybridMultilevel"/>
    <w:tmpl w:val="2C901C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C681764"/>
    <w:multiLevelType w:val="hybridMultilevel"/>
    <w:tmpl w:val="0318F06C"/>
    <w:lvl w:ilvl="0" w:tplc="4CBC4960">
      <w:start w:val="1"/>
      <w:numFmt w:val="bullet"/>
      <w:lvlText w:val=""/>
      <w:lvlJc w:val="center"/>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4D7304A"/>
    <w:multiLevelType w:val="hybridMultilevel"/>
    <w:tmpl w:val="D6FAF2D0"/>
    <w:lvl w:ilvl="0" w:tplc="0408000F">
      <w:start w:val="1"/>
      <w:numFmt w:val="decimal"/>
      <w:lvlText w:val="%1."/>
      <w:lvlJc w:val="left"/>
      <w:pPr>
        <w:ind w:left="1120" w:hanging="360"/>
      </w:pPr>
    </w:lvl>
    <w:lvl w:ilvl="1" w:tplc="04080019" w:tentative="1">
      <w:start w:val="1"/>
      <w:numFmt w:val="lowerLetter"/>
      <w:lvlText w:val="%2."/>
      <w:lvlJc w:val="left"/>
      <w:pPr>
        <w:ind w:left="1840" w:hanging="360"/>
      </w:pPr>
    </w:lvl>
    <w:lvl w:ilvl="2" w:tplc="0408001B" w:tentative="1">
      <w:start w:val="1"/>
      <w:numFmt w:val="lowerRoman"/>
      <w:lvlText w:val="%3."/>
      <w:lvlJc w:val="right"/>
      <w:pPr>
        <w:ind w:left="2560" w:hanging="180"/>
      </w:pPr>
    </w:lvl>
    <w:lvl w:ilvl="3" w:tplc="0408000F" w:tentative="1">
      <w:start w:val="1"/>
      <w:numFmt w:val="decimal"/>
      <w:lvlText w:val="%4."/>
      <w:lvlJc w:val="left"/>
      <w:pPr>
        <w:ind w:left="3280" w:hanging="360"/>
      </w:pPr>
    </w:lvl>
    <w:lvl w:ilvl="4" w:tplc="04080019" w:tentative="1">
      <w:start w:val="1"/>
      <w:numFmt w:val="lowerLetter"/>
      <w:lvlText w:val="%5."/>
      <w:lvlJc w:val="left"/>
      <w:pPr>
        <w:ind w:left="4000" w:hanging="360"/>
      </w:pPr>
    </w:lvl>
    <w:lvl w:ilvl="5" w:tplc="0408001B" w:tentative="1">
      <w:start w:val="1"/>
      <w:numFmt w:val="lowerRoman"/>
      <w:lvlText w:val="%6."/>
      <w:lvlJc w:val="right"/>
      <w:pPr>
        <w:ind w:left="4720" w:hanging="180"/>
      </w:pPr>
    </w:lvl>
    <w:lvl w:ilvl="6" w:tplc="0408000F" w:tentative="1">
      <w:start w:val="1"/>
      <w:numFmt w:val="decimal"/>
      <w:lvlText w:val="%7."/>
      <w:lvlJc w:val="left"/>
      <w:pPr>
        <w:ind w:left="5440" w:hanging="360"/>
      </w:pPr>
    </w:lvl>
    <w:lvl w:ilvl="7" w:tplc="04080019" w:tentative="1">
      <w:start w:val="1"/>
      <w:numFmt w:val="lowerLetter"/>
      <w:lvlText w:val="%8."/>
      <w:lvlJc w:val="left"/>
      <w:pPr>
        <w:ind w:left="6160" w:hanging="360"/>
      </w:pPr>
    </w:lvl>
    <w:lvl w:ilvl="8" w:tplc="0408001B" w:tentative="1">
      <w:start w:val="1"/>
      <w:numFmt w:val="lowerRoman"/>
      <w:lvlText w:val="%9."/>
      <w:lvlJc w:val="right"/>
      <w:pPr>
        <w:ind w:left="6880" w:hanging="180"/>
      </w:pPr>
    </w:lvl>
  </w:abstractNum>
  <w:abstractNum w:abstractNumId="26" w15:restartNumberingAfterBreak="0">
    <w:nsid w:val="4C5759E7"/>
    <w:multiLevelType w:val="multilevel"/>
    <w:tmpl w:val="8886FAB0"/>
    <w:lvl w:ilvl="0">
      <w:start w:val="1"/>
      <w:numFmt w:val="bullet"/>
      <w:lvlText w:val=""/>
      <w:lvlJc w:val="center"/>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27" w15:restartNumberingAfterBreak="0">
    <w:nsid w:val="5D7515FE"/>
    <w:multiLevelType w:val="hybridMultilevel"/>
    <w:tmpl w:val="CDE421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4DB742C"/>
    <w:multiLevelType w:val="hybridMultilevel"/>
    <w:tmpl w:val="4828A740"/>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15:restartNumberingAfterBreak="0">
    <w:nsid w:val="6DE40BAA"/>
    <w:multiLevelType w:val="hybridMultilevel"/>
    <w:tmpl w:val="37BA5AA8"/>
    <w:lvl w:ilvl="0" w:tplc="A6F454EE">
      <w:start w:val="1"/>
      <w:numFmt w:val="bullet"/>
      <w:lvlText w:val=""/>
      <w:lvlJc w:val="center"/>
      <w:pPr>
        <w:ind w:left="760" w:hanging="360"/>
      </w:pPr>
      <w:rPr>
        <w:rFonts w:ascii="Symbol" w:hAnsi="Symbol" w:hint="default"/>
      </w:rPr>
    </w:lvl>
    <w:lvl w:ilvl="1" w:tplc="04080003" w:tentative="1">
      <w:start w:val="1"/>
      <w:numFmt w:val="bullet"/>
      <w:lvlText w:val="o"/>
      <w:lvlJc w:val="left"/>
      <w:pPr>
        <w:ind w:left="1480" w:hanging="360"/>
      </w:pPr>
      <w:rPr>
        <w:rFonts w:ascii="Courier New" w:hAnsi="Courier New" w:cs="Courier New" w:hint="default"/>
      </w:rPr>
    </w:lvl>
    <w:lvl w:ilvl="2" w:tplc="04080005" w:tentative="1">
      <w:start w:val="1"/>
      <w:numFmt w:val="bullet"/>
      <w:lvlText w:val=""/>
      <w:lvlJc w:val="left"/>
      <w:pPr>
        <w:ind w:left="2200" w:hanging="360"/>
      </w:pPr>
      <w:rPr>
        <w:rFonts w:ascii="Wingdings" w:hAnsi="Wingdings" w:hint="default"/>
      </w:rPr>
    </w:lvl>
    <w:lvl w:ilvl="3" w:tplc="04080001" w:tentative="1">
      <w:start w:val="1"/>
      <w:numFmt w:val="bullet"/>
      <w:lvlText w:val=""/>
      <w:lvlJc w:val="left"/>
      <w:pPr>
        <w:ind w:left="2920" w:hanging="360"/>
      </w:pPr>
      <w:rPr>
        <w:rFonts w:ascii="Symbol" w:hAnsi="Symbol" w:hint="default"/>
      </w:rPr>
    </w:lvl>
    <w:lvl w:ilvl="4" w:tplc="04080003" w:tentative="1">
      <w:start w:val="1"/>
      <w:numFmt w:val="bullet"/>
      <w:lvlText w:val="o"/>
      <w:lvlJc w:val="left"/>
      <w:pPr>
        <w:ind w:left="3640" w:hanging="360"/>
      </w:pPr>
      <w:rPr>
        <w:rFonts w:ascii="Courier New" w:hAnsi="Courier New" w:cs="Courier New" w:hint="default"/>
      </w:rPr>
    </w:lvl>
    <w:lvl w:ilvl="5" w:tplc="04080005" w:tentative="1">
      <w:start w:val="1"/>
      <w:numFmt w:val="bullet"/>
      <w:lvlText w:val=""/>
      <w:lvlJc w:val="left"/>
      <w:pPr>
        <w:ind w:left="4360" w:hanging="360"/>
      </w:pPr>
      <w:rPr>
        <w:rFonts w:ascii="Wingdings" w:hAnsi="Wingdings" w:hint="default"/>
      </w:rPr>
    </w:lvl>
    <w:lvl w:ilvl="6" w:tplc="04080001" w:tentative="1">
      <w:start w:val="1"/>
      <w:numFmt w:val="bullet"/>
      <w:lvlText w:val=""/>
      <w:lvlJc w:val="left"/>
      <w:pPr>
        <w:ind w:left="5080" w:hanging="360"/>
      </w:pPr>
      <w:rPr>
        <w:rFonts w:ascii="Symbol" w:hAnsi="Symbol" w:hint="default"/>
      </w:rPr>
    </w:lvl>
    <w:lvl w:ilvl="7" w:tplc="04080003" w:tentative="1">
      <w:start w:val="1"/>
      <w:numFmt w:val="bullet"/>
      <w:lvlText w:val="o"/>
      <w:lvlJc w:val="left"/>
      <w:pPr>
        <w:ind w:left="5800" w:hanging="360"/>
      </w:pPr>
      <w:rPr>
        <w:rFonts w:ascii="Courier New" w:hAnsi="Courier New" w:cs="Courier New" w:hint="default"/>
      </w:rPr>
    </w:lvl>
    <w:lvl w:ilvl="8" w:tplc="04080005" w:tentative="1">
      <w:start w:val="1"/>
      <w:numFmt w:val="bullet"/>
      <w:lvlText w:val=""/>
      <w:lvlJc w:val="left"/>
      <w:pPr>
        <w:ind w:left="6520" w:hanging="360"/>
      </w:pPr>
      <w:rPr>
        <w:rFonts w:ascii="Wingdings" w:hAnsi="Wingdings" w:hint="default"/>
      </w:rPr>
    </w:lvl>
  </w:abstractNum>
  <w:abstractNum w:abstractNumId="30" w15:restartNumberingAfterBreak="0">
    <w:nsid w:val="6EA322DC"/>
    <w:multiLevelType w:val="hybridMultilevel"/>
    <w:tmpl w:val="3662DCA8"/>
    <w:lvl w:ilvl="0" w:tplc="CF14BADA">
      <w:start w:val="1"/>
      <w:numFmt w:val="decimal"/>
      <w:lvlText w:val="%1."/>
      <w:lvlJc w:val="left"/>
      <w:pPr>
        <w:ind w:left="720" w:hanging="360"/>
      </w:pPr>
    </w:lvl>
    <w:lvl w:ilvl="1" w:tplc="E2685D28">
      <w:start w:val="1"/>
      <w:numFmt w:val="lowerLetter"/>
      <w:lvlText w:val="%2."/>
      <w:lvlJc w:val="left"/>
      <w:pPr>
        <w:ind w:left="1440" w:hanging="360"/>
      </w:pPr>
    </w:lvl>
    <w:lvl w:ilvl="2" w:tplc="467675D2">
      <w:start w:val="1"/>
      <w:numFmt w:val="lowerRoman"/>
      <w:lvlText w:val="%3."/>
      <w:lvlJc w:val="right"/>
      <w:pPr>
        <w:ind w:left="2160" w:hanging="180"/>
      </w:pPr>
    </w:lvl>
    <w:lvl w:ilvl="3" w:tplc="70A26E8C">
      <w:start w:val="1"/>
      <w:numFmt w:val="decimal"/>
      <w:lvlText w:val="%4."/>
      <w:lvlJc w:val="left"/>
      <w:pPr>
        <w:ind w:left="2880" w:hanging="360"/>
      </w:pPr>
    </w:lvl>
    <w:lvl w:ilvl="4" w:tplc="6832BAAE">
      <w:start w:val="1"/>
      <w:numFmt w:val="lowerLetter"/>
      <w:lvlText w:val="%5."/>
      <w:lvlJc w:val="left"/>
      <w:pPr>
        <w:ind w:left="3600" w:hanging="360"/>
      </w:pPr>
    </w:lvl>
    <w:lvl w:ilvl="5" w:tplc="468CF342">
      <w:start w:val="1"/>
      <w:numFmt w:val="lowerRoman"/>
      <w:lvlText w:val="%6."/>
      <w:lvlJc w:val="right"/>
      <w:pPr>
        <w:ind w:left="4320" w:hanging="180"/>
      </w:pPr>
    </w:lvl>
    <w:lvl w:ilvl="6" w:tplc="E3DAE2E0">
      <w:start w:val="1"/>
      <w:numFmt w:val="decimal"/>
      <w:lvlText w:val="%7."/>
      <w:lvlJc w:val="left"/>
      <w:pPr>
        <w:ind w:left="5040" w:hanging="360"/>
      </w:pPr>
    </w:lvl>
    <w:lvl w:ilvl="7" w:tplc="6C56A4B4">
      <w:start w:val="1"/>
      <w:numFmt w:val="lowerLetter"/>
      <w:lvlText w:val="%8."/>
      <w:lvlJc w:val="left"/>
      <w:pPr>
        <w:ind w:left="5760" w:hanging="360"/>
      </w:pPr>
    </w:lvl>
    <w:lvl w:ilvl="8" w:tplc="FC08891A">
      <w:start w:val="1"/>
      <w:numFmt w:val="lowerRoman"/>
      <w:lvlText w:val="%9."/>
      <w:lvlJc w:val="right"/>
      <w:pPr>
        <w:ind w:left="6480" w:hanging="180"/>
      </w:pPr>
    </w:lvl>
  </w:abstractNum>
  <w:abstractNum w:abstractNumId="31"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32"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D9C2EF9"/>
    <w:multiLevelType w:val="multilevel"/>
    <w:tmpl w:val="767E3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5"/>
  </w:num>
  <w:num w:numId="13">
    <w:abstractNumId w:val="10"/>
  </w:num>
  <w:num w:numId="14">
    <w:abstractNumId w:val="32"/>
  </w:num>
  <w:num w:numId="15">
    <w:abstractNumId w:val="21"/>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lvlOverride w:ilvl="1"/>
    <w:lvlOverride w:ilvl="2"/>
    <w:lvlOverride w:ilvl="3"/>
    <w:lvlOverride w:ilvl="4"/>
    <w:lvlOverride w:ilvl="5"/>
    <w:lvlOverride w:ilvl="6"/>
    <w:lvlOverride w:ilvl="7"/>
    <w:lvlOverride w:ilvl="8"/>
  </w:num>
  <w:num w:numId="18">
    <w:abstractNumId w:val="22"/>
    <w:lvlOverride w:ilvl="0"/>
    <w:lvlOverride w:ilvl="1"/>
    <w:lvlOverride w:ilvl="2"/>
    <w:lvlOverride w:ilvl="3"/>
    <w:lvlOverride w:ilvl="4"/>
    <w:lvlOverride w:ilvl="5"/>
    <w:lvlOverride w:ilvl="6"/>
    <w:lvlOverride w:ilvl="7"/>
    <w:lvlOverride w:ilvl="8"/>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lvlOverride w:ilvl="1"/>
    <w:lvlOverride w:ilvl="2"/>
    <w:lvlOverride w:ilvl="3"/>
    <w:lvlOverride w:ilvl="4"/>
    <w:lvlOverride w:ilvl="5"/>
    <w:lvlOverride w:ilvl="6"/>
    <w:lvlOverride w:ilvl="7"/>
    <w:lvlOverride w:ilvl="8"/>
  </w:num>
  <w:num w:numId="21">
    <w:abstractNumId w:val="17"/>
  </w:num>
  <w:num w:numId="22">
    <w:abstractNumId w:val="18"/>
  </w:num>
  <w:num w:numId="23">
    <w:abstractNumId w:val="11"/>
  </w:num>
  <w:num w:numId="24">
    <w:abstractNumId w:val="16"/>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3"/>
  </w:num>
  <w:num w:numId="28">
    <w:abstractNumId w:val="19"/>
  </w:num>
  <w:num w:numId="29">
    <w:abstractNumId w:val="29"/>
  </w:num>
  <w:num w:numId="30">
    <w:abstractNumId w:val="26"/>
  </w:num>
  <w:num w:numId="31">
    <w:abstractNumId w:val="14"/>
  </w:num>
  <w:num w:numId="32">
    <w:abstractNumId w:val="12"/>
  </w:num>
  <w:num w:numId="33">
    <w:abstractNumId w:val="13"/>
  </w:num>
  <w:num w:numId="34">
    <w:abstractNumId w:val="33"/>
  </w:num>
  <w:num w:numId="35">
    <w:abstractNumId w:val="24"/>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F1C"/>
    <w:rsid w:val="001C0ACC"/>
    <w:rsid w:val="002635EA"/>
    <w:rsid w:val="00823F1C"/>
    <w:rsid w:val="008E06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651DB-6587-4CAF-AF93-7E770D74E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3F1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823F1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823F1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823F1C"/>
    <w:pPr>
      <w:keepNext/>
      <w:spacing w:before="240" w:after="60"/>
      <w:ind w:left="567" w:hanging="567"/>
      <w:outlineLvl w:val="2"/>
    </w:pPr>
    <w:rPr>
      <w:rFonts w:ascii="Arial" w:hAnsi="Arial"/>
      <w:b/>
      <w:bCs/>
      <w:szCs w:val="26"/>
    </w:rPr>
  </w:style>
  <w:style w:type="paragraph" w:styleId="4">
    <w:name w:val="heading 4"/>
    <w:basedOn w:val="a"/>
    <w:next w:val="a"/>
    <w:link w:val="4Char"/>
    <w:qFormat/>
    <w:rsid w:val="00823F1C"/>
    <w:pPr>
      <w:keepNext/>
      <w:spacing w:before="240" w:after="60"/>
      <w:outlineLvl w:val="3"/>
    </w:pPr>
    <w:rPr>
      <w:rFonts w:ascii="Arial" w:hAnsi="Arial"/>
      <w:b/>
      <w:bCs/>
      <w:szCs w:val="28"/>
    </w:rPr>
  </w:style>
  <w:style w:type="paragraph" w:styleId="5">
    <w:name w:val="heading 5"/>
    <w:basedOn w:val="a"/>
    <w:next w:val="a"/>
    <w:link w:val="5Char"/>
    <w:qFormat/>
    <w:rsid w:val="00823F1C"/>
    <w:pPr>
      <w:numPr>
        <w:ilvl w:val="4"/>
        <w:numId w:val="1"/>
      </w:numPr>
      <w:spacing w:before="200" w:after="200" w:line="280" w:lineRule="exact"/>
      <w:outlineLvl w:val="4"/>
    </w:pPr>
    <w:rPr>
      <w:rFonts w:ascii="Lucida Sans" w:hAnsi="Lucida Sans" w:cs="Lucida Sans"/>
      <w:b/>
      <w:sz w:val="2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23F1C"/>
    <w:rPr>
      <w:rFonts w:ascii="Arial" w:eastAsia="Times New Roman" w:hAnsi="Arial" w:cs="Arial"/>
      <w:b/>
      <w:bCs/>
      <w:color w:val="333399"/>
      <w:sz w:val="28"/>
      <w:szCs w:val="32"/>
      <w:lang w:val="en-US" w:eastAsia="el-GR"/>
    </w:rPr>
  </w:style>
  <w:style w:type="character" w:customStyle="1" w:styleId="2Char">
    <w:name w:val="Επικεφαλίδα 2 Char"/>
    <w:basedOn w:val="a0"/>
    <w:link w:val="2"/>
    <w:rsid w:val="00823F1C"/>
    <w:rPr>
      <w:rFonts w:ascii="Arial" w:eastAsia="Times New Roman" w:hAnsi="Arial" w:cs="Arial"/>
      <w:b/>
      <w:color w:val="002060"/>
      <w:sz w:val="24"/>
      <w:lang w:val="en-GB" w:eastAsia="el-GR"/>
    </w:rPr>
  </w:style>
  <w:style w:type="character" w:customStyle="1" w:styleId="3Char">
    <w:name w:val="Επικεφαλίδα 3 Char"/>
    <w:basedOn w:val="a0"/>
    <w:link w:val="3"/>
    <w:uiPriority w:val="9"/>
    <w:rsid w:val="00823F1C"/>
    <w:rPr>
      <w:rFonts w:ascii="Arial" w:eastAsia="Times New Roman" w:hAnsi="Arial" w:cs="Times New Roman"/>
      <w:b/>
      <w:bCs/>
      <w:sz w:val="24"/>
      <w:szCs w:val="26"/>
      <w:lang w:eastAsia="el-GR"/>
    </w:rPr>
  </w:style>
  <w:style w:type="character" w:customStyle="1" w:styleId="4Char">
    <w:name w:val="Επικεφαλίδα 4 Char"/>
    <w:basedOn w:val="a0"/>
    <w:link w:val="4"/>
    <w:rsid w:val="00823F1C"/>
    <w:rPr>
      <w:rFonts w:ascii="Arial" w:eastAsia="Times New Roman" w:hAnsi="Arial" w:cs="Times New Roman"/>
      <w:b/>
      <w:bCs/>
      <w:sz w:val="24"/>
      <w:szCs w:val="28"/>
      <w:lang w:eastAsia="el-GR"/>
    </w:rPr>
  </w:style>
  <w:style w:type="character" w:customStyle="1" w:styleId="5Char">
    <w:name w:val="Επικεφαλίδα 5 Char"/>
    <w:basedOn w:val="a0"/>
    <w:link w:val="5"/>
    <w:rsid w:val="00823F1C"/>
    <w:rPr>
      <w:rFonts w:ascii="Lucida Sans" w:eastAsia="Times New Roman" w:hAnsi="Lucida Sans" w:cs="Lucida Sans"/>
      <w:b/>
      <w:szCs w:val="20"/>
      <w:lang w:val="en-US" w:eastAsia="el-GR"/>
    </w:rPr>
  </w:style>
  <w:style w:type="character" w:customStyle="1" w:styleId="WW8Num1z0">
    <w:name w:val="WW8Num1z0"/>
    <w:rsid w:val="00823F1C"/>
  </w:style>
  <w:style w:type="character" w:customStyle="1" w:styleId="WW8Num1z1">
    <w:name w:val="WW8Num1z1"/>
    <w:rsid w:val="00823F1C"/>
  </w:style>
  <w:style w:type="character" w:customStyle="1" w:styleId="WW8Num1z2">
    <w:name w:val="WW8Num1z2"/>
    <w:rsid w:val="00823F1C"/>
  </w:style>
  <w:style w:type="character" w:customStyle="1" w:styleId="WW8Num1z3">
    <w:name w:val="WW8Num1z3"/>
    <w:rsid w:val="00823F1C"/>
  </w:style>
  <w:style w:type="character" w:customStyle="1" w:styleId="WW8Num1z4">
    <w:name w:val="WW8Num1z4"/>
    <w:rsid w:val="00823F1C"/>
    <w:rPr>
      <w:rFonts w:ascii="Arial" w:hAnsi="Arial" w:cs="Times New Roman"/>
      <w:b w:val="0"/>
      <w:i w:val="0"/>
      <w:sz w:val="20"/>
      <w:szCs w:val="20"/>
    </w:rPr>
  </w:style>
  <w:style w:type="character" w:customStyle="1" w:styleId="WW8Num1z5">
    <w:name w:val="WW8Num1z5"/>
    <w:rsid w:val="00823F1C"/>
  </w:style>
  <w:style w:type="character" w:customStyle="1" w:styleId="WW8Num1z6">
    <w:name w:val="WW8Num1z6"/>
    <w:rsid w:val="00823F1C"/>
  </w:style>
  <w:style w:type="character" w:customStyle="1" w:styleId="WW8Num1z7">
    <w:name w:val="WW8Num1z7"/>
    <w:rsid w:val="00823F1C"/>
  </w:style>
  <w:style w:type="character" w:customStyle="1" w:styleId="WW8Num1z8">
    <w:name w:val="WW8Num1z8"/>
    <w:rsid w:val="00823F1C"/>
  </w:style>
  <w:style w:type="character" w:customStyle="1" w:styleId="WW8Num2z0">
    <w:name w:val="WW8Num2z0"/>
    <w:rsid w:val="00823F1C"/>
    <w:rPr>
      <w:rFonts w:ascii="Symbol" w:hAnsi="Symbol" w:cs="Symbol"/>
      <w:lang w:val="el-GR"/>
    </w:rPr>
  </w:style>
  <w:style w:type="character" w:customStyle="1" w:styleId="WW8Num3z0">
    <w:name w:val="WW8Num3z0"/>
    <w:rsid w:val="00823F1C"/>
    <w:rPr>
      <w:lang w:val="el-GR"/>
    </w:rPr>
  </w:style>
  <w:style w:type="character" w:customStyle="1" w:styleId="WW8Num4z0">
    <w:name w:val="WW8Num4z0"/>
    <w:rsid w:val="00823F1C"/>
    <w:rPr>
      <w:rFonts w:ascii="Webdings" w:hAnsi="Webdings" w:cs="Webdings"/>
      <w:color w:val="333399"/>
      <w:sz w:val="16"/>
    </w:rPr>
  </w:style>
  <w:style w:type="character" w:customStyle="1" w:styleId="WW8Num5z0">
    <w:name w:val="WW8Num5z0"/>
    <w:rsid w:val="00823F1C"/>
    <w:rPr>
      <w:lang w:val="el-GR"/>
    </w:rPr>
  </w:style>
  <w:style w:type="character" w:customStyle="1" w:styleId="WW8Num6z0">
    <w:name w:val="WW8Num6z0"/>
    <w:rsid w:val="00823F1C"/>
    <w:rPr>
      <w:b/>
      <w:bCs/>
      <w:szCs w:val="22"/>
      <w:lang w:val="el-GR"/>
    </w:rPr>
  </w:style>
  <w:style w:type="character" w:customStyle="1" w:styleId="WW8Num6z1">
    <w:name w:val="WW8Num6z1"/>
    <w:rsid w:val="00823F1C"/>
  </w:style>
  <w:style w:type="character" w:customStyle="1" w:styleId="WW8Num6z2">
    <w:name w:val="WW8Num6z2"/>
    <w:rsid w:val="00823F1C"/>
  </w:style>
  <w:style w:type="character" w:customStyle="1" w:styleId="WW8Num6z3">
    <w:name w:val="WW8Num6z3"/>
    <w:rsid w:val="00823F1C"/>
  </w:style>
  <w:style w:type="character" w:customStyle="1" w:styleId="WW8Num6z4">
    <w:name w:val="WW8Num6z4"/>
    <w:rsid w:val="00823F1C"/>
  </w:style>
  <w:style w:type="character" w:customStyle="1" w:styleId="WW8Num6z5">
    <w:name w:val="WW8Num6z5"/>
    <w:rsid w:val="00823F1C"/>
  </w:style>
  <w:style w:type="character" w:customStyle="1" w:styleId="WW8Num6z6">
    <w:name w:val="WW8Num6z6"/>
    <w:rsid w:val="00823F1C"/>
  </w:style>
  <w:style w:type="character" w:customStyle="1" w:styleId="WW8Num6z7">
    <w:name w:val="WW8Num6z7"/>
    <w:rsid w:val="00823F1C"/>
  </w:style>
  <w:style w:type="character" w:customStyle="1" w:styleId="WW8Num6z8">
    <w:name w:val="WW8Num6z8"/>
    <w:rsid w:val="00823F1C"/>
  </w:style>
  <w:style w:type="character" w:customStyle="1" w:styleId="WW8Num7z0">
    <w:name w:val="WW8Num7z0"/>
    <w:rsid w:val="00823F1C"/>
    <w:rPr>
      <w:b/>
      <w:bCs/>
      <w:szCs w:val="22"/>
      <w:lang w:val="el-GR"/>
    </w:rPr>
  </w:style>
  <w:style w:type="character" w:customStyle="1" w:styleId="WW8Num7z1">
    <w:name w:val="WW8Num7z1"/>
    <w:rsid w:val="00823F1C"/>
    <w:rPr>
      <w:rFonts w:eastAsia="Calibri"/>
      <w:lang w:val="el-GR"/>
    </w:rPr>
  </w:style>
  <w:style w:type="character" w:customStyle="1" w:styleId="WW8Num7z2">
    <w:name w:val="WW8Num7z2"/>
    <w:rsid w:val="00823F1C"/>
  </w:style>
  <w:style w:type="character" w:customStyle="1" w:styleId="WW8Num7z3">
    <w:name w:val="WW8Num7z3"/>
    <w:rsid w:val="00823F1C"/>
  </w:style>
  <w:style w:type="character" w:customStyle="1" w:styleId="WW8Num7z4">
    <w:name w:val="WW8Num7z4"/>
    <w:rsid w:val="00823F1C"/>
  </w:style>
  <w:style w:type="character" w:customStyle="1" w:styleId="WW8Num7z5">
    <w:name w:val="WW8Num7z5"/>
    <w:rsid w:val="00823F1C"/>
  </w:style>
  <w:style w:type="character" w:customStyle="1" w:styleId="WW8Num7z6">
    <w:name w:val="WW8Num7z6"/>
    <w:rsid w:val="00823F1C"/>
  </w:style>
  <w:style w:type="character" w:customStyle="1" w:styleId="WW8Num7z7">
    <w:name w:val="WW8Num7z7"/>
    <w:rsid w:val="00823F1C"/>
  </w:style>
  <w:style w:type="character" w:customStyle="1" w:styleId="WW8Num7z8">
    <w:name w:val="WW8Num7z8"/>
    <w:rsid w:val="00823F1C"/>
  </w:style>
  <w:style w:type="character" w:customStyle="1" w:styleId="WW8Num8z0">
    <w:name w:val="WW8Num8z0"/>
    <w:rsid w:val="00823F1C"/>
    <w:rPr>
      <w:rFonts w:ascii="Symbol" w:hAnsi="Symbol" w:cs="OpenSymbol"/>
      <w:color w:val="5B9BD5"/>
    </w:rPr>
  </w:style>
  <w:style w:type="character" w:customStyle="1" w:styleId="WW8Num9z0">
    <w:name w:val="WW8Num9z0"/>
    <w:rsid w:val="00823F1C"/>
    <w:rPr>
      <w:rFonts w:ascii="Angsana New" w:hAnsi="Angsana New" w:cs="Angsana New"/>
      <w:color w:val="000000"/>
      <w:kern w:val="1"/>
      <w:szCs w:val="22"/>
      <w:shd w:val="clear" w:color="auto" w:fill="FFFFFF"/>
      <w:lang w:val="el-GR"/>
    </w:rPr>
  </w:style>
  <w:style w:type="character" w:customStyle="1" w:styleId="WW8Num10z0">
    <w:name w:val="WW8Num10z0"/>
    <w:rsid w:val="00823F1C"/>
    <w:rPr>
      <w:rFonts w:ascii="Symbol" w:hAnsi="Symbol" w:cs="Symbol"/>
      <w:kern w:val="1"/>
      <w:shd w:val="clear" w:color="auto" w:fill="C0C0C0"/>
      <w:lang w:val="el-GR"/>
    </w:rPr>
  </w:style>
  <w:style w:type="character" w:customStyle="1" w:styleId="WW8Num10z1">
    <w:name w:val="WW8Num10z1"/>
    <w:rsid w:val="00823F1C"/>
  </w:style>
  <w:style w:type="character" w:customStyle="1" w:styleId="WW8Num10z2">
    <w:name w:val="WW8Num10z2"/>
    <w:rsid w:val="00823F1C"/>
  </w:style>
  <w:style w:type="character" w:customStyle="1" w:styleId="WW8Num10z3">
    <w:name w:val="WW8Num10z3"/>
    <w:rsid w:val="00823F1C"/>
  </w:style>
  <w:style w:type="character" w:customStyle="1" w:styleId="WW8Num10z4">
    <w:name w:val="WW8Num10z4"/>
    <w:rsid w:val="00823F1C"/>
  </w:style>
  <w:style w:type="character" w:customStyle="1" w:styleId="WW8Num10z5">
    <w:name w:val="WW8Num10z5"/>
    <w:rsid w:val="00823F1C"/>
  </w:style>
  <w:style w:type="character" w:customStyle="1" w:styleId="WW8Num10z6">
    <w:name w:val="WW8Num10z6"/>
    <w:rsid w:val="00823F1C"/>
  </w:style>
  <w:style w:type="character" w:customStyle="1" w:styleId="WW8Num10z7">
    <w:name w:val="WW8Num10z7"/>
    <w:rsid w:val="00823F1C"/>
  </w:style>
  <w:style w:type="character" w:customStyle="1" w:styleId="WW8Num10z8">
    <w:name w:val="WW8Num10z8"/>
    <w:rsid w:val="00823F1C"/>
  </w:style>
  <w:style w:type="character" w:customStyle="1" w:styleId="WW8Num8z1">
    <w:name w:val="WW8Num8z1"/>
    <w:rsid w:val="00823F1C"/>
    <w:rPr>
      <w:rFonts w:eastAsia="Calibri"/>
      <w:lang w:val="el-GR"/>
    </w:rPr>
  </w:style>
  <w:style w:type="character" w:customStyle="1" w:styleId="WW8Num8z2">
    <w:name w:val="WW8Num8z2"/>
    <w:rsid w:val="00823F1C"/>
  </w:style>
  <w:style w:type="character" w:customStyle="1" w:styleId="WW8Num8z3">
    <w:name w:val="WW8Num8z3"/>
    <w:rsid w:val="00823F1C"/>
  </w:style>
  <w:style w:type="character" w:customStyle="1" w:styleId="WW8Num8z4">
    <w:name w:val="WW8Num8z4"/>
    <w:rsid w:val="00823F1C"/>
  </w:style>
  <w:style w:type="character" w:customStyle="1" w:styleId="WW8Num8z5">
    <w:name w:val="WW8Num8z5"/>
    <w:rsid w:val="00823F1C"/>
  </w:style>
  <w:style w:type="character" w:customStyle="1" w:styleId="WW8Num8z6">
    <w:name w:val="WW8Num8z6"/>
    <w:rsid w:val="00823F1C"/>
  </w:style>
  <w:style w:type="character" w:customStyle="1" w:styleId="WW8Num8z7">
    <w:name w:val="WW8Num8z7"/>
    <w:rsid w:val="00823F1C"/>
  </w:style>
  <w:style w:type="character" w:customStyle="1" w:styleId="WW8Num8z8">
    <w:name w:val="WW8Num8z8"/>
    <w:rsid w:val="00823F1C"/>
  </w:style>
  <w:style w:type="character" w:customStyle="1" w:styleId="WW8Num11z0">
    <w:name w:val="WW8Num11z0"/>
    <w:rsid w:val="00823F1C"/>
    <w:rPr>
      <w:rFonts w:ascii="Symbol" w:hAnsi="Symbol" w:cs="Symbol"/>
      <w:kern w:val="1"/>
      <w:shd w:val="clear" w:color="auto" w:fill="C0C0C0"/>
      <w:lang w:val="el-GR"/>
    </w:rPr>
  </w:style>
  <w:style w:type="character" w:customStyle="1" w:styleId="WW8Num11z1">
    <w:name w:val="WW8Num11z1"/>
    <w:rsid w:val="00823F1C"/>
  </w:style>
  <w:style w:type="character" w:customStyle="1" w:styleId="WW8Num11z2">
    <w:name w:val="WW8Num11z2"/>
    <w:rsid w:val="00823F1C"/>
  </w:style>
  <w:style w:type="character" w:customStyle="1" w:styleId="WW8Num11z3">
    <w:name w:val="WW8Num11z3"/>
    <w:rsid w:val="00823F1C"/>
  </w:style>
  <w:style w:type="character" w:customStyle="1" w:styleId="WW8Num11z4">
    <w:name w:val="WW8Num11z4"/>
    <w:rsid w:val="00823F1C"/>
  </w:style>
  <w:style w:type="character" w:customStyle="1" w:styleId="WW8Num11z5">
    <w:name w:val="WW8Num11z5"/>
    <w:rsid w:val="00823F1C"/>
  </w:style>
  <w:style w:type="character" w:customStyle="1" w:styleId="WW8Num11z6">
    <w:name w:val="WW8Num11z6"/>
    <w:rsid w:val="00823F1C"/>
  </w:style>
  <w:style w:type="character" w:customStyle="1" w:styleId="WW8Num11z7">
    <w:name w:val="WW8Num11z7"/>
    <w:rsid w:val="00823F1C"/>
  </w:style>
  <w:style w:type="character" w:customStyle="1" w:styleId="WW8Num11z8">
    <w:name w:val="WW8Num11z8"/>
    <w:rsid w:val="00823F1C"/>
  </w:style>
  <w:style w:type="character" w:customStyle="1" w:styleId="0">
    <w:name w:val="Προεπιλεγμένη γραμματοσειρά_0"/>
    <w:rsid w:val="00823F1C"/>
  </w:style>
  <w:style w:type="character" w:customStyle="1" w:styleId="40">
    <w:name w:val="Προεπιλεγμένη γραμματοσειρά4"/>
    <w:rsid w:val="00823F1C"/>
  </w:style>
  <w:style w:type="character" w:customStyle="1" w:styleId="WW8Num2z1">
    <w:name w:val="WW8Num2z1"/>
    <w:rsid w:val="00823F1C"/>
  </w:style>
  <w:style w:type="character" w:customStyle="1" w:styleId="WW8Num2z2">
    <w:name w:val="WW8Num2z2"/>
    <w:rsid w:val="00823F1C"/>
  </w:style>
  <w:style w:type="character" w:customStyle="1" w:styleId="WW8Num2z3">
    <w:name w:val="WW8Num2z3"/>
    <w:rsid w:val="00823F1C"/>
  </w:style>
  <w:style w:type="character" w:customStyle="1" w:styleId="WW8Num2z4">
    <w:name w:val="WW8Num2z4"/>
    <w:rsid w:val="00823F1C"/>
    <w:rPr>
      <w:rFonts w:ascii="Arial" w:hAnsi="Arial" w:cs="Times New Roman"/>
      <w:b w:val="0"/>
      <w:i w:val="0"/>
      <w:sz w:val="20"/>
      <w:szCs w:val="20"/>
    </w:rPr>
  </w:style>
  <w:style w:type="character" w:customStyle="1" w:styleId="WW8Num2z5">
    <w:name w:val="WW8Num2z5"/>
    <w:rsid w:val="00823F1C"/>
  </w:style>
  <w:style w:type="character" w:customStyle="1" w:styleId="WW8Num2z6">
    <w:name w:val="WW8Num2z6"/>
    <w:rsid w:val="00823F1C"/>
  </w:style>
  <w:style w:type="character" w:customStyle="1" w:styleId="WW8Num2z7">
    <w:name w:val="WW8Num2z7"/>
    <w:rsid w:val="00823F1C"/>
  </w:style>
  <w:style w:type="character" w:customStyle="1" w:styleId="WW8Num2z8">
    <w:name w:val="WW8Num2z8"/>
    <w:rsid w:val="00823F1C"/>
  </w:style>
  <w:style w:type="character" w:customStyle="1" w:styleId="WW8Num9z1">
    <w:name w:val="WW8Num9z1"/>
    <w:rsid w:val="00823F1C"/>
    <w:rPr>
      <w:rFonts w:eastAsia="Calibri"/>
      <w:lang w:val="el-GR"/>
    </w:rPr>
  </w:style>
  <w:style w:type="character" w:customStyle="1" w:styleId="WW8Num9z2">
    <w:name w:val="WW8Num9z2"/>
    <w:rsid w:val="00823F1C"/>
  </w:style>
  <w:style w:type="character" w:customStyle="1" w:styleId="WW8Num9z3">
    <w:name w:val="WW8Num9z3"/>
    <w:rsid w:val="00823F1C"/>
  </w:style>
  <w:style w:type="character" w:customStyle="1" w:styleId="WW8Num9z4">
    <w:name w:val="WW8Num9z4"/>
    <w:rsid w:val="00823F1C"/>
  </w:style>
  <w:style w:type="character" w:customStyle="1" w:styleId="WW8Num9z5">
    <w:name w:val="WW8Num9z5"/>
    <w:rsid w:val="00823F1C"/>
  </w:style>
  <w:style w:type="character" w:customStyle="1" w:styleId="WW8Num9z6">
    <w:name w:val="WW8Num9z6"/>
    <w:rsid w:val="00823F1C"/>
  </w:style>
  <w:style w:type="character" w:customStyle="1" w:styleId="WW8Num9z7">
    <w:name w:val="WW8Num9z7"/>
    <w:rsid w:val="00823F1C"/>
  </w:style>
  <w:style w:type="character" w:customStyle="1" w:styleId="WW8Num9z8">
    <w:name w:val="WW8Num9z8"/>
    <w:rsid w:val="00823F1C"/>
  </w:style>
  <w:style w:type="character" w:customStyle="1" w:styleId="WW-DefaultParagraphFont">
    <w:name w:val="WW-Default Paragraph Font"/>
    <w:rsid w:val="00823F1C"/>
  </w:style>
  <w:style w:type="character" w:customStyle="1" w:styleId="WW8Num12z0">
    <w:name w:val="WW8Num12z0"/>
    <w:rsid w:val="00823F1C"/>
    <w:rPr>
      <w:rFonts w:ascii="Symbol" w:hAnsi="Symbol" w:cs="Symbol"/>
    </w:rPr>
  </w:style>
  <w:style w:type="character" w:customStyle="1" w:styleId="WW8Num12z1">
    <w:name w:val="WW8Num12z1"/>
    <w:rsid w:val="00823F1C"/>
    <w:rPr>
      <w:rFonts w:ascii="Courier New" w:hAnsi="Courier New" w:cs="Courier New"/>
    </w:rPr>
  </w:style>
  <w:style w:type="character" w:customStyle="1" w:styleId="WW8Num12z2">
    <w:name w:val="WW8Num12z2"/>
    <w:rsid w:val="00823F1C"/>
    <w:rPr>
      <w:rFonts w:ascii="Wingdings" w:hAnsi="Wingdings" w:cs="Wingdings"/>
    </w:rPr>
  </w:style>
  <w:style w:type="character" w:customStyle="1" w:styleId="WW-DefaultParagraphFont1">
    <w:name w:val="WW-Default Paragraph Font1"/>
    <w:rsid w:val="00823F1C"/>
  </w:style>
  <w:style w:type="character" w:customStyle="1" w:styleId="WW-DefaultParagraphFont11">
    <w:name w:val="WW-Default Paragraph Font11"/>
    <w:rsid w:val="00823F1C"/>
  </w:style>
  <w:style w:type="character" w:customStyle="1" w:styleId="WW-DefaultParagraphFont111">
    <w:name w:val="WW-Default Paragraph Font111"/>
    <w:rsid w:val="00823F1C"/>
  </w:style>
  <w:style w:type="character" w:customStyle="1" w:styleId="30">
    <w:name w:val="Προεπιλεγμένη γραμματοσειρά3"/>
    <w:rsid w:val="00823F1C"/>
  </w:style>
  <w:style w:type="character" w:customStyle="1" w:styleId="WW-DefaultParagraphFont1111">
    <w:name w:val="WW-Default Paragraph Font1111"/>
    <w:rsid w:val="00823F1C"/>
  </w:style>
  <w:style w:type="character" w:customStyle="1" w:styleId="DefaultParagraphFont2">
    <w:name w:val="Default Paragraph Font2"/>
    <w:rsid w:val="00823F1C"/>
  </w:style>
  <w:style w:type="character" w:customStyle="1" w:styleId="WW8Num12z3">
    <w:name w:val="WW8Num12z3"/>
    <w:rsid w:val="00823F1C"/>
  </w:style>
  <w:style w:type="character" w:customStyle="1" w:styleId="WW8Num12z4">
    <w:name w:val="WW8Num12z4"/>
    <w:rsid w:val="00823F1C"/>
  </w:style>
  <w:style w:type="character" w:customStyle="1" w:styleId="WW8Num12z5">
    <w:name w:val="WW8Num12z5"/>
    <w:rsid w:val="00823F1C"/>
  </w:style>
  <w:style w:type="character" w:customStyle="1" w:styleId="WW8Num12z6">
    <w:name w:val="WW8Num12z6"/>
    <w:rsid w:val="00823F1C"/>
  </w:style>
  <w:style w:type="character" w:customStyle="1" w:styleId="WW8Num12z7">
    <w:name w:val="WW8Num12z7"/>
    <w:rsid w:val="00823F1C"/>
  </w:style>
  <w:style w:type="character" w:customStyle="1" w:styleId="WW8Num12z8">
    <w:name w:val="WW8Num12z8"/>
    <w:rsid w:val="00823F1C"/>
  </w:style>
  <w:style w:type="character" w:customStyle="1" w:styleId="WW8Num13z0">
    <w:name w:val="WW8Num13z0"/>
    <w:rsid w:val="00823F1C"/>
    <w:rPr>
      <w:rFonts w:ascii="Symbol" w:hAnsi="Symbol" w:cs="OpenSymbol"/>
    </w:rPr>
  </w:style>
  <w:style w:type="character" w:customStyle="1" w:styleId="WW-DefaultParagraphFont11111">
    <w:name w:val="WW-Default Paragraph Font11111"/>
    <w:rsid w:val="00823F1C"/>
  </w:style>
  <w:style w:type="character" w:customStyle="1" w:styleId="WW8Num13z1">
    <w:name w:val="WW8Num13z1"/>
    <w:rsid w:val="00823F1C"/>
    <w:rPr>
      <w:rFonts w:eastAsia="Calibri"/>
      <w:lang w:val="el-GR"/>
    </w:rPr>
  </w:style>
  <w:style w:type="character" w:customStyle="1" w:styleId="WW8Num13z2">
    <w:name w:val="WW8Num13z2"/>
    <w:rsid w:val="00823F1C"/>
  </w:style>
  <w:style w:type="character" w:customStyle="1" w:styleId="WW8Num13z3">
    <w:name w:val="WW8Num13z3"/>
    <w:rsid w:val="00823F1C"/>
  </w:style>
  <w:style w:type="character" w:customStyle="1" w:styleId="WW8Num13z4">
    <w:name w:val="WW8Num13z4"/>
    <w:rsid w:val="00823F1C"/>
  </w:style>
  <w:style w:type="character" w:customStyle="1" w:styleId="WW8Num13z5">
    <w:name w:val="WW8Num13z5"/>
    <w:rsid w:val="00823F1C"/>
  </w:style>
  <w:style w:type="character" w:customStyle="1" w:styleId="WW8Num13z6">
    <w:name w:val="WW8Num13z6"/>
    <w:rsid w:val="00823F1C"/>
  </w:style>
  <w:style w:type="character" w:customStyle="1" w:styleId="WW8Num13z7">
    <w:name w:val="WW8Num13z7"/>
    <w:rsid w:val="00823F1C"/>
  </w:style>
  <w:style w:type="character" w:customStyle="1" w:styleId="WW8Num13z8">
    <w:name w:val="WW8Num13z8"/>
    <w:rsid w:val="00823F1C"/>
  </w:style>
  <w:style w:type="character" w:customStyle="1" w:styleId="WW8Num14z0">
    <w:name w:val="WW8Num14z0"/>
    <w:rsid w:val="00823F1C"/>
    <w:rPr>
      <w:rFonts w:ascii="Symbol" w:hAnsi="Symbol" w:cs="OpenSymbol"/>
    </w:rPr>
  </w:style>
  <w:style w:type="character" w:customStyle="1" w:styleId="WW8Num14z1">
    <w:name w:val="WW8Num14z1"/>
    <w:rsid w:val="00823F1C"/>
  </w:style>
  <w:style w:type="character" w:customStyle="1" w:styleId="WW8Num14z2">
    <w:name w:val="WW8Num14z2"/>
    <w:rsid w:val="00823F1C"/>
  </w:style>
  <w:style w:type="character" w:customStyle="1" w:styleId="WW8Num14z3">
    <w:name w:val="WW8Num14z3"/>
    <w:rsid w:val="00823F1C"/>
  </w:style>
  <w:style w:type="character" w:customStyle="1" w:styleId="WW8Num14z4">
    <w:name w:val="WW8Num14z4"/>
    <w:rsid w:val="00823F1C"/>
  </w:style>
  <w:style w:type="character" w:customStyle="1" w:styleId="WW8Num14z5">
    <w:name w:val="WW8Num14z5"/>
    <w:rsid w:val="00823F1C"/>
  </w:style>
  <w:style w:type="character" w:customStyle="1" w:styleId="WW8Num14z6">
    <w:name w:val="WW8Num14z6"/>
    <w:rsid w:val="00823F1C"/>
  </w:style>
  <w:style w:type="character" w:customStyle="1" w:styleId="WW8Num14z7">
    <w:name w:val="WW8Num14z7"/>
    <w:rsid w:val="00823F1C"/>
  </w:style>
  <w:style w:type="character" w:customStyle="1" w:styleId="WW8Num14z8">
    <w:name w:val="WW8Num14z8"/>
    <w:rsid w:val="00823F1C"/>
  </w:style>
  <w:style w:type="character" w:customStyle="1" w:styleId="WW8Num15z0">
    <w:name w:val="WW8Num15z0"/>
    <w:rsid w:val="00823F1C"/>
  </w:style>
  <w:style w:type="character" w:customStyle="1" w:styleId="WW8Num15z1">
    <w:name w:val="WW8Num15z1"/>
    <w:rsid w:val="00823F1C"/>
  </w:style>
  <w:style w:type="character" w:customStyle="1" w:styleId="WW8Num15z2">
    <w:name w:val="WW8Num15z2"/>
    <w:rsid w:val="00823F1C"/>
  </w:style>
  <w:style w:type="character" w:customStyle="1" w:styleId="WW8Num15z3">
    <w:name w:val="WW8Num15z3"/>
    <w:rsid w:val="00823F1C"/>
  </w:style>
  <w:style w:type="character" w:customStyle="1" w:styleId="WW8Num15z4">
    <w:name w:val="WW8Num15z4"/>
    <w:rsid w:val="00823F1C"/>
  </w:style>
  <w:style w:type="character" w:customStyle="1" w:styleId="WW8Num15z5">
    <w:name w:val="WW8Num15z5"/>
    <w:rsid w:val="00823F1C"/>
  </w:style>
  <w:style w:type="character" w:customStyle="1" w:styleId="WW8Num15z6">
    <w:name w:val="WW8Num15z6"/>
    <w:rsid w:val="00823F1C"/>
  </w:style>
  <w:style w:type="character" w:customStyle="1" w:styleId="WW8Num15z7">
    <w:name w:val="WW8Num15z7"/>
    <w:rsid w:val="00823F1C"/>
  </w:style>
  <w:style w:type="character" w:customStyle="1" w:styleId="WW8Num15z8">
    <w:name w:val="WW8Num15z8"/>
    <w:rsid w:val="00823F1C"/>
  </w:style>
  <w:style w:type="character" w:customStyle="1" w:styleId="WW8Num16z0">
    <w:name w:val="WW8Num16z0"/>
    <w:rsid w:val="00823F1C"/>
  </w:style>
  <w:style w:type="character" w:customStyle="1" w:styleId="WW8Num16z1">
    <w:name w:val="WW8Num16z1"/>
    <w:rsid w:val="00823F1C"/>
  </w:style>
  <w:style w:type="character" w:customStyle="1" w:styleId="WW8Num16z2">
    <w:name w:val="WW8Num16z2"/>
    <w:rsid w:val="00823F1C"/>
  </w:style>
  <w:style w:type="character" w:customStyle="1" w:styleId="WW8Num16z3">
    <w:name w:val="WW8Num16z3"/>
    <w:rsid w:val="00823F1C"/>
  </w:style>
  <w:style w:type="character" w:customStyle="1" w:styleId="WW8Num16z4">
    <w:name w:val="WW8Num16z4"/>
    <w:rsid w:val="00823F1C"/>
  </w:style>
  <w:style w:type="character" w:customStyle="1" w:styleId="WW8Num16z5">
    <w:name w:val="WW8Num16z5"/>
    <w:rsid w:val="00823F1C"/>
  </w:style>
  <w:style w:type="character" w:customStyle="1" w:styleId="WW8Num16z6">
    <w:name w:val="WW8Num16z6"/>
    <w:rsid w:val="00823F1C"/>
  </w:style>
  <w:style w:type="character" w:customStyle="1" w:styleId="WW8Num16z7">
    <w:name w:val="WW8Num16z7"/>
    <w:rsid w:val="00823F1C"/>
  </w:style>
  <w:style w:type="character" w:customStyle="1" w:styleId="WW8Num16z8">
    <w:name w:val="WW8Num16z8"/>
    <w:rsid w:val="00823F1C"/>
  </w:style>
  <w:style w:type="character" w:customStyle="1" w:styleId="WW-DefaultParagraphFont111111">
    <w:name w:val="WW-Default Paragraph Font111111"/>
    <w:rsid w:val="00823F1C"/>
  </w:style>
  <w:style w:type="character" w:customStyle="1" w:styleId="WW-DefaultParagraphFont1111111">
    <w:name w:val="WW-Default Paragraph Font1111111"/>
    <w:rsid w:val="00823F1C"/>
  </w:style>
  <w:style w:type="character" w:customStyle="1" w:styleId="WW-DefaultParagraphFont11111111">
    <w:name w:val="WW-Default Paragraph Font11111111"/>
    <w:rsid w:val="00823F1C"/>
  </w:style>
  <w:style w:type="character" w:customStyle="1" w:styleId="WW-DefaultParagraphFont111111111">
    <w:name w:val="WW-Default Paragraph Font111111111"/>
    <w:rsid w:val="00823F1C"/>
  </w:style>
  <w:style w:type="character" w:customStyle="1" w:styleId="WW-DefaultParagraphFont1111111111">
    <w:name w:val="WW-Default Paragraph Font1111111111"/>
    <w:rsid w:val="00823F1C"/>
  </w:style>
  <w:style w:type="character" w:customStyle="1" w:styleId="WW8Num17z0">
    <w:name w:val="WW8Num17z0"/>
    <w:rsid w:val="00823F1C"/>
  </w:style>
  <w:style w:type="character" w:customStyle="1" w:styleId="WW8Num17z1">
    <w:name w:val="WW8Num17z1"/>
    <w:rsid w:val="00823F1C"/>
  </w:style>
  <w:style w:type="character" w:customStyle="1" w:styleId="WW8Num17z2">
    <w:name w:val="WW8Num17z2"/>
    <w:rsid w:val="00823F1C"/>
  </w:style>
  <w:style w:type="character" w:customStyle="1" w:styleId="WW8Num17z3">
    <w:name w:val="WW8Num17z3"/>
    <w:rsid w:val="00823F1C"/>
  </w:style>
  <w:style w:type="character" w:customStyle="1" w:styleId="WW8Num17z4">
    <w:name w:val="WW8Num17z4"/>
    <w:rsid w:val="00823F1C"/>
  </w:style>
  <w:style w:type="character" w:customStyle="1" w:styleId="WW8Num17z5">
    <w:name w:val="WW8Num17z5"/>
    <w:rsid w:val="00823F1C"/>
  </w:style>
  <w:style w:type="character" w:customStyle="1" w:styleId="WW8Num17z6">
    <w:name w:val="WW8Num17z6"/>
    <w:rsid w:val="00823F1C"/>
  </w:style>
  <w:style w:type="character" w:customStyle="1" w:styleId="WW8Num17z7">
    <w:name w:val="WW8Num17z7"/>
    <w:rsid w:val="00823F1C"/>
  </w:style>
  <w:style w:type="character" w:customStyle="1" w:styleId="WW8Num17z8">
    <w:name w:val="WW8Num17z8"/>
    <w:rsid w:val="00823F1C"/>
  </w:style>
  <w:style w:type="character" w:customStyle="1" w:styleId="WW8Num18z0">
    <w:name w:val="WW8Num18z0"/>
    <w:rsid w:val="00823F1C"/>
  </w:style>
  <w:style w:type="character" w:customStyle="1" w:styleId="WW8Num18z1">
    <w:name w:val="WW8Num18z1"/>
    <w:rsid w:val="00823F1C"/>
  </w:style>
  <w:style w:type="character" w:customStyle="1" w:styleId="WW8Num18z2">
    <w:name w:val="WW8Num18z2"/>
    <w:rsid w:val="00823F1C"/>
  </w:style>
  <w:style w:type="character" w:customStyle="1" w:styleId="WW8Num18z3">
    <w:name w:val="WW8Num18z3"/>
    <w:rsid w:val="00823F1C"/>
  </w:style>
  <w:style w:type="character" w:customStyle="1" w:styleId="WW8Num18z4">
    <w:name w:val="WW8Num18z4"/>
    <w:rsid w:val="00823F1C"/>
  </w:style>
  <w:style w:type="character" w:customStyle="1" w:styleId="WW8Num18z5">
    <w:name w:val="WW8Num18z5"/>
    <w:rsid w:val="00823F1C"/>
  </w:style>
  <w:style w:type="character" w:customStyle="1" w:styleId="WW8Num18z6">
    <w:name w:val="WW8Num18z6"/>
    <w:rsid w:val="00823F1C"/>
  </w:style>
  <w:style w:type="character" w:customStyle="1" w:styleId="WW8Num18z7">
    <w:name w:val="WW8Num18z7"/>
    <w:rsid w:val="00823F1C"/>
  </w:style>
  <w:style w:type="character" w:customStyle="1" w:styleId="WW8Num18z8">
    <w:name w:val="WW8Num18z8"/>
    <w:rsid w:val="00823F1C"/>
  </w:style>
  <w:style w:type="character" w:customStyle="1" w:styleId="WW8Num3z1">
    <w:name w:val="WW8Num3z1"/>
    <w:rsid w:val="00823F1C"/>
  </w:style>
  <w:style w:type="character" w:customStyle="1" w:styleId="WW8Num3z2">
    <w:name w:val="WW8Num3z2"/>
    <w:rsid w:val="00823F1C"/>
  </w:style>
  <w:style w:type="character" w:customStyle="1" w:styleId="WW8Num3z3">
    <w:name w:val="WW8Num3z3"/>
    <w:rsid w:val="00823F1C"/>
  </w:style>
  <w:style w:type="character" w:customStyle="1" w:styleId="WW8Num3z4">
    <w:name w:val="WW8Num3z4"/>
    <w:rsid w:val="00823F1C"/>
    <w:rPr>
      <w:rFonts w:ascii="Arial" w:hAnsi="Arial" w:cs="Times New Roman"/>
      <w:b w:val="0"/>
      <w:i w:val="0"/>
      <w:sz w:val="20"/>
      <w:szCs w:val="20"/>
    </w:rPr>
  </w:style>
  <w:style w:type="character" w:customStyle="1" w:styleId="WW8Num3z5">
    <w:name w:val="WW8Num3z5"/>
    <w:rsid w:val="00823F1C"/>
  </w:style>
  <w:style w:type="character" w:customStyle="1" w:styleId="WW8Num3z6">
    <w:name w:val="WW8Num3z6"/>
    <w:rsid w:val="00823F1C"/>
  </w:style>
  <w:style w:type="character" w:customStyle="1" w:styleId="WW8Num3z7">
    <w:name w:val="WW8Num3z7"/>
    <w:rsid w:val="00823F1C"/>
  </w:style>
  <w:style w:type="character" w:customStyle="1" w:styleId="WW8Num3z8">
    <w:name w:val="WW8Num3z8"/>
    <w:rsid w:val="00823F1C"/>
  </w:style>
  <w:style w:type="character" w:customStyle="1" w:styleId="WW-DefaultParagraphFont11111111111">
    <w:name w:val="WW-Default Paragraph Font11111111111"/>
    <w:rsid w:val="00823F1C"/>
  </w:style>
  <w:style w:type="character" w:customStyle="1" w:styleId="WW-DefaultParagraphFont111111111111">
    <w:name w:val="WW-Default Paragraph Font111111111111"/>
    <w:rsid w:val="00823F1C"/>
  </w:style>
  <w:style w:type="character" w:customStyle="1" w:styleId="WW-DefaultParagraphFont1111111111111">
    <w:name w:val="WW-Default Paragraph Font1111111111111"/>
    <w:rsid w:val="00823F1C"/>
  </w:style>
  <w:style w:type="character" w:customStyle="1" w:styleId="WW-DefaultParagraphFont11111111111111">
    <w:name w:val="WW-Default Paragraph Font11111111111111"/>
    <w:rsid w:val="00823F1C"/>
  </w:style>
  <w:style w:type="character" w:customStyle="1" w:styleId="20">
    <w:name w:val="Προεπιλεγμένη γραμματοσειρά2"/>
    <w:rsid w:val="00823F1C"/>
  </w:style>
  <w:style w:type="character" w:customStyle="1" w:styleId="WW8Num19z0">
    <w:name w:val="WW8Num19z0"/>
    <w:rsid w:val="00823F1C"/>
    <w:rPr>
      <w:rFonts w:ascii="Calibri" w:hAnsi="Calibri" w:cs="Calibri"/>
    </w:rPr>
  </w:style>
  <w:style w:type="character" w:customStyle="1" w:styleId="WW8Num19z1">
    <w:name w:val="WW8Num19z1"/>
    <w:rsid w:val="00823F1C"/>
  </w:style>
  <w:style w:type="character" w:customStyle="1" w:styleId="WW8Num20z0">
    <w:name w:val="WW8Num20z0"/>
    <w:rsid w:val="00823F1C"/>
    <w:rPr>
      <w:rFonts w:ascii="Calibri" w:eastAsia="Calibri" w:hAnsi="Calibri" w:cs="Times New Roman"/>
    </w:rPr>
  </w:style>
  <w:style w:type="character" w:customStyle="1" w:styleId="WW8Num20z1">
    <w:name w:val="WW8Num20z1"/>
    <w:rsid w:val="00823F1C"/>
    <w:rPr>
      <w:rFonts w:ascii="Courier New" w:hAnsi="Courier New" w:cs="Courier New"/>
    </w:rPr>
  </w:style>
  <w:style w:type="character" w:customStyle="1" w:styleId="WW8Num20z2">
    <w:name w:val="WW8Num20z2"/>
    <w:rsid w:val="00823F1C"/>
    <w:rPr>
      <w:rFonts w:ascii="Wingdings" w:hAnsi="Wingdings" w:cs="Wingdings"/>
    </w:rPr>
  </w:style>
  <w:style w:type="character" w:customStyle="1" w:styleId="WW8Num20z3">
    <w:name w:val="WW8Num20z3"/>
    <w:rsid w:val="00823F1C"/>
    <w:rPr>
      <w:rFonts w:ascii="Symbol" w:hAnsi="Symbol" w:cs="Symbol"/>
    </w:rPr>
  </w:style>
  <w:style w:type="character" w:customStyle="1" w:styleId="WW-DefaultParagraphFont111111111111111">
    <w:name w:val="WW-Default Paragraph Font111111111111111"/>
    <w:rsid w:val="00823F1C"/>
  </w:style>
  <w:style w:type="character" w:customStyle="1" w:styleId="WW8Num19z2">
    <w:name w:val="WW8Num19z2"/>
    <w:rsid w:val="00823F1C"/>
  </w:style>
  <w:style w:type="character" w:customStyle="1" w:styleId="WW8Num19z3">
    <w:name w:val="WW8Num19z3"/>
    <w:rsid w:val="00823F1C"/>
  </w:style>
  <w:style w:type="character" w:customStyle="1" w:styleId="WW8Num19z4">
    <w:name w:val="WW8Num19z4"/>
    <w:rsid w:val="00823F1C"/>
  </w:style>
  <w:style w:type="character" w:customStyle="1" w:styleId="WW8Num19z5">
    <w:name w:val="WW8Num19z5"/>
    <w:rsid w:val="00823F1C"/>
  </w:style>
  <w:style w:type="character" w:customStyle="1" w:styleId="WW8Num19z6">
    <w:name w:val="WW8Num19z6"/>
    <w:rsid w:val="00823F1C"/>
  </w:style>
  <w:style w:type="character" w:customStyle="1" w:styleId="WW8Num19z7">
    <w:name w:val="WW8Num19z7"/>
    <w:rsid w:val="00823F1C"/>
  </w:style>
  <w:style w:type="character" w:customStyle="1" w:styleId="WW8Num19z8">
    <w:name w:val="WW8Num19z8"/>
    <w:rsid w:val="00823F1C"/>
  </w:style>
  <w:style w:type="character" w:customStyle="1" w:styleId="WW8Num20z4">
    <w:name w:val="WW8Num20z4"/>
    <w:rsid w:val="00823F1C"/>
  </w:style>
  <w:style w:type="character" w:customStyle="1" w:styleId="WW8Num20z5">
    <w:name w:val="WW8Num20z5"/>
    <w:rsid w:val="00823F1C"/>
  </w:style>
  <w:style w:type="character" w:customStyle="1" w:styleId="WW8Num20z6">
    <w:name w:val="WW8Num20z6"/>
    <w:rsid w:val="00823F1C"/>
  </w:style>
  <w:style w:type="character" w:customStyle="1" w:styleId="WW8Num20z7">
    <w:name w:val="WW8Num20z7"/>
    <w:rsid w:val="00823F1C"/>
  </w:style>
  <w:style w:type="character" w:customStyle="1" w:styleId="WW8Num20z8">
    <w:name w:val="WW8Num20z8"/>
    <w:rsid w:val="00823F1C"/>
  </w:style>
  <w:style w:type="character" w:customStyle="1" w:styleId="WW-DefaultParagraphFont1111111111111111">
    <w:name w:val="WW-Default Paragraph Font1111111111111111"/>
    <w:rsid w:val="00823F1C"/>
  </w:style>
  <w:style w:type="character" w:customStyle="1" w:styleId="WW-DefaultParagraphFont11111111111111111">
    <w:name w:val="WW-Default Paragraph Font11111111111111111"/>
    <w:rsid w:val="00823F1C"/>
  </w:style>
  <w:style w:type="character" w:customStyle="1" w:styleId="WW8Num21z0">
    <w:name w:val="WW8Num21z0"/>
    <w:rsid w:val="00823F1C"/>
    <w:rPr>
      <w:rFonts w:ascii="Calibri" w:eastAsia="Times New Roman" w:hAnsi="Calibri" w:cs="Calibri"/>
    </w:rPr>
  </w:style>
  <w:style w:type="character" w:customStyle="1" w:styleId="WW8Num21z1">
    <w:name w:val="WW8Num21z1"/>
    <w:rsid w:val="00823F1C"/>
    <w:rPr>
      <w:rFonts w:ascii="Courier New" w:hAnsi="Courier New" w:cs="Courier New"/>
    </w:rPr>
  </w:style>
  <w:style w:type="character" w:customStyle="1" w:styleId="WW8Num21z2">
    <w:name w:val="WW8Num21z2"/>
    <w:rsid w:val="00823F1C"/>
    <w:rPr>
      <w:rFonts w:ascii="Wingdings" w:hAnsi="Wingdings" w:cs="Wingdings"/>
    </w:rPr>
  </w:style>
  <w:style w:type="character" w:customStyle="1" w:styleId="WW8Num21z3">
    <w:name w:val="WW8Num21z3"/>
    <w:rsid w:val="00823F1C"/>
    <w:rPr>
      <w:rFonts w:ascii="Symbol" w:hAnsi="Symbol" w:cs="Symbol"/>
    </w:rPr>
  </w:style>
  <w:style w:type="character" w:customStyle="1" w:styleId="WW8Num22z0">
    <w:name w:val="WW8Num22z0"/>
    <w:rsid w:val="00823F1C"/>
    <w:rPr>
      <w:rFonts w:ascii="Symbol" w:hAnsi="Symbol" w:cs="Symbol"/>
    </w:rPr>
  </w:style>
  <w:style w:type="character" w:customStyle="1" w:styleId="WW8Num22z1">
    <w:name w:val="WW8Num22z1"/>
    <w:rsid w:val="00823F1C"/>
    <w:rPr>
      <w:rFonts w:ascii="Courier New" w:hAnsi="Courier New" w:cs="Courier New"/>
    </w:rPr>
  </w:style>
  <w:style w:type="character" w:customStyle="1" w:styleId="WW8Num22z2">
    <w:name w:val="WW8Num22z2"/>
    <w:rsid w:val="00823F1C"/>
    <w:rPr>
      <w:rFonts w:ascii="Wingdings" w:hAnsi="Wingdings" w:cs="Wingdings"/>
    </w:rPr>
  </w:style>
  <w:style w:type="character" w:customStyle="1" w:styleId="WW8Num23z0">
    <w:name w:val="WW8Num23z0"/>
    <w:rsid w:val="00823F1C"/>
    <w:rPr>
      <w:rFonts w:ascii="Calibri" w:eastAsia="Times New Roman" w:hAnsi="Calibri" w:cs="Calibri"/>
    </w:rPr>
  </w:style>
  <w:style w:type="character" w:customStyle="1" w:styleId="WW8Num23z1">
    <w:name w:val="WW8Num23z1"/>
    <w:rsid w:val="00823F1C"/>
    <w:rPr>
      <w:rFonts w:ascii="Courier New" w:hAnsi="Courier New" w:cs="Courier New"/>
    </w:rPr>
  </w:style>
  <w:style w:type="character" w:customStyle="1" w:styleId="WW8Num23z2">
    <w:name w:val="WW8Num23z2"/>
    <w:rsid w:val="00823F1C"/>
    <w:rPr>
      <w:rFonts w:ascii="Wingdings" w:hAnsi="Wingdings" w:cs="Wingdings"/>
    </w:rPr>
  </w:style>
  <w:style w:type="character" w:customStyle="1" w:styleId="WW8Num23z3">
    <w:name w:val="WW8Num23z3"/>
    <w:rsid w:val="00823F1C"/>
    <w:rPr>
      <w:rFonts w:ascii="Symbol" w:hAnsi="Symbol" w:cs="Symbol"/>
    </w:rPr>
  </w:style>
  <w:style w:type="character" w:customStyle="1" w:styleId="WW8Num24z0">
    <w:name w:val="WW8Num24z0"/>
    <w:rsid w:val="00823F1C"/>
    <w:rPr>
      <w:rFonts w:ascii="Symbol" w:hAnsi="Symbol" w:cs="Symbol"/>
      <w:strike/>
      <w:color w:val="0070C0"/>
      <w:position w:val="0"/>
      <w:sz w:val="24"/>
      <w:vertAlign w:val="baseline"/>
      <w:lang w:val="el-GR"/>
    </w:rPr>
  </w:style>
  <w:style w:type="character" w:customStyle="1" w:styleId="WW8Num24z1">
    <w:name w:val="WW8Num24z1"/>
    <w:rsid w:val="00823F1C"/>
    <w:rPr>
      <w:rFonts w:ascii="Courier New" w:hAnsi="Courier New" w:cs="Courier New"/>
    </w:rPr>
  </w:style>
  <w:style w:type="character" w:customStyle="1" w:styleId="WW8Num24z2">
    <w:name w:val="WW8Num24z2"/>
    <w:rsid w:val="00823F1C"/>
    <w:rPr>
      <w:rFonts w:ascii="Wingdings" w:hAnsi="Wingdings" w:cs="Wingdings"/>
    </w:rPr>
  </w:style>
  <w:style w:type="character" w:customStyle="1" w:styleId="WW8Num25z0">
    <w:name w:val="WW8Num25z0"/>
    <w:rsid w:val="00823F1C"/>
    <w:rPr>
      <w:rFonts w:ascii="Symbol" w:hAnsi="Symbol" w:cs="Symbol"/>
    </w:rPr>
  </w:style>
  <w:style w:type="character" w:customStyle="1" w:styleId="WW8Num25z1">
    <w:name w:val="WW8Num25z1"/>
    <w:rsid w:val="00823F1C"/>
    <w:rPr>
      <w:rFonts w:ascii="Courier New" w:hAnsi="Courier New" w:cs="Courier New"/>
    </w:rPr>
  </w:style>
  <w:style w:type="character" w:customStyle="1" w:styleId="WW8Num25z2">
    <w:name w:val="WW8Num25z2"/>
    <w:rsid w:val="00823F1C"/>
    <w:rPr>
      <w:rFonts w:ascii="Wingdings" w:hAnsi="Wingdings" w:cs="Wingdings"/>
    </w:rPr>
  </w:style>
  <w:style w:type="character" w:customStyle="1" w:styleId="WW8Num26z0">
    <w:name w:val="WW8Num26z0"/>
    <w:rsid w:val="00823F1C"/>
    <w:rPr>
      <w:rFonts w:ascii="Symbol" w:hAnsi="Symbol" w:cs="Symbol"/>
    </w:rPr>
  </w:style>
  <w:style w:type="character" w:customStyle="1" w:styleId="WW8Num26z1">
    <w:name w:val="WW8Num26z1"/>
    <w:rsid w:val="00823F1C"/>
    <w:rPr>
      <w:rFonts w:ascii="Courier New" w:hAnsi="Courier New" w:cs="Courier New"/>
    </w:rPr>
  </w:style>
  <w:style w:type="character" w:customStyle="1" w:styleId="WW8Num26z2">
    <w:name w:val="WW8Num26z2"/>
    <w:rsid w:val="00823F1C"/>
    <w:rPr>
      <w:rFonts w:ascii="Wingdings" w:hAnsi="Wingdings" w:cs="Wingdings"/>
    </w:rPr>
  </w:style>
  <w:style w:type="character" w:customStyle="1" w:styleId="WW8Num27z0">
    <w:name w:val="WW8Num27z0"/>
    <w:rsid w:val="00823F1C"/>
    <w:rPr>
      <w:rFonts w:ascii="Calibri" w:eastAsia="Times New Roman" w:hAnsi="Calibri" w:cs="Calibri"/>
    </w:rPr>
  </w:style>
  <w:style w:type="character" w:customStyle="1" w:styleId="WW8Num27z1">
    <w:name w:val="WW8Num27z1"/>
    <w:rsid w:val="00823F1C"/>
    <w:rPr>
      <w:rFonts w:ascii="Courier New" w:hAnsi="Courier New" w:cs="Courier New"/>
    </w:rPr>
  </w:style>
  <w:style w:type="character" w:customStyle="1" w:styleId="WW8Num27z2">
    <w:name w:val="WW8Num27z2"/>
    <w:rsid w:val="00823F1C"/>
    <w:rPr>
      <w:rFonts w:ascii="Wingdings" w:hAnsi="Wingdings" w:cs="Wingdings"/>
    </w:rPr>
  </w:style>
  <w:style w:type="character" w:customStyle="1" w:styleId="WW8Num27z3">
    <w:name w:val="WW8Num27z3"/>
    <w:rsid w:val="00823F1C"/>
    <w:rPr>
      <w:rFonts w:ascii="Symbol" w:hAnsi="Symbol" w:cs="Symbol"/>
    </w:rPr>
  </w:style>
  <w:style w:type="character" w:customStyle="1" w:styleId="WW8Num28z0">
    <w:name w:val="WW8Num28z0"/>
    <w:rsid w:val="00823F1C"/>
    <w:rPr>
      <w:rFonts w:ascii="Symbol" w:hAnsi="Symbol" w:cs="Symbol"/>
    </w:rPr>
  </w:style>
  <w:style w:type="character" w:customStyle="1" w:styleId="WW8Num28z1">
    <w:name w:val="WW8Num28z1"/>
    <w:rsid w:val="00823F1C"/>
    <w:rPr>
      <w:rFonts w:ascii="Courier New" w:hAnsi="Courier New" w:cs="Courier New"/>
    </w:rPr>
  </w:style>
  <w:style w:type="character" w:customStyle="1" w:styleId="WW8Num28z2">
    <w:name w:val="WW8Num28z2"/>
    <w:rsid w:val="00823F1C"/>
    <w:rPr>
      <w:rFonts w:ascii="Wingdings" w:hAnsi="Wingdings" w:cs="Wingdings"/>
    </w:rPr>
  </w:style>
  <w:style w:type="character" w:customStyle="1" w:styleId="WW8Num29z0">
    <w:name w:val="WW8Num29z0"/>
    <w:rsid w:val="00823F1C"/>
    <w:rPr>
      <w:rFonts w:ascii="Calibri" w:eastAsia="Times New Roman" w:hAnsi="Calibri" w:cs="Calibri"/>
    </w:rPr>
  </w:style>
  <w:style w:type="character" w:customStyle="1" w:styleId="WW8Num29z1">
    <w:name w:val="WW8Num29z1"/>
    <w:rsid w:val="00823F1C"/>
    <w:rPr>
      <w:rFonts w:ascii="Courier New" w:hAnsi="Courier New" w:cs="Courier New"/>
    </w:rPr>
  </w:style>
  <w:style w:type="character" w:customStyle="1" w:styleId="WW8Num29z2">
    <w:name w:val="WW8Num29z2"/>
    <w:rsid w:val="00823F1C"/>
    <w:rPr>
      <w:rFonts w:ascii="Wingdings" w:hAnsi="Wingdings" w:cs="Wingdings"/>
    </w:rPr>
  </w:style>
  <w:style w:type="character" w:customStyle="1" w:styleId="WW8Num29z3">
    <w:name w:val="WW8Num29z3"/>
    <w:rsid w:val="00823F1C"/>
    <w:rPr>
      <w:rFonts w:ascii="Symbol" w:hAnsi="Symbol" w:cs="Symbol"/>
    </w:rPr>
  </w:style>
  <w:style w:type="character" w:customStyle="1" w:styleId="WW8Num30z0">
    <w:name w:val="WW8Num30z0"/>
    <w:rsid w:val="00823F1C"/>
    <w:rPr>
      <w:rFonts w:ascii="Symbol" w:hAnsi="Symbol" w:cs="Symbol"/>
      <w:shd w:val="clear" w:color="auto" w:fill="FFFF00"/>
    </w:rPr>
  </w:style>
  <w:style w:type="character" w:customStyle="1" w:styleId="WW8Num30z1">
    <w:name w:val="WW8Num30z1"/>
    <w:rsid w:val="00823F1C"/>
    <w:rPr>
      <w:rFonts w:ascii="Courier New" w:hAnsi="Courier New" w:cs="Courier New"/>
    </w:rPr>
  </w:style>
  <w:style w:type="character" w:customStyle="1" w:styleId="WW8Num30z2">
    <w:name w:val="WW8Num30z2"/>
    <w:rsid w:val="00823F1C"/>
    <w:rPr>
      <w:rFonts w:ascii="Wingdings" w:hAnsi="Wingdings" w:cs="Wingdings"/>
    </w:rPr>
  </w:style>
  <w:style w:type="character" w:customStyle="1" w:styleId="WW8Num31z0">
    <w:name w:val="WW8Num31z0"/>
    <w:rsid w:val="00823F1C"/>
    <w:rPr>
      <w:rFonts w:cs="Times New Roman"/>
    </w:rPr>
  </w:style>
  <w:style w:type="character" w:customStyle="1" w:styleId="WW8Num32z0">
    <w:name w:val="WW8Num32z0"/>
    <w:rsid w:val="00823F1C"/>
  </w:style>
  <w:style w:type="character" w:customStyle="1" w:styleId="WW8Num32z1">
    <w:name w:val="WW8Num32z1"/>
    <w:rsid w:val="00823F1C"/>
  </w:style>
  <w:style w:type="character" w:customStyle="1" w:styleId="WW8Num32z2">
    <w:name w:val="WW8Num32z2"/>
    <w:rsid w:val="00823F1C"/>
  </w:style>
  <w:style w:type="character" w:customStyle="1" w:styleId="WW8Num32z3">
    <w:name w:val="WW8Num32z3"/>
    <w:rsid w:val="00823F1C"/>
  </w:style>
  <w:style w:type="character" w:customStyle="1" w:styleId="WW8Num32z4">
    <w:name w:val="WW8Num32z4"/>
    <w:rsid w:val="00823F1C"/>
  </w:style>
  <w:style w:type="character" w:customStyle="1" w:styleId="WW8Num32z5">
    <w:name w:val="WW8Num32z5"/>
    <w:rsid w:val="00823F1C"/>
  </w:style>
  <w:style w:type="character" w:customStyle="1" w:styleId="WW8Num32z6">
    <w:name w:val="WW8Num32z6"/>
    <w:rsid w:val="00823F1C"/>
  </w:style>
  <w:style w:type="character" w:customStyle="1" w:styleId="WW8Num32z7">
    <w:name w:val="WW8Num32z7"/>
    <w:rsid w:val="00823F1C"/>
  </w:style>
  <w:style w:type="character" w:customStyle="1" w:styleId="WW8Num32z8">
    <w:name w:val="WW8Num32z8"/>
    <w:rsid w:val="00823F1C"/>
  </w:style>
  <w:style w:type="character" w:customStyle="1" w:styleId="WW8Num33z0">
    <w:name w:val="WW8Num33z0"/>
    <w:rsid w:val="00823F1C"/>
    <w:rPr>
      <w:rFonts w:ascii="Symbol" w:eastAsia="Calibri" w:hAnsi="Symbol" w:cs="Symbol"/>
    </w:rPr>
  </w:style>
  <w:style w:type="character" w:customStyle="1" w:styleId="WW8Num33z1">
    <w:name w:val="WW8Num33z1"/>
    <w:rsid w:val="00823F1C"/>
    <w:rPr>
      <w:rFonts w:ascii="Courier New" w:hAnsi="Courier New" w:cs="Courier New"/>
    </w:rPr>
  </w:style>
  <w:style w:type="character" w:customStyle="1" w:styleId="WW8Num33z2">
    <w:name w:val="WW8Num33z2"/>
    <w:rsid w:val="00823F1C"/>
    <w:rPr>
      <w:rFonts w:ascii="Wingdings" w:hAnsi="Wingdings" w:cs="Wingdings"/>
    </w:rPr>
  </w:style>
  <w:style w:type="character" w:customStyle="1" w:styleId="WW8Num34z0">
    <w:name w:val="WW8Num34z0"/>
    <w:rsid w:val="00823F1C"/>
    <w:rPr>
      <w:rFonts w:ascii="Symbol" w:hAnsi="Symbol" w:cs="Symbol"/>
    </w:rPr>
  </w:style>
  <w:style w:type="character" w:customStyle="1" w:styleId="WW8Num34z1">
    <w:name w:val="WW8Num34z1"/>
    <w:rsid w:val="00823F1C"/>
    <w:rPr>
      <w:rFonts w:ascii="Courier New" w:hAnsi="Courier New" w:cs="Courier New"/>
    </w:rPr>
  </w:style>
  <w:style w:type="character" w:customStyle="1" w:styleId="WW8Num34z2">
    <w:name w:val="WW8Num34z2"/>
    <w:rsid w:val="00823F1C"/>
    <w:rPr>
      <w:rFonts w:ascii="Wingdings" w:hAnsi="Wingdings" w:cs="Wingdings"/>
    </w:rPr>
  </w:style>
  <w:style w:type="character" w:customStyle="1" w:styleId="WW8Num35z0">
    <w:name w:val="WW8Num35z0"/>
    <w:rsid w:val="00823F1C"/>
    <w:rPr>
      <w:rFonts w:ascii="Calibri" w:eastAsia="Times New Roman" w:hAnsi="Calibri" w:cs="Calibri"/>
    </w:rPr>
  </w:style>
  <w:style w:type="character" w:customStyle="1" w:styleId="WW8Num35z1">
    <w:name w:val="WW8Num35z1"/>
    <w:rsid w:val="00823F1C"/>
    <w:rPr>
      <w:rFonts w:ascii="Courier New" w:hAnsi="Courier New" w:cs="Courier New"/>
    </w:rPr>
  </w:style>
  <w:style w:type="character" w:customStyle="1" w:styleId="WW8Num35z2">
    <w:name w:val="WW8Num35z2"/>
    <w:rsid w:val="00823F1C"/>
    <w:rPr>
      <w:rFonts w:ascii="Wingdings" w:hAnsi="Wingdings" w:cs="Wingdings"/>
    </w:rPr>
  </w:style>
  <w:style w:type="character" w:customStyle="1" w:styleId="WW8Num35z3">
    <w:name w:val="WW8Num35z3"/>
    <w:rsid w:val="00823F1C"/>
    <w:rPr>
      <w:rFonts w:ascii="Symbol" w:hAnsi="Symbol" w:cs="Symbol"/>
    </w:rPr>
  </w:style>
  <w:style w:type="character" w:customStyle="1" w:styleId="WW8Num36z0">
    <w:name w:val="WW8Num36z0"/>
    <w:rsid w:val="00823F1C"/>
    <w:rPr>
      <w:lang w:val="el-GR"/>
    </w:rPr>
  </w:style>
  <w:style w:type="character" w:customStyle="1" w:styleId="WW8Num36z1">
    <w:name w:val="WW8Num36z1"/>
    <w:rsid w:val="00823F1C"/>
  </w:style>
  <w:style w:type="character" w:customStyle="1" w:styleId="WW8Num36z2">
    <w:name w:val="WW8Num36z2"/>
    <w:rsid w:val="00823F1C"/>
  </w:style>
  <w:style w:type="character" w:customStyle="1" w:styleId="WW8Num36z3">
    <w:name w:val="WW8Num36z3"/>
    <w:rsid w:val="00823F1C"/>
  </w:style>
  <w:style w:type="character" w:customStyle="1" w:styleId="WW8Num36z4">
    <w:name w:val="WW8Num36z4"/>
    <w:rsid w:val="00823F1C"/>
  </w:style>
  <w:style w:type="character" w:customStyle="1" w:styleId="WW8Num36z5">
    <w:name w:val="WW8Num36z5"/>
    <w:rsid w:val="00823F1C"/>
  </w:style>
  <w:style w:type="character" w:customStyle="1" w:styleId="WW8Num36z6">
    <w:name w:val="WW8Num36z6"/>
    <w:rsid w:val="00823F1C"/>
  </w:style>
  <w:style w:type="character" w:customStyle="1" w:styleId="WW8Num36z7">
    <w:name w:val="WW8Num36z7"/>
    <w:rsid w:val="00823F1C"/>
  </w:style>
  <w:style w:type="character" w:customStyle="1" w:styleId="WW8Num36z8">
    <w:name w:val="WW8Num36z8"/>
    <w:rsid w:val="00823F1C"/>
  </w:style>
  <w:style w:type="character" w:customStyle="1" w:styleId="WW8Num37z0">
    <w:name w:val="WW8Num37z0"/>
    <w:rsid w:val="00823F1C"/>
    <w:rPr>
      <w:rFonts w:ascii="Calibri" w:eastAsia="Times New Roman" w:hAnsi="Calibri" w:cs="Calibri"/>
    </w:rPr>
  </w:style>
  <w:style w:type="character" w:customStyle="1" w:styleId="WW8Num37z1">
    <w:name w:val="WW8Num37z1"/>
    <w:rsid w:val="00823F1C"/>
    <w:rPr>
      <w:rFonts w:ascii="Courier New" w:hAnsi="Courier New" w:cs="Courier New"/>
    </w:rPr>
  </w:style>
  <w:style w:type="character" w:customStyle="1" w:styleId="WW8Num37z2">
    <w:name w:val="WW8Num37z2"/>
    <w:rsid w:val="00823F1C"/>
    <w:rPr>
      <w:rFonts w:ascii="Wingdings" w:hAnsi="Wingdings" w:cs="Wingdings"/>
    </w:rPr>
  </w:style>
  <w:style w:type="character" w:customStyle="1" w:styleId="WW8Num37z3">
    <w:name w:val="WW8Num37z3"/>
    <w:rsid w:val="00823F1C"/>
    <w:rPr>
      <w:rFonts w:ascii="Symbol" w:hAnsi="Symbol" w:cs="Symbol"/>
    </w:rPr>
  </w:style>
  <w:style w:type="character" w:customStyle="1" w:styleId="WW8Num38z0">
    <w:name w:val="WW8Num38z0"/>
    <w:rsid w:val="00823F1C"/>
  </w:style>
  <w:style w:type="character" w:customStyle="1" w:styleId="WW8Num38z1">
    <w:name w:val="WW8Num38z1"/>
    <w:rsid w:val="00823F1C"/>
  </w:style>
  <w:style w:type="character" w:customStyle="1" w:styleId="WW8Num38z2">
    <w:name w:val="WW8Num38z2"/>
    <w:rsid w:val="00823F1C"/>
  </w:style>
  <w:style w:type="character" w:customStyle="1" w:styleId="WW8Num38z3">
    <w:name w:val="WW8Num38z3"/>
    <w:rsid w:val="00823F1C"/>
  </w:style>
  <w:style w:type="character" w:customStyle="1" w:styleId="WW8Num38z4">
    <w:name w:val="WW8Num38z4"/>
    <w:rsid w:val="00823F1C"/>
  </w:style>
  <w:style w:type="character" w:customStyle="1" w:styleId="WW8Num38z5">
    <w:name w:val="WW8Num38z5"/>
    <w:rsid w:val="00823F1C"/>
  </w:style>
  <w:style w:type="character" w:customStyle="1" w:styleId="WW8Num38z6">
    <w:name w:val="WW8Num38z6"/>
    <w:rsid w:val="00823F1C"/>
  </w:style>
  <w:style w:type="character" w:customStyle="1" w:styleId="WW8Num38z7">
    <w:name w:val="WW8Num38z7"/>
    <w:rsid w:val="00823F1C"/>
  </w:style>
  <w:style w:type="character" w:customStyle="1" w:styleId="WW8Num38z8">
    <w:name w:val="WW8Num38z8"/>
    <w:rsid w:val="00823F1C"/>
  </w:style>
  <w:style w:type="character" w:customStyle="1" w:styleId="WW-DefaultParagraphFont111111111111111111">
    <w:name w:val="WW-Default Paragraph Font111111111111111111"/>
    <w:rsid w:val="00823F1C"/>
  </w:style>
  <w:style w:type="character" w:customStyle="1" w:styleId="WW8Num4z1">
    <w:name w:val="WW8Num4z1"/>
    <w:rsid w:val="00823F1C"/>
    <w:rPr>
      <w:rFonts w:cs="Times New Roman"/>
    </w:rPr>
  </w:style>
  <w:style w:type="character" w:customStyle="1" w:styleId="WW8Num5z1">
    <w:name w:val="WW8Num5z1"/>
    <w:rsid w:val="00823F1C"/>
    <w:rPr>
      <w:rFonts w:cs="Times New Roman"/>
    </w:rPr>
  </w:style>
  <w:style w:type="character" w:customStyle="1" w:styleId="WW8Num29z4">
    <w:name w:val="WW8Num29z4"/>
    <w:rsid w:val="00823F1C"/>
  </w:style>
  <w:style w:type="character" w:customStyle="1" w:styleId="WW8Num29z5">
    <w:name w:val="WW8Num29z5"/>
    <w:rsid w:val="00823F1C"/>
  </w:style>
  <w:style w:type="character" w:customStyle="1" w:styleId="WW8Num29z6">
    <w:name w:val="WW8Num29z6"/>
    <w:rsid w:val="00823F1C"/>
  </w:style>
  <w:style w:type="character" w:customStyle="1" w:styleId="WW8Num29z7">
    <w:name w:val="WW8Num29z7"/>
    <w:rsid w:val="00823F1C"/>
  </w:style>
  <w:style w:type="character" w:customStyle="1" w:styleId="WW8Num29z8">
    <w:name w:val="WW8Num29z8"/>
    <w:rsid w:val="00823F1C"/>
  </w:style>
  <w:style w:type="character" w:customStyle="1" w:styleId="WW8Num30z3">
    <w:name w:val="WW8Num30z3"/>
    <w:rsid w:val="00823F1C"/>
    <w:rPr>
      <w:rFonts w:ascii="Symbol" w:hAnsi="Symbol" w:cs="Symbol"/>
    </w:rPr>
  </w:style>
  <w:style w:type="character" w:customStyle="1" w:styleId="WW8Num31z1">
    <w:name w:val="WW8Num31z1"/>
    <w:rsid w:val="00823F1C"/>
  </w:style>
  <w:style w:type="character" w:customStyle="1" w:styleId="WW8Num31z2">
    <w:name w:val="WW8Num31z2"/>
    <w:rsid w:val="00823F1C"/>
  </w:style>
  <w:style w:type="character" w:customStyle="1" w:styleId="WW8Num31z3">
    <w:name w:val="WW8Num31z3"/>
    <w:rsid w:val="00823F1C"/>
  </w:style>
  <w:style w:type="character" w:customStyle="1" w:styleId="WW8Num31z4">
    <w:name w:val="WW8Num31z4"/>
    <w:rsid w:val="00823F1C"/>
  </w:style>
  <w:style w:type="character" w:customStyle="1" w:styleId="WW8Num31z5">
    <w:name w:val="WW8Num31z5"/>
    <w:rsid w:val="00823F1C"/>
  </w:style>
  <w:style w:type="character" w:customStyle="1" w:styleId="WW8Num31z6">
    <w:name w:val="WW8Num31z6"/>
    <w:rsid w:val="00823F1C"/>
  </w:style>
  <w:style w:type="character" w:customStyle="1" w:styleId="WW8Num31z7">
    <w:name w:val="WW8Num31z7"/>
    <w:rsid w:val="00823F1C"/>
  </w:style>
  <w:style w:type="character" w:customStyle="1" w:styleId="WW8Num31z8">
    <w:name w:val="WW8Num31z8"/>
    <w:rsid w:val="00823F1C"/>
  </w:style>
  <w:style w:type="character" w:customStyle="1" w:styleId="WW8Num39z0">
    <w:name w:val="WW8Num39z0"/>
    <w:rsid w:val="00823F1C"/>
    <w:rPr>
      <w:rFonts w:ascii="Calibri" w:eastAsia="Times New Roman" w:hAnsi="Calibri" w:cs="Calibri"/>
    </w:rPr>
  </w:style>
  <w:style w:type="character" w:customStyle="1" w:styleId="WW8Num39z1">
    <w:name w:val="WW8Num39z1"/>
    <w:rsid w:val="00823F1C"/>
    <w:rPr>
      <w:rFonts w:ascii="Courier New" w:hAnsi="Courier New" w:cs="Courier New"/>
    </w:rPr>
  </w:style>
  <w:style w:type="character" w:customStyle="1" w:styleId="WW8Num39z2">
    <w:name w:val="WW8Num39z2"/>
    <w:rsid w:val="00823F1C"/>
    <w:rPr>
      <w:rFonts w:ascii="Wingdings" w:hAnsi="Wingdings" w:cs="Wingdings"/>
    </w:rPr>
  </w:style>
  <w:style w:type="character" w:customStyle="1" w:styleId="WW8Num39z3">
    <w:name w:val="WW8Num39z3"/>
    <w:rsid w:val="00823F1C"/>
    <w:rPr>
      <w:rFonts w:ascii="Symbol" w:hAnsi="Symbol" w:cs="Symbol"/>
    </w:rPr>
  </w:style>
  <w:style w:type="character" w:customStyle="1" w:styleId="WW8Num40z0">
    <w:name w:val="WW8Num40z0"/>
    <w:rsid w:val="00823F1C"/>
    <w:rPr>
      <w:rFonts w:ascii="Symbol" w:hAnsi="Symbol" w:cs="Symbol"/>
    </w:rPr>
  </w:style>
  <w:style w:type="character" w:customStyle="1" w:styleId="WW8Num40z1">
    <w:name w:val="WW8Num40z1"/>
    <w:rsid w:val="00823F1C"/>
    <w:rPr>
      <w:rFonts w:ascii="Courier New" w:hAnsi="Courier New" w:cs="Courier New"/>
    </w:rPr>
  </w:style>
  <w:style w:type="character" w:customStyle="1" w:styleId="WW8Num40z2">
    <w:name w:val="WW8Num40z2"/>
    <w:rsid w:val="00823F1C"/>
    <w:rPr>
      <w:rFonts w:ascii="Wingdings" w:hAnsi="Wingdings" w:cs="Wingdings"/>
    </w:rPr>
  </w:style>
  <w:style w:type="character" w:customStyle="1" w:styleId="WW8Num41z0">
    <w:name w:val="WW8Num41z0"/>
    <w:rsid w:val="00823F1C"/>
    <w:rPr>
      <w:rFonts w:ascii="Arial" w:hAnsi="Arial" w:cs="Times New Roman"/>
      <w:b/>
      <w:i w:val="0"/>
      <w:sz w:val="20"/>
      <w:szCs w:val="20"/>
    </w:rPr>
  </w:style>
  <w:style w:type="character" w:customStyle="1" w:styleId="WW8Num41z1">
    <w:name w:val="WW8Num41z1"/>
    <w:rsid w:val="00823F1C"/>
    <w:rPr>
      <w:rFonts w:cs="Times New Roman"/>
    </w:rPr>
  </w:style>
  <w:style w:type="character" w:customStyle="1" w:styleId="WW8Num41z2">
    <w:name w:val="WW8Num41z2"/>
    <w:rsid w:val="00823F1C"/>
    <w:rPr>
      <w:rFonts w:ascii="Arial" w:hAnsi="Arial" w:cs="Times New Roman"/>
      <w:b w:val="0"/>
      <w:i w:val="0"/>
    </w:rPr>
  </w:style>
  <w:style w:type="character" w:customStyle="1" w:styleId="WW8Num41z3">
    <w:name w:val="WW8Num41z3"/>
    <w:rsid w:val="00823F1C"/>
    <w:rPr>
      <w:rFonts w:ascii="Arial" w:hAnsi="Arial" w:cs="Times New Roman"/>
      <w:b w:val="0"/>
      <w:i w:val="0"/>
      <w:sz w:val="20"/>
      <w:szCs w:val="20"/>
    </w:rPr>
  </w:style>
  <w:style w:type="character" w:customStyle="1" w:styleId="DefaultParagraphFont1">
    <w:name w:val="Default Paragraph Font1"/>
    <w:rsid w:val="00823F1C"/>
  </w:style>
  <w:style w:type="character" w:customStyle="1" w:styleId="Heading1Char">
    <w:name w:val="Heading 1 Char"/>
    <w:rsid w:val="00823F1C"/>
    <w:rPr>
      <w:rFonts w:ascii="Arial" w:hAnsi="Arial" w:cs="Arial"/>
      <w:b/>
      <w:bCs/>
      <w:color w:val="333399"/>
      <w:sz w:val="28"/>
      <w:szCs w:val="32"/>
      <w:lang w:val="en-US"/>
    </w:rPr>
  </w:style>
  <w:style w:type="character" w:customStyle="1" w:styleId="Heading2Char">
    <w:name w:val="Heading 2 Char"/>
    <w:rsid w:val="00823F1C"/>
    <w:rPr>
      <w:rFonts w:ascii="Arial" w:hAnsi="Arial" w:cs="Arial"/>
      <w:b/>
      <w:color w:val="002060"/>
      <w:sz w:val="24"/>
      <w:szCs w:val="22"/>
      <w:lang w:val="en-GB"/>
    </w:rPr>
  </w:style>
  <w:style w:type="character" w:customStyle="1" w:styleId="Heading5Char">
    <w:name w:val="Heading 5 Char"/>
    <w:rsid w:val="00823F1C"/>
    <w:rPr>
      <w:rFonts w:ascii="Calibri" w:eastAsia="Times New Roman" w:hAnsi="Calibri" w:cs="Times New Roman"/>
      <w:b/>
      <w:bCs/>
      <w:i/>
      <w:iCs/>
      <w:sz w:val="26"/>
      <w:szCs w:val="26"/>
      <w:lang w:val="en-GB"/>
    </w:rPr>
  </w:style>
  <w:style w:type="character" w:customStyle="1" w:styleId="DateChar">
    <w:name w:val="Date Char"/>
    <w:rsid w:val="00823F1C"/>
    <w:rPr>
      <w:sz w:val="24"/>
      <w:szCs w:val="24"/>
      <w:lang w:val="en-GB"/>
    </w:rPr>
  </w:style>
  <w:style w:type="character" w:customStyle="1" w:styleId="FooterChar">
    <w:name w:val="Footer Char"/>
    <w:rsid w:val="00823F1C"/>
    <w:rPr>
      <w:rFonts w:eastAsia="MS Mincho" w:cs="Times New Roman"/>
      <w:sz w:val="24"/>
      <w:szCs w:val="24"/>
      <w:lang w:val="en-US" w:eastAsia="ja-JP"/>
    </w:rPr>
  </w:style>
  <w:style w:type="character" w:styleId="a3">
    <w:name w:val="annotation reference"/>
    <w:uiPriority w:val="99"/>
    <w:rsid w:val="00823F1C"/>
    <w:rPr>
      <w:sz w:val="16"/>
    </w:rPr>
  </w:style>
  <w:style w:type="character" w:styleId="-">
    <w:name w:val="Hyperlink"/>
    <w:uiPriority w:val="99"/>
    <w:rsid w:val="00823F1C"/>
    <w:rPr>
      <w:color w:val="0000FF"/>
      <w:u w:val="single"/>
    </w:rPr>
  </w:style>
  <w:style w:type="character" w:customStyle="1" w:styleId="HeaderChar">
    <w:name w:val="Header Char"/>
    <w:rsid w:val="00823F1C"/>
    <w:rPr>
      <w:rFonts w:cs="Times New Roman"/>
      <w:sz w:val="24"/>
      <w:szCs w:val="24"/>
      <w:lang w:val="en-GB"/>
    </w:rPr>
  </w:style>
  <w:style w:type="character" w:styleId="a4">
    <w:name w:val="page number"/>
    <w:rsid w:val="00823F1C"/>
    <w:rPr>
      <w:rFonts w:cs="Times New Roman"/>
    </w:rPr>
  </w:style>
  <w:style w:type="character" w:customStyle="1" w:styleId="BalloonTextChar">
    <w:name w:val="Balloon Text Char"/>
    <w:rsid w:val="00823F1C"/>
    <w:rPr>
      <w:rFonts w:ascii="Tahoma" w:hAnsi="Tahoma" w:cs="Tahoma"/>
      <w:sz w:val="16"/>
      <w:szCs w:val="16"/>
      <w:lang w:val="en-GB"/>
    </w:rPr>
  </w:style>
  <w:style w:type="character" w:customStyle="1" w:styleId="CommentTextChar">
    <w:name w:val="Comment Text Char"/>
    <w:rsid w:val="00823F1C"/>
    <w:rPr>
      <w:rFonts w:cs="Times New Roman"/>
      <w:lang w:val="en-GB"/>
    </w:rPr>
  </w:style>
  <w:style w:type="character" w:customStyle="1" w:styleId="CommentSubjectChar">
    <w:name w:val="Comment Subject Char"/>
    <w:rsid w:val="00823F1C"/>
    <w:rPr>
      <w:rFonts w:cs="Times New Roman"/>
      <w:b/>
      <w:bCs/>
      <w:lang w:val="en-GB"/>
    </w:rPr>
  </w:style>
  <w:style w:type="character" w:customStyle="1" w:styleId="BodyTextChar">
    <w:name w:val="Body Text Char"/>
    <w:rsid w:val="00823F1C"/>
    <w:rPr>
      <w:rFonts w:cs="Times New Roman"/>
      <w:sz w:val="24"/>
      <w:szCs w:val="24"/>
      <w:lang w:val="en-GB"/>
    </w:rPr>
  </w:style>
  <w:style w:type="character" w:styleId="a5">
    <w:name w:val="Placeholder Text"/>
    <w:rsid w:val="00823F1C"/>
    <w:rPr>
      <w:rFonts w:cs="Times New Roman"/>
      <w:color w:val="808080"/>
    </w:rPr>
  </w:style>
  <w:style w:type="character" w:customStyle="1" w:styleId="a6">
    <w:name w:val="Χαρακτήρες υποσημείωσης"/>
    <w:rsid w:val="00823F1C"/>
    <w:rPr>
      <w:rFonts w:cs="Times New Roman"/>
      <w:vertAlign w:val="superscript"/>
    </w:rPr>
  </w:style>
  <w:style w:type="character" w:customStyle="1" w:styleId="FootnoteTextChar">
    <w:name w:val="Footnote Text Char"/>
    <w:rsid w:val="00823F1C"/>
    <w:rPr>
      <w:rFonts w:ascii="Calibri" w:hAnsi="Calibri" w:cs="Times New Roman"/>
      <w:lang w:val="x-none"/>
    </w:rPr>
  </w:style>
  <w:style w:type="character" w:customStyle="1" w:styleId="Heading3Char">
    <w:name w:val="Heading 3 Char"/>
    <w:rsid w:val="00823F1C"/>
    <w:rPr>
      <w:rFonts w:ascii="Arial" w:hAnsi="Arial" w:cs="Arial"/>
      <w:b/>
      <w:bCs/>
      <w:sz w:val="22"/>
      <w:szCs w:val="26"/>
      <w:lang w:val="en-GB"/>
    </w:rPr>
  </w:style>
  <w:style w:type="character" w:customStyle="1" w:styleId="Heading4Char">
    <w:name w:val="Heading 4 Char"/>
    <w:rsid w:val="00823F1C"/>
    <w:rPr>
      <w:rFonts w:ascii="Arial" w:eastAsia="Times New Roman" w:hAnsi="Arial" w:cs="Times New Roman"/>
      <w:b/>
      <w:bCs/>
      <w:sz w:val="22"/>
      <w:szCs w:val="28"/>
      <w:lang w:val="en-GB"/>
    </w:rPr>
  </w:style>
  <w:style w:type="character" w:customStyle="1" w:styleId="DocTitleChar">
    <w:name w:val="Doc Title Char"/>
    <w:basedOn w:val="Heading1Char"/>
    <w:rsid w:val="00823F1C"/>
    <w:rPr>
      <w:rFonts w:ascii="Arial" w:hAnsi="Arial" w:cs="Arial"/>
      <w:b/>
      <w:bCs/>
      <w:color w:val="333399"/>
      <w:sz w:val="28"/>
      <w:szCs w:val="32"/>
      <w:lang w:val="en-US"/>
    </w:rPr>
  </w:style>
  <w:style w:type="character" w:customStyle="1" w:styleId="Style1Char">
    <w:name w:val="Style1 Char"/>
    <w:rsid w:val="00823F1C"/>
    <w:rPr>
      <w:rFonts w:ascii="Calibri" w:hAnsi="Calibri" w:cs="Calibri"/>
      <w:b/>
      <w:bCs/>
      <w:color w:val="333399"/>
      <w:sz w:val="40"/>
      <w:szCs w:val="40"/>
      <w:lang w:val="en-US"/>
    </w:rPr>
  </w:style>
  <w:style w:type="character" w:customStyle="1" w:styleId="ContentsChar">
    <w:name w:val="Contents Char"/>
    <w:rsid w:val="00823F1C"/>
    <w:rPr>
      <w:rFonts w:ascii="Calibri" w:hAnsi="Calibri" w:cs="Calibri"/>
      <w:b/>
      <w:bCs/>
      <w:color w:val="333399"/>
      <w:sz w:val="28"/>
      <w:szCs w:val="32"/>
      <w:lang w:val="en-US"/>
    </w:rPr>
  </w:style>
  <w:style w:type="character" w:customStyle="1" w:styleId="EndnoteTextChar">
    <w:name w:val="Endnote Text Char"/>
    <w:rsid w:val="00823F1C"/>
    <w:rPr>
      <w:rFonts w:ascii="Calibri" w:hAnsi="Calibri" w:cs="Calibri"/>
      <w:lang w:val="en-GB"/>
    </w:rPr>
  </w:style>
  <w:style w:type="character" w:customStyle="1" w:styleId="a7">
    <w:name w:val="Χαρακτήρες σημείωσης τέλους"/>
    <w:rsid w:val="00823F1C"/>
    <w:rPr>
      <w:vertAlign w:val="superscript"/>
    </w:rPr>
  </w:style>
  <w:style w:type="character" w:customStyle="1" w:styleId="FootnoteReference2">
    <w:name w:val="Footnote Reference2"/>
    <w:rsid w:val="00823F1C"/>
    <w:rPr>
      <w:vertAlign w:val="superscript"/>
    </w:rPr>
  </w:style>
  <w:style w:type="character" w:customStyle="1" w:styleId="EndnoteReference1">
    <w:name w:val="Endnote Reference1"/>
    <w:rsid w:val="00823F1C"/>
    <w:rPr>
      <w:vertAlign w:val="superscript"/>
    </w:rPr>
  </w:style>
  <w:style w:type="character" w:customStyle="1" w:styleId="a8">
    <w:name w:val="Κουκκίδες"/>
    <w:rsid w:val="00823F1C"/>
    <w:rPr>
      <w:rFonts w:ascii="OpenSymbol" w:eastAsia="OpenSymbol" w:hAnsi="OpenSymbol" w:cs="OpenSymbol"/>
    </w:rPr>
  </w:style>
  <w:style w:type="character" w:styleId="a9">
    <w:name w:val="Strong"/>
    <w:qFormat/>
    <w:rsid w:val="00823F1C"/>
    <w:rPr>
      <w:b/>
      <w:bCs/>
    </w:rPr>
  </w:style>
  <w:style w:type="character" w:customStyle="1" w:styleId="10">
    <w:name w:val="Προεπιλεγμένη γραμματοσειρά1"/>
    <w:rsid w:val="00823F1C"/>
  </w:style>
  <w:style w:type="character" w:customStyle="1" w:styleId="aa">
    <w:name w:val="Σύμβολο υποσημείωσης"/>
    <w:rsid w:val="00823F1C"/>
    <w:rPr>
      <w:vertAlign w:val="superscript"/>
    </w:rPr>
  </w:style>
  <w:style w:type="character" w:styleId="ab">
    <w:name w:val="Emphasis"/>
    <w:qFormat/>
    <w:rsid w:val="00823F1C"/>
    <w:rPr>
      <w:i/>
      <w:iCs/>
    </w:rPr>
  </w:style>
  <w:style w:type="character" w:customStyle="1" w:styleId="ac">
    <w:name w:val="Χαρακτήρες αρίθμησης"/>
    <w:rsid w:val="00823F1C"/>
  </w:style>
  <w:style w:type="character" w:customStyle="1" w:styleId="normalwithoutspacingChar">
    <w:name w:val="normal_without_spacing Char"/>
    <w:rsid w:val="00823F1C"/>
    <w:rPr>
      <w:rFonts w:ascii="Calibri" w:hAnsi="Calibri" w:cs="Calibri"/>
      <w:sz w:val="22"/>
      <w:szCs w:val="24"/>
    </w:rPr>
  </w:style>
  <w:style w:type="character" w:customStyle="1" w:styleId="FootnoteTextChar1">
    <w:name w:val="Footnote Text Char1"/>
    <w:rsid w:val="00823F1C"/>
    <w:rPr>
      <w:rFonts w:ascii="Calibri" w:hAnsi="Calibri" w:cs="Calibri"/>
      <w:lang w:val="en-IE" w:eastAsia="zh-CN"/>
    </w:rPr>
  </w:style>
  <w:style w:type="character" w:customStyle="1" w:styleId="foothangingChar">
    <w:name w:val="foot_hanging Char"/>
    <w:rsid w:val="00823F1C"/>
    <w:rPr>
      <w:rFonts w:ascii="Calibri" w:hAnsi="Calibri" w:cs="Calibri"/>
      <w:sz w:val="18"/>
      <w:szCs w:val="18"/>
      <w:lang w:val="en-IE" w:eastAsia="zh-CN"/>
    </w:rPr>
  </w:style>
  <w:style w:type="character" w:customStyle="1" w:styleId="HTMLPreformattedChar">
    <w:name w:val="HTML Preformatted Char"/>
    <w:rsid w:val="00823F1C"/>
    <w:rPr>
      <w:rFonts w:ascii="Courier New" w:hAnsi="Courier New" w:cs="Courier New"/>
    </w:rPr>
  </w:style>
  <w:style w:type="character" w:customStyle="1" w:styleId="apple-converted-space">
    <w:name w:val="apple-converted-space"/>
    <w:basedOn w:val="WW-DefaultParagraphFont111111111111111111"/>
    <w:rsid w:val="00823F1C"/>
  </w:style>
  <w:style w:type="character" w:customStyle="1" w:styleId="BodyTextIndent3Char">
    <w:name w:val="Body Text Indent 3 Char"/>
    <w:rsid w:val="00823F1C"/>
    <w:rPr>
      <w:rFonts w:ascii="Calibri" w:hAnsi="Calibri" w:cs="Calibri"/>
      <w:sz w:val="16"/>
      <w:szCs w:val="16"/>
      <w:lang w:val="en-GB"/>
    </w:rPr>
  </w:style>
  <w:style w:type="character" w:customStyle="1" w:styleId="WW-FootnoteReference">
    <w:name w:val="WW-Footnote Reference"/>
    <w:rsid w:val="00823F1C"/>
    <w:rPr>
      <w:vertAlign w:val="superscript"/>
    </w:rPr>
  </w:style>
  <w:style w:type="character" w:customStyle="1" w:styleId="WW-EndnoteReference">
    <w:name w:val="WW-Endnote Reference"/>
    <w:rsid w:val="00823F1C"/>
    <w:rPr>
      <w:vertAlign w:val="superscript"/>
    </w:rPr>
  </w:style>
  <w:style w:type="character" w:customStyle="1" w:styleId="FootnoteReference1">
    <w:name w:val="Footnote Reference1"/>
    <w:rsid w:val="00823F1C"/>
    <w:rPr>
      <w:vertAlign w:val="superscript"/>
    </w:rPr>
  </w:style>
  <w:style w:type="character" w:customStyle="1" w:styleId="FootnoteTextChar2">
    <w:name w:val="Footnote Text Char2"/>
    <w:rsid w:val="00823F1C"/>
    <w:rPr>
      <w:rFonts w:ascii="Calibri" w:hAnsi="Calibri" w:cs="Calibri"/>
      <w:sz w:val="18"/>
      <w:lang w:val="en-IE" w:eastAsia="zh-CN"/>
    </w:rPr>
  </w:style>
  <w:style w:type="character" w:customStyle="1" w:styleId="foothangingChar1">
    <w:name w:val="foot_hanging Char1"/>
    <w:rsid w:val="00823F1C"/>
    <w:rPr>
      <w:rFonts w:ascii="Calibri" w:hAnsi="Calibri" w:cs="Calibri"/>
      <w:sz w:val="18"/>
      <w:szCs w:val="18"/>
      <w:lang w:val="en-IE" w:eastAsia="zh-CN"/>
    </w:rPr>
  </w:style>
  <w:style w:type="character" w:customStyle="1" w:styleId="footersChar">
    <w:name w:val="footers Char"/>
    <w:basedOn w:val="foothangingChar1"/>
    <w:rsid w:val="00823F1C"/>
    <w:rPr>
      <w:rFonts w:ascii="Calibri" w:hAnsi="Calibri" w:cs="Calibri"/>
      <w:sz w:val="18"/>
      <w:szCs w:val="18"/>
      <w:lang w:val="en-IE" w:eastAsia="zh-CN"/>
    </w:rPr>
  </w:style>
  <w:style w:type="character" w:customStyle="1" w:styleId="CommentTextChar1">
    <w:name w:val="Comment Text Char1"/>
    <w:rsid w:val="00823F1C"/>
    <w:rPr>
      <w:rFonts w:ascii="Calibri" w:hAnsi="Calibri" w:cs="Calibri"/>
      <w:lang w:val="en-GB" w:eastAsia="zh-CN"/>
    </w:rPr>
  </w:style>
  <w:style w:type="character" w:customStyle="1" w:styleId="HTMLPreformattedChar1">
    <w:name w:val="HTML Preformatted Char1"/>
    <w:rsid w:val="00823F1C"/>
    <w:rPr>
      <w:rFonts w:ascii="Courier New" w:hAnsi="Courier New" w:cs="Courier New"/>
      <w:lang w:eastAsia="zh-CN"/>
    </w:rPr>
  </w:style>
  <w:style w:type="character" w:customStyle="1" w:styleId="BodyText3Char">
    <w:name w:val="Body Text 3 Char"/>
    <w:rsid w:val="00823F1C"/>
    <w:rPr>
      <w:rFonts w:ascii="Calibri" w:hAnsi="Calibri" w:cs="Calibri"/>
      <w:sz w:val="16"/>
      <w:szCs w:val="16"/>
      <w:lang w:val="en-GB" w:eastAsia="zh-CN"/>
    </w:rPr>
  </w:style>
  <w:style w:type="character" w:customStyle="1" w:styleId="WW-FootnoteReference1">
    <w:name w:val="WW-Footnote Reference1"/>
    <w:rsid w:val="00823F1C"/>
    <w:rPr>
      <w:vertAlign w:val="superscript"/>
    </w:rPr>
  </w:style>
  <w:style w:type="character" w:customStyle="1" w:styleId="WW-EndnoteReference1">
    <w:name w:val="WW-Endnote Reference1"/>
    <w:rsid w:val="00823F1C"/>
    <w:rPr>
      <w:vertAlign w:val="superscript"/>
    </w:rPr>
  </w:style>
  <w:style w:type="character" w:customStyle="1" w:styleId="WW-FootnoteReference2">
    <w:name w:val="WW-Footnote Reference2"/>
    <w:rsid w:val="00823F1C"/>
    <w:rPr>
      <w:vertAlign w:val="superscript"/>
    </w:rPr>
  </w:style>
  <w:style w:type="character" w:customStyle="1" w:styleId="WW-EndnoteReference2">
    <w:name w:val="WW-Endnote Reference2"/>
    <w:rsid w:val="00823F1C"/>
    <w:rPr>
      <w:vertAlign w:val="superscript"/>
    </w:rPr>
  </w:style>
  <w:style w:type="character" w:customStyle="1" w:styleId="FootnoteTextChar3">
    <w:name w:val="Footnote Text Char3"/>
    <w:rsid w:val="00823F1C"/>
    <w:rPr>
      <w:rFonts w:ascii="Calibri" w:hAnsi="Calibri" w:cs="Calibri"/>
      <w:sz w:val="18"/>
      <w:lang w:val="en-IE" w:eastAsia="zh-CN"/>
    </w:rPr>
  </w:style>
  <w:style w:type="character" w:customStyle="1" w:styleId="foothangingChar2">
    <w:name w:val="foot_hanging Char2"/>
    <w:rsid w:val="00823F1C"/>
    <w:rPr>
      <w:rFonts w:ascii="Calibri" w:hAnsi="Calibri" w:cs="Calibri"/>
      <w:sz w:val="18"/>
      <w:szCs w:val="18"/>
      <w:lang w:val="en-IE" w:eastAsia="zh-CN"/>
    </w:rPr>
  </w:style>
  <w:style w:type="character" w:customStyle="1" w:styleId="footersChar1">
    <w:name w:val="footers Char1"/>
    <w:basedOn w:val="foothangingChar2"/>
    <w:rsid w:val="00823F1C"/>
    <w:rPr>
      <w:rFonts w:ascii="Calibri" w:hAnsi="Calibri" w:cs="Calibri"/>
      <w:sz w:val="18"/>
      <w:szCs w:val="18"/>
      <w:lang w:val="en-IE" w:eastAsia="zh-CN"/>
    </w:rPr>
  </w:style>
  <w:style w:type="character" w:customStyle="1" w:styleId="foootChar">
    <w:name w:val="fooot Char"/>
    <w:basedOn w:val="footersChar1"/>
    <w:rsid w:val="00823F1C"/>
    <w:rPr>
      <w:rFonts w:ascii="Calibri" w:hAnsi="Calibri" w:cs="Calibri"/>
      <w:sz w:val="18"/>
      <w:szCs w:val="18"/>
      <w:lang w:val="en-IE" w:eastAsia="zh-CN"/>
    </w:rPr>
  </w:style>
  <w:style w:type="character" w:customStyle="1" w:styleId="11">
    <w:name w:val="Παραπομπή υποσημείωσης1"/>
    <w:rsid w:val="00823F1C"/>
    <w:rPr>
      <w:vertAlign w:val="superscript"/>
    </w:rPr>
  </w:style>
  <w:style w:type="character" w:customStyle="1" w:styleId="12">
    <w:name w:val="Παραπομπή σημείωσης τέλους1"/>
    <w:rsid w:val="00823F1C"/>
    <w:rPr>
      <w:vertAlign w:val="superscript"/>
    </w:rPr>
  </w:style>
  <w:style w:type="character" w:customStyle="1" w:styleId="Char">
    <w:name w:val="Κείμενο πλαισίου Char"/>
    <w:rsid w:val="00823F1C"/>
    <w:rPr>
      <w:rFonts w:ascii="Tahoma" w:hAnsi="Tahoma" w:cs="Tahoma"/>
      <w:sz w:val="16"/>
      <w:szCs w:val="16"/>
      <w:lang w:val="en-GB"/>
    </w:rPr>
  </w:style>
  <w:style w:type="character" w:customStyle="1" w:styleId="13">
    <w:name w:val="Παραπομπή σχολίου1"/>
    <w:rsid w:val="00823F1C"/>
    <w:rPr>
      <w:sz w:val="16"/>
      <w:szCs w:val="16"/>
    </w:rPr>
  </w:style>
  <w:style w:type="character" w:customStyle="1" w:styleId="Char0">
    <w:name w:val="Κείμενο σχολίου Char"/>
    <w:rsid w:val="00823F1C"/>
    <w:rPr>
      <w:rFonts w:ascii="Calibri" w:hAnsi="Calibri" w:cs="Calibri"/>
      <w:lang w:val="en-GB"/>
    </w:rPr>
  </w:style>
  <w:style w:type="character" w:customStyle="1" w:styleId="Char1">
    <w:name w:val="Θέμα σχολίου Char"/>
    <w:rsid w:val="00823F1C"/>
    <w:rPr>
      <w:rFonts w:ascii="Calibri" w:hAnsi="Calibri" w:cs="Calibri"/>
      <w:b/>
      <w:bCs/>
      <w:lang w:val="en-GB"/>
    </w:rPr>
  </w:style>
  <w:style w:type="character" w:customStyle="1" w:styleId="-HTMLChar">
    <w:name w:val="Προ-διαμορφωμένο HTML Char"/>
    <w:uiPriority w:val="99"/>
    <w:rsid w:val="00823F1C"/>
    <w:rPr>
      <w:rFonts w:ascii="Courier New" w:eastAsia="Times New Roman" w:hAnsi="Courier New" w:cs="Courier New"/>
    </w:rPr>
  </w:style>
  <w:style w:type="character" w:customStyle="1" w:styleId="WW-FootnoteReference3">
    <w:name w:val="WW-Footnote Reference3"/>
    <w:rsid w:val="00823F1C"/>
    <w:rPr>
      <w:vertAlign w:val="superscript"/>
    </w:rPr>
  </w:style>
  <w:style w:type="character" w:customStyle="1" w:styleId="WW-EndnoteReference3">
    <w:name w:val="WW-Endnote Reference3"/>
    <w:rsid w:val="00823F1C"/>
    <w:rPr>
      <w:vertAlign w:val="superscript"/>
    </w:rPr>
  </w:style>
  <w:style w:type="character" w:customStyle="1" w:styleId="WW-FootnoteReference4">
    <w:name w:val="WW-Footnote Reference4"/>
    <w:rsid w:val="00823F1C"/>
    <w:rPr>
      <w:vertAlign w:val="superscript"/>
    </w:rPr>
  </w:style>
  <w:style w:type="character" w:customStyle="1" w:styleId="WW-EndnoteReference4">
    <w:name w:val="WW-Endnote Reference4"/>
    <w:rsid w:val="00823F1C"/>
    <w:rPr>
      <w:vertAlign w:val="superscript"/>
    </w:rPr>
  </w:style>
  <w:style w:type="character" w:customStyle="1" w:styleId="WW-FootnoteReference5">
    <w:name w:val="WW-Footnote Reference5"/>
    <w:rsid w:val="00823F1C"/>
    <w:rPr>
      <w:vertAlign w:val="superscript"/>
    </w:rPr>
  </w:style>
  <w:style w:type="character" w:customStyle="1" w:styleId="WW-EndnoteReference5">
    <w:name w:val="WW-Endnote Reference5"/>
    <w:rsid w:val="00823F1C"/>
    <w:rPr>
      <w:vertAlign w:val="superscript"/>
    </w:rPr>
  </w:style>
  <w:style w:type="character" w:customStyle="1" w:styleId="WW-FootnoteReference6">
    <w:name w:val="WW-Footnote Reference6"/>
    <w:rsid w:val="00823F1C"/>
    <w:rPr>
      <w:vertAlign w:val="superscript"/>
    </w:rPr>
  </w:style>
  <w:style w:type="character" w:styleId="-0">
    <w:name w:val="FollowedHyperlink"/>
    <w:rsid w:val="00823F1C"/>
    <w:rPr>
      <w:color w:val="800000"/>
      <w:u w:val="single"/>
      <w:lang/>
    </w:rPr>
  </w:style>
  <w:style w:type="character" w:customStyle="1" w:styleId="WW-EndnoteReference6">
    <w:name w:val="WW-Endnote Reference6"/>
    <w:rsid w:val="00823F1C"/>
    <w:rPr>
      <w:vertAlign w:val="superscript"/>
    </w:rPr>
  </w:style>
  <w:style w:type="character" w:customStyle="1" w:styleId="WW-FootnoteReference7">
    <w:name w:val="WW-Footnote Reference7"/>
    <w:rsid w:val="00823F1C"/>
    <w:rPr>
      <w:vertAlign w:val="superscript"/>
    </w:rPr>
  </w:style>
  <w:style w:type="character" w:customStyle="1" w:styleId="WW-EndnoteReference7">
    <w:name w:val="WW-Endnote Reference7"/>
    <w:rsid w:val="00823F1C"/>
    <w:rPr>
      <w:vertAlign w:val="superscript"/>
    </w:rPr>
  </w:style>
  <w:style w:type="character" w:customStyle="1" w:styleId="WW-FootnoteReference8">
    <w:name w:val="WW-Footnote Reference8"/>
    <w:rsid w:val="00823F1C"/>
    <w:rPr>
      <w:vertAlign w:val="superscript"/>
    </w:rPr>
  </w:style>
  <w:style w:type="character" w:customStyle="1" w:styleId="WW-EndnoteReference8">
    <w:name w:val="WW-Endnote Reference8"/>
    <w:rsid w:val="00823F1C"/>
    <w:rPr>
      <w:vertAlign w:val="superscript"/>
    </w:rPr>
  </w:style>
  <w:style w:type="character" w:customStyle="1" w:styleId="WW-FootnoteReference9">
    <w:name w:val="WW-Footnote Reference9"/>
    <w:rsid w:val="00823F1C"/>
    <w:rPr>
      <w:vertAlign w:val="superscript"/>
    </w:rPr>
  </w:style>
  <w:style w:type="character" w:customStyle="1" w:styleId="WW-EndnoteReference9">
    <w:name w:val="WW-Endnote Reference9"/>
    <w:rsid w:val="00823F1C"/>
    <w:rPr>
      <w:vertAlign w:val="superscript"/>
    </w:rPr>
  </w:style>
  <w:style w:type="character" w:customStyle="1" w:styleId="WW-FootnoteReference10">
    <w:name w:val="WW-Footnote Reference10"/>
    <w:rsid w:val="00823F1C"/>
    <w:rPr>
      <w:vertAlign w:val="superscript"/>
    </w:rPr>
  </w:style>
  <w:style w:type="character" w:customStyle="1" w:styleId="WW-EndnoteReference10">
    <w:name w:val="WW-Endnote Reference10"/>
    <w:rsid w:val="00823F1C"/>
    <w:rPr>
      <w:vertAlign w:val="superscript"/>
    </w:rPr>
  </w:style>
  <w:style w:type="character" w:customStyle="1" w:styleId="WW-FootnoteReference11">
    <w:name w:val="WW-Footnote Reference11"/>
    <w:rsid w:val="00823F1C"/>
    <w:rPr>
      <w:vertAlign w:val="superscript"/>
    </w:rPr>
  </w:style>
  <w:style w:type="character" w:customStyle="1" w:styleId="WW-EndnoteReference11">
    <w:name w:val="WW-Endnote Reference11"/>
    <w:rsid w:val="00823F1C"/>
    <w:rPr>
      <w:vertAlign w:val="superscript"/>
    </w:rPr>
  </w:style>
  <w:style w:type="character" w:customStyle="1" w:styleId="WW-FootnoteReference12">
    <w:name w:val="WW-Footnote Reference12"/>
    <w:rsid w:val="00823F1C"/>
    <w:rPr>
      <w:vertAlign w:val="superscript"/>
    </w:rPr>
  </w:style>
  <w:style w:type="character" w:customStyle="1" w:styleId="WW-EndnoteReference12">
    <w:name w:val="WW-Endnote Reference12"/>
    <w:rsid w:val="00823F1C"/>
    <w:rPr>
      <w:vertAlign w:val="superscript"/>
    </w:rPr>
  </w:style>
  <w:style w:type="character" w:customStyle="1" w:styleId="WW-FootnoteReference13">
    <w:name w:val="WW-Footnote Reference13"/>
    <w:rsid w:val="00823F1C"/>
    <w:rPr>
      <w:vertAlign w:val="superscript"/>
    </w:rPr>
  </w:style>
  <w:style w:type="character" w:customStyle="1" w:styleId="WW-EndnoteReference13">
    <w:name w:val="WW-Endnote Reference13"/>
    <w:rsid w:val="00823F1C"/>
    <w:rPr>
      <w:vertAlign w:val="superscript"/>
    </w:rPr>
  </w:style>
  <w:style w:type="character" w:styleId="ad">
    <w:name w:val="footnote reference"/>
    <w:rsid w:val="00823F1C"/>
    <w:rPr>
      <w:vertAlign w:val="superscript"/>
    </w:rPr>
  </w:style>
  <w:style w:type="character" w:styleId="ae">
    <w:name w:val="endnote reference"/>
    <w:rsid w:val="00823F1C"/>
    <w:rPr>
      <w:vertAlign w:val="superscript"/>
    </w:rPr>
  </w:style>
  <w:style w:type="character" w:customStyle="1" w:styleId="21">
    <w:name w:val="Παραπομπή υποσημείωσης2"/>
    <w:rsid w:val="00823F1C"/>
    <w:rPr>
      <w:vertAlign w:val="superscript"/>
    </w:rPr>
  </w:style>
  <w:style w:type="character" w:customStyle="1" w:styleId="22">
    <w:name w:val="Παραπομπή σημείωσης τέλους2"/>
    <w:rsid w:val="00823F1C"/>
    <w:rPr>
      <w:vertAlign w:val="superscript"/>
    </w:rPr>
  </w:style>
  <w:style w:type="character" w:customStyle="1" w:styleId="WW-FootnoteReference14">
    <w:name w:val="WW-Footnote Reference14"/>
    <w:rsid w:val="00823F1C"/>
    <w:rPr>
      <w:vertAlign w:val="superscript"/>
    </w:rPr>
  </w:style>
  <w:style w:type="character" w:customStyle="1" w:styleId="WW-EndnoteReference14">
    <w:name w:val="WW-Endnote Reference14"/>
    <w:rsid w:val="00823F1C"/>
    <w:rPr>
      <w:vertAlign w:val="superscript"/>
    </w:rPr>
  </w:style>
  <w:style w:type="character" w:customStyle="1" w:styleId="WW-FootnoteReference15">
    <w:name w:val="WW-Footnote Reference15"/>
    <w:rsid w:val="00823F1C"/>
    <w:rPr>
      <w:vertAlign w:val="superscript"/>
    </w:rPr>
  </w:style>
  <w:style w:type="character" w:customStyle="1" w:styleId="WW-EndnoteReference15">
    <w:name w:val="WW-Endnote Reference15"/>
    <w:rsid w:val="00823F1C"/>
    <w:rPr>
      <w:vertAlign w:val="superscript"/>
    </w:rPr>
  </w:style>
  <w:style w:type="character" w:customStyle="1" w:styleId="WW-FootnoteReference16">
    <w:name w:val="WW-Footnote Reference16"/>
    <w:rsid w:val="00823F1C"/>
    <w:rPr>
      <w:vertAlign w:val="superscript"/>
    </w:rPr>
  </w:style>
  <w:style w:type="character" w:customStyle="1" w:styleId="WW-EndnoteReference16">
    <w:name w:val="WW-Endnote Reference16"/>
    <w:rsid w:val="00823F1C"/>
    <w:rPr>
      <w:vertAlign w:val="superscript"/>
    </w:rPr>
  </w:style>
  <w:style w:type="character" w:customStyle="1" w:styleId="WW-FootnoteReference17">
    <w:name w:val="WW-Footnote Reference17"/>
    <w:rsid w:val="00823F1C"/>
    <w:rPr>
      <w:vertAlign w:val="superscript"/>
    </w:rPr>
  </w:style>
  <w:style w:type="character" w:customStyle="1" w:styleId="WW-EndnoteReference17">
    <w:name w:val="WW-Endnote Reference17"/>
    <w:rsid w:val="00823F1C"/>
    <w:rPr>
      <w:vertAlign w:val="superscript"/>
    </w:rPr>
  </w:style>
  <w:style w:type="character" w:customStyle="1" w:styleId="31">
    <w:name w:val="Παραπομπή υποσημείωσης3"/>
    <w:rsid w:val="00823F1C"/>
    <w:rPr>
      <w:vertAlign w:val="superscript"/>
    </w:rPr>
  </w:style>
  <w:style w:type="character" w:customStyle="1" w:styleId="32">
    <w:name w:val="Παραπομπή σημείωσης τέλους3"/>
    <w:rsid w:val="00823F1C"/>
    <w:rPr>
      <w:vertAlign w:val="superscript"/>
    </w:rPr>
  </w:style>
  <w:style w:type="character" w:customStyle="1" w:styleId="WW-FootnoteReference18">
    <w:name w:val="WW-Footnote Reference18"/>
    <w:rsid w:val="00823F1C"/>
    <w:rPr>
      <w:vertAlign w:val="superscript"/>
    </w:rPr>
  </w:style>
  <w:style w:type="character" w:customStyle="1" w:styleId="WW-EndnoteReference18">
    <w:name w:val="WW-Endnote Reference18"/>
    <w:rsid w:val="00823F1C"/>
    <w:rPr>
      <w:vertAlign w:val="superscript"/>
    </w:rPr>
  </w:style>
  <w:style w:type="character" w:customStyle="1" w:styleId="00">
    <w:name w:val="Παραπομπή υποσημείωσης_0"/>
    <w:uiPriority w:val="99"/>
    <w:rsid w:val="00823F1C"/>
    <w:rPr>
      <w:vertAlign w:val="superscript"/>
    </w:rPr>
  </w:style>
  <w:style w:type="character" w:customStyle="1" w:styleId="01">
    <w:name w:val="Παραπομπή σημείωσης τέλους_0"/>
    <w:rsid w:val="00823F1C"/>
    <w:rPr>
      <w:vertAlign w:val="superscript"/>
    </w:rPr>
  </w:style>
  <w:style w:type="character" w:customStyle="1" w:styleId="WW-FootnoteReference19">
    <w:name w:val="WW-Footnote Reference19"/>
    <w:rsid w:val="00823F1C"/>
    <w:rPr>
      <w:vertAlign w:val="superscript"/>
    </w:rPr>
  </w:style>
  <w:style w:type="paragraph" w:customStyle="1" w:styleId="af">
    <w:name w:val="Επικεφαλίδα"/>
    <w:basedOn w:val="a"/>
    <w:next w:val="af0"/>
    <w:rsid w:val="00823F1C"/>
    <w:pPr>
      <w:keepNext/>
      <w:spacing w:before="240" w:after="120"/>
    </w:pPr>
    <w:rPr>
      <w:rFonts w:ascii="Liberation Sans" w:eastAsia="Microsoft YaHei" w:hAnsi="Liberation Sans" w:cs="Mangal"/>
      <w:sz w:val="28"/>
      <w:szCs w:val="28"/>
    </w:rPr>
  </w:style>
  <w:style w:type="paragraph" w:styleId="af0">
    <w:name w:val="Body Text"/>
    <w:basedOn w:val="a"/>
    <w:link w:val="Char2"/>
    <w:rsid w:val="00823F1C"/>
    <w:pPr>
      <w:suppressAutoHyphens/>
      <w:spacing w:after="240"/>
      <w:jc w:val="both"/>
    </w:pPr>
  </w:style>
  <w:style w:type="character" w:customStyle="1" w:styleId="Char2">
    <w:name w:val="Σώμα κειμένου Char"/>
    <w:basedOn w:val="a0"/>
    <w:link w:val="af0"/>
    <w:rsid w:val="00823F1C"/>
    <w:rPr>
      <w:rFonts w:ascii="Times New Roman" w:eastAsia="Times New Roman" w:hAnsi="Times New Roman" w:cs="Times New Roman"/>
      <w:sz w:val="24"/>
      <w:szCs w:val="24"/>
      <w:lang w:eastAsia="el-GR"/>
    </w:rPr>
  </w:style>
  <w:style w:type="paragraph" w:styleId="af1">
    <w:name w:val="List"/>
    <w:basedOn w:val="af0"/>
    <w:rsid w:val="00823F1C"/>
    <w:rPr>
      <w:rFonts w:cs="Mangal"/>
    </w:rPr>
  </w:style>
  <w:style w:type="paragraph" w:styleId="af2">
    <w:name w:val="caption"/>
    <w:basedOn w:val="a"/>
    <w:qFormat/>
    <w:rsid w:val="00823F1C"/>
    <w:pPr>
      <w:suppressLineNumbers/>
      <w:spacing w:before="120" w:after="120"/>
    </w:pPr>
    <w:rPr>
      <w:rFonts w:cs="Mangal"/>
      <w:i/>
      <w:iCs/>
    </w:rPr>
  </w:style>
  <w:style w:type="paragraph" w:customStyle="1" w:styleId="af3">
    <w:name w:val="Ευρετήριο"/>
    <w:basedOn w:val="a"/>
    <w:rsid w:val="00823F1C"/>
    <w:pPr>
      <w:suppressLineNumbers/>
    </w:pPr>
    <w:rPr>
      <w:rFonts w:cs="Mangal"/>
    </w:rPr>
  </w:style>
  <w:style w:type="paragraph" w:customStyle="1" w:styleId="02">
    <w:name w:val="Λεζάντα_0"/>
    <w:basedOn w:val="a"/>
    <w:qFormat/>
    <w:rsid w:val="00823F1C"/>
    <w:pPr>
      <w:suppressLineNumbers/>
      <w:spacing w:before="120" w:after="120"/>
    </w:pPr>
    <w:rPr>
      <w:rFonts w:cs="Mangal"/>
      <w:i/>
      <w:iCs/>
    </w:rPr>
  </w:style>
  <w:style w:type="paragraph" w:customStyle="1" w:styleId="33">
    <w:name w:val="Λεζάντα3"/>
    <w:basedOn w:val="a"/>
    <w:rsid w:val="00823F1C"/>
    <w:pPr>
      <w:suppressLineNumbers/>
      <w:spacing w:before="120" w:after="120"/>
    </w:pPr>
    <w:rPr>
      <w:rFonts w:cs="Mangal"/>
      <w:i/>
      <w:iCs/>
    </w:rPr>
  </w:style>
  <w:style w:type="paragraph" w:customStyle="1" w:styleId="WW-Caption">
    <w:name w:val="WW-Caption"/>
    <w:basedOn w:val="a"/>
    <w:rsid w:val="00823F1C"/>
    <w:pPr>
      <w:suppressLineNumbers/>
      <w:spacing w:before="120" w:after="120"/>
    </w:pPr>
    <w:rPr>
      <w:rFonts w:cs="Mangal"/>
      <w:i/>
      <w:iCs/>
    </w:rPr>
  </w:style>
  <w:style w:type="paragraph" w:customStyle="1" w:styleId="WW-Caption1">
    <w:name w:val="WW-Caption1"/>
    <w:basedOn w:val="a"/>
    <w:rsid w:val="00823F1C"/>
    <w:pPr>
      <w:suppressLineNumbers/>
      <w:spacing w:before="120" w:after="120"/>
    </w:pPr>
    <w:rPr>
      <w:rFonts w:cs="Mangal"/>
      <w:i/>
      <w:iCs/>
    </w:rPr>
  </w:style>
  <w:style w:type="paragraph" w:customStyle="1" w:styleId="WW-Caption11">
    <w:name w:val="WW-Caption11"/>
    <w:basedOn w:val="a"/>
    <w:rsid w:val="00823F1C"/>
    <w:pPr>
      <w:suppressLineNumbers/>
      <w:spacing w:before="120" w:after="120"/>
    </w:pPr>
    <w:rPr>
      <w:rFonts w:cs="Mangal"/>
      <w:i/>
      <w:iCs/>
    </w:rPr>
  </w:style>
  <w:style w:type="paragraph" w:customStyle="1" w:styleId="WW-Caption111">
    <w:name w:val="WW-Caption111"/>
    <w:basedOn w:val="a"/>
    <w:rsid w:val="00823F1C"/>
    <w:pPr>
      <w:suppressLineNumbers/>
      <w:spacing w:before="120" w:after="120"/>
    </w:pPr>
    <w:rPr>
      <w:rFonts w:cs="Mangal"/>
      <w:i/>
      <w:iCs/>
    </w:rPr>
  </w:style>
  <w:style w:type="paragraph" w:customStyle="1" w:styleId="23">
    <w:name w:val="Λεζάντα2"/>
    <w:basedOn w:val="a"/>
    <w:rsid w:val="00823F1C"/>
    <w:pPr>
      <w:suppressLineNumbers/>
      <w:spacing w:before="120" w:after="120"/>
    </w:pPr>
    <w:rPr>
      <w:rFonts w:cs="Mangal"/>
      <w:i/>
      <w:iCs/>
    </w:rPr>
  </w:style>
  <w:style w:type="paragraph" w:customStyle="1" w:styleId="Caption1">
    <w:name w:val="Caption1"/>
    <w:basedOn w:val="a"/>
    <w:rsid w:val="00823F1C"/>
    <w:pPr>
      <w:suppressLineNumbers/>
      <w:spacing w:before="120" w:after="120"/>
    </w:pPr>
    <w:rPr>
      <w:rFonts w:cs="Mangal"/>
      <w:i/>
      <w:iCs/>
    </w:rPr>
  </w:style>
  <w:style w:type="paragraph" w:customStyle="1" w:styleId="WW-Caption1111">
    <w:name w:val="WW-Caption1111"/>
    <w:basedOn w:val="a"/>
    <w:rsid w:val="00823F1C"/>
    <w:pPr>
      <w:suppressLineNumbers/>
      <w:spacing w:before="120" w:after="120"/>
    </w:pPr>
    <w:rPr>
      <w:rFonts w:cs="Mangal"/>
      <w:i/>
      <w:iCs/>
    </w:rPr>
  </w:style>
  <w:style w:type="paragraph" w:customStyle="1" w:styleId="WW-Caption11111">
    <w:name w:val="WW-Caption11111"/>
    <w:basedOn w:val="a"/>
    <w:rsid w:val="00823F1C"/>
    <w:pPr>
      <w:suppressLineNumbers/>
      <w:spacing w:before="120" w:after="120"/>
    </w:pPr>
    <w:rPr>
      <w:rFonts w:cs="Mangal"/>
      <w:i/>
      <w:iCs/>
    </w:rPr>
  </w:style>
  <w:style w:type="paragraph" w:customStyle="1" w:styleId="WW-Caption111111">
    <w:name w:val="WW-Caption111111"/>
    <w:basedOn w:val="a"/>
    <w:rsid w:val="00823F1C"/>
    <w:pPr>
      <w:suppressLineNumbers/>
      <w:spacing w:before="120" w:after="120"/>
    </w:pPr>
    <w:rPr>
      <w:rFonts w:cs="Mangal"/>
      <w:i/>
      <w:iCs/>
    </w:rPr>
  </w:style>
  <w:style w:type="paragraph" w:customStyle="1" w:styleId="WW-Caption1111111">
    <w:name w:val="WW-Caption1111111"/>
    <w:basedOn w:val="a"/>
    <w:rsid w:val="00823F1C"/>
    <w:pPr>
      <w:suppressLineNumbers/>
      <w:spacing w:before="120" w:after="120"/>
    </w:pPr>
    <w:rPr>
      <w:rFonts w:cs="Mangal"/>
      <w:i/>
      <w:iCs/>
    </w:rPr>
  </w:style>
  <w:style w:type="paragraph" w:customStyle="1" w:styleId="WW-Caption11111111">
    <w:name w:val="WW-Caption11111111"/>
    <w:basedOn w:val="a"/>
    <w:rsid w:val="00823F1C"/>
    <w:pPr>
      <w:suppressLineNumbers/>
      <w:spacing w:before="120" w:after="120"/>
    </w:pPr>
    <w:rPr>
      <w:rFonts w:cs="Mangal"/>
      <w:i/>
      <w:iCs/>
    </w:rPr>
  </w:style>
  <w:style w:type="paragraph" w:customStyle="1" w:styleId="WW-Caption111111111">
    <w:name w:val="WW-Caption111111111"/>
    <w:basedOn w:val="a"/>
    <w:rsid w:val="00823F1C"/>
    <w:pPr>
      <w:suppressLineNumbers/>
      <w:spacing w:before="120" w:after="120"/>
    </w:pPr>
    <w:rPr>
      <w:rFonts w:cs="Mangal"/>
      <w:i/>
      <w:iCs/>
    </w:rPr>
  </w:style>
  <w:style w:type="paragraph" w:customStyle="1" w:styleId="WW-Caption1111111111">
    <w:name w:val="WW-Caption1111111111"/>
    <w:basedOn w:val="a"/>
    <w:rsid w:val="00823F1C"/>
    <w:pPr>
      <w:suppressLineNumbers/>
      <w:spacing w:before="120" w:after="120"/>
    </w:pPr>
    <w:rPr>
      <w:rFonts w:cs="Mangal"/>
      <w:i/>
      <w:iCs/>
    </w:rPr>
  </w:style>
  <w:style w:type="paragraph" w:customStyle="1" w:styleId="WW-Caption11111111111">
    <w:name w:val="WW-Caption11111111111"/>
    <w:basedOn w:val="a"/>
    <w:rsid w:val="00823F1C"/>
    <w:pPr>
      <w:suppressLineNumbers/>
      <w:spacing w:before="120" w:after="120"/>
    </w:pPr>
    <w:rPr>
      <w:rFonts w:cs="Mangal"/>
      <w:i/>
      <w:iCs/>
    </w:rPr>
  </w:style>
  <w:style w:type="paragraph" w:customStyle="1" w:styleId="WW-Caption111111111111">
    <w:name w:val="WW-Caption111111111111"/>
    <w:basedOn w:val="a"/>
    <w:rsid w:val="00823F1C"/>
    <w:pPr>
      <w:suppressLineNumbers/>
      <w:spacing w:before="120" w:after="120"/>
    </w:pPr>
    <w:rPr>
      <w:rFonts w:cs="Mangal"/>
      <w:i/>
      <w:iCs/>
    </w:rPr>
  </w:style>
  <w:style w:type="paragraph" w:customStyle="1" w:styleId="WW-Caption1111111111111">
    <w:name w:val="WW-Caption1111111111111"/>
    <w:basedOn w:val="a"/>
    <w:rsid w:val="00823F1C"/>
    <w:pPr>
      <w:suppressLineNumbers/>
      <w:spacing w:before="120" w:after="120"/>
    </w:pPr>
    <w:rPr>
      <w:rFonts w:cs="Mangal"/>
      <w:i/>
      <w:iCs/>
    </w:rPr>
  </w:style>
  <w:style w:type="paragraph" w:customStyle="1" w:styleId="WW-Caption11111111111111">
    <w:name w:val="WW-Caption11111111111111"/>
    <w:basedOn w:val="a"/>
    <w:rsid w:val="00823F1C"/>
    <w:pPr>
      <w:suppressLineNumbers/>
      <w:spacing w:before="120" w:after="120"/>
    </w:pPr>
    <w:rPr>
      <w:rFonts w:cs="Mangal"/>
      <w:i/>
      <w:iCs/>
    </w:rPr>
  </w:style>
  <w:style w:type="paragraph" w:customStyle="1" w:styleId="14">
    <w:name w:val="Λεζάντα1"/>
    <w:basedOn w:val="a"/>
    <w:rsid w:val="00823F1C"/>
    <w:pPr>
      <w:suppressLineNumbers/>
      <w:spacing w:before="120" w:after="120"/>
    </w:pPr>
    <w:rPr>
      <w:rFonts w:cs="Mangal"/>
      <w:i/>
      <w:iCs/>
    </w:rPr>
  </w:style>
  <w:style w:type="paragraph" w:customStyle="1" w:styleId="WW-Caption111111111111111">
    <w:name w:val="WW-Caption111111111111111"/>
    <w:basedOn w:val="a"/>
    <w:rsid w:val="00823F1C"/>
    <w:pPr>
      <w:suppressLineNumbers/>
      <w:spacing w:before="120" w:after="120"/>
    </w:pPr>
    <w:rPr>
      <w:rFonts w:cs="Mangal"/>
      <w:i/>
      <w:iCs/>
    </w:rPr>
  </w:style>
  <w:style w:type="paragraph" w:customStyle="1" w:styleId="WW-Caption1111111111111111">
    <w:name w:val="WW-Caption1111111111111111"/>
    <w:basedOn w:val="a"/>
    <w:rsid w:val="00823F1C"/>
    <w:pPr>
      <w:suppressLineNumbers/>
      <w:spacing w:before="120" w:after="120"/>
    </w:pPr>
    <w:rPr>
      <w:rFonts w:cs="Mangal"/>
      <w:i/>
      <w:iCs/>
    </w:rPr>
  </w:style>
  <w:style w:type="paragraph" w:customStyle="1" w:styleId="WW-Caption11111111111111111">
    <w:name w:val="WW-Caption11111111111111111"/>
    <w:basedOn w:val="a"/>
    <w:rsid w:val="00823F1C"/>
    <w:pPr>
      <w:suppressLineNumbers/>
      <w:spacing w:before="120" w:after="120"/>
    </w:pPr>
    <w:rPr>
      <w:rFonts w:cs="Mangal"/>
      <w:i/>
      <w:iCs/>
    </w:rPr>
  </w:style>
  <w:style w:type="paragraph" w:customStyle="1" w:styleId="WW-Caption111111111111111111">
    <w:name w:val="WW-Caption111111111111111111"/>
    <w:basedOn w:val="a"/>
    <w:rsid w:val="00823F1C"/>
    <w:pPr>
      <w:suppressLineNumbers/>
      <w:spacing w:before="120" w:after="120"/>
    </w:pPr>
    <w:rPr>
      <w:rFonts w:cs="Mangal"/>
      <w:i/>
      <w:iCs/>
    </w:rPr>
  </w:style>
  <w:style w:type="paragraph" w:customStyle="1" w:styleId="Bullet">
    <w:name w:val="Bullet"/>
    <w:basedOn w:val="a"/>
    <w:rsid w:val="00823F1C"/>
    <w:pPr>
      <w:numPr>
        <w:numId w:val="4"/>
      </w:numPr>
      <w:spacing w:after="100"/>
    </w:pPr>
    <w:rPr>
      <w:rFonts w:eastAsia="MS Mincho"/>
      <w:sz w:val="22"/>
      <w:lang w:val="en-US" w:eastAsia="ja-JP"/>
    </w:rPr>
  </w:style>
  <w:style w:type="paragraph" w:styleId="af4">
    <w:name w:val="Date"/>
    <w:basedOn w:val="a"/>
    <w:next w:val="a"/>
    <w:link w:val="Char3"/>
    <w:rsid w:val="00823F1C"/>
    <w:pPr>
      <w:spacing w:after="100"/>
    </w:pPr>
    <w:rPr>
      <w:rFonts w:eastAsia="MS Mincho"/>
      <w:sz w:val="22"/>
      <w:lang w:val="en-US" w:eastAsia="ja-JP"/>
    </w:rPr>
  </w:style>
  <w:style w:type="character" w:customStyle="1" w:styleId="Char3">
    <w:name w:val="Ημερομηνία Char"/>
    <w:basedOn w:val="a0"/>
    <w:link w:val="af4"/>
    <w:rsid w:val="00823F1C"/>
    <w:rPr>
      <w:rFonts w:ascii="Times New Roman" w:eastAsia="MS Mincho" w:hAnsi="Times New Roman" w:cs="Times New Roman"/>
      <w:szCs w:val="24"/>
      <w:lang w:val="en-US" w:eastAsia="ja-JP"/>
    </w:rPr>
  </w:style>
  <w:style w:type="paragraph" w:customStyle="1" w:styleId="DocTitle">
    <w:name w:val="Doc Title"/>
    <w:basedOn w:val="1"/>
    <w:rsid w:val="00823F1C"/>
  </w:style>
  <w:style w:type="paragraph" w:customStyle="1" w:styleId="inserttext">
    <w:name w:val="insert text"/>
    <w:basedOn w:val="a"/>
    <w:rsid w:val="00823F1C"/>
    <w:pPr>
      <w:spacing w:after="100"/>
      <w:ind w:left="794"/>
    </w:pPr>
    <w:rPr>
      <w:rFonts w:eastAsia="MS Mincho"/>
      <w:sz w:val="22"/>
      <w:lang w:val="en-US" w:eastAsia="ja-JP"/>
    </w:rPr>
  </w:style>
  <w:style w:type="paragraph" w:styleId="af5">
    <w:name w:val="footer"/>
    <w:basedOn w:val="a"/>
    <w:link w:val="Char4"/>
    <w:rsid w:val="00823F1C"/>
    <w:pPr>
      <w:spacing w:after="100"/>
    </w:pPr>
    <w:rPr>
      <w:rFonts w:eastAsia="MS Mincho"/>
      <w:sz w:val="22"/>
      <w:lang w:val="en-US" w:eastAsia="ja-JP"/>
    </w:rPr>
  </w:style>
  <w:style w:type="character" w:customStyle="1" w:styleId="Char4">
    <w:name w:val="Υποσέλιδο Char"/>
    <w:basedOn w:val="a0"/>
    <w:link w:val="af5"/>
    <w:rsid w:val="00823F1C"/>
    <w:rPr>
      <w:rFonts w:ascii="Times New Roman" w:eastAsia="MS Mincho" w:hAnsi="Times New Roman" w:cs="Times New Roman"/>
      <w:szCs w:val="24"/>
      <w:lang w:val="en-US" w:eastAsia="ja-JP"/>
    </w:rPr>
  </w:style>
  <w:style w:type="paragraph" w:styleId="af6">
    <w:name w:val="header"/>
    <w:basedOn w:val="a"/>
    <w:link w:val="Char5"/>
    <w:rsid w:val="00823F1C"/>
  </w:style>
  <w:style w:type="character" w:customStyle="1" w:styleId="Char5">
    <w:name w:val="Κεφαλίδα Char"/>
    <w:basedOn w:val="a0"/>
    <w:link w:val="af6"/>
    <w:rsid w:val="00823F1C"/>
    <w:rPr>
      <w:rFonts w:ascii="Times New Roman" w:eastAsia="Times New Roman" w:hAnsi="Times New Roman" w:cs="Times New Roman"/>
      <w:sz w:val="24"/>
      <w:szCs w:val="24"/>
      <w:lang w:eastAsia="el-GR"/>
    </w:rPr>
  </w:style>
  <w:style w:type="paragraph" w:styleId="af7">
    <w:name w:val="Balloon Text"/>
    <w:basedOn w:val="a"/>
    <w:link w:val="Char10"/>
    <w:rsid w:val="00823F1C"/>
    <w:rPr>
      <w:rFonts w:ascii="Tahoma" w:hAnsi="Tahoma" w:cs="Tahoma"/>
      <w:sz w:val="16"/>
      <w:szCs w:val="16"/>
    </w:rPr>
  </w:style>
  <w:style w:type="character" w:customStyle="1" w:styleId="Char10">
    <w:name w:val="Κείμενο πλαισίου Char1"/>
    <w:basedOn w:val="a0"/>
    <w:link w:val="af7"/>
    <w:rsid w:val="00823F1C"/>
    <w:rPr>
      <w:rFonts w:ascii="Tahoma" w:eastAsia="Times New Roman" w:hAnsi="Tahoma" w:cs="Tahoma"/>
      <w:sz w:val="16"/>
      <w:szCs w:val="16"/>
      <w:lang w:eastAsia="el-GR"/>
    </w:rPr>
  </w:style>
  <w:style w:type="paragraph" w:styleId="af8">
    <w:name w:val="annotation text"/>
    <w:basedOn w:val="a"/>
    <w:link w:val="Char11"/>
    <w:uiPriority w:val="99"/>
    <w:rsid w:val="00823F1C"/>
    <w:rPr>
      <w:sz w:val="20"/>
      <w:szCs w:val="20"/>
    </w:rPr>
  </w:style>
  <w:style w:type="character" w:customStyle="1" w:styleId="Char11">
    <w:name w:val="Κείμενο σχολίου Char1"/>
    <w:basedOn w:val="a0"/>
    <w:link w:val="af8"/>
    <w:uiPriority w:val="99"/>
    <w:rsid w:val="00823F1C"/>
    <w:rPr>
      <w:rFonts w:ascii="Times New Roman" w:eastAsia="Times New Roman" w:hAnsi="Times New Roman" w:cs="Times New Roman"/>
      <w:sz w:val="20"/>
      <w:szCs w:val="20"/>
      <w:lang w:eastAsia="el-GR"/>
    </w:rPr>
  </w:style>
  <w:style w:type="paragraph" w:styleId="af9">
    <w:name w:val="annotation subject"/>
    <w:basedOn w:val="af8"/>
    <w:next w:val="af8"/>
    <w:link w:val="Char12"/>
    <w:rsid w:val="00823F1C"/>
    <w:rPr>
      <w:b/>
      <w:bCs/>
    </w:rPr>
  </w:style>
  <w:style w:type="character" w:customStyle="1" w:styleId="Char12">
    <w:name w:val="Θέμα σχολίου Char1"/>
    <w:basedOn w:val="Char11"/>
    <w:link w:val="af9"/>
    <w:rsid w:val="00823F1C"/>
    <w:rPr>
      <w:rFonts w:ascii="Times New Roman" w:eastAsia="Times New Roman" w:hAnsi="Times New Roman" w:cs="Times New Roman"/>
      <w:b/>
      <w:bCs/>
      <w:sz w:val="20"/>
      <w:szCs w:val="20"/>
      <w:lang w:eastAsia="el-GR"/>
    </w:rPr>
  </w:style>
  <w:style w:type="paragraph" w:styleId="afa">
    <w:name w:val="Revision"/>
    <w:rsid w:val="00823F1C"/>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823F1C"/>
    <w:pPr>
      <w:suppressAutoHyphens/>
      <w:spacing w:before="280" w:after="200"/>
      <w:jc w:val="both"/>
    </w:pPr>
    <w:rPr>
      <w:rFonts w:ascii="Arial Unicode MS" w:eastAsia="Arial Unicode MS" w:hAnsi="Arial Unicode MS" w:cs="Arial Unicode MS"/>
    </w:rPr>
  </w:style>
  <w:style w:type="paragraph" w:styleId="afb">
    <w:name w:val="List Paragraph"/>
    <w:basedOn w:val="a"/>
    <w:uiPriority w:val="34"/>
    <w:qFormat/>
    <w:rsid w:val="00823F1C"/>
    <w:pPr>
      <w:spacing w:after="200"/>
      <w:ind w:left="720"/>
      <w:contextualSpacing/>
    </w:pPr>
  </w:style>
  <w:style w:type="paragraph" w:styleId="afc">
    <w:name w:val="footnote text"/>
    <w:basedOn w:val="a"/>
    <w:link w:val="Char6"/>
    <w:rsid w:val="00823F1C"/>
    <w:pPr>
      <w:ind w:left="425" w:hanging="425"/>
    </w:pPr>
    <w:rPr>
      <w:sz w:val="18"/>
      <w:szCs w:val="20"/>
      <w:lang w:val="en-IE"/>
    </w:rPr>
  </w:style>
  <w:style w:type="character" w:customStyle="1" w:styleId="Char6">
    <w:name w:val="Κείμενο υποσημείωσης Char"/>
    <w:basedOn w:val="a0"/>
    <w:link w:val="afc"/>
    <w:rsid w:val="00823F1C"/>
    <w:rPr>
      <w:rFonts w:ascii="Times New Roman" w:eastAsia="Times New Roman" w:hAnsi="Times New Roman" w:cs="Times New Roman"/>
      <w:sz w:val="18"/>
      <w:szCs w:val="20"/>
      <w:lang w:val="en-IE" w:eastAsia="el-GR"/>
    </w:rPr>
  </w:style>
  <w:style w:type="paragraph" w:styleId="15">
    <w:name w:val="toc 1"/>
    <w:basedOn w:val="a"/>
    <w:next w:val="a"/>
    <w:uiPriority w:val="39"/>
    <w:rsid w:val="00823F1C"/>
    <w:pPr>
      <w:spacing w:before="120" w:after="120"/>
    </w:pPr>
    <w:rPr>
      <w:rFonts w:ascii="Calibri" w:hAnsi="Calibri" w:cs="Calibri"/>
      <w:b/>
      <w:bCs/>
      <w:caps/>
      <w:sz w:val="20"/>
      <w:szCs w:val="20"/>
    </w:rPr>
  </w:style>
  <w:style w:type="paragraph" w:styleId="24">
    <w:name w:val="toc 2"/>
    <w:basedOn w:val="a"/>
    <w:next w:val="a"/>
    <w:uiPriority w:val="39"/>
    <w:rsid w:val="00823F1C"/>
    <w:pPr>
      <w:ind w:left="220"/>
    </w:pPr>
    <w:rPr>
      <w:rFonts w:ascii="Calibri" w:hAnsi="Calibri" w:cs="Calibri"/>
      <w:smallCaps/>
      <w:sz w:val="20"/>
      <w:szCs w:val="20"/>
    </w:rPr>
  </w:style>
  <w:style w:type="paragraph" w:styleId="34">
    <w:name w:val="toc 3"/>
    <w:basedOn w:val="a"/>
    <w:next w:val="a"/>
    <w:uiPriority w:val="39"/>
    <w:rsid w:val="00823F1C"/>
    <w:pPr>
      <w:ind w:left="440"/>
    </w:pPr>
    <w:rPr>
      <w:rFonts w:ascii="Calibri" w:hAnsi="Calibri" w:cs="Calibri"/>
      <w:i/>
      <w:iCs/>
      <w:sz w:val="20"/>
      <w:szCs w:val="20"/>
    </w:rPr>
  </w:style>
  <w:style w:type="paragraph" w:styleId="41">
    <w:name w:val="toc 4"/>
    <w:basedOn w:val="a"/>
    <w:next w:val="a"/>
    <w:uiPriority w:val="39"/>
    <w:rsid w:val="00823F1C"/>
    <w:pPr>
      <w:ind w:left="660"/>
    </w:pPr>
    <w:rPr>
      <w:rFonts w:ascii="Calibri" w:hAnsi="Calibri" w:cs="Calibri"/>
      <w:sz w:val="18"/>
      <w:szCs w:val="18"/>
    </w:rPr>
  </w:style>
  <w:style w:type="paragraph" w:styleId="50">
    <w:name w:val="toc 5"/>
    <w:basedOn w:val="a"/>
    <w:next w:val="a"/>
    <w:rsid w:val="00823F1C"/>
    <w:pPr>
      <w:ind w:left="880"/>
    </w:pPr>
    <w:rPr>
      <w:rFonts w:ascii="Calibri" w:hAnsi="Calibri" w:cs="Calibri"/>
      <w:sz w:val="18"/>
      <w:szCs w:val="18"/>
    </w:rPr>
  </w:style>
  <w:style w:type="paragraph" w:styleId="6">
    <w:name w:val="toc 6"/>
    <w:basedOn w:val="a"/>
    <w:next w:val="a"/>
    <w:rsid w:val="00823F1C"/>
    <w:pPr>
      <w:ind w:left="1100"/>
    </w:pPr>
    <w:rPr>
      <w:rFonts w:ascii="Calibri" w:hAnsi="Calibri" w:cs="Calibri"/>
      <w:sz w:val="18"/>
      <w:szCs w:val="18"/>
    </w:rPr>
  </w:style>
  <w:style w:type="paragraph" w:styleId="7">
    <w:name w:val="toc 7"/>
    <w:basedOn w:val="a"/>
    <w:next w:val="a"/>
    <w:rsid w:val="00823F1C"/>
    <w:pPr>
      <w:ind w:left="1320"/>
    </w:pPr>
    <w:rPr>
      <w:rFonts w:ascii="Calibri" w:hAnsi="Calibri" w:cs="Calibri"/>
      <w:sz w:val="18"/>
      <w:szCs w:val="18"/>
    </w:rPr>
  </w:style>
  <w:style w:type="paragraph" w:styleId="8">
    <w:name w:val="toc 8"/>
    <w:basedOn w:val="a"/>
    <w:next w:val="a"/>
    <w:rsid w:val="00823F1C"/>
    <w:pPr>
      <w:ind w:left="1540"/>
    </w:pPr>
    <w:rPr>
      <w:rFonts w:ascii="Calibri" w:hAnsi="Calibri" w:cs="Calibri"/>
      <w:sz w:val="18"/>
      <w:szCs w:val="18"/>
    </w:rPr>
  </w:style>
  <w:style w:type="paragraph" w:styleId="9">
    <w:name w:val="toc 9"/>
    <w:basedOn w:val="a"/>
    <w:next w:val="a"/>
    <w:rsid w:val="00823F1C"/>
    <w:pPr>
      <w:ind w:left="1760"/>
    </w:pPr>
    <w:rPr>
      <w:rFonts w:ascii="Calibri" w:hAnsi="Calibri" w:cs="Calibri"/>
      <w:sz w:val="18"/>
      <w:szCs w:val="18"/>
    </w:rPr>
  </w:style>
  <w:style w:type="paragraph" w:customStyle="1" w:styleId="Style1">
    <w:name w:val="Style1"/>
    <w:basedOn w:val="DocTitle"/>
    <w:rsid w:val="00823F1C"/>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23F1C"/>
    <w:rPr>
      <w:rFonts w:ascii="Calibri" w:hAnsi="Calibri" w:cs="Calibri"/>
      <w:lang w:val="el-GR"/>
    </w:rPr>
  </w:style>
  <w:style w:type="paragraph" w:styleId="afd">
    <w:name w:val="endnote text"/>
    <w:basedOn w:val="a"/>
    <w:link w:val="Char7"/>
    <w:rsid w:val="00823F1C"/>
    <w:rPr>
      <w:sz w:val="20"/>
      <w:szCs w:val="20"/>
    </w:rPr>
  </w:style>
  <w:style w:type="character" w:customStyle="1" w:styleId="Char7">
    <w:name w:val="Κείμενο σημείωσης τέλους Char"/>
    <w:basedOn w:val="a0"/>
    <w:link w:val="afd"/>
    <w:rsid w:val="00823F1C"/>
    <w:rPr>
      <w:rFonts w:ascii="Times New Roman" w:eastAsia="Times New Roman" w:hAnsi="Times New Roman" w:cs="Times New Roman"/>
      <w:sz w:val="20"/>
      <w:szCs w:val="20"/>
      <w:lang w:eastAsia="el-GR"/>
    </w:rPr>
  </w:style>
  <w:style w:type="paragraph" w:customStyle="1" w:styleId="Default">
    <w:name w:val="Default"/>
    <w:rsid w:val="00823F1C"/>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823F1C"/>
  </w:style>
  <w:style w:type="paragraph" w:styleId="aff">
    <w:name w:val="Body Text Indent"/>
    <w:basedOn w:val="a"/>
    <w:link w:val="Char8"/>
    <w:rsid w:val="00823F1C"/>
    <w:pPr>
      <w:ind w:firstLine="1134"/>
      <w:jc w:val="both"/>
    </w:pPr>
    <w:rPr>
      <w:rFonts w:ascii="Arial" w:hAnsi="Arial" w:cs="Arial"/>
      <w:sz w:val="22"/>
    </w:rPr>
  </w:style>
  <w:style w:type="character" w:customStyle="1" w:styleId="Char8">
    <w:name w:val="Σώμα κείμενου με εσοχή Char"/>
    <w:basedOn w:val="a0"/>
    <w:link w:val="aff"/>
    <w:rsid w:val="00823F1C"/>
    <w:rPr>
      <w:rFonts w:ascii="Arial" w:eastAsia="Times New Roman" w:hAnsi="Arial" w:cs="Arial"/>
      <w:szCs w:val="24"/>
      <w:lang w:eastAsia="el-GR"/>
    </w:rPr>
  </w:style>
  <w:style w:type="paragraph" w:customStyle="1" w:styleId="normalwithoutspacing">
    <w:name w:val="normal_without_spacing"/>
    <w:basedOn w:val="a"/>
    <w:rsid w:val="00823F1C"/>
    <w:pPr>
      <w:spacing w:after="60"/>
    </w:pPr>
  </w:style>
  <w:style w:type="paragraph" w:customStyle="1" w:styleId="foothanging">
    <w:name w:val="foot_hanging"/>
    <w:basedOn w:val="afc"/>
    <w:rsid w:val="00823F1C"/>
    <w:pPr>
      <w:ind w:left="426" w:hanging="426"/>
    </w:pPr>
    <w:rPr>
      <w:szCs w:val="18"/>
    </w:rPr>
  </w:style>
  <w:style w:type="paragraph" w:styleId="-HTML">
    <w:name w:val="HTML Preformatted"/>
    <w:basedOn w:val="a"/>
    <w:link w:val="-HTMLChar1"/>
    <w:uiPriority w:val="99"/>
    <w:rsid w:val="00823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1">
    <w:name w:val="Προ-διαμορφωμένο HTML Char1"/>
    <w:basedOn w:val="a0"/>
    <w:link w:val="-HTML"/>
    <w:uiPriority w:val="99"/>
    <w:rsid w:val="00823F1C"/>
    <w:rPr>
      <w:rFonts w:ascii="Courier New" w:eastAsia="Times New Roman" w:hAnsi="Courier New" w:cs="Courier New"/>
      <w:sz w:val="20"/>
      <w:szCs w:val="20"/>
      <w:lang w:eastAsia="el-GR"/>
    </w:rPr>
  </w:style>
  <w:style w:type="paragraph" w:customStyle="1" w:styleId="LO-normal">
    <w:name w:val="LO-normal"/>
    <w:rsid w:val="00823F1C"/>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823F1C"/>
    <w:pPr>
      <w:spacing w:after="120" w:line="312" w:lineRule="auto"/>
      <w:ind w:left="283"/>
    </w:pPr>
    <w:rPr>
      <w:sz w:val="16"/>
      <w:szCs w:val="16"/>
    </w:rPr>
  </w:style>
  <w:style w:type="character" w:customStyle="1" w:styleId="3Char0">
    <w:name w:val="Σώμα κείμενου με εσοχή 3 Char"/>
    <w:basedOn w:val="a0"/>
    <w:link w:val="35"/>
    <w:rsid w:val="00823F1C"/>
    <w:rPr>
      <w:rFonts w:ascii="Times New Roman" w:eastAsia="Times New Roman" w:hAnsi="Times New Roman" w:cs="Times New Roman"/>
      <w:sz w:val="16"/>
      <w:szCs w:val="16"/>
      <w:lang w:eastAsia="el-GR"/>
    </w:rPr>
  </w:style>
  <w:style w:type="paragraph" w:styleId="aff0">
    <w:name w:val="No Spacing"/>
    <w:qFormat/>
    <w:rsid w:val="00823F1C"/>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823F1C"/>
    <w:pPr>
      <w:suppressLineNumbers/>
    </w:pPr>
  </w:style>
  <w:style w:type="paragraph" w:customStyle="1" w:styleId="aff2">
    <w:name w:val="Επικεφαλίδα πίνακα"/>
    <w:basedOn w:val="aff1"/>
    <w:rsid w:val="00823F1C"/>
    <w:pPr>
      <w:jc w:val="center"/>
    </w:pPr>
    <w:rPr>
      <w:b/>
      <w:bCs/>
    </w:rPr>
  </w:style>
  <w:style w:type="paragraph" w:customStyle="1" w:styleId="footers">
    <w:name w:val="footers"/>
    <w:basedOn w:val="foothanging"/>
    <w:rsid w:val="00823F1C"/>
  </w:style>
  <w:style w:type="paragraph" w:customStyle="1" w:styleId="Standard">
    <w:name w:val="Standard"/>
    <w:rsid w:val="00823F1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823F1C"/>
    <w:pPr>
      <w:spacing w:after="120"/>
    </w:pPr>
  </w:style>
  <w:style w:type="paragraph" w:customStyle="1" w:styleId="Footnote">
    <w:name w:val="Footnote"/>
    <w:basedOn w:val="Standard"/>
    <w:rsid w:val="00823F1C"/>
    <w:pPr>
      <w:suppressLineNumbers/>
      <w:ind w:left="283" w:hanging="283"/>
    </w:pPr>
    <w:rPr>
      <w:sz w:val="20"/>
      <w:szCs w:val="20"/>
    </w:rPr>
  </w:style>
  <w:style w:type="paragraph" w:styleId="36">
    <w:name w:val="Body Text 3"/>
    <w:basedOn w:val="a"/>
    <w:link w:val="3Char1"/>
    <w:rsid w:val="00823F1C"/>
    <w:rPr>
      <w:sz w:val="16"/>
      <w:szCs w:val="16"/>
    </w:rPr>
  </w:style>
  <w:style w:type="character" w:customStyle="1" w:styleId="3Char1">
    <w:name w:val="Σώμα κείμενου 3 Char"/>
    <w:basedOn w:val="a0"/>
    <w:link w:val="36"/>
    <w:rsid w:val="00823F1C"/>
    <w:rPr>
      <w:rFonts w:ascii="Times New Roman" w:eastAsia="Times New Roman" w:hAnsi="Times New Roman" w:cs="Times New Roman"/>
      <w:sz w:val="16"/>
      <w:szCs w:val="16"/>
      <w:lang w:eastAsia="el-GR"/>
    </w:rPr>
  </w:style>
  <w:style w:type="paragraph" w:customStyle="1" w:styleId="fooot">
    <w:name w:val="fooot"/>
    <w:basedOn w:val="footers"/>
    <w:rsid w:val="00823F1C"/>
  </w:style>
  <w:style w:type="paragraph" w:customStyle="1" w:styleId="16">
    <w:name w:val="Κείμενο πλαισίου1"/>
    <w:basedOn w:val="a"/>
    <w:rsid w:val="00823F1C"/>
    <w:rPr>
      <w:rFonts w:ascii="Tahoma" w:hAnsi="Tahoma" w:cs="Tahoma"/>
      <w:sz w:val="16"/>
      <w:szCs w:val="16"/>
    </w:rPr>
  </w:style>
  <w:style w:type="paragraph" w:customStyle="1" w:styleId="17">
    <w:name w:val="Κείμενο σχολίου1"/>
    <w:basedOn w:val="a"/>
    <w:rsid w:val="00823F1C"/>
    <w:rPr>
      <w:sz w:val="20"/>
      <w:szCs w:val="20"/>
    </w:rPr>
  </w:style>
  <w:style w:type="paragraph" w:customStyle="1" w:styleId="18">
    <w:name w:val="Θέμα σχολίου1"/>
    <w:basedOn w:val="17"/>
    <w:next w:val="17"/>
    <w:rsid w:val="00823F1C"/>
    <w:rPr>
      <w:b/>
      <w:bCs/>
    </w:rPr>
  </w:style>
  <w:style w:type="paragraph" w:customStyle="1" w:styleId="-HTML1">
    <w:name w:val="Προ-διαμορφωμένο HTML1"/>
    <w:basedOn w:val="a"/>
    <w:rsid w:val="00823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customStyle="1" w:styleId="19">
    <w:name w:val="Αναθεώρηση1"/>
    <w:rsid w:val="00823F1C"/>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823F1C"/>
    <w:pPr>
      <w:numPr>
        <w:numId w:val="2"/>
      </w:numPr>
      <w:spacing w:line="360" w:lineRule="auto"/>
    </w:pPr>
    <w:rPr>
      <w:rFonts w:ascii="Trebuchet MS" w:hAnsi="Trebuchet MS"/>
      <w:szCs w:val="20"/>
      <w:lang w:val="en-US"/>
    </w:rPr>
  </w:style>
  <w:style w:type="paragraph" w:customStyle="1" w:styleId="100">
    <w:name w:val="Περιεχόμενα 10"/>
    <w:basedOn w:val="af3"/>
    <w:rsid w:val="00823F1C"/>
    <w:pPr>
      <w:tabs>
        <w:tab w:val="right" w:leader="dot" w:pos="7091"/>
      </w:tabs>
      <w:ind w:left="2547"/>
    </w:pPr>
  </w:style>
  <w:style w:type="paragraph" w:customStyle="1" w:styleId="aff3">
    <w:name w:val="Οριζόντια γραμμή"/>
    <w:basedOn w:val="a"/>
    <w:next w:val="af0"/>
    <w:rsid w:val="00823F1C"/>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823F1C"/>
    <w:pPr>
      <w:tabs>
        <w:tab w:val="left" w:pos="1021"/>
        <w:tab w:val="left" w:pos="1588"/>
        <w:tab w:val="left" w:pos="2155"/>
        <w:tab w:val="left" w:pos="2722"/>
        <w:tab w:val="left" w:pos="3289"/>
      </w:tabs>
      <w:ind w:left="1021" w:hanging="1021"/>
    </w:pPr>
    <w:rPr>
      <w:rFonts w:ascii="Arial" w:hAnsi="Arial" w:cs="Arial"/>
      <w:spacing w:val="5"/>
      <w:szCs w:val="20"/>
    </w:rPr>
  </w:style>
  <w:style w:type="paragraph" w:customStyle="1" w:styleId="210">
    <w:name w:val="Σώμα κείμενου 21"/>
    <w:basedOn w:val="a"/>
    <w:rsid w:val="00823F1C"/>
    <w:pPr>
      <w:overflowPunct w:val="0"/>
      <w:autoSpaceDE w:val="0"/>
      <w:textAlignment w:val="baseline"/>
    </w:pPr>
    <w:rPr>
      <w:rFonts w:ascii="Arial" w:hAnsi="Arial" w:cs="Arial"/>
      <w:szCs w:val="20"/>
    </w:rPr>
  </w:style>
  <w:style w:type="character" w:customStyle="1" w:styleId="WW-">
    <w:name w:val="WW-Παραπομπή υποσημείωσης"/>
    <w:rsid w:val="00823F1C"/>
    <w:rPr>
      <w:vertAlign w:val="superscript"/>
    </w:rPr>
  </w:style>
  <w:style w:type="paragraph" w:customStyle="1" w:styleId="-HTML2">
    <w:name w:val="Προ-διαμορφωμένο HTML2"/>
    <w:basedOn w:val="a"/>
    <w:rsid w:val="00823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ar-SA"/>
    </w:rPr>
  </w:style>
  <w:style w:type="character" w:customStyle="1" w:styleId="42">
    <w:name w:val="Παραπομπή υποσημείωσης4"/>
    <w:rsid w:val="00823F1C"/>
    <w:rPr>
      <w:vertAlign w:val="superscript"/>
    </w:rPr>
  </w:style>
  <w:style w:type="paragraph" w:customStyle="1" w:styleId="1a">
    <w:name w:val="Ημερομηνία1"/>
    <w:basedOn w:val="a"/>
    <w:next w:val="a"/>
    <w:rsid w:val="00823F1C"/>
    <w:pPr>
      <w:spacing w:after="100"/>
    </w:pPr>
    <w:rPr>
      <w:rFonts w:eastAsia="MS Mincho"/>
      <w:lang w:val="en-US" w:eastAsia="ja-JP"/>
    </w:rPr>
  </w:style>
  <w:style w:type="character" w:customStyle="1" w:styleId="aff4">
    <w:name w:val="Σώμα κειμένου_"/>
    <w:link w:val="49"/>
    <w:locked/>
    <w:rsid w:val="00823F1C"/>
    <w:rPr>
      <w:rFonts w:ascii="Calibri" w:eastAsia="Calibri" w:hAnsi="Calibri" w:cs="Calibri"/>
      <w:shd w:val="clear" w:color="auto" w:fill="FFFFFF"/>
    </w:rPr>
  </w:style>
  <w:style w:type="paragraph" w:customStyle="1" w:styleId="49">
    <w:name w:val="Σώμα κειμένου49"/>
    <w:basedOn w:val="a"/>
    <w:link w:val="aff4"/>
    <w:rsid w:val="00823F1C"/>
    <w:pPr>
      <w:shd w:val="clear" w:color="auto" w:fill="FFFFFF"/>
      <w:spacing w:line="240" w:lineRule="exact"/>
      <w:ind w:hanging="440"/>
      <w:jc w:val="center"/>
    </w:pPr>
    <w:rPr>
      <w:rFonts w:ascii="Calibri" w:eastAsia="Calibri" w:hAnsi="Calibri" w:cs="Calibri"/>
      <w:sz w:val="22"/>
      <w:szCs w:val="22"/>
      <w:lang w:eastAsia="en-US"/>
    </w:rPr>
  </w:style>
  <w:style w:type="character" w:customStyle="1" w:styleId="26">
    <w:name w:val="Σώμα κειμένου (2)_"/>
    <w:link w:val="27"/>
    <w:locked/>
    <w:rsid w:val="00823F1C"/>
    <w:rPr>
      <w:rFonts w:ascii="Calibri" w:eastAsia="Calibri" w:hAnsi="Calibri" w:cs="Calibri"/>
      <w:sz w:val="23"/>
      <w:szCs w:val="23"/>
      <w:shd w:val="clear" w:color="auto" w:fill="FFFFFF"/>
    </w:rPr>
  </w:style>
  <w:style w:type="paragraph" w:customStyle="1" w:styleId="27">
    <w:name w:val="Σώμα κειμένου (2)"/>
    <w:basedOn w:val="a"/>
    <w:link w:val="26"/>
    <w:rsid w:val="00823F1C"/>
    <w:pPr>
      <w:shd w:val="clear" w:color="auto" w:fill="FFFFFF"/>
      <w:spacing w:line="293" w:lineRule="exact"/>
      <w:jc w:val="center"/>
    </w:pPr>
    <w:rPr>
      <w:rFonts w:ascii="Calibri" w:eastAsia="Calibri" w:hAnsi="Calibri" w:cs="Calibri"/>
      <w:sz w:val="23"/>
      <w:szCs w:val="23"/>
      <w:lang w:eastAsia="en-US"/>
    </w:rPr>
  </w:style>
  <w:style w:type="character" w:customStyle="1" w:styleId="130">
    <w:name w:val="Σώμα κειμένου (13)_"/>
    <w:link w:val="131"/>
    <w:locked/>
    <w:rsid w:val="00823F1C"/>
    <w:rPr>
      <w:rFonts w:ascii="Arial" w:eastAsia="Arial" w:hAnsi="Arial" w:cs="Arial"/>
      <w:sz w:val="17"/>
      <w:szCs w:val="17"/>
      <w:shd w:val="clear" w:color="auto" w:fill="FFFFFF"/>
    </w:rPr>
  </w:style>
  <w:style w:type="paragraph" w:customStyle="1" w:styleId="131">
    <w:name w:val="Σώμα κειμένου (13)"/>
    <w:basedOn w:val="a"/>
    <w:link w:val="130"/>
    <w:rsid w:val="00823F1C"/>
    <w:pPr>
      <w:shd w:val="clear" w:color="auto" w:fill="FFFFFF"/>
      <w:spacing w:before="600" w:after="360" w:line="0" w:lineRule="atLeast"/>
      <w:ind w:hanging="300"/>
    </w:pPr>
    <w:rPr>
      <w:rFonts w:ascii="Arial" w:eastAsia="Arial" w:hAnsi="Arial" w:cs="Arial"/>
      <w:sz w:val="17"/>
      <w:szCs w:val="17"/>
      <w:lang w:eastAsia="en-US"/>
    </w:rPr>
  </w:style>
  <w:style w:type="character" w:customStyle="1" w:styleId="1310">
    <w:name w:val="Σώμα κειμένου (13) + 10 στ."/>
    <w:rsid w:val="00823F1C"/>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823F1C"/>
  </w:style>
  <w:style w:type="numbering" w:customStyle="1" w:styleId="1b">
    <w:name w:val="Χωρίς λίστα1"/>
    <w:next w:val="a2"/>
    <w:uiPriority w:val="99"/>
    <w:semiHidden/>
    <w:unhideWhenUsed/>
    <w:rsid w:val="00823F1C"/>
  </w:style>
  <w:style w:type="table" w:styleId="aff5">
    <w:name w:val="Table Grid"/>
    <w:basedOn w:val="a1"/>
    <w:uiPriority w:val="59"/>
    <w:rsid w:val="00823F1C"/>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a"/>
    <w:rsid w:val="00823F1C"/>
    <w:pPr>
      <w:ind w:left="720"/>
    </w:pPr>
    <w:rPr>
      <w:szCs w:val="22"/>
    </w:rPr>
  </w:style>
  <w:style w:type="paragraph" w:customStyle="1" w:styleId="1c">
    <w:name w:val="Στυλ1"/>
    <w:basedOn w:val="a"/>
    <w:link w:val="1Char0"/>
    <w:qFormat/>
    <w:rsid w:val="00823F1C"/>
    <w:pPr>
      <w:spacing w:before="180" w:after="360" w:line="293" w:lineRule="exact"/>
      <w:ind w:left="400" w:right="40"/>
    </w:pPr>
    <w:rPr>
      <w:rFonts w:ascii="Calibri Light" w:hAnsi="Calibri Light"/>
      <w:spacing w:val="10"/>
      <w:szCs w:val="22"/>
    </w:rPr>
  </w:style>
  <w:style w:type="character" w:customStyle="1" w:styleId="1Char0">
    <w:name w:val="Στυλ1 Char"/>
    <w:link w:val="1c"/>
    <w:rsid w:val="00823F1C"/>
    <w:rPr>
      <w:rFonts w:ascii="Calibri Light" w:eastAsia="Times New Roman" w:hAnsi="Calibri Light" w:cs="Times New Roman"/>
      <w:spacing w:val="10"/>
      <w:sz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64</Pages>
  <Words>19721</Words>
  <Characters>106498</Characters>
  <Application>Microsoft Office Word</Application>
  <DocSecurity>0</DocSecurity>
  <Lines>887</Lines>
  <Paragraphs>251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125968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2023-04-10T09:22:00Z</dcterms:created>
  <dcterms:modified xsi:type="dcterms:W3CDTF">2023-04-10T09:22:00Z</dcterms:modified>
</cp:coreProperties>
</file>