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374" w:rsidRDefault="00EE5374" w:rsidP="00EE5374">
      <w:pPr>
        <w:pStyle w:val="1"/>
        <w:spacing w:before="57" w:after="57"/>
        <w:rPr>
          <w:lang w:val="el-GR"/>
        </w:rPr>
      </w:pPr>
      <w:bookmarkStart w:id="0" w:name="_Toc167792374"/>
      <w:r>
        <w:rPr>
          <w:rFonts w:ascii="Calibri" w:hAnsi="Calibri" w:cs="Calibri"/>
          <w:lang w:val="el-GR"/>
        </w:rPr>
        <w:t>ΠΑΡΑΡΤΗΜΑΤΑ</w:t>
      </w:r>
      <w:bookmarkEnd w:id="0"/>
    </w:p>
    <w:p w:rsidR="00EE5374" w:rsidRDefault="00EE5374" w:rsidP="00EE5374">
      <w:pPr>
        <w:rPr>
          <w:lang w:val="el-GR"/>
        </w:rPr>
      </w:pPr>
    </w:p>
    <w:p w:rsidR="00EE5374" w:rsidRDefault="00EE5374" w:rsidP="00EE5374">
      <w:pPr>
        <w:pStyle w:val="2"/>
        <w:tabs>
          <w:tab w:val="clear" w:pos="567"/>
          <w:tab w:val="left" w:pos="0"/>
        </w:tabs>
        <w:spacing w:before="57" w:after="57"/>
        <w:ind w:left="0" w:firstLine="0"/>
        <w:rPr>
          <w:rFonts w:eastAsia="SimSun"/>
          <w:i/>
          <w:iCs/>
          <w:color w:val="5B9BD5"/>
          <w:lang w:val="el-GR"/>
        </w:rPr>
      </w:pPr>
      <w:bookmarkStart w:id="1" w:name="_Toc167792375"/>
      <w:r>
        <w:rPr>
          <w:lang w:val="el-GR"/>
        </w:rPr>
        <w:t>ΠΑΡΑΡΤΗΜΑ Ι – Αναλυτική Περιγραφή Φυσικού και Οικονομικού Αντικειμένου της Σύμβασης</w:t>
      </w:r>
      <w:bookmarkEnd w:id="1"/>
    </w:p>
    <w:p w:rsidR="00EE5374" w:rsidRDefault="00EE5374" w:rsidP="00EE5374">
      <w:pPr>
        <w:pStyle w:val="normalwithoutspacing"/>
        <w:spacing w:before="57" w:after="57"/>
        <w:rPr>
          <w:rFonts w:eastAsia="SimSun"/>
          <w:i/>
          <w:iCs/>
          <w:color w:val="5B9BD5"/>
          <w:szCs w:val="22"/>
        </w:rPr>
      </w:pPr>
    </w:p>
    <w:p w:rsidR="00EE5374" w:rsidRDefault="00EE5374" w:rsidP="00EE5374">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EE5374" w:rsidRPr="000C4284" w:rsidRDefault="00EE5374" w:rsidP="00EE5374">
      <w:pPr>
        <w:suppressAutoHyphens w:val="0"/>
        <w:autoSpaceDE w:val="0"/>
        <w:spacing w:before="57" w:after="57"/>
        <w:rPr>
          <w:lang w:val="el-GR"/>
        </w:rPr>
      </w:pPr>
      <w:r>
        <w:rPr>
          <w:rFonts w:eastAsia="SimSun"/>
          <w:szCs w:val="22"/>
          <w:lang w:val="el-GR"/>
        </w:rPr>
        <w:t xml:space="preserve">ΠΕΡΙΒΑΛΛΟΝ ΤΗΣ ΣΥΜΒΑΣΗΣ </w:t>
      </w:r>
    </w:p>
    <w:p w:rsidR="00EE5374" w:rsidRPr="00957981" w:rsidRDefault="00EE5374" w:rsidP="00EE5374">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EE5374" w:rsidRDefault="00EE5374" w:rsidP="00EE5374">
      <w:pPr>
        <w:suppressAutoHyphens w:val="0"/>
        <w:autoSpaceDE w:val="0"/>
        <w:spacing w:after="60"/>
        <w:rPr>
          <w:rFonts w:eastAsia="SimSun"/>
          <w:szCs w:val="22"/>
          <w:lang w:val="el-GR"/>
        </w:rPr>
      </w:pPr>
      <w:r>
        <w:rPr>
          <w:rFonts w:eastAsia="SimSun"/>
          <w:szCs w:val="22"/>
          <w:lang w:val="el-GR"/>
        </w:rPr>
        <w:t>Οργανωτική δομή της Α.Α.</w:t>
      </w:r>
    </w:p>
    <w:p w:rsidR="00EE5374" w:rsidRPr="00957981" w:rsidRDefault="00EE5374" w:rsidP="00EE5374">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EE5374" w:rsidRPr="00957981" w:rsidRDefault="00EE5374" w:rsidP="00EE5374">
      <w:pPr>
        <w:suppressAutoHyphens w:val="0"/>
        <w:autoSpaceDE w:val="0"/>
        <w:spacing w:after="60"/>
        <w:rPr>
          <w:lang w:val="el-GR"/>
        </w:rPr>
      </w:pPr>
      <w:r w:rsidRPr="00957981">
        <w:rPr>
          <w:lang w:val="el-GR"/>
        </w:rPr>
        <w:t>Γ.Ν. Αγίου Νικολάου</w:t>
      </w:r>
    </w:p>
    <w:p w:rsidR="00EE5374" w:rsidRPr="00957981" w:rsidRDefault="00EE5374" w:rsidP="00EE5374">
      <w:pPr>
        <w:suppressAutoHyphens w:val="0"/>
        <w:autoSpaceDE w:val="0"/>
        <w:spacing w:after="60"/>
        <w:rPr>
          <w:lang w:val="el-GR"/>
        </w:rPr>
      </w:pPr>
      <w:r w:rsidRPr="00957981">
        <w:rPr>
          <w:lang w:val="el-GR"/>
        </w:rPr>
        <w:t>Γ.Ν. – Κ.Υ. Ιεράπετρας</w:t>
      </w:r>
    </w:p>
    <w:p w:rsidR="00EE5374" w:rsidRPr="00957981" w:rsidRDefault="00EE5374" w:rsidP="00EE5374">
      <w:pPr>
        <w:suppressAutoHyphens w:val="0"/>
        <w:autoSpaceDE w:val="0"/>
        <w:spacing w:after="60"/>
        <w:rPr>
          <w:lang w:val="el-GR"/>
        </w:rPr>
      </w:pPr>
      <w:r w:rsidRPr="00957981">
        <w:rPr>
          <w:lang w:val="el-GR"/>
        </w:rPr>
        <w:t>Γ.Ν. – Κ.Υ. Σητείας.</w:t>
      </w:r>
    </w:p>
    <w:p w:rsidR="00EE5374" w:rsidRDefault="00EE5374" w:rsidP="00EE5374">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EE5374" w:rsidRDefault="00EE5374" w:rsidP="00EE5374">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EE5374" w:rsidRDefault="00EE5374" w:rsidP="00EE5374">
      <w:pPr>
        <w:suppressAutoHyphens w:val="0"/>
        <w:autoSpaceDE w:val="0"/>
        <w:spacing w:before="57" w:after="57"/>
        <w:rPr>
          <w:lang w:val="el-GR"/>
        </w:rPr>
      </w:pPr>
    </w:p>
    <w:p w:rsidR="00EE5374" w:rsidRDefault="00EE5374" w:rsidP="00EE5374">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EE5374" w:rsidRDefault="00EE5374" w:rsidP="00EE5374">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EE5374" w:rsidRDefault="00EE5374" w:rsidP="00EE5374">
      <w:pPr>
        <w:pStyle w:val="Web"/>
        <w:shd w:val="clear" w:color="auto" w:fill="FFFFFF"/>
        <w:spacing w:before="0" w:beforeAutospacing="0" w:after="0" w:line="276" w:lineRule="auto"/>
        <w:jc w:val="center"/>
      </w:pPr>
      <w:r>
        <w:rPr>
          <w:rFonts w:ascii="Calibri" w:hAnsi="Calibri" w:cs="Calibri"/>
          <w:u w:val="single"/>
        </w:rPr>
        <w:t>ΤΕΧΝΙΚΕΣ ΠΡΟΔΙΑΓΡΑΦΕΣ Υ Λ Ι Κ Ω Ν Α Ι Μ Ο Κ Α Θ Α Ρ Σ Η Σ</w:t>
      </w:r>
    </w:p>
    <w:p w:rsidR="00EE5374" w:rsidRDefault="00EE5374" w:rsidP="00EE5374">
      <w:pPr>
        <w:pStyle w:val="5"/>
        <w:numPr>
          <w:ilvl w:val="0"/>
          <w:numId w:val="0"/>
        </w:numPr>
        <w:spacing w:before="0" w:line="276" w:lineRule="auto"/>
        <w:jc w:val="center"/>
        <w:rPr>
          <w:b w:val="0"/>
          <w:sz w:val="24"/>
          <w:szCs w:val="24"/>
        </w:rPr>
      </w:pPr>
      <w:r>
        <w:rPr>
          <w:rFonts w:ascii="Calibri" w:hAnsi="Calibri" w:cs="Calibri"/>
          <w:b w:val="0"/>
          <w:bCs/>
          <w:sz w:val="24"/>
          <w:szCs w:val="24"/>
        </w:rPr>
        <w:t>ΕΙΔΙΚΟΙ ΟΡΟΙ</w:t>
      </w:r>
    </w:p>
    <w:p w:rsidR="00EE5374" w:rsidRDefault="00EE5374" w:rsidP="00EE5374">
      <w:pPr>
        <w:pStyle w:val="Web"/>
        <w:numPr>
          <w:ilvl w:val="0"/>
          <w:numId w:val="24"/>
        </w:numPr>
        <w:spacing w:before="0" w:beforeAutospacing="0" w:after="0" w:line="276" w:lineRule="auto"/>
        <w:jc w:val="both"/>
      </w:pPr>
      <w:r>
        <w:rPr>
          <w:rFonts w:ascii="Calibri" w:hAnsi="Calibri" w:cs="Calibri"/>
        </w:rPr>
        <w:t>Υποχρεωτική αναφορά του εργοστασιακού κωδικού παραγωγής κάθε προσφερόμενου είδους</w:t>
      </w:r>
    </w:p>
    <w:p w:rsidR="00EE5374" w:rsidRDefault="00EE5374" w:rsidP="00EE5374">
      <w:pPr>
        <w:pStyle w:val="Web"/>
        <w:numPr>
          <w:ilvl w:val="0"/>
          <w:numId w:val="24"/>
        </w:numPr>
        <w:spacing w:before="0" w:beforeAutospacing="0" w:after="0" w:line="276" w:lineRule="auto"/>
        <w:jc w:val="both"/>
      </w:pPr>
      <w:r>
        <w:rPr>
          <w:rFonts w:ascii="Calibri" w:hAnsi="Calibri" w:cs="Calibri"/>
        </w:rPr>
        <w:t>Οι αναφερόμενες ενδείξεις να είναι γραμμένες και στην Ελληνική γλώσσα</w:t>
      </w:r>
    </w:p>
    <w:p w:rsidR="00EE5374" w:rsidRDefault="00EE5374" w:rsidP="00EE5374">
      <w:pPr>
        <w:pStyle w:val="Web"/>
        <w:numPr>
          <w:ilvl w:val="0"/>
          <w:numId w:val="24"/>
        </w:numPr>
        <w:spacing w:before="0" w:beforeAutospacing="0" w:after="0" w:line="276" w:lineRule="auto"/>
        <w:jc w:val="both"/>
      </w:pPr>
      <w:r>
        <w:rPr>
          <w:rFonts w:ascii="Calibri" w:hAnsi="Calibri" w:cs="Calibri"/>
        </w:rPr>
        <w:t xml:space="preserve">Τα προσφερόμενα είδη να είναι πιστοποιημένα (σήμανση </w:t>
      </w:r>
      <w:r>
        <w:rPr>
          <w:rFonts w:ascii="Calibri" w:hAnsi="Calibri" w:cs="Calibri"/>
          <w:lang w:val="en-US"/>
        </w:rPr>
        <w:t>CE</w:t>
      </w:r>
      <w:r>
        <w:rPr>
          <w:rFonts w:ascii="Calibri" w:hAnsi="Calibri" w:cs="Calibri"/>
        </w:rPr>
        <w:t>)</w:t>
      </w:r>
    </w:p>
    <w:p w:rsidR="00EE5374" w:rsidRDefault="00EE5374" w:rsidP="00EE5374">
      <w:pPr>
        <w:pStyle w:val="Web"/>
        <w:numPr>
          <w:ilvl w:val="0"/>
          <w:numId w:val="24"/>
        </w:numPr>
        <w:spacing w:before="0" w:beforeAutospacing="0" w:after="0" w:line="276" w:lineRule="auto"/>
        <w:jc w:val="both"/>
      </w:pPr>
      <w:r>
        <w:rPr>
          <w:rFonts w:ascii="Calibri" w:hAnsi="Calibri" w:cs="Calibri"/>
        </w:rPr>
        <w:t>Να αναφέρονται ευκρινώς στη συσκευασία τα στοιχεία που αφορούν το είδος, το μήκος, τη διάμετρο</w:t>
      </w:r>
    </w:p>
    <w:p w:rsidR="00EE5374" w:rsidRDefault="00EE5374" w:rsidP="00EE5374">
      <w:pPr>
        <w:pStyle w:val="Web"/>
        <w:numPr>
          <w:ilvl w:val="0"/>
          <w:numId w:val="24"/>
        </w:numPr>
        <w:spacing w:before="0" w:beforeAutospacing="0" w:after="0" w:line="276" w:lineRule="auto"/>
        <w:jc w:val="both"/>
      </w:pPr>
      <w:r>
        <w:rPr>
          <w:rFonts w:ascii="Calibri" w:hAnsi="Calibri" w:cs="Calibri"/>
        </w:rPr>
        <w:t>Πρέπει να αναγράφεται στη συσκευασία η ημερομηνία αποστείρωσης, καθώς και η ημερομηνία λήξης της αποστείρωσης</w:t>
      </w:r>
    </w:p>
    <w:p w:rsidR="00EE5374" w:rsidRDefault="00EE5374" w:rsidP="00EE5374">
      <w:pPr>
        <w:pStyle w:val="Web"/>
        <w:numPr>
          <w:ilvl w:val="0"/>
          <w:numId w:val="24"/>
        </w:numPr>
        <w:spacing w:before="0" w:beforeAutospacing="0" w:after="0" w:line="276" w:lineRule="auto"/>
        <w:jc w:val="both"/>
      </w:pPr>
      <w:r>
        <w:rPr>
          <w:rFonts w:ascii="Calibri" w:hAnsi="Calibri" w:cs="Calibri"/>
        </w:rPr>
        <w:t>Η συσκευασία του υλικού να είναι τέτοια ώστε να μην καταστρέφεται εύκολα κατά τη μεταφορά και αποθήκευση</w:t>
      </w:r>
    </w:p>
    <w:p w:rsidR="00EE5374" w:rsidRDefault="00EE5374" w:rsidP="00EE5374">
      <w:pPr>
        <w:pStyle w:val="Web"/>
        <w:numPr>
          <w:ilvl w:val="0"/>
          <w:numId w:val="24"/>
        </w:numPr>
        <w:spacing w:before="0" w:beforeAutospacing="0" w:after="0" w:line="276" w:lineRule="auto"/>
        <w:jc w:val="both"/>
      </w:pPr>
      <w:r>
        <w:rPr>
          <w:rFonts w:ascii="Calibri" w:hAnsi="Calibri" w:cs="Calibri"/>
        </w:rPr>
        <w:t>α) Πριν την τελική κατοχύρωση η υπηρεσία έχει τη δυνατότητα να προβεί σε έλεγχο από ανεξάρτητο εργαστήριο ποιοτικού ελέγχου</w:t>
      </w:r>
    </w:p>
    <w:p w:rsidR="00EE5374" w:rsidRDefault="00EE5374" w:rsidP="00EE5374">
      <w:pPr>
        <w:pStyle w:val="Web"/>
        <w:spacing w:before="0" w:beforeAutospacing="0" w:after="0" w:line="276" w:lineRule="auto"/>
        <w:ind w:left="1378" w:hanging="658"/>
        <w:jc w:val="both"/>
      </w:pPr>
      <w:r>
        <w:rPr>
          <w:rFonts w:ascii="Calibri" w:hAnsi="Calibri" w:cs="Calibri"/>
        </w:rPr>
        <w:t xml:space="preserve">β) Η επιτροπή παραλαβής των νοσοκομείων μπορεί επίσης να προβεί σε έλεγχο δειγμάτων. </w:t>
      </w:r>
    </w:p>
    <w:p w:rsidR="00EE5374" w:rsidRDefault="00EE5374" w:rsidP="00EE5374">
      <w:pPr>
        <w:pStyle w:val="Web"/>
        <w:spacing w:before="0" w:beforeAutospacing="0" w:after="0" w:line="276" w:lineRule="auto"/>
        <w:ind w:left="1378" w:hanging="658"/>
        <w:jc w:val="both"/>
      </w:pPr>
      <w:r>
        <w:rPr>
          <w:rFonts w:ascii="Calibri" w:hAnsi="Calibri" w:cs="Calibri"/>
        </w:rPr>
        <w:t>Τα έξοδα επιβαρύνουν τον προμηθευτή</w:t>
      </w:r>
    </w:p>
    <w:p w:rsidR="00EE5374" w:rsidRDefault="00EE5374" w:rsidP="00EE5374">
      <w:pPr>
        <w:pStyle w:val="Web"/>
        <w:spacing w:before="0" w:beforeAutospacing="0" w:after="0" w:line="276" w:lineRule="auto"/>
        <w:ind w:left="1378" w:hanging="658"/>
        <w:jc w:val="both"/>
      </w:pPr>
    </w:p>
    <w:p w:rsidR="00EE5374" w:rsidRDefault="00EE5374" w:rsidP="00EE5374">
      <w:pPr>
        <w:pStyle w:val="Web"/>
        <w:spacing w:before="0" w:beforeAutospacing="0" w:after="0" w:line="276" w:lineRule="auto"/>
        <w:jc w:val="both"/>
      </w:pPr>
      <w:r>
        <w:rPr>
          <w:rFonts w:ascii="Calibri" w:hAnsi="Calibri" w:cs="Calibri"/>
        </w:rPr>
        <w:t>1. ΤΕΧΝΙΚΕΣ ΠΡΟΔΙΑΓΡΑΦΕΣ ΔΙΑΛΥΜΑΤΩΝ ΑΙΜΟΚΑΘΑΡΣΗΣ (κωδ. 45199, 41342)</w:t>
      </w:r>
    </w:p>
    <w:p w:rsidR="00EE5374" w:rsidRDefault="00EE5374" w:rsidP="00EE5374">
      <w:pPr>
        <w:pStyle w:val="Web"/>
        <w:spacing w:before="0" w:beforeAutospacing="0" w:after="0" w:line="276" w:lineRule="auto"/>
        <w:jc w:val="both"/>
      </w:pPr>
      <w:r>
        <w:rPr>
          <w:rFonts w:ascii="Calibri" w:hAnsi="Calibri" w:cs="Calibri"/>
        </w:rPr>
        <w:lastRenderedPageBreak/>
        <w:t>Η παρούσα τεχνική προδιαγραφή αφορά την ανάδειξη χορηγητών για την προμήθεια διαλυμάτων αιμοκάθαρσης, τα οποία να είναι με χαμηλά επίπεδα βακτηριακής ενδοτοξίνης.</w:t>
      </w:r>
    </w:p>
    <w:p w:rsidR="00EE5374" w:rsidRDefault="00EE5374" w:rsidP="00EE5374">
      <w:pPr>
        <w:pStyle w:val="Web"/>
        <w:spacing w:before="0" w:beforeAutospacing="0" w:after="0" w:line="276" w:lineRule="auto"/>
        <w:jc w:val="both"/>
      </w:pPr>
      <w:r>
        <w:rPr>
          <w:rFonts w:ascii="Calibri" w:hAnsi="Calibri" w:cs="Calibri"/>
        </w:rPr>
        <w:t>Τα διαλύματα αιμοκάθαρσης θα πρέπει να παρέχονται σε συμπυκνωμένη μορφή σε πλαστικά δοχεία ή σάκοι των 5 λίτρων με υδατοστεγές πώμα.</w:t>
      </w:r>
    </w:p>
    <w:p w:rsidR="00EE5374" w:rsidRDefault="00EE5374" w:rsidP="00EE5374">
      <w:pPr>
        <w:pStyle w:val="Web"/>
        <w:spacing w:before="0" w:beforeAutospacing="0" w:after="0" w:line="276" w:lineRule="auto"/>
        <w:jc w:val="both"/>
      </w:pPr>
      <w:r>
        <w:rPr>
          <w:rFonts w:ascii="Calibri" w:hAnsi="Calibri" w:cs="Calibri"/>
        </w:rPr>
        <w:t xml:space="preserve">Τα διαλύματα θα παρασκευάζονται σύμφωνα με τα διεθνή </w:t>
      </w:r>
      <w:r>
        <w:rPr>
          <w:rFonts w:ascii="Calibri" w:hAnsi="Calibri" w:cs="Calibri"/>
          <w:lang w:val="en-US"/>
        </w:rPr>
        <w:t>standards</w:t>
      </w:r>
      <w:r>
        <w:rPr>
          <w:rFonts w:ascii="Calibri" w:hAnsi="Calibri" w:cs="Calibri"/>
        </w:rPr>
        <w:t xml:space="preserve"> </w:t>
      </w:r>
      <w:r>
        <w:rPr>
          <w:rFonts w:ascii="Calibri" w:hAnsi="Calibri" w:cs="Calibri"/>
          <w:lang w:val="en-US"/>
        </w:rPr>
        <w:t>European</w:t>
      </w:r>
      <w:r>
        <w:rPr>
          <w:rFonts w:ascii="Calibri" w:hAnsi="Calibri" w:cs="Calibri"/>
        </w:rPr>
        <w:t xml:space="preserve"> </w:t>
      </w:r>
      <w:r>
        <w:rPr>
          <w:rFonts w:ascii="Calibri" w:hAnsi="Calibri" w:cs="Calibri"/>
          <w:lang w:val="en-US"/>
        </w:rPr>
        <w:t>Pharmacopoeia</w:t>
      </w:r>
      <w:r>
        <w:rPr>
          <w:rFonts w:ascii="Calibri" w:hAnsi="Calibri" w:cs="Calibri"/>
        </w:rPr>
        <w:t xml:space="preserve"> 1997, 3</w:t>
      </w:r>
      <w:r>
        <w:rPr>
          <w:rFonts w:ascii="Calibri" w:hAnsi="Calibri" w:cs="Calibri"/>
          <w:vertAlign w:val="superscript"/>
          <w:lang w:val="en-US"/>
        </w:rPr>
        <w:t>rd</w:t>
      </w:r>
      <w:r>
        <w:rPr>
          <w:rFonts w:ascii="Calibri" w:hAnsi="Calibri" w:cs="Calibri"/>
        </w:rPr>
        <w:t xml:space="preserve"> </w:t>
      </w:r>
      <w:r>
        <w:rPr>
          <w:rFonts w:ascii="Calibri" w:hAnsi="Calibri" w:cs="Calibri"/>
          <w:lang w:val="en-US"/>
        </w:rPr>
        <w:t>edition</w:t>
      </w:r>
      <w:r>
        <w:rPr>
          <w:rFonts w:ascii="Calibri" w:hAnsi="Calibri" w:cs="Calibri"/>
        </w:rPr>
        <w:t xml:space="preserve"> σελ. 921-923, τόσο ως προς την υψηλή καθαρότητα των χημικών συστατικών όσο και ως προς την καθαρότητα και την περιεκτικότητά τους σε μικροβιακούς παράγοντες (βακτηριακή ενδοτοξίνη).</w:t>
      </w:r>
    </w:p>
    <w:p w:rsidR="00EE5374" w:rsidRDefault="00EE5374" w:rsidP="00EE5374">
      <w:pPr>
        <w:pStyle w:val="Web"/>
        <w:spacing w:before="0" w:beforeAutospacing="0" w:after="0" w:line="276" w:lineRule="auto"/>
        <w:jc w:val="both"/>
      </w:pPr>
      <w:r>
        <w:rPr>
          <w:rFonts w:ascii="Calibri" w:hAnsi="Calibri" w:cs="Calibri"/>
        </w:rPr>
        <w:t xml:space="preserve">Επιπλέον, το νερό που χρησιμοποιείται να είναι απιονισμένο με αντίστροφη ώσμωση. </w:t>
      </w:r>
    </w:p>
    <w:p w:rsidR="00EE5374" w:rsidRDefault="00EE5374" w:rsidP="00EE5374">
      <w:pPr>
        <w:pStyle w:val="Web"/>
        <w:spacing w:before="0" w:beforeAutospacing="0" w:after="0" w:line="276" w:lineRule="auto"/>
        <w:jc w:val="both"/>
      </w:pPr>
      <w:r>
        <w:rPr>
          <w:rFonts w:ascii="Calibri" w:hAnsi="Calibri" w:cs="Calibri"/>
        </w:rPr>
        <w:t>Τα διαλύματα να είναι κατάλληλα για όλα τα μηχανήματα (</w:t>
      </w:r>
      <w:r>
        <w:rPr>
          <w:rFonts w:ascii="Calibri" w:hAnsi="Calibri" w:cs="Calibri"/>
          <w:lang w:val="en-US"/>
        </w:rPr>
        <w:t>Fresenius</w:t>
      </w:r>
      <w:r>
        <w:rPr>
          <w:rFonts w:ascii="Calibri" w:hAnsi="Calibri" w:cs="Calibri"/>
        </w:rPr>
        <w:t xml:space="preserve">, </w:t>
      </w:r>
      <w:r>
        <w:rPr>
          <w:rFonts w:ascii="Calibri" w:hAnsi="Calibri" w:cs="Calibri"/>
          <w:lang w:val="en-US"/>
        </w:rPr>
        <w:t>Belco</w:t>
      </w:r>
      <w:r>
        <w:rPr>
          <w:rFonts w:ascii="Calibri" w:hAnsi="Calibri" w:cs="Calibri"/>
        </w:rPr>
        <w:t>.)</w:t>
      </w:r>
    </w:p>
    <w:p w:rsidR="00EE5374" w:rsidRDefault="00EE5374" w:rsidP="00EE5374">
      <w:pPr>
        <w:pStyle w:val="Web"/>
        <w:spacing w:before="0" w:beforeAutospacing="0" w:after="0" w:line="276" w:lineRule="auto"/>
        <w:jc w:val="both"/>
      </w:pPr>
      <w:r>
        <w:rPr>
          <w:rFonts w:ascii="Calibri" w:hAnsi="Calibri" w:cs="Calibri"/>
        </w:rPr>
        <w:t>Η χημική σύνθεση των συμπυκνωμένων διαλυμάτων να είναι:</w:t>
      </w:r>
    </w:p>
    <w:p w:rsidR="00EE5374" w:rsidRDefault="00EE5374" w:rsidP="00EE5374">
      <w:pPr>
        <w:pStyle w:val="Web"/>
        <w:spacing w:before="0" w:beforeAutospacing="0" w:after="0" w:line="276" w:lineRule="auto"/>
        <w:jc w:val="both"/>
      </w:pPr>
      <w:r>
        <w:rPr>
          <w:rFonts w:ascii="Calibri" w:hAnsi="Calibri" w:cs="Calibri"/>
        </w:rPr>
        <w:t xml:space="preserve">Α) Διαλύματα τύπου Α: </w:t>
      </w:r>
      <w:r>
        <w:rPr>
          <w:rFonts w:ascii="Calibri" w:hAnsi="Calibri" w:cs="Calibri"/>
          <w:lang w:val="en-US"/>
        </w:rPr>
        <w:t>NaCl</w:t>
      </w:r>
      <w:r>
        <w:rPr>
          <w:rFonts w:ascii="Calibri" w:hAnsi="Calibri" w:cs="Calibri"/>
        </w:rPr>
        <w:t xml:space="preserve"> 210,7 </w:t>
      </w:r>
      <w:r>
        <w:rPr>
          <w:rFonts w:ascii="Calibri" w:hAnsi="Calibri" w:cs="Calibri"/>
          <w:lang w:val="en-US"/>
        </w:rPr>
        <w:t>g</w:t>
      </w:r>
      <w:r>
        <w:rPr>
          <w:rFonts w:ascii="Calibri" w:hAnsi="Calibri" w:cs="Calibri"/>
        </w:rPr>
        <w:t>/</w:t>
      </w:r>
      <w:r>
        <w:rPr>
          <w:rFonts w:ascii="Calibri" w:hAnsi="Calibri" w:cs="Calibri"/>
          <w:lang w:val="en-US"/>
        </w:rPr>
        <w:t>L</w:t>
      </w:r>
    </w:p>
    <w:p w:rsidR="00EE5374" w:rsidRDefault="00EE5374" w:rsidP="00EE5374">
      <w:pPr>
        <w:pStyle w:val="Web"/>
        <w:spacing w:before="0" w:beforeAutospacing="0" w:after="0" w:line="276" w:lineRule="auto"/>
        <w:jc w:val="both"/>
      </w:pPr>
      <w:r>
        <w:rPr>
          <w:rFonts w:ascii="Calibri" w:hAnsi="Calibri" w:cs="Calibri"/>
          <w:lang w:val="en-US"/>
        </w:rPr>
        <w:t>KCl</w:t>
      </w:r>
      <w:r>
        <w:rPr>
          <w:rFonts w:ascii="Calibri" w:hAnsi="Calibri" w:cs="Calibri"/>
        </w:rPr>
        <w:t xml:space="preserve"> 5,22 </w:t>
      </w:r>
      <w:r>
        <w:rPr>
          <w:rFonts w:ascii="Calibri" w:hAnsi="Calibri" w:cs="Calibri"/>
          <w:lang w:val="en-US"/>
        </w:rPr>
        <w:t>g</w:t>
      </w:r>
      <w:r>
        <w:rPr>
          <w:rFonts w:ascii="Calibri" w:hAnsi="Calibri" w:cs="Calibri"/>
        </w:rPr>
        <w:t>/</w:t>
      </w:r>
      <w:r>
        <w:rPr>
          <w:rFonts w:ascii="Calibri" w:hAnsi="Calibri" w:cs="Calibri"/>
          <w:lang w:val="en-US"/>
        </w:rPr>
        <w:t>L</w:t>
      </w:r>
    </w:p>
    <w:p w:rsidR="00EE5374" w:rsidRDefault="00EE5374" w:rsidP="00EE5374">
      <w:pPr>
        <w:pStyle w:val="Web"/>
        <w:spacing w:before="0" w:beforeAutospacing="0" w:after="0" w:line="276" w:lineRule="auto"/>
        <w:jc w:val="both"/>
      </w:pPr>
      <w:r>
        <w:rPr>
          <w:rFonts w:ascii="Calibri" w:hAnsi="Calibri" w:cs="Calibri"/>
          <w:lang w:val="en-US"/>
        </w:rPr>
        <w:t>CaCl</w:t>
      </w:r>
      <w:r>
        <w:rPr>
          <w:rFonts w:ascii="Calibri" w:hAnsi="Calibri" w:cs="Calibri"/>
          <w:vertAlign w:val="subscript"/>
        </w:rPr>
        <w:t>2</w:t>
      </w:r>
      <w:r>
        <w:rPr>
          <w:rFonts w:ascii="Calibri" w:hAnsi="Calibri" w:cs="Calibri"/>
        </w:rPr>
        <w:t xml:space="preserve"> . 2 </w:t>
      </w:r>
      <w:r>
        <w:rPr>
          <w:rFonts w:ascii="Calibri" w:hAnsi="Calibri" w:cs="Calibri"/>
          <w:lang w:val="en-US"/>
        </w:rPr>
        <w:t>H</w:t>
      </w:r>
      <w:r>
        <w:rPr>
          <w:rFonts w:ascii="Calibri" w:hAnsi="Calibri" w:cs="Calibri"/>
          <w:vertAlign w:val="subscript"/>
        </w:rPr>
        <w:t>2</w:t>
      </w:r>
      <w:r>
        <w:rPr>
          <w:rFonts w:ascii="Calibri" w:hAnsi="Calibri" w:cs="Calibri"/>
          <w:lang w:val="en-US"/>
        </w:rPr>
        <w:t>O</w:t>
      </w:r>
      <w:r>
        <w:rPr>
          <w:rFonts w:ascii="Calibri" w:hAnsi="Calibri" w:cs="Calibri"/>
        </w:rPr>
        <w:t xml:space="preserve"> 9,0 </w:t>
      </w:r>
      <w:r>
        <w:rPr>
          <w:rFonts w:ascii="Calibri" w:hAnsi="Calibri" w:cs="Calibri"/>
          <w:lang w:val="en-US"/>
        </w:rPr>
        <w:t>g</w:t>
      </w:r>
      <w:r>
        <w:rPr>
          <w:rFonts w:ascii="Calibri" w:hAnsi="Calibri" w:cs="Calibri"/>
        </w:rPr>
        <w:t>/</w:t>
      </w:r>
      <w:r>
        <w:rPr>
          <w:rFonts w:ascii="Calibri" w:hAnsi="Calibri" w:cs="Calibri"/>
          <w:lang w:val="en-US"/>
        </w:rPr>
        <w:t>L</w:t>
      </w:r>
      <w:r>
        <w:rPr>
          <w:rFonts w:ascii="Calibri" w:hAnsi="Calibri" w:cs="Calibri"/>
        </w:rPr>
        <w:t xml:space="preserve"> ή 6,43 </w:t>
      </w:r>
      <w:r>
        <w:rPr>
          <w:rFonts w:ascii="Calibri" w:hAnsi="Calibri" w:cs="Calibri"/>
          <w:lang w:val="en-US"/>
        </w:rPr>
        <w:t>g</w:t>
      </w:r>
      <w:r>
        <w:rPr>
          <w:rFonts w:ascii="Calibri" w:hAnsi="Calibri" w:cs="Calibri"/>
        </w:rPr>
        <w:t>/</w:t>
      </w:r>
      <w:r>
        <w:rPr>
          <w:rFonts w:ascii="Calibri" w:hAnsi="Calibri" w:cs="Calibri"/>
          <w:lang w:val="en-US"/>
        </w:rPr>
        <w:t>L</w:t>
      </w:r>
      <w:r>
        <w:rPr>
          <w:rFonts w:ascii="Calibri" w:hAnsi="Calibri" w:cs="Calibri"/>
        </w:rPr>
        <w:t xml:space="preserve"> ή 4,6 </w:t>
      </w:r>
      <w:r>
        <w:rPr>
          <w:rFonts w:ascii="Calibri" w:hAnsi="Calibri" w:cs="Calibri"/>
          <w:lang w:val="en-US"/>
        </w:rPr>
        <w:t>g</w:t>
      </w:r>
      <w:r>
        <w:rPr>
          <w:rFonts w:ascii="Calibri" w:hAnsi="Calibri" w:cs="Calibri"/>
        </w:rPr>
        <w:t>/</w:t>
      </w:r>
      <w:r>
        <w:rPr>
          <w:rFonts w:ascii="Calibri" w:hAnsi="Calibri" w:cs="Calibri"/>
          <w:lang w:val="en-US"/>
        </w:rPr>
        <w:t>L</w:t>
      </w:r>
    </w:p>
    <w:p w:rsidR="00EE5374" w:rsidRDefault="00EE5374" w:rsidP="00EE5374">
      <w:pPr>
        <w:pStyle w:val="Web"/>
        <w:spacing w:before="0" w:beforeAutospacing="0" w:after="0" w:line="276" w:lineRule="auto"/>
        <w:jc w:val="both"/>
      </w:pPr>
      <w:r>
        <w:rPr>
          <w:rFonts w:ascii="Calibri" w:hAnsi="Calibri" w:cs="Calibri"/>
          <w:lang w:val="en-US"/>
        </w:rPr>
        <w:t>MgCl</w:t>
      </w:r>
      <w:r>
        <w:rPr>
          <w:rFonts w:ascii="Calibri" w:hAnsi="Calibri" w:cs="Calibri"/>
          <w:vertAlign w:val="subscript"/>
        </w:rPr>
        <w:t>2</w:t>
      </w:r>
      <w:r>
        <w:rPr>
          <w:rFonts w:ascii="Calibri" w:hAnsi="Calibri" w:cs="Calibri"/>
        </w:rPr>
        <w:t xml:space="preserve"> . 6 </w:t>
      </w:r>
      <w:r>
        <w:rPr>
          <w:rFonts w:ascii="Calibri" w:hAnsi="Calibri" w:cs="Calibri"/>
          <w:lang w:val="en-US"/>
        </w:rPr>
        <w:t>H</w:t>
      </w:r>
      <w:r>
        <w:rPr>
          <w:rFonts w:ascii="Calibri" w:hAnsi="Calibri" w:cs="Calibri"/>
          <w:vertAlign w:val="subscript"/>
        </w:rPr>
        <w:t>2</w:t>
      </w:r>
      <w:r>
        <w:rPr>
          <w:rFonts w:ascii="Calibri" w:hAnsi="Calibri" w:cs="Calibri"/>
          <w:lang w:val="en-US"/>
        </w:rPr>
        <w:t>O</w:t>
      </w:r>
      <w:r>
        <w:rPr>
          <w:rFonts w:ascii="Calibri" w:hAnsi="Calibri" w:cs="Calibri"/>
        </w:rPr>
        <w:t xml:space="preserve"> 3,558 </w:t>
      </w:r>
      <w:r>
        <w:rPr>
          <w:rFonts w:ascii="Calibri" w:hAnsi="Calibri" w:cs="Calibri"/>
          <w:lang w:val="en-US"/>
        </w:rPr>
        <w:t>g</w:t>
      </w:r>
      <w:r>
        <w:rPr>
          <w:rFonts w:ascii="Calibri" w:hAnsi="Calibri" w:cs="Calibri"/>
        </w:rPr>
        <w:t>/</w:t>
      </w:r>
      <w:r>
        <w:rPr>
          <w:rFonts w:ascii="Calibri" w:hAnsi="Calibri" w:cs="Calibri"/>
          <w:lang w:val="en-US"/>
        </w:rPr>
        <w:t>L</w:t>
      </w:r>
    </w:p>
    <w:p w:rsidR="00EE5374" w:rsidRDefault="00EE5374" w:rsidP="00EE5374">
      <w:pPr>
        <w:pStyle w:val="Web"/>
        <w:spacing w:before="0" w:beforeAutospacing="0" w:after="0" w:line="276" w:lineRule="auto"/>
        <w:jc w:val="both"/>
      </w:pPr>
      <w:r>
        <w:rPr>
          <w:rFonts w:ascii="Calibri" w:hAnsi="Calibri" w:cs="Calibri"/>
        </w:rPr>
        <w:t xml:space="preserve">Οξικό οξύ 6 </w:t>
      </w:r>
      <w:r>
        <w:rPr>
          <w:rFonts w:ascii="Calibri" w:hAnsi="Calibri" w:cs="Calibri"/>
          <w:lang w:val="en-US"/>
        </w:rPr>
        <w:t>ml</w:t>
      </w:r>
      <w:r>
        <w:rPr>
          <w:rFonts w:ascii="Calibri" w:hAnsi="Calibri" w:cs="Calibri"/>
        </w:rPr>
        <w:t>/</w:t>
      </w:r>
      <w:r>
        <w:rPr>
          <w:rFonts w:ascii="Calibri" w:hAnsi="Calibri" w:cs="Calibri"/>
          <w:lang w:val="en-US"/>
        </w:rPr>
        <w:t>L</w:t>
      </w:r>
    </w:p>
    <w:p w:rsidR="00EE5374" w:rsidRDefault="00EE5374" w:rsidP="00EE5374">
      <w:pPr>
        <w:pStyle w:val="Web"/>
        <w:spacing w:before="0" w:beforeAutospacing="0" w:after="0" w:line="276" w:lineRule="auto"/>
        <w:jc w:val="both"/>
      </w:pPr>
      <w:r>
        <w:rPr>
          <w:rFonts w:ascii="Calibri" w:hAnsi="Calibri" w:cs="Calibri"/>
        </w:rPr>
        <w:t xml:space="preserve">Απιονισμένο νερό </w:t>
      </w:r>
      <w:r>
        <w:rPr>
          <w:rFonts w:ascii="Calibri" w:hAnsi="Calibri" w:cs="Calibri"/>
          <w:lang w:val="en-US"/>
        </w:rPr>
        <w:t>QS</w:t>
      </w:r>
      <w:r>
        <w:rPr>
          <w:rFonts w:ascii="Calibri" w:hAnsi="Calibri" w:cs="Calibri"/>
        </w:rPr>
        <w:t xml:space="preserve"> 1000 </w:t>
      </w:r>
      <w:r>
        <w:rPr>
          <w:rFonts w:ascii="Calibri" w:hAnsi="Calibri" w:cs="Calibri"/>
          <w:lang w:val="en-US"/>
        </w:rPr>
        <w:t>ml</w:t>
      </w:r>
    </w:p>
    <w:p w:rsidR="00EE5374" w:rsidRDefault="00EE5374" w:rsidP="00EE5374">
      <w:pPr>
        <w:pStyle w:val="Web"/>
        <w:spacing w:before="0" w:beforeAutospacing="0" w:after="0" w:line="276" w:lineRule="auto"/>
        <w:jc w:val="both"/>
      </w:pPr>
      <w:r>
        <w:rPr>
          <w:rFonts w:ascii="Calibri" w:hAnsi="Calibri" w:cs="Calibri"/>
        </w:rPr>
        <w:t xml:space="preserve">Δεξτρόζη 0 ή 36,22 </w:t>
      </w:r>
      <w:r>
        <w:rPr>
          <w:rFonts w:ascii="Calibri" w:hAnsi="Calibri" w:cs="Calibri"/>
          <w:lang w:val="en-US"/>
        </w:rPr>
        <w:t>g</w:t>
      </w:r>
      <w:r>
        <w:rPr>
          <w:rFonts w:ascii="Calibri" w:hAnsi="Calibri" w:cs="Calibri"/>
        </w:rPr>
        <w:t>/</w:t>
      </w:r>
      <w:r>
        <w:rPr>
          <w:rFonts w:ascii="Calibri" w:hAnsi="Calibri" w:cs="Calibri"/>
          <w:lang w:val="en-US"/>
        </w:rPr>
        <w:t>L</w:t>
      </w:r>
      <w:r>
        <w:rPr>
          <w:rFonts w:ascii="Calibri" w:hAnsi="Calibri" w:cs="Calibri"/>
        </w:rPr>
        <w:t xml:space="preserve"> </w:t>
      </w:r>
    </w:p>
    <w:p w:rsidR="00EE5374" w:rsidRDefault="00EE5374" w:rsidP="00EE5374">
      <w:pPr>
        <w:pStyle w:val="Web"/>
        <w:spacing w:before="0" w:beforeAutospacing="0" w:after="0" w:line="276" w:lineRule="auto"/>
        <w:jc w:val="both"/>
      </w:pPr>
      <w:r>
        <w:rPr>
          <w:rFonts w:ascii="Calibri" w:hAnsi="Calibri" w:cs="Calibri"/>
        </w:rPr>
        <w:t>Β) Διαλύματα τύπου Β: Όξινο Ανθρακικό Νάτριο (</w:t>
      </w:r>
      <w:r>
        <w:rPr>
          <w:rFonts w:ascii="Calibri" w:hAnsi="Calibri" w:cs="Calibri"/>
          <w:lang w:val="en-US"/>
        </w:rPr>
        <w:t>NaHCO</w:t>
      </w:r>
      <w:r>
        <w:rPr>
          <w:rFonts w:ascii="Calibri" w:hAnsi="Calibri" w:cs="Calibri"/>
          <w:vertAlign w:val="subscript"/>
        </w:rPr>
        <w:t>3</w:t>
      </w:r>
      <w:r>
        <w:rPr>
          <w:rFonts w:ascii="Calibri" w:hAnsi="Calibri" w:cs="Calibri"/>
        </w:rPr>
        <w:t xml:space="preserve">) 84 </w:t>
      </w:r>
      <w:r>
        <w:rPr>
          <w:rFonts w:ascii="Calibri" w:hAnsi="Calibri" w:cs="Calibri"/>
          <w:lang w:val="en-US"/>
        </w:rPr>
        <w:t>g</w:t>
      </w:r>
      <w:r>
        <w:rPr>
          <w:rFonts w:ascii="Calibri" w:hAnsi="Calibri" w:cs="Calibri"/>
        </w:rPr>
        <w:t>/</w:t>
      </w:r>
      <w:r>
        <w:rPr>
          <w:rFonts w:ascii="Calibri" w:hAnsi="Calibri" w:cs="Calibri"/>
          <w:lang w:val="en-US"/>
        </w:rPr>
        <w:t>L</w:t>
      </w:r>
    </w:p>
    <w:p w:rsidR="00EE5374" w:rsidRDefault="00EE5374" w:rsidP="00EE5374">
      <w:pPr>
        <w:pStyle w:val="Web"/>
        <w:spacing w:before="0" w:beforeAutospacing="0" w:after="0" w:line="276" w:lineRule="auto"/>
        <w:jc w:val="both"/>
      </w:pPr>
      <w:r>
        <w:rPr>
          <w:rFonts w:ascii="Calibri" w:hAnsi="Calibri" w:cs="Calibri"/>
        </w:rPr>
        <w:t xml:space="preserve">Απιονισμένο νερό </w:t>
      </w:r>
      <w:r>
        <w:rPr>
          <w:rFonts w:ascii="Calibri" w:hAnsi="Calibri" w:cs="Calibri"/>
          <w:lang w:val="en-US"/>
        </w:rPr>
        <w:t>QS</w:t>
      </w:r>
      <w:r>
        <w:rPr>
          <w:rFonts w:ascii="Calibri" w:hAnsi="Calibri" w:cs="Calibri"/>
        </w:rPr>
        <w:t xml:space="preserve"> 1000 </w:t>
      </w:r>
      <w:r>
        <w:rPr>
          <w:rFonts w:ascii="Calibri" w:hAnsi="Calibri" w:cs="Calibri"/>
          <w:lang w:val="en-US"/>
        </w:rPr>
        <w:t>ml</w:t>
      </w:r>
    </w:p>
    <w:p w:rsidR="00EE5374" w:rsidRDefault="00EE5374" w:rsidP="00EE5374">
      <w:pPr>
        <w:pStyle w:val="Web"/>
        <w:spacing w:before="0" w:beforeAutospacing="0" w:after="0" w:line="276" w:lineRule="auto"/>
        <w:jc w:val="both"/>
      </w:pPr>
      <w:r>
        <w:rPr>
          <w:rFonts w:ascii="Calibri" w:hAnsi="Calibri" w:cs="Calibri"/>
        </w:rPr>
        <w:t xml:space="preserve">Γ) Διαλύματα για βιοδιήθηση: </w:t>
      </w:r>
      <w:r>
        <w:rPr>
          <w:rFonts w:ascii="Calibri" w:hAnsi="Calibri" w:cs="Calibri"/>
          <w:lang w:val="en-US"/>
        </w:rPr>
        <w:t>NaCl</w:t>
      </w:r>
      <w:r>
        <w:rPr>
          <w:rFonts w:ascii="Calibri" w:hAnsi="Calibri" w:cs="Calibri"/>
        </w:rPr>
        <w:t xml:space="preserve"> 280,27 </w:t>
      </w:r>
      <w:r>
        <w:rPr>
          <w:rFonts w:ascii="Calibri" w:hAnsi="Calibri" w:cs="Calibri"/>
          <w:lang w:val="en-US"/>
        </w:rPr>
        <w:t>g</w:t>
      </w:r>
      <w:r>
        <w:rPr>
          <w:rFonts w:ascii="Calibri" w:hAnsi="Calibri" w:cs="Calibri"/>
        </w:rPr>
        <w:t>/</w:t>
      </w:r>
      <w:r>
        <w:rPr>
          <w:rFonts w:ascii="Calibri" w:hAnsi="Calibri" w:cs="Calibri"/>
          <w:lang w:val="en-US"/>
        </w:rPr>
        <w:t>L</w:t>
      </w:r>
    </w:p>
    <w:p w:rsidR="00EE5374" w:rsidRPr="004071B0" w:rsidRDefault="00EE5374" w:rsidP="00EE5374">
      <w:pPr>
        <w:pStyle w:val="Web"/>
        <w:spacing w:before="0" w:beforeAutospacing="0" w:after="0" w:line="276" w:lineRule="auto"/>
        <w:jc w:val="both"/>
        <w:rPr>
          <w:lang w:val="en-US"/>
        </w:rPr>
      </w:pPr>
      <w:r>
        <w:rPr>
          <w:rFonts w:ascii="Calibri" w:hAnsi="Calibri" w:cs="Calibri"/>
          <w:lang w:val="en-US"/>
        </w:rPr>
        <w:t>KCl 5,22 g/L</w:t>
      </w:r>
    </w:p>
    <w:p w:rsidR="00EE5374" w:rsidRPr="004071B0" w:rsidRDefault="00EE5374" w:rsidP="00EE5374">
      <w:pPr>
        <w:pStyle w:val="Web"/>
        <w:spacing w:before="0" w:beforeAutospacing="0" w:after="0" w:line="276" w:lineRule="auto"/>
        <w:jc w:val="both"/>
        <w:rPr>
          <w:lang w:val="en-US"/>
        </w:rPr>
      </w:pPr>
      <w:r>
        <w:rPr>
          <w:rFonts w:ascii="Calibri" w:hAnsi="Calibri" w:cs="Calibri"/>
          <w:lang w:val="en-US"/>
        </w:rPr>
        <w:t>CaCl</w:t>
      </w:r>
      <w:r>
        <w:rPr>
          <w:rFonts w:ascii="Calibri" w:hAnsi="Calibri" w:cs="Calibri"/>
          <w:vertAlign w:val="subscript"/>
          <w:lang w:val="en-US"/>
        </w:rPr>
        <w:t>2</w:t>
      </w:r>
      <w:r>
        <w:rPr>
          <w:rFonts w:ascii="Calibri" w:hAnsi="Calibri" w:cs="Calibri"/>
          <w:lang w:val="en-US"/>
        </w:rPr>
        <w:t xml:space="preserve"> . 2 H</w:t>
      </w:r>
      <w:r>
        <w:rPr>
          <w:rFonts w:ascii="Calibri" w:hAnsi="Calibri" w:cs="Calibri"/>
          <w:vertAlign w:val="subscript"/>
          <w:lang w:val="en-US"/>
        </w:rPr>
        <w:t>2</w:t>
      </w:r>
      <w:r>
        <w:rPr>
          <w:rFonts w:ascii="Calibri" w:hAnsi="Calibri" w:cs="Calibri"/>
          <w:lang w:val="en-US"/>
        </w:rPr>
        <w:t>O 10,29 g/L</w:t>
      </w:r>
    </w:p>
    <w:p w:rsidR="00EE5374" w:rsidRDefault="00EE5374" w:rsidP="00EE5374">
      <w:pPr>
        <w:pStyle w:val="Web"/>
        <w:spacing w:before="0" w:beforeAutospacing="0" w:after="0" w:line="276" w:lineRule="auto"/>
        <w:jc w:val="both"/>
      </w:pPr>
      <w:r>
        <w:rPr>
          <w:rFonts w:ascii="Calibri" w:hAnsi="Calibri" w:cs="Calibri"/>
          <w:lang w:val="en-US"/>
        </w:rPr>
        <w:t>MgCl</w:t>
      </w:r>
      <w:r>
        <w:rPr>
          <w:rFonts w:ascii="Calibri" w:hAnsi="Calibri" w:cs="Calibri"/>
          <w:vertAlign w:val="subscript"/>
        </w:rPr>
        <w:t>2</w:t>
      </w:r>
      <w:r>
        <w:rPr>
          <w:rFonts w:ascii="Calibri" w:hAnsi="Calibri" w:cs="Calibri"/>
        </w:rPr>
        <w:t xml:space="preserve"> . 6 </w:t>
      </w:r>
      <w:r>
        <w:rPr>
          <w:rFonts w:ascii="Calibri" w:hAnsi="Calibri" w:cs="Calibri"/>
          <w:lang w:val="en-US"/>
        </w:rPr>
        <w:t>H</w:t>
      </w:r>
      <w:r>
        <w:rPr>
          <w:rFonts w:ascii="Calibri" w:hAnsi="Calibri" w:cs="Calibri"/>
          <w:vertAlign w:val="subscript"/>
        </w:rPr>
        <w:t>2</w:t>
      </w:r>
      <w:r>
        <w:rPr>
          <w:rFonts w:ascii="Calibri" w:hAnsi="Calibri" w:cs="Calibri"/>
          <w:lang w:val="en-US"/>
        </w:rPr>
        <w:t>O</w:t>
      </w:r>
      <w:r>
        <w:rPr>
          <w:rFonts w:ascii="Calibri" w:hAnsi="Calibri" w:cs="Calibri"/>
        </w:rPr>
        <w:t xml:space="preserve"> 3,56 </w:t>
      </w:r>
      <w:r>
        <w:rPr>
          <w:rFonts w:ascii="Calibri" w:hAnsi="Calibri" w:cs="Calibri"/>
          <w:lang w:val="en-US"/>
        </w:rPr>
        <w:t>g</w:t>
      </w:r>
      <w:r>
        <w:rPr>
          <w:rFonts w:ascii="Calibri" w:hAnsi="Calibri" w:cs="Calibri"/>
        </w:rPr>
        <w:t>/</w:t>
      </w:r>
      <w:r>
        <w:rPr>
          <w:rFonts w:ascii="Calibri" w:hAnsi="Calibri" w:cs="Calibri"/>
          <w:lang w:val="en-US"/>
        </w:rPr>
        <w:t>L</w:t>
      </w:r>
      <w:r>
        <w:rPr>
          <w:rFonts w:ascii="Calibri" w:hAnsi="Calibri" w:cs="Calibri"/>
        </w:rPr>
        <w:t xml:space="preserve"> </w:t>
      </w:r>
    </w:p>
    <w:p w:rsidR="00EE5374" w:rsidRDefault="00EE5374" w:rsidP="00EE5374">
      <w:pPr>
        <w:pStyle w:val="Web"/>
        <w:spacing w:before="0" w:beforeAutospacing="0" w:after="0" w:line="276" w:lineRule="auto"/>
        <w:jc w:val="both"/>
      </w:pPr>
      <w:r>
        <w:rPr>
          <w:rFonts w:ascii="Calibri" w:hAnsi="Calibri" w:cs="Calibri"/>
        </w:rPr>
        <w:t xml:space="preserve">Απιονισμένο νερό </w:t>
      </w:r>
      <w:r>
        <w:rPr>
          <w:rFonts w:ascii="Calibri" w:hAnsi="Calibri" w:cs="Calibri"/>
          <w:lang w:val="en-US"/>
        </w:rPr>
        <w:t>QS</w:t>
      </w:r>
      <w:r>
        <w:rPr>
          <w:rFonts w:ascii="Calibri" w:hAnsi="Calibri" w:cs="Calibri"/>
        </w:rPr>
        <w:t xml:space="preserve"> 1000 </w:t>
      </w:r>
      <w:r>
        <w:rPr>
          <w:rFonts w:ascii="Calibri" w:hAnsi="Calibri" w:cs="Calibri"/>
          <w:lang w:val="en-US"/>
        </w:rPr>
        <w:t>ml</w:t>
      </w:r>
      <w:r>
        <w:rPr>
          <w:rFonts w:ascii="Calibri" w:hAnsi="Calibri" w:cs="Calibri"/>
        </w:rPr>
        <w:t xml:space="preserve"> </w:t>
      </w:r>
    </w:p>
    <w:p w:rsidR="00EE5374" w:rsidRDefault="00EE5374" w:rsidP="00EE5374">
      <w:pPr>
        <w:pStyle w:val="Web"/>
        <w:spacing w:before="0" w:beforeAutospacing="0" w:after="0" w:line="276" w:lineRule="auto"/>
        <w:jc w:val="both"/>
      </w:pPr>
      <w:r>
        <w:rPr>
          <w:rFonts w:ascii="Calibri" w:hAnsi="Calibri" w:cs="Calibri"/>
        </w:rPr>
        <w:t>Να υπάρχει η δυνατότητα παρασκευής διαλυμάτων οποιασδήποτε σύνθεσης όταν ζητηθεί.</w:t>
      </w:r>
    </w:p>
    <w:p w:rsidR="00EE5374" w:rsidRDefault="00EE5374" w:rsidP="00EE5374">
      <w:pPr>
        <w:pStyle w:val="Web"/>
        <w:spacing w:before="0" w:beforeAutospacing="0" w:after="0" w:line="276" w:lineRule="auto"/>
        <w:jc w:val="both"/>
      </w:pPr>
      <w:r>
        <w:rPr>
          <w:rFonts w:ascii="Calibri" w:hAnsi="Calibri" w:cs="Calibri"/>
        </w:rPr>
        <w:t>Η συγκέντρωση των χημικών συστατικών των διαλυμάτων να αναγράφεται στα δοχεία καθώς και αυτή που θα προκύψει στο τελικό διάλυμα αιμοκάθαρσης.</w:t>
      </w:r>
    </w:p>
    <w:p w:rsidR="00EE5374" w:rsidRDefault="00EE5374" w:rsidP="00EE5374">
      <w:pPr>
        <w:pStyle w:val="Web"/>
        <w:spacing w:before="0" w:beforeAutospacing="0" w:after="0" w:line="276" w:lineRule="auto"/>
        <w:jc w:val="both"/>
      </w:pPr>
      <w:r>
        <w:rPr>
          <w:rFonts w:ascii="Calibri" w:hAnsi="Calibri" w:cs="Calibri"/>
        </w:rPr>
        <w:t xml:space="preserve">Τα διαλύματα να φέρουν τη σήμανση </w:t>
      </w:r>
      <w:r>
        <w:rPr>
          <w:rFonts w:ascii="Calibri" w:hAnsi="Calibri" w:cs="Calibri"/>
          <w:lang w:val="en-US"/>
        </w:rPr>
        <w:t>CE</w:t>
      </w:r>
      <w:r>
        <w:rPr>
          <w:rFonts w:ascii="Calibri" w:hAnsi="Calibri" w:cs="Calibri"/>
        </w:rPr>
        <w:t xml:space="preserve">, να τελούν υπό τον έλεγχο ποιότητας </w:t>
      </w:r>
      <w:r>
        <w:rPr>
          <w:rFonts w:ascii="Calibri" w:hAnsi="Calibri" w:cs="Calibri"/>
          <w:lang w:val="en-US"/>
        </w:rPr>
        <w:t>ISO</w:t>
      </w:r>
      <w:r>
        <w:rPr>
          <w:rFonts w:ascii="Calibri" w:hAnsi="Calibri" w:cs="Calibri"/>
        </w:rPr>
        <w:t xml:space="preserve"> και οι προδιαγραφές παραγωγής τους να είναι σύμφωνες με τους κανονισμούς </w:t>
      </w:r>
      <w:r>
        <w:rPr>
          <w:rFonts w:ascii="Calibri" w:hAnsi="Calibri" w:cs="Calibri"/>
          <w:lang w:val="en-US"/>
        </w:rPr>
        <w:t>Good</w:t>
      </w:r>
      <w:r>
        <w:rPr>
          <w:rFonts w:ascii="Calibri" w:hAnsi="Calibri" w:cs="Calibri"/>
        </w:rPr>
        <w:t xml:space="preserve"> </w:t>
      </w:r>
      <w:r>
        <w:rPr>
          <w:rFonts w:ascii="Calibri" w:hAnsi="Calibri" w:cs="Calibri"/>
          <w:lang w:val="en-US"/>
        </w:rPr>
        <w:t>Manufacturing</w:t>
      </w:r>
      <w:r>
        <w:rPr>
          <w:rFonts w:ascii="Calibri" w:hAnsi="Calibri" w:cs="Calibri"/>
        </w:rPr>
        <w:t xml:space="preserve"> </w:t>
      </w:r>
      <w:r>
        <w:rPr>
          <w:rFonts w:ascii="Calibri" w:hAnsi="Calibri" w:cs="Calibri"/>
          <w:lang w:val="en-US"/>
        </w:rPr>
        <w:t>Practices</w:t>
      </w:r>
      <w:r>
        <w:rPr>
          <w:rFonts w:ascii="Calibri" w:hAnsi="Calibri" w:cs="Calibri"/>
        </w:rPr>
        <w:t xml:space="preserve"> (</w:t>
      </w:r>
      <w:r>
        <w:rPr>
          <w:rFonts w:ascii="Calibri" w:hAnsi="Calibri" w:cs="Calibri"/>
          <w:lang w:val="en-US"/>
        </w:rPr>
        <w:t>GMP</w:t>
      </w:r>
      <w:r>
        <w:rPr>
          <w:rFonts w:ascii="Calibri" w:hAnsi="Calibri" w:cs="Calibri"/>
        </w:rPr>
        <w:t xml:space="preserve">). </w:t>
      </w:r>
    </w:p>
    <w:p w:rsidR="00EE5374" w:rsidRDefault="00EE5374" w:rsidP="00EE5374">
      <w:pPr>
        <w:pStyle w:val="Web"/>
        <w:spacing w:before="0" w:beforeAutospacing="0" w:after="0" w:line="276" w:lineRule="auto"/>
        <w:jc w:val="both"/>
      </w:pPr>
      <w:r>
        <w:rPr>
          <w:rFonts w:ascii="Calibri" w:hAnsi="Calibri" w:cs="Calibri"/>
        </w:rPr>
        <w:t xml:space="preserve">Εκτός των κοινών διαλυμάτων αιμοκάθαρσης να προσφέρονται τα προαναφερθέντα διαλύματα και με ειδική διαδικασία παραγωγής, παρόμοια με αυτό των ενέσιμων και ενδοφλέβιων διαλυμάτων. Τα διαλύματα αυτά να είναι με χαμηλά επίπεδα βακτηριακής ενδοτοξίνης &lt; 0,125 </w:t>
      </w:r>
      <w:r>
        <w:rPr>
          <w:rFonts w:ascii="Calibri" w:hAnsi="Calibri" w:cs="Calibri"/>
          <w:lang w:val="en-US"/>
        </w:rPr>
        <w:t>EU</w:t>
      </w:r>
      <w:r>
        <w:rPr>
          <w:rFonts w:ascii="Calibri" w:hAnsi="Calibri" w:cs="Calibri"/>
        </w:rPr>
        <w:t xml:space="preserve"> (υπερκαθαρό, ελεύθερο πυρετογόνων ουσιών). Η χρήση αυτών των διαλυμάτων μπορεί να είναι ωφέλιμη σε αιμοκάθαρση με φίλτρα υψηλής διαπερατότητας ( </w:t>
      </w:r>
      <w:r>
        <w:rPr>
          <w:rFonts w:ascii="Calibri" w:hAnsi="Calibri" w:cs="Calibri"/>
          <w:lang w:val="en-US"/>
        </w:rPr>
        <w:t>high</w:t>
      </w:r>
      <w:r>
        <w:rPr>
          <w:rFonts w:ascii="Calibri" w:hAnsi="Calibri" w:cs="Calibri"/>
        </w:rPr>
        <w:t xml:space="preserve"> </w:t>
      </w:r>
      <w:r>
        <w:rPr>
          <w:rFonts w:ascii="Calibri" w:hAnsi="Calibri" w:cs="Calibri"/>
          <w:lang w:val="en-US"/>
        </w:rPr>
        <w:t>flux</w:t>
      </w:r>
      <w:r>
        <w:rPr>
          <w:rFonts w:ascii="Calibri" w:hAnsi="Calibri" w:cs="Calibri"/>
        </w:rPr>
        <w:t xml:space="preserve">) για την προστασία του ασθενούς από την αντίστροφη διήθηση ( </w:t>
      </w:r>
      <w:r>
        <w:rPr>
          <w:rFonts w:ascii="Calibri" w:hAnsi="Calibri" w:cs="Calibri"/>
          <w:lang w:val="en-US"/>
        </w:rPr>
        <w:t>back</w:t>
      </w:r>
      <w:r>
        <w:rPr>
          <w:rFonts w:ascii="Calibri" w:hAnsi="Calibri" w:cs="Calibri"/>
        </w:rPr>
        <w:t xml:space="preserve">- </w:t>
      </w:r>
      <w:r>
        <w:rPr>
          <w:rFonts w:ascii="Calibri" w:hAnsi="Calibri" w:cs="Calibri"/>
          <w:lang w:val="en-US"/>
        </w:rPr>
        <w:t>filtration</w:t>
      </w:r>
      <w:r>
        <w:rPr>
          <w:rFonts w:ascii="Calibri" w:hAnsi="Calibri" w:cs="Calibri"/>
        </w:rPr>
        <w:t xml:space="preserve">). </w:t>
      </w:r>
    </w:p>
    <w:p w:rsidR="00EE5374" w:rsidRDefault="00EE5374" w:rsidP="00EE5374">
      <w:pPr>
        <w:pStyle w:val="Web"/>
        <w:spacing w:before="0" w:beforeAutospacing="0" w:after="0" w:line="276" w:lineRule="auto"/>
        <w:jc w:val="both"/>
      </w:pPr>
      <w:r>
        <w:rPr>
          <w:rFonts w:ascii="Calibri" w:hAnsi="Calibri" w:cs="Calibri"/>
        </w:rPr>
        <w:t>2. ΔΙΑΛΥΜΑΤΑ ΑΠΟΛΥΜΑΝΣΗΣ ΜΗΧΑΝΗΜΑΤΩΝ ΤΕΧΝΗΤΟΥ ΝΕΦΡΟΥ (κωδ. 222749)</w:t>
      </w:r>
    </w:p>
    <w:p w:rsidR="00EE5374" w:rsidRDefault="00EE5374" w:rsidP="00EE5374">
      <w:pPr>
        <w:pStyle w:val="Web"/>
        <w:spacing w:before="0" w:beforeAutospacing="0" w:after="0" w:line="276" w:lineRule="auto"/>
        <w:jc w:val="both"/>
      </w:pPr>
      <w:r>
        <w:rPr>
          <w:rFonts w:ascii="Calibri" w:hAnsi="Calibri" w:cs="Calibri"/>
        </w:rPr>
        <w:t xml:space="preserve">Η παρούσα τεχνική προδιαγραφή αφορά την προμήθεια απολυμαντικού των μηχανημάτων </w:t>
      </w:r>
      <w:r>
        <w:rPr>
          <w:rFonts w:ascii="Calibri" w:hAnsi="Calibri" w:cs="Calibri"/>
          <w:lang w:val="en-US"/>
        </w:rPr>
        <w:t>FRESENIUS</w:t>
      </w:r>
      <w:r>
        <w:rPr>
          <w:rFonts w:ascii="Calibri" w:hAnsi="Calibri" w:cs="Calibri"/>
        </w:rPr>
        <w:t xml:space="preserve"> για θερμική αποστείρωση σε συσκευασία 5 </w:t>
      </w:r>
      <w:r>
        <w:rPr>
          <w:rFonts w:ascii="Calibri" w:hAnsi="Calibri" w:cs="Calibri"/>
          <w:lang w:val="en-US"/>
        </w:rPr>
        <w:t>lt</w:t>
      </w:r>
      <w:r>
        <w:rPr>
          <w:rFonts w:ascii="Calibri" w:hAnsi="Calibri" w:cs="Calibri"/>
        </w:rPr>
        <w:t>: με σύνθεση 1 -υδρίτη κιτρικού οξέως, γαλακτικό οξύ, μηλικό οξύ, για θερμική απολύμανση συσκευών αιμοκάθαρσης FRESENIUS και να προσαρμόζονται χωρίς παρεμβάσεις.</w:t>
      </w:r>
    </w:p>
    <w:p w:rsidR="00EE5374" w:rsidRDefault="00EE5374" w:rsidP="00EE5374">
      <w:pPr>
        <w:pStyle w:val="Web"/>
        <w:spacing w:before="0" w:beforeAutospacing="0" w:after="0" w:line="276" w:lineRule="auto"/>
        <w:jc w:val="both"/>
      </w:pPr>
      <w:r>
        <w:rPr>
          <w:rFonts w:ascii="Calibri" w:hAnsi="Calibri" w:cs="Calibri"/>
        </w:rPr>
        <w:lastRenderedPageBreak/>
        <w:t>3. ΤΕΧΝΙΚΕΣ ΠΡΟΔΙΑΓΡΑΦΕΣ ΦΥΣΙΓΓΩΝ ΣΚΟΝΗΣ ΔΙΤΤΑΝΘΡΑΚΙΚΟΥ ΝΑΤΡΙΟΥ ΓΙΑ ΑΙΜΟΚΑΘΑΡΣΗ (κωδ. 188690, 188691)</w:t>
      </w:r>
    </w:p>
    <w:p w:rsidR="00EE5374" w:rsidRDefault="00EE5374" w:rsidP="00EE5374">
      <w:pPr>
        <w:pStyle w:val="Web"/>
        <w:spacing w:before="0" w:beforeAutospacing="0" w:after="0" w:line="276" w:lineRule="auto"/>
        <w:jc w:val="both"/>
      </w:pPr>
      <w:r>
        <w:rPr>
          <w:rFonts w:ascii="Calibri" w:hAnsi="Calibri" w:cs="Calibri"/>
        </w:rPr>
        <w:t>Η παρούσα τεχνική προδιαγραφή αφορά την ανάδειξη χορηγητών για την προμήθεια φυσίγγων σκόνης διττανθρακικού Να για αιμοκάθαρση, χωρίς να δημιουργούν προβλήματα και χωρίς να χρειάζεται εξτρα συνδέσεις.</w:t>
      </w:r>
    </w:p>
    <w:p w:rsidR="00EE5374" w:rsidRDefault="00EE5374" w:rsidP="00EE5374">
      <w:pPr>
        <w:pStyle w:val="Web"/>
        <w:spacing w:before="0" w:beforeAutospacing="0" w:after="0" w:line="276" w:lineRule="auto"/>
        <w:jc w:val="both"/>
      </w:pPr>
      <w:r>
        <w:rPr>
          <w:rFonts w:ascii="Calibri" w:hAnsi="Calibri" w:cs="Calibri"/>
        </w:rPr>
        <w:t>Οι φύσιγγες να είναι κατασκευασμένες από κατάλληλο διάφανο πλαστικό υλικό πχ πολυπροπυλένιο ή άλλο βιοσυμβατό υλικό φιλικό προς το περιβάλλον και ανθεκτικό σε θετικές πιέσεις. Να φέρουν εσωτερικά δύο ειδικά φίλτρα κατακράτησης σωματιδίων, ένα στο επάνω μέρος της φύσιγγας και ένα στο κάτω μέρος.</w:t>
      </w:r>
    </w:p>
    <w:p w:rsidR="00EE5374" w:rsidRDefault="00EE5374" w:rsidP="00EE5374">
      <w:pPr>
        <w:pStyle w:val="Web"/>
        <w:spacing w:before="0" w:beforeAutospacing="0" w:after="0" w:line="276" w:lineRule="auto"/>
        <w:jc w:val="both"/>
      </w:pPr>
      <w:r>
        <w:rPr>
          <w:rFonts w:ascii="Calibri" w:hAnsi="Calibri" w:cs="Calibri"/>
        </w:rPr>
        <w:t xml:space="preserve">Ένα τμήμα των ανωτέρω φυσιγγών θα πρέπει να φέρει ρυθμιστή οξύτητας για αποφυγή της αύξησης της τιμής του </w:t>
      </w:r>
      <w:r>
        <w:rPr>
          <w:rFonts w:ascii="Calibri" w:hAnsi="Calibri" w:cs="Calibri"/>
          <w:lang w:val="en-US"/>
        </w:rPr>
        <w:t>PH</w:t>
      </w:r>
      <w:r>
        <w:rPr>
          <w:rFonts w:ascii="Calibri" w:hAnsi="Calibri" w:cs="Calibri"/>
        </w:rPr>
        <w:t xml:space="preserve"> που παρατηρείται κατά την έναρξη της αιμοκάθαρσης.</w:t>
      </w:r>
    </w:p>
    <w:p w:rsidR="00EE5374" w:rsidRDefault="00EE5374" w:rsidP="00EE5374">
      <w:pPr>
        <w:pStyle w:val="Web"/>
        <w:spacing w:before="0" w:beforeAutospacing="0" w:after="0" w:line="276" w:lineRule="auto"/>
        <w:jc w:val="both"/>
      </w:pPr>
      <w:r>
        <w:rPr>
          <w:rFonts w:ascii="Calibri" w:hAnsi="Calibri" w:cs="Calibri"/>
        </w:rPr>
        <w:t>Η περιεχόμενη ποσότητα διττανθρακικού νατρίου (</w:t>
      </w:r>
      <w:r>
        <w:rPr>
          <w:rFonts w:ascii="Calibri" w:hAnsi="Calibri" w:cs="Calibri"/>
          <w:lang w:val="en-US"/>
        </w:rPr>
        <w:t>NaHCO</w:t>
      </w:r>
      <w:r>
        <w:rPr>
          <w:rFonts w:ascii="Calibri" w:hAnsi="Calibri" w:cs="Calibri"/>
          <w:vertAlign w:val="subscript"/>
        </w:rPr>
        <w:t>3</w:t>
      </w:r>
      <w:r>
        <w:rPr>
          <w:rFonts w:ascii="Calibri" w:hAnsi="Calibri" w:cs="Calibri"/>
        </w:rPr>
        <w:t xml:space="preserve">) να είναι χημικά καθαρή και σταθερή και να δημιουργεί σταθερό </w:t>
      </w:r>
      <w:r>
        <w:rPr>
          <w:rFonts w:ascii="Calibri" w:hAnsi="Calibri" w:cs="Calibri"/>
          <w:lang w:val="en-US"/>
        </w:rPr>
        <w:t>p</w:t>
      </w:r>
      <w:r>
        <w:rPr>
          <w:rFonts w:ascii="Calibri" w:hAnsi="Calibri" w:cs="Calibri"/>
        </w:rPr>
        <w:t>Η, σύμφωνα με τους κανόνες της Ευρωπαϊκής Φαρμακοποιίας (</w:t>
      </w:r>
      <w:r>
        <w:rPr>
          <w:rFonts w:ascii="Calibri" w:hAnsi="Calibri" w:cs="Calibri"/>
          <w:lang w:val="en-US"/>
        </w:rPr>
        <w:t>Ph</w:t>
      </w:r>
      <w:r>
        <w:rPr>
          <w:rFonts w:ascii="Calibri" w:hAnsi="Calibri" w:cs="Calibri"/>
        </w:rPr>
        <w:t xml:space="preserve"> </w:t>
      </w:r>
      <w:r>
        <w:rPr>
          <w:rFonts w:ascii="Calibri" w:hAnsi="Calibri" w:cs="Calibri"/>
          <w:lang w:val="en-US"/>
        </w:rPr>
        <w:t>Eur</w:t>
      </w:r>
      <w:r>
        <w:rPr>
          <w:rFonts w:ascii="Calibri" w:hAnsi="Calibri" w:cs="Calibri"/>
        </w:rPr>
        <w:t xml:space="preserve">/ </w:t>
      </w:r>
      <w:r>
        <w:rPr>
          <w:rFonts w:ascii="Calibri" w:hAnsi="Calibri" w:cs="Calibri"/>
          <w:lang w:val="en-US"/>
        </w:rPr>
        <w:t>USP</w:t>
      </w:r>
      <w:r>
        <w:rPr>
          <w:rFonts w:ascii="Calibri" w:hAnsi="Calibri" w:cs="Calibri"/>
        </w:rPr>
        <w:t>) και να αρκεί για μια κανονική αιμοκάθαρση.</w:t>
      </w:r>
    </w:p>
    <w:p w:rsidR="00EE5374" w:rsidRDefault="00EE5374" w:rsidP="00EE5374">
      <w:pPr>
        <w:pStyle w:val="Web"/>
        <w:spacing w:before="0" w:beforeAutospacing="0" w:after="0" w:line="276" w:lineRule="auto"/>
        <w:jc w:val="both"/>
      </w:pPr>
      <w:r>
        <w:rPr>
          <w:rFonts w:ascii="Calibri" w:hAnsi="Calibri" w:cs="Calibri"/>
        </w:rPr>
        <w:t>Η ποσότητα Ν</w:t>
      </w:r>
      <w:r>
        <w:rPr>
          <w:rFonts w:ascii="Calibri" w:hAnsi="Calibri" w:cs="Calibri"/>
          <w:lang w:val="en-US"/>
        </w:rPr>
        <w:t>aHCO</w:t>
      </w:r>
      <w:r>
        <w:rPr>
          <w:rFonts w:ascii="Calibri" w:hAnsi="Calibri" w:cs="Calibri"/>
          <w:vertAlign w:val="subscript"/>
        </w:rPr>
        <w:t>3</w:t>
      </w:r>
      <w:r>
        <w:rPr>
          <w:rFonts w:ascii="Calibri" w:hAnsi="Calibri" w:cs="Calibri"/>
        </w:rPr>
        <w:t xml:space="preserve"> να είναι 650</w:t>
      </w:r>
      <w:r>
        <w:rPr>
          <w:rFonts w:ascii="Calibri" w:hAnsi="Calibri" w:cs="Calibri"/>
          <w:lang w:val="en-US"/>
        </w:rPr>
        <w:t>gr</w:t>
      </w:r>
      <w:r>
        <w:rPr>
          <w:rFonts w:ascii="Calibri" w:hAnsi="Calibri" w:cs="Calibri"/>
        </w:rPr>
        <w:t>, 750</w:t>
      </w:r>
      <w:r>
        <w:rPr>
          <w:rFonts w:ascii="Calibri" w:hAnsi="Calibri" w:cs="Calibri"/>
          <w:lang w:val="en-US"/>
        </w:rPr>
        <w:t>gr</w:t>
      </w:r>
      <w:r>
        <w:rPr>
          <w:rFonts w:ascii="Calibri" w:hAnsi="Calibri" w:cs="Calibri"/>
        </w:rPr>
        <w:t>, 950</w:t>
      </w:r>
      <w:r>
        <w:rPr>
          <w:rFonts w:ascii="Calibri" w:hAnsi="Calibri" w:cs="Calibri"/>
          <w:lang w:val="en-US"/>
        </w:rPr>
        <w:t>gr</w:t>
      </w:r>
    </w:p>
    <w:p w:rsidR="00EE5374" w:rsidRDefault="00EE5374" w:rsidP="00EE5374">
      <w:pPr>
        <w:pStyle w:val="Web"/>
        <w:spacing w:before="0" w:beforeAutospacing="0" w:after="0" w:line="276" w:lineRule="auto"/>
        <w:jc w:val="both"/>
      </w:pPr>
      <w:r>
        <w:rPr>
          <w:rFonts w:ascii="Calibri" w:hAnsi="Calibri" w:cs="Calibri"/>
        </w:rPr>
        <w:t>Οι φύσιγγες να φέρουν πιστοποιητικό καταλληλότητας της Ευρωπαϊκής Ένωσης (</w:t>
      </w:r>
      <w:r>
        <w:rPr>
          <w:rFonts w:ascii="Calibri" w:hAnsi="Calibri" w:cs="Calibri"/>
          <w:lang w:val="en-US"/>
        </w:rPr>
        <w:t>CE</w:t>
      </w:r>
      <w:r>
        <w:rPr>
          <w:rFonts w:ascii="Calibri" w:hAnsi="Calibri" w:cs="Calibri"/>
        </w:rPr>
        <w:t xml:space="preserve"> </w:t>
      </w:r>
      <w:r>
        <w:rPr>
          <w:rFonts w:ascii="Calibri" w:hAnsi="Calibri" w:cs="Calibri"/>
          <w:lang w:val="en-US"/>
        </w:rPr>
        <w:t>MARK</w:t>
      </w:r>
      <w:r>
        <w:rPr>
          <w:rFonts w:ascii="Calibri" w:hAnsi="Calibri" w:cs="Calibri"/>
        </w:rPr>
        <w:t xml:space="preserve">) και να διαθέτουν πιστοποιητικό ποιότητας </w:t>
      </w:r>
      <w:r>
        <w:rPr>
          <w:rFonts w:ascii="Calibri" w:hAnsi="Calibri" w:cs="Calibri"/>
          <w:lang w:val="en-US"/>
        </w:rPr>
        <w:t>ISO</w:t>
      </w:r>
      <w:r>
        <w:rPr>
          <w:rFonts w:ascii="Calibri" w:hAnsi="Calibri" w:cs="Calibri"/>
        </w:rPr>
        <w:t>. Η κατασκευή της φύσιγγας να είναι τέτοια ώστε να αποφεύγεται η διαφυγή υπολοίπων κατά το τέλος της κάθαρσης.</w:t>
      </w:r>
    </w:p>
    <w:p w:rsidR="00EE5374" w:rsidRDefault="00EE5374" w:rsidP="00EE5374">
      <w:pPr>
        <w:pStyle w:val="Web"/>
        <w:spacing w:before="0" w:beforeAutospacing="0" w:after="0" w:line="276" w:lineRule="auto"/>
        <w:jc w:val="both"/>
      </w:pPr>
      <w:r>
        <w:rPr>
          <w:rFonts w:ascii="Calibri" w:hAnsi="Calibri" w:cs="Calibri"/>
        </w:rPr>
        <w:t>Επίσης να είναι κατάλληλες:</w:t>
      </w:r>
    </w:p>
    <w:p w:rsidR="00EE5374" w:rsidRDefault="00EE5374" w:rsidP="00EE5374">
      <w:pPr>
        <w:pStyle w:val="Web"/>
        <w:numPr>
          <w:ilvl w:val="0"/>
          <w:numId w:val="25"/>
        </w:numPr>
        <w:spacing w:before="0" w:beforeAutospacing="0" w:after="0" w:line="276" w:lineRule="auto"/>
        <w:jc w:val="both"/>
      </w:pPr>
      <w:r>
        <w:rPr>
          <w:rFonts w:ascii="Calibri" w:hAnsi="Calibri" w:cs="Calibri"/>
        </w:rPr>
        <w:t xml:space="preserve">Για μηχανήματα </w:t>
      </w:r>
      <w:r>
        <w:rPr>
          <w:rFonts w:ascii="Calibri" w:hAnsi="Calibri" w:cs="Calibri"/>
          <w:lang w:val="en-US"/>
        </w:rPr>
        <w:t>Belco</w:t>
      </w:r>
    </w:p>
    <w:p w:rsidR="00EE5374" w:rsidRDefault="00EE5374" w:rsidP="00EE5374">
      <w:pPr>
        <w:pStyle w:val="Web"/>
        <w:numPr>
          <w:ilvl w:val="0"/>
          <w:numId w:val="25"/>
        </w:numPr>
        <w:spacing w:before="0" w:beforeAutospacing="0" w:after="0" w:line="276" w:lineRule="auto"/>
        <w:jc w:val="both"/>
      </w:pPr>
      <w:r>
        <w:rPr>
          <w:rFonts w:ascii="Calibri" w:hAnsi="Calibri" w:cs="Calibri"/>
        </w:rPr>
        <w:t xml:space="preserve">Για μηχανήματα </w:t>
      </w:r>
      <w:r>
        <w:rPr>
          <w:rFonts w:ascii="Calibri" w:hAnsi="Calibri" w:cs="Calibri"/>
          <w:lang w:val="en-US"/>
        </w:rPr>
        <w:t>Fresenius</w:t>
      </w:r>
      <w:r>
        <w:rPr>
          <w:rFonts w:ascii="Calibri" w:hAnsi="Calibri" w:cs="Calibri"/>
        </w:rPr>
        <w:t xml:space="preserve"> </w:t>
      </w:r>
    </w:p>
    <w:p w:rsidR="00EE5374" w:rsidRDefault="00EE5374" w:rsidP="00EE5374">
      <w:pPr>
        <w:pStyle w:val="Web"/>
        <w:spacing w:before="0" w:beforeAutospacing="0" w:after="0" w:line="276" w:lineRule="auto"/>
        <w:jc w:val="both"/>
      </w:pPr>
      <w:r>
        <w:rPr>
          <w:rFonts w:ascii="Calibri" w:hAnsi="Calibri" w:cs="Calibri"/>
        </w:rPr>
        <w:t>4.ΣΕΤ ΦΛΕΒΟΚΕΝΤΗΣΗΣ ΓΙΑ ΤΕΧΝΗΤΟ ΝΕΦΡΟΥ (κωδ. 41351)</w:t>
      </w:r>
    </w:p>
    <w:p w:rsidR="00EE5374" w:rsidRDefault="00EE5374" w:rsidP="00EE5374">
      <w:pPr>
        <w:pStyle w:val="Web"/>
        <w:spacing w:before="0" w:beforeAutospacing="0" w:after="0" w:line="276" w:lineRule="auto"/>
        <w:jc w:val="both"/>
      </w:pPr>
      <w:r>
        <w:rPr>
          <w:rFonts w:ascii="Calibri" w:hAnsi="Calibri" w:cs="Calibri"/>
        </w:rPr>
        <w:t>Να περιλαμβάνει απαραίτητα υλικά για τη σωστή περιποίηση του σημείου φλεβοκέντισης και για την προετοιμασία της αιμοκάθαρσης. Να περιλαμβάνονται σε σκληρό δισκάκι και τα υλικά για τη διακοπή της αιμοκάθαρσης να περιλαμβάνονται σε χωριστή αεροστεγή συσκευασία που θα περιλαμβάνεται στο σκληρό δισκάκι.</w:t>
      </w:r>
    </w:p>
    <w:p w:rsidR="00EE5374" w:rsidRDefault="00EE5374" w:rsidP="00EE5374">
      <w:pPr>
        <w:pStyle w:val="Web"/>
        <w:spacing w:before="0" w:beforeAutospacing="0" w:after="0" w:line="276" w:lineRule="auto"/>
        <w:jc w:val="both"/>
      </w:pPr>
      <w:r>
        <w:rPr>
          <w:rFonts w:ascii="Calibri" w:hAnsi="Calibri" w:cs="Calibri"/>
        </w:rPr>
        <w:t>Πριν από τη φλεβοκέντιση</w:t>
      </w:r>
    </w:p>
    <w:p w:rsidR="00EE5374" w:rsidRDefault="00EE5374" w:rsidP="00EE5374">
      <w:pPr>
        <w:pStyle w:val="Web"/>
        <w:spacing w:before="0" w:beforeAutospacing="0" w:after="0" w:line="276" w:lineRule="auto"/>
        <w:jc w:val="both"/>
      </w:pPr>
      <w:r>
        <w:rPr>
          <w:rFonts w:ascii="Calibri" w:hAnsi="Calibri" w:cs="Calibri"/>
        </w:rPr>
        <w:t>-Χειρουργικό πεδίο αποστειρωμένο-απορροφητικό-αδιάβροχο μεγάλου μεγέθους.</w:t>
      </w:r>
    </w:p>
    <w:p w:rsidR="00EE5374" w:rsidRDefault="00EE5374" w:rsidP="00EE5374">
      <w:pPr>
        <w:pStyle w:val="Web"/>
        <w:spacing w:before="0" w:beforeAutospacing="0" w:after="0" w:line="276" w:lineRule="auto"/>
        <w:jc w:val="both"/>
      </w:pPr>
      <w:r>
        <w:rPr>
          <w:rFonts w:ascii="Calibri" w:hAnsi="Calibri" w:cs="Calibri"/>
        </w:rPr>
        <w:t>-Ένα (1) ζεύγος αποστειρωμένα ελαστικά γάντια μικρού ή μεσαίου μεγέθους (δυνατότητα επιλογής) σε χειρουργική συσκευασία</w:t>
      </w:r>
    </w:p>
    <w:p w:rsidR="00EE5374" w:rsidRDefault="00EE5374" w:rsidP="00EE5374">
      <w:pPr>
        <w:pStyle w:val="Web"/>
        <w:spacing w:before="0" w:beforeAutospacing="0" w:after="0" w:line="276" w:lineRule="auto"/>
        <w:jc w:val="both"/>
      </w:pPr>
      <w:r>
        <w:rPr>
          <w:rFonts w:ascii="Calibri" w:hAnsi="Calibri" w:cs="Calibri"/>
        </w:rPr>
        <w:t>-Τρεις-Τέσσερις (3-4) γάζες περίπου 7,5</w:t>
      </w:r>
      <w:r>
        <w:rPr>
          <w:rFonts w:ascii="Calibri" w:hAnsi="Calibri" w:cs="Calibri"/>
          <w:lang w:val="en-US"/>
        </w:rPr>
        <w:t>x</w:t>
      </w:r>
      <w:r>
        <w:rPr>
          <w:rFonts w:ascii="Calibri" w:hAnsi="Calibri" w:cs="Calibri"/>
        </w:rPr>
        <w:t>7,5 εκ.</w:t>
      </w:r>
    </w:p>
    <w:p w:rsidR="00EE5374" w:rsidRDefault="00EE5374" w:rsidP="00EE5374">
      <w:pPr>
        <w:pStyle w:val="Web"/>
        <w:spacing w:before="0" w:beforeAutospacing="0" w:after="0" w:line="276" w:lineRule="auto"/>
        <w:jc w:val="both"/>
      </w:pPr>
      <w:r>
        <w:rPr>
          <w:rFonts w:ascii="Calibri" w:hAnsi="Calibri" w:cs="Calibri"/>
        </w:rPr>
        <w:t xml:space="preserve">-Δύο (2) ειδικά υποαλλεργικά αυτοκόλλητα με εγκοπή σε σχήμα </w:t>
      </w:r>
      <w:r>
        <w:rPr>
          <w:rFonts w:ascii="Calibri" w:hAnsi="Calibri" w:cs="Calibri"/>
          <w:lang w:val="en-US"/>
        </w:rPr>
        <w:t>U</w:t>
      </w:r>
      <w:r>
        <w:rPr>
          <w:rFonts w:ascii="Calibri" w:hAnsi="Calibri" w:cs="Calibri"/>
        </w:rPr>
        <w:t xml:space="preserve"> για σταθεροποίηση και έλεγχο της βελόνας φλεβοκέντισης.</w:t>
      </w:r>
    </w:p>
    <w:p w:rsidR="00EE5374" w:rsidRDefault="00EE5374" w:rsidP="00EE5374">
      <w:pPr>
        <w:pStyle w:val="Web"/>
        <w:spacing w:before="0" w:beforeAutospacing="0" w:after="0" w:line="276" w:lineRule="auto"/>
        <w:jc w:val="both"/>
      </w:pPr>
      <w:r>
        <w:rPr>
          <w:rFonts w:ascii="Calibri" w:hAnsi="Calibri" w:cs="Calibri"/>
        </w:rPr>
        <w:t>-Τέσσερα (4) υποαλλεργικά αυτοκόλλητα για σταθεροποίηση των γραμμών αιμοκάθαρσης</w:t>
      </w:r>
    </w:p>
    <w:p w:rsidR="00EE5374" w:rsidRDefault="00EE5374" w:rsidP="00EE5374">
      <w:pPr>
        <w:pStyle w:val="Web"/>
        <w:spacing w:before="0" w:beforeAutospacing="0" w:after="0" w:line="276" w:lineRule="auto"/>
        <w:jc w:val="both"/>
      </w:pPr>
      <w:r>
        <w:rPr>
          <w:rFonts w:ascii="Calibri" w:hAnsi="Calibri" w:cs="Calibri"/>
        </w:rPr>
        <w:t>-Τρία-τέσσερα (3-4) ειδικά τολύπια</w:t>
      </w:r>
    </w:p>
    <w:p w:rsidR="00EE5374" w:rsidRDefault="00EE5374" w:rsidP="00EE5374">
      <w:pPr>
        <w:pStyle w:val="Web"/>
        <w:spacing w:before="0" w:beforeAutospacing="0" w:after="0" w:line="276" w:lineRule="auto"/>
        <w:jc w:val="both"/>
      </w:pPr>
    </w:p>
    <w:p w:rsidR="00EE5374" w:rsidRDefault="00EE5374" w:rsidP="00EE5374">
      <w:pPr>
        <w:pStyle w:val="Web"/>
        <w:spacing w:before="0" w:beforeAutospacing="0" w:after="0" w:line="276" w:lineRule="auto"/>
        <w:jc w:val="both"/>
      </w:pPr>
      <w:r>
        <w:rPr>
          <w:rFonts w:ascii="Calibri" w:hAnsi="Calibri" w:cs="Calibri"/>
        </w:rPr>
        <w:t xml:space="preserve">Μετά τη φλεβοκέντιση-έξοδο αιμοκάθαρσης </w:t>
      </w:r>
    </w:p>
    <w:p w:rsidR="00EE5374" w:rsidRDefault="00EE5374" w:rsidP="00EE5374">
      <w:pPr>
        <w:pStyle w:val="Web"/>
        <w:spacing w:before="0" w:beforeAutospacing="0" w:after="0" w:line="276" w:lineRule="auto"/>
        <w:jc w:val="both"/>
      </w:pPr>
      <w:r>
        <w:rPr>
          <w:rFonts w:ascii="Calibri" w:hAnsi="Calibri" w:cs="Calibri"/>
        </w:rPr>
        <w:t>-Ένα (1) ζεύγος αποστειρωμένα ελαστικά γάντια μικρού ή μεσαίου μεγέθους (δυνατότητα επιλογής) σε χειρουργική συσκευασία</w:t>
      </w:r>
    </w:p>
    <w:p w:rsidR="00EE5374" w:rsidRDefault="00EE5374" w:rsidP="00EE5374">
      <w:pPr>
        <w:pStyle w:val="Web"/>
        <w:spacing w:before="0" w:beforeAutospacing="0" w:after="0" w:line="276" w:lineRule="auto"/>
        <w:jc w:val="both"/>
      </w:pPr>
      <w:r>
        <w:rPr>
          <w:rFonts w:ascii="Calibri" w:hAnsi="Calibri" w:cs="Calibri"/>
        </w:rPr>
        <w:t xml:space="preserve">-Δύο (2) ειδικά αυτοκόλλητα υποαλλεργικά με απορροφητική, αιμοστατική γάζα μεγέθους περίπου 3,5-8 και όχι απλά </w:t>
      </w:r>
      <w:r>
        <w:rPr>
          <w:rFonts w:ascii="Calibri" w:hAnsi="Calibri" w:cs="Calibri"/>
          <w:lang w:val="en-US"/>
        </w:rPr>
        <w:t>hansaplast</w:t>
      </w:r>
    </w:p>
    <w:p w:rsidR="00EE5374" w:rsidRDefault="00EE5374" w:rsidP="00EE5374">
      <w:pPr>
        <w:pStyle w:val="Web"/>
        <w:spacing w:before="0" w:beforeAutospacing="0" w:after="0" w:line="276" w:lineRule="auto"/>
        <w:jc w:val="both"/>
      </w:pPr>
      <w:r>
        <w:rPr>
          <w:rFonts w:ascii="Calibri" w:hAnsi="Calibri" w:cs="Calibri"/>
        </w:rPr>
        <w:t>-Τρεις-τέσσερις (3-4) γάζες περίπου 7,5</w:t>
      </w:r>
      <w:r>
        <w:rPr>
          <w:rFonts w:ascii="Calibri" w:hAnsi="Calibri" w:cs="Calibri"/>
          <w:lang w:val="en-US"/>
        </w:rPr>
        <w:t>x</w:t>
      </w:r>
      <w:r>
        <w:rPr>
          <w:rFonts w:ascii="Calibri" w:hAnsi="Calibri" w:cs="Calibri"/>
        </w:rPr>
        <w:t>7,5 εκ.</w:t>
      </w:r>
    </w:p>
    <w:p w:rsidR="00EE5374" w:rsidRDefault="00EE5374" w:rsidP="00EE5374">
      <w:pPr>
        <w:pStyle w:val="Web"/>
        <w:spacing w:before="0" w:beforeAutospacing="0" w:after="0" w:line="276" w:lineRule="auto"/>
        <w:jc w:val="both"/>
      </w:pPr>
      <w:r>
        <w:rPr>
          <w:rFonts w:ascii="Calibri" w:hAnsi="Calibri" w:cs="Calibri"/>
        </w:rPr>
        <w:t>Να είναι αποστειρωμένα με Ε.Τ.Ο. με χρόνο ζωής πέντε (5) χρόνια.</w:t>
      </w:r>
    </w:p>
    <w:p w:rsidR="00EE5374" w:rsidRDefault="00EE5374" w:rsidP="00EE5374">
      <w:pPr>
        <w:pStyle w:val="Web"/>
        <w:spacing w:before="0" w:beforeAutospacing="0" w:after="0" w:line="276" w:lineRule="auto"/>
        <w:jc w:val="both"/>
      </w:pPr>
    </w:p>
    <w:p w:rsidR="00EE5374" w:rsidRDefault="00EE5374" w:rsidP="00EE5374">
      <w:pPr>
        <w:pStyle w:val="Web"/>
        <w:spacing w:before="0" w:beforeAutospacing="0" w:after="0" w:line="276" w:lineRule="auto"/>
        <w:jc w:val="both"/>
      </w:pPr>
      <w:r>
        <w:rPr>
          <w:rFonts w:ascii="Calibri" w:hAnsi="Calibri" w:cs="Calibri"/>
        </w:rPr>
        <w:t>5.ΤΕΧΝΙΚΕΣ ΠΡΟΔΙΑΓΡΑΦΕΣ ΕΙΔΟΥΣ ΣΕΤ ΑΙΜΟΚΑΘΑΡΣΗΣ ΓΙΑ ΧΡΗΣΗ ΣΕ ΜΟΝΙΜΟ ΚΑΙ ΠΡΟΣΩΡΙΝΟ ΚΑΘΕΤΗΡΑ ΠΡΙΝ ΚΑΙ ΜΕΤΑ ΤΗ ΑΙΜΟΚΑΘΑΡΣΗ (κωδ. 252549)</w:t>
      </w:r>
    </w:p>
    <w:p w:rsidR="00EE5374" w:rsidRDefault="00EE5374" w:rsidP="00EE5374">
      <w:pPr>
        <w:pStyle w:val="Web"/>
        <w:spacing w:before="0" w:beforeAutospacing="0" w:after="0" w:line="276" w:lineRule="auto"/>
        <w:jc w:val="both"/>
      </w:pPr>
      <w:r>
        <w:rPr>
          <w:rFonts w:ascii="Calibri" w:hAnsi="Calibri" w:cs="Calibri"/>
        </w:rPr>
        <w:t>Περιέχει σετ:</w:t>
      </w:r>
    </w:p>
    <w:p w:rsidR="00EE5374" w:rsidRDefault="00EE5374" w:rsidP="00EE5374">
      <w:pPr>
        <w:pStyle w:val="Web"/>
        <w:spacing w:before="0" w:beforeAutospacing="0" w:after="0" w:line="276" w:lineRule="auto"/>
        <w:jc w:val="both"/>
      </w:pPr>
      <w:r>
        <w:rPr>
          <w:rFonts w:ascii="Calibri" w:hAnsi="Calibri" w:cs="Calibri"/>
        </w:rPr>
        <w:t>ΕΝΑΡΞΗΣ:</w:t>
      </w:r>
    </w:p>
    <w:p w:rsidR="00EE5374" w:rsidRDefault="00EE5374" w:rsidP="00EE5374">
      <w:pPr>
        <w:pStyle w:val="Web"/>
        <w:numPr>
          <w:ilvl w:val="0"/>
          <w:numId w:val="26"/>
        </w:numPr>
        <w:spacing w:before="0" w:beforeAutospacing="0" w:after="0" w:line="276" w:lineRule="auto"/>
        <w:jc w:val="both"/>
      </w:pPr>
      <w:r>
        <w:rPr>
          <w:rFonts w:ascii="Calibri" w:hAnsi="Calibri" w:cs="Calibri"/>
        </w:rPr>
        <w:t>Αποστειρωμένη χειρουργικό πεδίο με οπή, απορροφητικό και αδιάβροχο 40</w:t>
      </w:r>
      <w:r>
        <w:rPr>
          <w:rFonts w:ascii="Calibri" w:hAnsi="Calibri" w:cs="Calibri"/>
          <w:lang w:val="en-US"/>
        </w:rPr>
        <w:t>x</w:t>
      </w:r>
      <w:r>
        <w:rPr>
          <w:rFonts w:ascii="Calibri" w:hAnsi="Calibri" w:cs="Calibri"/>
        </w:rPr>
        <w:t xml:space="preserve">50 </w:t>
      </w:r>
      <w:r>
        <w:rPr>
          <w:rFonts w:ascii="Calibri" w:hAnsi="Calibri" w:cs="Calibri"/>
          <w:lang w:val="en-US"/>
        </w:rPr>
        <w:t>cm</w:t>
      </w:r>
      <w:r>
        <w:rPr>
          <w:rFonts w:ascii="Calibri" w:hAnsi="Calibri" w:cs="Calibri"/>
        </w:rPr>
        <w:t>.</w:t>
      </w:r>
    </w:p>
    <w:p w:rsidR="00EE5374" w:rsidRDefault="00EE5374" w:rsidP="00EE5374">
      <w:pPr>
        <w:pStyle w:val="Web"/>
        <w:numPr>
          <w:ilvl w:val="0"/>
          <w:numId w:val="26"/>
        </w:numPr>
        <w:spacing w:before="0" w:beforeAutospacing="0" w:after="0" w:line="276" w:lineRule="auto"/>
        <w:jc w:val="both"/>
      </w:pPr>
      <w:r>
        <w:rPr>
          <w:rFonts w:ascii="Calibri" w:hAnsi="Calibri" w:cs="Calibri"/>
        </w:rPr>
        <w:t>1 ζευγάρι αποστειρωμένα ελαστικά γάντια ΜΕΣΑΙΟΥ μεγέθους</w:t>
      </w:r>
    </w:p>
    <w:p w:rsidR="00EE5374" w:rsidRDefault="00EE5374" w:rsidP="00EE5374">
      <w:pPr>
        <w:pStyle w:val="Web"/>
        <w:numPr>
          <w:ilvl w:val="0"/>
          <w:numId w:val="26"/>
        </w:numPr>
        <w:spacing w:before="0" w:beforeAutospacing="0" w:after="0" w:line="276" w:lineRule="auto"/>
        <w:jc w:val="both"/>
      </w:pPr>
      <w:r>
        <w:rPr>
          <w:rFonts w:ascii="Calibri" w:hAnsi="Calibri" w:cs="Calibri"/>
        </w:rPr>
        <w:t xml:space="preserve">5 επιθέματα γάζας 7,5 </w:t>
      </w:r>
      <w:r>
        <w:rPr>
          <w:rFonts w:ascii="Calibri" w:hAnsi="Calibri" w:cs="Calibri"/>
          <w:lang w:val="en-US"/>
        </w:rPr>
        <w:t xml:space="preserve">x 7,5 </w:t>
      </w:r>
      <w:r>
        <w:rPr>
          <w:rFonts w:ascii="Calibri" w:hAnsi="Calibri" w:cs="Calibri"/>
        </w:rPr>
        <w:t>εκ. 4</w:t>
      </w:r>
      <w:r>
        <w:rPr>
          <w:rFonts w:ascii="Calibri" w:hAnsi="Calibri" w:cs="Calibri"/>
          <w:lang w:val="en-US"/>
        </w:rPr>
        <w:t>ply</w:t>
      </w:r>
    </w:p>
    <w:p w:rsidR="00EE5374" w:rsidRDefault="00EE5374" w:rsidP="00EE5374">
      <w:pPr>
        <w:pStyle w:val="Web"/>
        <w:numPr>
          <w:ilvl w:val="0"/>
          <w:numId w:val="26"/>
        </w:numPr>
        <w:spacing w:before="0" w:beforeAutospacing="0" w:after="0" w:line="276" w:lineRule="auto"/>
        <w:jc w:val="both"/>
      </w:pPr>
      <w:r>
        <w:rPr>
          <w:rFonts w:ascii="Calibri" w:hAnsi="Calibri" w:cs="Calibri"/>
        </w:rPr>
        <w:t>4 υποαλλεργικά αυτοκόλλητα για την σταθεροποίηση των γραμμών αιμοκάθαρσης</w:t>
      </w:r>
    </w:p>
    <w:p w:rsidR="00EE5374" w:rsidRDefault="00EE5374" w:rsidP="00EE5374">
      <w:pPr>
        <w:pStyle w:val="Web"/>
        <w:numPr>
          <w:ilvl w:val="0"/>
          <w:numId w:val="26"/>
        </w:numPr>
        <w:spacing w:before="0" w:beforeAutospacing="0" w:after="0" w:line="276" w:lineRule="auto"/>
        <w:jc w:val="both"/>
      </w:pPr>
      <w:r>
        <w:rPr>
          <w:rFonts w:ascii="Calibri" w:hAnsi="Calibri" w:cs="Calibri"/>
        </w:rPr>
        <w:t>4 αντισηπτικά επιθέματα εμποτισμένα με χλωρεξιδίνη</w:t>
      </w:r>
    </w:p>
    <w:p w:rsidR="00EE5374" w:rsidRDefault="00EE5374" w:rsidP="00EE5374">
      <w:pPr>
        <w:pStyle w:val="Web"/>
        <w:numPr>
          <w:ilvl w:val="0"/>
          <w:numId w:val="26"/>
        </w:numPr>
        <w:spacing w:before="0" w:beforeAutospacing="0" w:after="0" w:line="276" w:lineRule="auto"/>
        <w:jc w:val="both"/>
      </w:pPr>
      <w:r>
        <w:rPr>
          <w:rFonts w:ascii="Calibri" w:hAnsi="Calibri" w:cs="Calibri"/>
        </w:rPr>
        <w:t>1 υποαλλεργικό αυτοκόλλητο επίθεμα 9</w:t>
      </w:r>
      <w:r>
        <w:rPr>
          <w:rFonts w:ascii="Calibri" w:hAnsi="Calibri" w:cs="Calibri"/>
          <w:lang w:val="en-US"/>
        </w:rPr>
        <w:t>x</w:t>
      </w:r>
      <w:r>
        <w:rPr>
          <w:rFonts w:ascii="Calibri" w:hAnsi="Calibri" w:cs="Calibri"/>
        </w:rPr>
        <w:t>15 εκ. για την στήριξη του καθετήρα</w:t>
      </w:r>
    </w:p>
    <w:p w:rsidR="00EE5374" w:rsidRDefault="00EE5374" w:rsidP="00EE5374">
      <w:pPr>
        <w:pStyle w:val="Web"/>
        <w:spacing w:before="0" w:beforeAutospacing="0" w:after="0" w:line="276" w:lineRule="auto"/>
        <w:jc w:val="both"/>
      </w:pPr>
      <w:r>
        <w:rPr>
          <w:rFonts w:ascii="Calibri" w:hAnsi="Calibri" w:cs="Calibri"/>
        </w:rPr>
        <w:t>ΛΗΞΗΣ:</w:t>
      </w:r>
    </w:p>
    <w:p w:rsidR="00EE5374" w:rsidRDefault="00EE5374" w:rsidP="00EE5374">
      <w:pPr>
        <w:pStyle w:val="Web"/>
        <w:numPr>
          <w:ilvl w:val="0"/>
          <w:numId w:val="27"/>
        </w:numPr>
        <w:spacing w:before="0" w:beforeAutospacing="0" w:after="0" w:line="276" w:lineRule="auto"/>
        <w:jc w:val="both"/>
      </w:pPr>
      <w:r>
        <w:rPr>
          <w:rFonts w:ascii="Calibri" w:hAnsi="Calibri" w:cs="Calibri"/>
        </w:rPr>
        <w:t>1 ζευγάρι αποστειρωμένα ελαστικά γάντια ΜΕΣΑΙΟΥ μεγέθους</w:t>
      </w:r>
    </w:p>
    <w:p w:rsidR="00EE5374" w:rsidRDefault="00EE5374" w:rsidP="00EE5374">
      <w:pPr>
        <w:pStyle w:val="Web"/>
        <w:numPr>
          <w:ilvl w:val="0"/>
          <w:numId w:val="27"/>
        </w:numPr>
        <w:spacing w:before="0" w:beforeAutospacing="0" w:after="0" w:line="276" w:lineRule="auto"/>
        <w:jc w:val="both"/>
      </w:pPr>
      <w:r>
        <w:rPr>
          <w:rFonts w:ascii="Calibri" w:hAnsi="Calibri" w:cs="Calibri"/>
        </w:rPr>
        <w:t xml:space="preserve">5 επιθέματα γάζας 7,5 </w:t>
      </w:r>
      <w:r>
        <w:rPr>
          <w:rFonts w:ascii="Calibri" w:hAnsi="Calibri" w:cs="Calibri"/>
          <w:lang w:val="en-US"/>
        </w:rPr>
        <w:t xml:space="preserve">x </w:t>
      </w:r>
      <w:r>
        <w:rPr>
          <w:rFonts w:ascii="Calibri" w:hAnsi="Calibri" w:cs="Calibri"/>
        </w:rPr>
        <w:t>7,5 εκ. 4</w:t>
      </w:r>
      <w:r>
        <w:rPr>
          <w:rFonts w:ascii="Calibri" w:hAnsi="Calibri" w:cs="Calibri"/>
          <w:lang w:val="en-US"/>
        </w:rPr>
        <w:t>ply</w:t>
      </w:r>
    </w:p>
    <w:p w:rsidR="00EE5374" w:rsidRDefault="00EE5374" w:rsidP="00EE5374">
      <w:pPr>
        <w:pStyle w:val="Web"/>
        <w:numPr>
          <w:ilvl w:val="0"/>
          <w:numId w:val="27"/>
        </w:numPr>
        <w:spacing w:before="0" w:beforeAutospacing="0" w:after="0" w:line="276" w:lineRule="auto"/>
        <w:jc w:val="both"/>
      </w:pPr>
      <w:r>
        <w:rPr>
          <w:rFonts w:ascii="Calibri" w:hAnsi="Calibri" w:cs="Calibri"/>
          <w:lang w:val="en-US"/>
        </w:rPr>
        <w:t xml:space="preserve">2 </w:t>
      </w:r>
      <w:r>
        <w:rPr>
          <w:rFonts w:ascii="Calibri" w:hAnsi="Calibri" w:cs="Calibri"/>
        </w:rPr>
        <w:t>καπάκια ασφαλείας για τους καθετήρας</w:t>
      </w:r>
    </w:p>
    <w:p w:rsidR="00EE5374" w:rsidRDefault="00EE5374" w:rsidP="00EE5374">
      <w:pPr>
        <w:pStyle w:val="Web"/>
        <w:numPr>
          <w:ilvl w:val="0"/>
          <w:numId w:val="27"/>
        </w:numPr>
        <w:spacing w:before="0" w:beforeAutospacing="0" w:after="0" w:line="276" w:lineRule="auto"/>
        <w:jc w:val="both"/>
      </w:pPr>
      <w:r>
        <w:rPr>
          <w:rFonts w:ascii="Calibri" w:hAnsi="Calibri" w:cs="Calibri"/>
        </w:rPr>
        <w:t>4 αντισηπτικά επιθέματα εμποτισμένα με χλωρεξιδίνη</w:t>
      </w:r>
    </w:p>
    <w:p w:rsidR="00EE5374" w:rsidRDefault="00EE5374" w:rsidP="00EE5374">
      <w:pPr>
        <w:pStyle w:val="Web"/>
        <w:numPr>
          <w:ilvl w:val="0"/>
          <w:numId w:val="27"/>
        </w:numPr>
        <w:spacing w:before="0" w:beforeAutospacing="0" w:after="0" w:line="276" w:lineRule="auto"/>
        <w:jc w:val="both"/>
      </w:pPr>
      <w:r>
        <w:rPr>
          <w:rFonts w:ascii="Calibri" w:hAnsi="Calibri" w:cs="Calibri"/>
        </w:rPr>
        <w:t xml:space="preserve">1 ειδική αυτοκόλλητα θήκη για την διαφύλαξη των καθετήρων </w:t>
      </w:r>
    </w:p>
    <w:p w:rsidR="00EE5374" w:rsidRDefault="00EE5374" w:rsidP="00EE5374">
      <w:pPr>
        <w:pStyle w:val="Web"/>
        <w:spacing w:before="0" w:beforeAutospacing="0" w:after="0" w:line="276" w:lineRule="auto"/>
        <w:jc w:val="both"/>
      </w:pPr>
      <w:r>
        <w:rPr>
          <w:rFonts w:ascii="Calibri" w:hAnsi="Calibri" w:cs="Calibri"/>
        </w:rPr>
        <w:t>6. ΤΕΧΝΙΚΕΣ ΠΡΟΔΙΑΓΡΑΦΕΣ ΒΕΛΟΝΩΝ ΦΙΣΤΟΥΛΑ</w:t>
      </w:r>
    </w:p>
    <w:p w:rsidR="00EE5374" w:rsidRDefault="00EE5374" w:rsidP="00EE5374">
      <w:pPr>
        <w:pStyle w:val="Web"/>
        <w:spacing w:before="0" w:beforeAutospacing="0" w:after="0" w:line="276" w:lineRule="auto"/>
        <w:jc w:val="both"/>
      </w:pPr>
      <w:r>
        <w:rPr>
          <w:rFonts w:ascii="Calibri" w:hAnsi="Calibri" w:cs="Calibri"/>
          <w:u w:val="single"/>
          <w:lang w:val="en-US"/>
        </w:rPr>
        <w:t>A</w:t>
      </w:r>
      <w:r w:rsidRPr="004071B0">
        <w:rPr>
          <w:rFonts w:ascii="Calibri" w:hAnsi="Calibri" w:cs="Calibri"/>
          <w:u w:val="single"/>
        </w:rPr>
        <w:t xml:space="preserve">) </w:t>
      </w:r>
      <w:r>
        <w:rPr>
          <w:rFonts w:ascii="Calibri" w:hAnsi="Calibri" w:cs="Calibri"/>
          <w:u w:val="single"/>
        </w:rPr>
        <w:t>ΚΩΔΙΚΟΙ 68527, 68867</w:t>
      </w:r>
    </w:p>
    <w:p w:rsidR="00EE5374" w:rsidRDefault="00EE5374" w:rsidP="00EE5374">
      <w:pPr>
        <w:pStyle w:val="Web"/>
        <w:numPr>
          <w:ilvl w:val="0"/>
          <w:numId w:val="28"/>
        </w:numPr>
        <w:spacing w:before="0" w:beforeAutospacing="0" w:after="198" w:line="276" w:lineRule="auto"/>
        <w:jc w:val="both"/>
      </w:pPr>
      <w:r>
        <w:rPr>
          <w:rFonts w:ascii="Calibri" w:hAnsi="Calibri" w:cs="Calibri"/>
        </w:rPr>
        <w:t>Η κόπτουσα επιφάνεια να είναι μικρή (κοντής λοξότμησης) ώστε να προκαλείται ο δυνατόν μικρότερος τραυματισμός του αγγείου και να έχουμε μείωση του πόνου και ταχύτερη αιμόσταση.</w:t>
      </w:r>
    </w:p>
    <w:p w:rsidR="00EE5374" w:rsidRDefault="00EE5374" w:rsidP="00EE5374">
      <w:pPr>
        <w:pStyle w:val="Web"/>
        <w:numPr>
          <w:ilvl w:val="0"/>
          <w:numId w:val="28"/>
        </w:numPr>
        <w:spacing w:before="0" w:beforeAutospacing="0" w:after="198" w:line="276" w:lineRule="auto"/>
        <w:jc w:val="both"/>
      </w:pPr>
      <w:r>
        <w:rPr>
          <w:rFonts w:ascii="Calibri" w:hAnsi="Calibri" w:cs="Calibri"/>
        </w:rPr>
        <w:t>Τα πτερύγια της πεταλούδας να είναι έτσι σχεδιασμένα ώστε το προσωπικό να τις χειρίζεται σταθερά και με άνεση χωρίς να γλιστράνε κατά την παρακέντηση.</w:t>
      </w:r>
    </w:p>
    <w:p w:rsidR="00EE5374" w:rsidRDefault="00EE5374" w:rsidP="00EE5374">
      <w:pPr>
        <w:pStyle w:val="Web"/>
        <w:numPr>
          <w:ilvl w:val="0"/>
          <w:numId w:val="28"/>
        </w:numPr>
        <w:spacing w:before="0" w:beforeAutospacing="0" w:after="198" w:line="276" w:lineRule="auto"/>
        <w:jc w:val="both"/>
      </w:pPr>
      <w:r>
        <w:rPr>
          <w:rFonts w:ascii="Calibri" w:hAnsi="Calibri" w:cs="Calibri"/>
        </w:rPr>
        <w:t>Η βελόνα να διαθέτει οπή (</w:t>
      </w:r>
      <w:r>
        <w:rPr>
          <w:rFonts w:ascii="Calibri" w:hAnsi="Calibri" w:cs="Calibri"/>
          <w:lang w:val="en-US"/>
        </w:rPr>
        <w:t>back</w:t>
      </w:r>
      <w:r>
        <w:rPr>
          <w:rFonts w:ascii="Calibri" w:hAnsi="Calibri" w:cs="Calibri"/>
        </w:rPr>
        <w:t xml:space="preserve"> </w:t>
      </w:r>
      <w:r>
        <w:rPr>
          <w:rFonts w:ascii="Calibri" w:hAnsi="Calibri" w:cs="Calibri"/>
          <w:lang w:val="en-US"/>
        </w:rPr>
        <w:t>eye</w:t>
      </w:r>
      <w:r>
        <w:rPr>
          <w:rFonts w:ascii="Calibri" w:hAnsi="Calibri" w:cs="Calibri"/>
        </w:rPr>
        <w:t>) το οποίο να είναι τοποθετημένο κοντά στην αιχμή της βελόνας για να εμποδίσει διαρροές όταν απομακρύνουμε τη βελόνα.</w:t>
      </w:r>
    </w:p>
    <w:p w:rsidR="00EE5374" w:rsidRDefault="00EE5374" w:rsidP="00EE5374">
      <w:pPr>
        <w:pStyle w:val="Web"/>
        <w:numPr>
          <w:ilvl w:val="0"/>
          <w:numId w:val="28"/>
        </w:numPr>
        <w:spacing w:before="0" w:beforeAutospacing="0" w:after="198" w:line="276" w:lineRule="auto"/>
        <w:jc w:val="both"/>
      </w:pPr>
      <w:r>
        <w:rPr>
          <w:rFonts w:ascii="Calibri" w:hAnsi="Calibri" w:cs="Calibri"/>
        </w:rPr>
        <w:t>Μήκος βελόνας 20MM</w:t>
      </w:r>
    </w:p>
    <w:p w:rsidR="00EE5374" w:rsidRDefault="00EE5374" w:rsidP="00EE5374">
      <w:pPr>
        <w:pStyle w:val="Web"/>
        <w:numPr>
          <w:ilvl w:val="0"/>
          <w:numId w:val="28"/>
        </w:numPr>
        <w:spacing w:before="0" w:beforeAutospacing="0" w:after="198" w:line="276" w:lineRule="auto"/>
        <w:jc w:val="both"/>
      </w:pPr>
      <w:r>
        <w:rPr>
          <w:rFonts w:ascii="Calibri" w:hAnsi="Calibri" w:cs="Calibri"/>
        </w:rPr>
        <w:t>Μήκος σωλήνας 150ΜΜ. Η ποιότητα του πλαστικού να είναι άριστη, διαυγής, να μην τσακίζει ώστε να αποφεύγεται η διακοπή της ροής του αίματος.</w:t>
      </w:r>
    </w:p>
    <w:p w:rsidR="00EE5374" w:rsidRDefault="00EE5374" w:rsidP="00EE5374">
      <w:pPr>
        <w:pStyle w:val="Web"/>
        <w:numPr>
          <w:ilvl w:val="0"/>
          <w:numId w:val="28"/>
        </w:numPr>
        <w:spacing w:before="0" w:beforeAutospacing="0" w:after="198" w:line="276" w:lineRule="auto"/>
        <w:jc w:val="both"/>
      </w:pPr>
      <w:r>
        <w:rPr>
          <w:rFonts w:ascii="Calibri" w:hAnsi="Calibri" w:cs="Calibri"/>
        </w:rPr>
        <w:t xml:space="preserve">Οι βελόνες και οι σωλήνες του να είναι αποστειρωμένοι με γ΄ακτινοβολία ελεύθερες πυρετογόνων και συσκευασμένες σε ατομική συσκευασία. </w:t>
      </w:r>
    </w:p>
    <w:p w:rsidR="00EE5374" w:rsidRDefault="00EE5374" w:rsidP="00EE5374">
      <w:pPr>
        <w:pStyle w:val="Web"/>
        <w:numPr>
          <w:ilvl w:val="0"/>
          <w:numId w:val="28"/>
        </w:numPr>
        <w:spacing w:before="0" w:beforeAutospacing="0" w:after="198" w:line="276" w:lineRule="auto"/>
        <w:jc w:val="both"/>
      </w:pPr>
      <w:r>
        <w:rPr>
          <w:rFonts w:ascii="Calibri" w:hAnsi="Calibri" w:cs="Calibri"/>
        </w:rPr>
        <w:t>Διαθέσιμες διάμετροι βελονών 16</w:t>
      </w:r>
      <w:r>
        <w:rPr>
          <w:rFonts w:ascii="Calibri" w:hAnsi="Calibri" w:cs="Calibri"/>
          <w:lang w:val="en-US"/>
        </w:rPr>
        <w:t>G</w:t>
      </w:r>
      <w:r>
        <w:rPr>
          <w:rFonts w:ascii="Calibri" w:hAnsi="Calibri" w:cs="Calibri"/>
        </w:rPr>
        <w:t>,15</w:t>
      </w:r>
      <w:r>
        <w:rPr>
          <w:rFonts w:ascii="Calibri" w:hAnsi="Calibri" w:cs="Calibri"/>
          <w:lang w:val="en-US"/>
        </w:rPr>
        <w:t>G</w:t>
      </w:r>
    </w:p>
    <w:p w:rsidR="00EE5374" w:rsidRDefault="00EE5374" w:rsidP="00EE5374">
      <w:pPr>
        <w:pStyle w:val="Web"/>
        <w:numPr>
          <w:ilvl w:val="0"/>
          <w:numId w:val="28"/>
        </w:numPr>
        <w:spacing w:before="0" w:beforeAutospacing="0" w:after="198" w:line="276" w:lineRule="auto"/>
        <w:jc w:val="both"/>
      </w:pPr>
      <w:r>
        <w:rPr>
          <w:rFonts w:ascii="Calibri" w:hAnsi="Calibri" w:cs="Calibri"/>
        </w:rPr>
        <w:t>Να διαθέτουν κλιπς για να μπορεί να γίνει διακοπή ροής του αίματος κατά την διάρκεια της φλεβοκέντησης.</w:t>
      </w:r>
    </w:p>
    <w:p w:rsidR="00EE5374" w:rsidRDefault="00EE5374" w:rsidP="00EE5374">
      <w:pPr>
        <w:pStyle w:val="Web"/>
        <w:numPr>
          <w:ilvl w:val="0"/>
          <w:numId w:val="28"/>
        </w:numPr>
        <w:spacing w:before="0" w:beforeAutospacing="0" w:after="198" w:line="276" w:lineRule="auto"/>
        <w:jc w:val="both"/>
      </w:pPr>
      <w:r>
        <w:rPr>
          <w:rFonts w:ascii="Calibri" w:hAnsi="Calibri" w:cs="Calibri"/>
        </w:rPr>
        <w:t>Να φέρουν επί της συσκευασίας τις απαραίτητες ενδείξεις.</w:t>
      </w:r>
    </w:p>
    <w:p w:rsidR="00EE5374" w:rsidRDefault="00EE5374" w:rsidP="00EE5374">
      <w:pPr>
        <w:pStyle w:val="Web"/>
        <w:numPr>
          <w:ilvl w:val="0"/>
          <w:numId w:val="28"/>
        </w:numPr>
        <w:spacing w:before="0" w:beforeAutospacing="0" w:after="198" w:line="276" w:lineRule="auto"/>
        <w:jc w:val="both"/>
      </w:pPr>
      <w:r>
        <w:rPr>
          <w:rFonts w:ascii="Calibri" w:hAnsi="Calibri" w:cs="Calibri"/>
        </w:rPr>
        <w:t>Να κατατεθούν δείγματα.</w:t>
      </w:r>
    </w:p>
    <w:p w:rsidR="00EE5374" w:rsidRDefault="00EE5374" w:rsidP="00EE5374">
      <w:pPr>
        <w:pStyle w:val="Web"/>
        <w:spacing w:before="0" w:beforeAutospacing="0" w:after="0" w:line="276" w:lineRule="auto"/>
        <w:jc w:val="both"/>
      </w:pPr>
      <w:r>
        <w:rPr>
          <w:rFonts w:ascii="Calibri" w:hAnsi="Calibri" w:cs="Calibri"/>
        </w:rPr>
        <w:lastRenderedPageBreak/>
        <w:t xml:space="preserve">Τα προϊόντα να φέρουν τη σήμανση </w:t>
      </w:r>
      <w:r>
        <w:rPr>
          <w:rFonts w:ascii="Calibri" w:hAnsi="Calibri" w:cs="Calibri"/>
          <w:lang w:val="en-US"/>
        </w:rPr>
        <w:t>CE</w:t>
      </w:r>
      <w:r>
        <w:rPr>
          <w:rFonts w:ascii="Calibri" w:hAnsi="Calibri" w:cs="Calibri"/>
        </w:rPr>
        <w:t xml:space="preserve"> σύμφωνα με την κοινοτική οδηγία, να διαθέτει </w:t>
      </w:r>
      <w:r>
        <w:rPr>
          <w:rFonts w:ascii="Calibri" w:hAnsi="Calibri" w:cs="Calibri"/>
          <w:lang w:val="en-US"/>
        </w:rPr>
        <w:t>ISO</w:t>
      </w:r>
      <w:r>
        <w:rPr>
          <w:rFonts w:ascii="Calibri" w:hAnsi="Calibri" w:cs="Calibri"/>
        </w:rPr>
        <w:t xml:space="preserve"> 9626:1991.</w:t>
      </w:r>
    </w:p>
    <w:p w:rsidR="00EE5374" w:rsidRDefault="00EE5374" w:rsidP="00EE5374">
      <w:pPr>
        <w:pStyle w:val="Web"/>
        <w:spacing w:before="0" w:beforeAutospacing="0" w:after="0" w:line="276" w:lineRule="auto"/>
        <w:jc w:val="both"/>
      </w:pPr>
      <w:r>
        <w:rPr>
          <w:rFonts w:ascii="Calibri" w:hAnsi="Calibri" w:cs="Calibri"/>
          <w:u w:val="single"/>
          <w:lang w:val="en-US"/>
        </w:rPr>
        <w:t>B</w:t>
      </w:r>
      <w:r w:rsidRPr="004071B0">
        <w:rPr>
          <w:rFonts w:ascii="Calibri" w:hAnsi="Calibri" w:cs="Calibri"/>
          <w:u w:val="single"/>
        </w:rPr>
        <w:t>) Κ</w:t>
      </w:r>
      <w:r>
        <w:rPr>
          <w:rFonts w:ascii="Calibri" w:hAnsi="Calibri" w:cs="Calibri"/>
          <w:u w:val="single"/>
        </w:rPr>
        <w:t xml:space="preserve">ΩΔΙΚΟΙ </w:t>
      </w:r>
      <w:r w:rsidRPr="004071B0">
        <w:rPr>
          <w:rFonts w:ascii="Calibri" w:hAnsi="Calibri" w:cs="Calibri"/>
          <w:u w:val="single"/>
        </w:rPr>
        <w:t>26246</w:t>
      </w:r>
      <w:r w:rsidRPr="000C1EE6">
        <w:rPr>
          <w:rFonts w:ascii="Calibri" w:hAnsi="Calibri" w:cs="Calibri"/>
          <w:u w:val="single"/>
        </w:rPr>
        <w:t>,</w:t>
      </w:r>
      <w:r w:rsidRPr="004071B0">
        <w:rPr>
          <w:rFonts w:ascii="Calibri" w:hAnsi="Calibri" w:cs="Calibri"/>
          <w:u w:val="single"/>
        </w:rPr>
        <w:t xml:space="preserve"> 26249</w:t>
      </w:r>
    </w:p>
    <w:p w:rsidR="00EE5374" w:rsidRDefault="00EE5374" w:rsidP="00EE5374">
      <w:pPr>
        <w:pStyle w:val="Web"/>
        <w:spacing w:before="0" w:beforeAutospacing="0" w:after="198" w:line="276" w:lineRule="auto"/>
        <w:ind w:left="720"/>
        <w:jc w:val="both"/>
      </w:pPr>
      <w:r>
        <w:rPr>
          <w:rFonts w:ascii="Calibri" w:hAnsi="Calibri" w:cs="Calibri"/>
        </w:rPr>
        <w:t>1.Η κόπτουσα επιφάνεια να είναι μικρή (κοντής λοξότμησης) ώστε να προκαλείται ο δυνατόν μικρότερος τραυματισμός του αγγείου και να έχουμε μείωση του πόνου και ταχύτερη αιμόσταση.</w:t>
      </w:r>
    </w:p>
    <w:p w:rsidR="00EE5374" w:rsidRDefault="00EE5374" w:rsidP="00EE5374">
      <w:pPr>
        <w:pStyle w:val="Web"/>
        <w:spacing w:before="0" w:beforeAutospacing="0" w:after="198" w:line="276" w:lineRule="auto"/>
        <w:ind w:left="720"/>
        <w:jc w:val="both"/>
      </w:pPr>
      <w:r>
        <w:rPr>
          <w:rFonts w:ascii="Calibri" w:hAnsi="Calibri" w:cs="Calibri"/>
        </w:rPr>
        <w:t>2.Τα πτερύγια της πεταλούδας να είναι έτσι σχεδιασμένα ώστε το προσωπικό να τις χειρίζεται σταθερά και με άνεση χωρίς να γλιστράνε κατά την παρακέντηση.</w:t>
      </w:r>
    </w:p>
    <w:p w:rsidR="00EE5374" w:rsidRDefault="00EE5374" w:rsidP="00EE5374">
      <w:pPr>
        <w:pStyle w:val="Web"/>
        <w:spacing w:before="0" w:beforeAutospacing="0" w:after="198" w:line="276" w:lineRule="auto"/>
        <w:ind w:left="720"/>
        <w:jc w:val="both"/>
      </w:pPr>
      <w:r>
        <w:rPr>
          <w:rFonts w:ascii="Calibri" w:hAnsi="Calibri" w:cs="Calibri"/>
        </w:rPr>
        <w:t>3.Η βελόνα να διαθέτει οπή (</w:t>
      </w:r>
      <w:r>
        <w:rPr>
          <w:rFonts w:ascii="Calibri" w:hAnsi="Calibri" w:cs="Calibri"/>
          <w:lang w:val="en-US"/>
        </w:rPr>
        <w:t>back</w:t>
      </w:r>
      <w:r>
        <w:rPr>
          <w:rFonts w:ascii="Calibri" w:hAnsi="Calibri" w:cs="Calibri"/>
        </w:rPr>
        <w:t xml:space="preserve"> </w:t>
      </w:r>
      <w:r>
        <w:rPr>
          <w:rFonts w:ascii="Calibri" w:hAnsi="Calibri" w:cs="Calibri"/>
          <w:lang w:val="en-US"/>
        </w:rPr>
        <w:t>eye</w:t>
      </w:r>
      <w:r>
        <w:rPr>
          <w:rFonts w:ascii="Calibri" w:hAnsi="Calibri" w:cs="Calibri"/>
        </w:rPr>
        <w:t>) το οποίο να είναι τοποθετημένο κοντά στην αιχμή της βελόνας για να εμποδίσει διαρροές όταν απομακρύνουμε τη βελόνα.</w:t>
      </w:r>
    </w:p>
    <w:p w:rsidR="00EE5374" w:rsidRDefault="00EE5374" w:rsidP="00EE5374">
      <w:pPr>
        <w:pStyle w:val="Web"/>
        <w:spacing w:before="0" w:beforeAutospacing="0" w:after="198" w:line="276" w:lineRule="auto"/>
        <w:ind w:left="720"/>
        <w:jc w:val="both"/>
      </w:pPr>
      <w:r>
        <w:rPr>
          <w:rFonts w:ascii="Calibri" w:hAnsi="Calibri" w:cs="Calibri"/>
        </w:rPr>
        <w:t>4.Μήκος βελόνας 25MM</w:t>
      </w:r>
    </w:p>
    <w:p w:rsidR="00EE5374" w:rsidRDefault="00EE5374" w:rsidP="00EE5374">
      <w:pPr>
        <w:pStyle w:val="Web"/>
        <w:spacing w:before="0" w:beforeAutospacing="0" w:after="198" w:line="276" w:lineRule="auto"/>
        <w:ind w:left="720"/>
        <w:jc w:val="both"/>
      </w:pPr>
      <w:r>
        <w:rPr>
          <w:rFonts w:ascii="Calibri" w:hAnsi="Calibri" w:cs="Calibri"/>
        </w:rPr>
        <w:t>5. Μήκος σωλήνας 150ΜΜ . Η ποιότητα του πλαστικού να είναι άριστη, διαυγής, να μην τσακίζει ώστε να αποφεύγεται η διακοπή της ροής του αίματος.</w:t>
      </w:r>
    </w:p>
    <w:p w:rsidR="00EE5374" w:rsidRDefault="00EE5374" w:rsidP="00EE5374">
      <w:pPr>
        <w:pStyle w:val="Web"/>
        <w:spacing w:before="0" w:beforeAutospacing="0" w:after="198" w:line="276" w:lineRule="auto"/>
        <w:ind w:left="720"/>
        <w:jc w:val="both"/>
      </w:pPr>
      <w:r>
        <w:rPr>
          <w:rFonts w:ascii="Calibri" w:hAnsi="Calibri" w:cs="Calibri"/>
        </w:rPr>
        <w:t xml:space="preserve">6.Οι βελόνες και οι σωλήνες του να είναι αποστειρωμένοι με γ΄ακτινοβολία ελεύθερες πυρετογόνων και συσκευασμένες σε ατομική συσκευασία. </w:t>
      </w:r>
    </w:p>
    <w:p w:rsidR="00EE5374" w:rsidRDefault="00EE5374" w:rsidP="00EE5374">
      <w:pPr>
        <w:pStyle w:val="Web"/>
        <w:spacing w:before="0" w:beforeAutospacing="0" w:after="198" w:line="276" w:lineRule="auto"/>
        <w:ind w:left="720"/>
        <w:jc w:val="both"/>
      </w:pPr>
      <w:r>
        <w:rPr>
          <w:rFonts w:ascii="Calibri" w:hAnsi="Calibri" w:cs="Calibri"/>
        </w:rPr>
        <w:t>7.Διαθέσιμες διάμετροι βελονών 16</w:t>
      </w:r>
      <w:r>
        <w:rPr>
          <w:rFonts w:ascii="Calibri" w:hAnsi="Calibri" w:cs="Calibri"/>
          <w:lang w:val="en-US"/>
        </w:rPr>
        <w:t>G</w:t>
      </w:r>
      <w:r>
        <w:rPr>
          <w:rFonts w:ascii="Calibri" w:hAnsi="Calibri" w:cs="Calibri"/>
        </w:rPr>
        <w:t>,15</w:t>
      </w:r>
      <w:r>
        <w:rPr>
          <w:rFonts w:ascii="Calibri" w:hAnsi="Calibri" w:cs="Calibri"/>
          <w:lang w:val="en-US"/>
        </w:rPr>
        <w:t>G</w:t>
      </w:r>
    </w:p>
    <w:p w:rsidR="00EE5374" w:rsidRDefault="00EE5374" w:rsidP="00EE5374">
      <w:pPr>
        <w:pStyle w:val="Web"/>
        <w:spacing w:before="0" w:beforeAutospacing="0" w:after="198" w:line="276" w:lineRule="auto"/>
        <w:ind w:left="720"/>
        <w:jc w:val="both"/>
      </w:pPr>
      <w:r>
        <w:rPr>
          <w:rFonts w:ascii="Calibri" w:hAnsi="Calibri" w:cs="Calibri"/>
        </w:rPr>
        <w:t>8.Να διαθέτουν κλιπς για να μπορεί να γίνει διακοπή ροής του αίματος κατά την διάρκεια της φλεβοκέντησης.</w:t>
      </w:r>
    </w:p>
    <w:p w:rsidR="00EE5374" w:rsidRDefault="00EE5374" w:rsidP="00EE5374">
      <w:pPr>
        <w:pStyle w:val="Web"/>
        <w:spacing w:before="0" w:beforeAutospacing="0" w:after="198" w:line="276" w:lineRule="auto"/>
        <w:ind w:left="720"/>
        <w:jc w:val="both"/>
      </w:pPr>
      <w:r>
        <w:rPr>
          <w:rFonts w:ascii="Calibri" w:hAnsi="Calibri" w:cs="Calibri"/>
        </w:rPr>
        <w:t>9.Να φέρουν επί της συσκευασίας τις απαραίτητες ενδείξεις</w:t>
      </w:r>
    </w:p>
    <w:p w:rsidR="00EE5374" w:rsidRDefault="00EE5374" w:rsidP="00EE5374">
      <w:pPr>
        <w:pStyle w:val="Web"/>
        <w:spacing w:before="0" w:beforeAutospacing="0" w:after="198" w:line="276" w:lineRule="auto"/>
        <w:ind w:left="720"/>
        <w:jc w:val="both"/>
      </w:pPr>
      <w:r>
        <w:rPr>
          <w:rFonts w:ascii="Calibri" w:hAnsi="Calibri" w:cs="Calibri"/>
        </w:rPr>
        <w:t>10. Να κατατεθούν δείγματα.</w:t>
      </w:r>
    </w:p>
    <w:p w:rsidR="00EE5374" w:rsidRDefault="00EE5374" w:rsidP="00EE5374">
      <w:pPr>
        <w:pStyle w:val="Web"/>
        <w:spacing w:before="0" w:beforeAutospacing="0" w:after="198" w:line="276" w:lineRule="auto"/>
        <w:ind w:left="720"/>
        <w:jc w:val="both"/>
        <w:rPr>
          <w:rFonts w:ascii="Calibri" w:hAnsi="Calibri" w:cs="Calibri"/>
        </w:rPr>
      </w:pPr>
      <w:r>
        <w:rPr>
          <w:rFonts w:ascii="Calibri" w:hAnsi="Calibri" w:cs="Calibri"/>
        </w:rPr>
        <w:t xml:space="preserve">Τα προϊόντα να φέρουν τη σήμανση </w:t>
      </w:r>
      <w:r>
        <w:rPr>
          <w:rFonts w:ascii="Calibri" w:hAnsi="Calibri" w:cs="Calibri"/>
          <w:lang w:val="en-US"/>
        </w:rPr>
        <w:t>CE</w:t>
      </w:r>
      <w:r>
        <w:rPr>
          <w:rFonts w:ascii="Calibri" w:hAnsi="Calibri" w:cs="Calibri"/>
        </w:rPr>
        <w:t xml:space="preserve"> σύμφωνα με την κοινοτική οδηγία, να διαθέτει </w:t>
      </w:r>
      <w:r>
        <w:rPr>
          <w:rFonts w:ascii="Calibri" w:hAnsi="Calibri" w:cs="Calibri"/>
          <w:lang w:val="en-US"/>
        </w:rPr>
        <w:t>ISO</w:t>
      </w:r>
      <w:r>
        <w:rPr>
          <w:rFonts w:ascii="Calibri" w:hAnsi="Calibri" w:cs="Calibri"/>
        </w:rPr>
        <w:t xml:space="preserve"> 9626:1991.</w:t>
      </w:r>
    </w:p>
    <w:p w:rsidR="00EE5374" w:rsidRDefault="00EE5374" w:rsidP="00EE5374">
      <w:pPr>
        <w:suppressAutoHyphens w:val="0"/>
        <w:autoSpaceDE w:val="0"/>
        <w:spacing w:before="57" w:after="57"/>
        <w:rPr>
          <w:rFonts w:eastAsia="SimSun"/>
          <w:szCs w:val="22"/>
          <w:lang w:val="el-GR"/>
        </w:rPr>
      </w:pPr>
      <w:r>
        <w:rPr>
          <w:rFonts w:eastAsia="SimSun"/>
          <w:szCs w:val="22"/>
          <w:lang w:val="el-GR"/>
        </w:rPr>
        <w:t>Τόπος υλοποίησης/παράδοσης: ΟΜ Έδρας-Άγιος Νικόλαος Γ.Ν. Λασιθίου</w:t>
      </w:r>
    </w:p>
    <w:p w:rsidR="00EE5374" w:rsidRDefault="00EE5374" w:rsidP="00EE5374">
      <w:pPr>
        <w:rPr>
          <w:lang w:val="el-GR"/>
        </w:rPr>
      </w:pPr>
      <w:r>
        <w:rPr>
          <w:rFonts w:eastAsia="SimSun"/>
          <w:szCs w:val="22"/>
          <w:lang w:val="el-GR"/>
        </w:rPr>
        <w:t xml:space="preserve">Προαιρέσεις: </w:t>
      </w:r>
      <w:r w:rsidRPr="00104463">
        <w:rPr>
          <w:lang w:val="el-GR"/>
        </w:rPr>
        <w:t xml:space="preserve">Η Αναθέτουσα Αρχή με αιτιολογημένη απόφασή της, η οποία κοινοποιείται </w:t>
      </w:r>
      <w:r>
        <w:rPr>
          <w:lang w:val="el-GR"/>
        </w:rPr>
        <w:t xml:space="preserve">στους </w:t>
      </w:r>
      <w:r w:rsidRPr="00104463">
        <w:rPr>
          <w:lang w:val="el-GR"/>
        </w:rPr>
        <w:t xml:space="preserve">Αναδόχους το αργότερο </w:t>
      </w:r>
      <w:r>
        <w:rPr>
          <w:lang w:val="el-GR"/>
        </w:rPr>
        <w:t>ένα</w:t>
      </w:r>
      <w:r w:rsidRPr="00104463">
        <w:rPr>
          <w:lang w:val="el-GR"/>
        </w:rPr>
        <w:t xml:space="preserve"> (</w:t>
      </w:r>
      <w:r>
        <w:rPr>
          <w:lang w:val="el-GR"/>
        </w:rPr>
        <w:t>1) μήνα πριν από τη χρονική λήξη της σύμβασης ή της λήξης του φυσικού ή οικονομικού της αντικειμένου ή της παράτασής της</w:t>
      </w:r>
      <w:r w:rsidRPr="00104463">
        <w:rPr>
          <w:lang w:val="el-GR"/>
        </w:rPr>
        <w:t>, δύναται να παρατείνει μονομερώς για</w:t>
      </w:r>
      <w:r>
        <w:rPr>
          <w:lang w:val="el-GR"/>
        </w:rPr>
        <w:t xml:space="preserve"> ένα (1) έτος τη διάρκεια αυτής, με ταυτόχρονη αύξηση του οικονομικού της αντικειμένου ισόποση με την αρχική αξία της σύμβασης.</w:t>
      </w:r>
    </w:p>
    <w:p w:rsidR="00EE5374" w:rsidRDefault="00EE5374" w:rsidP="00EE5374">
      <w:pPr>
        <w:rPr>
          <w:lang w:val="el-GR"/>
        </w:rPr>
      </w:pPr>
      <w:r>
        <w:rPr>
          <w:lang w:val="el-GR"/>
        </w:rPr>
        <w:t xml:space="preserve">Αξία δικαιώματος προαίρεσης </w:t>
      </w:r>
      <w:r w:rsidRPr="001163E6">
        <w:rPr>
          <w:lang w:val="el-GR"/>
        </w:rPr>
        <w:t>85.152,40</w:t>
      </w:r>
      <w:r>
        <w:rPr>
          <w:lang w:val="el-GR"/>
        </w:rPr>
        <w:t>ευρώ πλέον Φ.Π.Α.</w:t>
      </w:r>
    </w:p>
    <w:p w:rsidR="00EE5374" w:rsidRDefault="00EE5374" w:rsidP="00EE5374">
      <w:pPr>
        <w:suppressAutoHyphens w:val="0"/>
        <w:autoSpaceDE w:val="0"/>
        <w:spacing w:before="57" w:after="57"/>
        <w:rPr>
          <w:rFonts w:eastAsia="SimSun"/>
          <w:szCs w:val="22"/>
          <w:lang w:val="el-GR"/>
        </w:rPr>
      </w:pPr>
      <w:r>
        <w:rPr>
          <w:rFonts w:eastAsia="SimSun"/>
          <w:szCs w:val="22"/>
          <w:lang w:val="el-GR"/>
        </w:rPr>
        <w:t xml:space="preserve">Παρατάσεις: </w:t>
      </w:r>
      <w:r w:rsidRPr="00044B1A">
        <w:rPr>
          <w:lang w:val="el-GR"/>
        </w:rPr>
        <w:t>Δύναται να δοθεί παράταση έως 6 μήνες μονομερώς για την απορρόφηση του φυσικού και οικονομικού αντικειμένου της σύμβασης.</w:t>
      </w:r>
    </w:p>
    <w:p w:rsidR="00EE5374" w:rsidRPr="00BD65F6" w:rsidRDefault="00EE5374" w:rsidP="00EE5374">
      <w:pPr>
        <w:suppressAutoHyphens w:val="0"/>
        <w:autoSpaceDE w:val="0"/>
        <w:spacing w:before="57" w:after="57"/>
        <w:rPr>
          <w:rFonts w:eastAsia="SimSun"/>
          <w:i/>
          <w:iCs/>
          <w:color w:val="5B9BD5"/>
          <w:szCs w:val="22"/>
          <w:lang w:val="el-GR"/>
        </w:rPr>
      </w:pPr>
      <w:r>
        <w:rPr>
          <w:rFonts w:eastAsia="SimSun"/>
          <w:szCs w:val="22"/>
          <w:lang w:val="el-GR"/>
        </w:rPr>
        <w:t>Τροποποίηση Σύμβασης: Βλ. αρ. 4.5 διακήρυξης</w:t>
      </w:r>
    </w:p>
    <w:p w:rsidR="00EE5374" w:rsidRDefault="00EE5374" w:rsidP="00EE5374">
      <w:pPr>
        <w:pStyle w:val="normalwithoutspacing"/>
        <w:spacing w:before="57" w:after="57"/>
        <w:rPr>
          <w:rFonts w:eastAsia="SimSun"/>
          <w:i/>
          <w:iCs/>
          <w:color w:val="5B9BD5"/>
          <w:szCs w:val="22"/>
        </w:rPr>
      </w:pPr>
    </w:p>
    <w:p w:rsidR="00EE5374" w:rsidRDefault="00EE5374" w:rsidP="00EE5374">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EE5374" w:rsidRPr="006F7866" w:rsidRDefault="00EE5374" w:rsidP="00EE5374">
      <w:pPr>
        <w:pStyle w:val="normalwithoutspacing"/>
      </w:pPr>
      <w:r>
        <w:rPr>
          <w:rFonts w:eastAsia="SimSun"/>
          <w:szCs w:val="22"/>
        </w:rPr>
        <w:t>Χρηματοδότηση:</w:t>
      </w:r>
      <w:r w:rsidRPr="00365080">
        <w:t xml:space="preserve"> </w:t>
      </w:r>
      <w:r w:rsidRPr="006F7866">
        <w:t xml:space="preserve">Η δαπάνη για την εν λόγω σύμβαση βαρύνει την με Κ.Α.: </w:t>
      </w:r>
      <w:r>
        <w:t>1311</w:t>
      </w:r>
      <w:r w:rsidRPr="006F7866">
        <w:t xml:space="preserve"> σχετική πίστωση του τακτικού προϋπολογισμού του οικονομικού έτους </w:t>
      </w:r>
      <w:r>
        <w:t>2024 -2025-2026 του Φορέα.</w:t>
      </w:r>
    </w:p>
    <w:p w:rsidR="00EE5374" w:rsidRDefault="00EE5374" w:rsidP="00EE5374">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365080">
        <w:rPr>
          <w:rFonts w:eastAsia="SimSun"/>
          <w:szCs w:val="22"/>
          <w:lang w:val="el-GR"/>
        </w:rPr>
        <w:t>85.152,40 ευρώ πλέον</w:t>
      </w:r>
      <w:r>
        <w:rPr>
          <w:rFonts w:eastAsia="SimSun"/>
          <w:szCs w:val="22"/>
          <w:lang w:val="el-GR"/>
        </w:rPr>
        <w:t xml:space="preserve"> Φ.Π.Α.</w:t>
      </w:r>
    </w:p>
    <w:p w:rsidR="00EE5374" w:rsidRDefault="00EE5374" w:rsidP="00EE5374">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tbl>
      <w:tblPr>
        <w:tblW w:w="10348" w:type="dxa"/>
        <w:jc w:val="center"/>
        <w:tblLayout w:type="fixed"/>
        <w:tblLook w:val="04A0" w:firstRow="1" w:lastRow="0" w:firstColumn="1" w:lastColumn="0" w:noHBand="0" w:noVBand="1"/>
      </w:tblPr>
      <w:tblGrid>
        <w:gridCol w:w="951"/>
        <w:gridCol w:w="5286"/>
        <w:gridCol w:w="2442"/>
        <w:gridCol w:w="1669"/>
      </w:tblGrid>
      <w:tr w:rsidR="00EE5374" w:rsidRPr="001163E6" w:rsidTr="007735C0">
        <w:trPr>
          <w:trHeight w:val="20"/>
          <w:jc w:val="center"/>
        </w:trPr>
        <w:tc>
          <w:tcPr>
            <w:tcW w:w="951" w:type="dxa"/>
            <w:tcBorders>
              <w:top w:val="single" w:sz="4" w:space="0" w:color="auto"/>
              <w:left w:val="single" w:sz="4" w:space="0" w:color="auto"/>
              <w:bottom w:val="single" w:sz="4" w:space="0" w:color="auto"/>
              <w:right w:val="single" w:sz="4" w:space="0" w:color="auto"/>
            </w:tcBorders>
            <w:vAlign w:val="center"/>
          </w:tcPr>
          <w:p w:rsidR="00EE5374" w:rsidRPr="001163E6" w:rsidRDefault="00EE5374" w:rsidP="007735C0">
            <w:pPr>
              <w:suppressAutoHyphens w:val="0"/>
              <w:spacing w:after="0"/>
              <w:jc w:val="left"/>
              <w:rPr>
                <w:rFonts w:ascii="Arial" w:hAnsi="Arial" w:cs="Arial"/>
                <w:b/>
                <w:bCs/>
                <w:sz w:val="20"/>
                <w:szCs w:val="20"/>
                <w:lang w:val="el-GR" w:eastAsia="el-GR"/>
              </w:rPr>
            </w:pPr>
            <w:r w:rsidRPr="001163E6">
              <w:rPr>
                <w:rFonts w:ascii="Arial" w:hAnsi="Arial" w:cs="Arial"/>
                <w:b/>
                <w:bCs/>
                <w:sz w:val="20"/>
                <w:szCs w:val="20"/>
                <w:lang w:val="el-GR" w:eastAsia="el-GR"/>
              </w:rPr>
              <w:lastRenderedPageBreak/>
              <w:t>Α/Α ΤΜΗΜΑΤΟΣ</w:t>
            </w:r>
          </w:p>
        </w:tc>
        <w:tc>
          <w:tcPr>
            <w:tcW w:w="5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
                <w:bCs/>
                <w:sz w:val="20"/>
                <w:szCs w:val="20"/>
                <w:lang w:val="el-GR" w:eastAsia="el-GR"/>
              </w:rPr>
            </w:pPr>
            <w:r w:rsidRPr="001163E6">
              <w:rPr>
                <w:rFonts w:ascii="Arial" w:hAnsi="Arial" w:cs="Arial"/>
                <w:b/>
                <w:bCs/>
                <w:sz w:val="20"/>
                <w:szCs w:val="20"/>
                <w:lang w:val="el-GR" w:eastAsia="el-GR"/>
              </w:rPr>
              <w:t>ΠΕΡΙΓΡΑΦΗ ΤΜΗΜΑΤΟΣ</w:t>
            </w:r>
          </w:p>
        </w:tc>
        <w:tc>
          <w:tcPr>
            <w:tcW w:w="2442" w:type="dxa"/>
            <w:tcBorders>
              <w:top w:val="single" w:sz="4" w:space="0" w:color="auto"/>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
                <w:bCs/>
                <w:sz w:val="20"/>
                <w:szCs w:val="20"/>
                <w:lang w:val="el-GR" w:eastAsia="el-GR"/>
              </w:rPr>
            </w:pPr>
            <w:r w:rsidRPr="001163E6">
              <w:rPr>
                <w:rFonts w:ascii="Arial" w:hAnsi="Arial" w:cs="Arial"/>
                <w:b/>
                <w:bCs/>
                <w:sz w:val="20"/>
                <w:szCs w:val="20"/>
                <w:lang w:val="el-GR" w:eastAsia="el-GR"/>
              </w:rPr>
              <w:t>CPV</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
                <w:bCs/>
                <w:sz w:val="20"/>
                <w:szCs w:val="20"/>
                <w:lang w:val="el-GR" w:eastAsia="el-GR"/>
              </w:rPr>
            </w:pPr>
            <w:r>
              <w:rPr>
                <w:rFonts w:ascii="Arial" w:hAnsi="Arial" w:cs="Arial"/>
                <w:b/>
                <w:bCs/>
                <w:sz w:val="20"/>
                <w:szCs w:val="20"/>
                <w:lang w:val="el-GR" w:eastAsia="el-GR"/>
              </w:rPr>
              <w:t>Εκτιμώμενη α</w:t>
            </w:r>
            <w:r w:rsidRPr="001163E6">
              <w:rPr>
                <w:rFonts w:ascii="Arial" w:hAnsi="Arial" w:cs="Arial"/>
                <w:b/>
                <w:bCs/>
                <w:sz w:val="20"/>
                <w:szCs w:val="20"/>
                <w:lang w:val="el-GR" w:eastAsia="el-GR"/>
              </w:rPr>
              <w:t>ξία πλέον Φ.Π.Α.</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252549 ΣΕΤ ΑΙΜΟΚΑΘΑΡΣΗΣ ΓΙΑ ΧΡΗΣΗ ΣΕ ΜΟΝΙΜΟ ΚΑΙ ΠΡΟΣΩΡΙΝΟ ΚΑΘΕΤΗΡΑ ΠΡΙΝ ΚΑΙ ΜΕΤΑ ΤΗ ΑΙΜΟΚΑΘΑΡΣΗ</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Αναλώσιμα υλικά θεραπείας νεφρών</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14.000,00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253006 TAUROLIDINE SOLUTION 2% (VIALS 10ML)</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Αναλώσιμα υλικά θεραπείας νεφρών</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14.000,00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274675 ΓΡΑΜΜΕΣ ΓΙΑ </w:t>
            </w:r>
            <w:r w:rsidRPr="00883E3D">
              <w:t>ONLINE</w:t>
            </w:r>
            <w:r w:rsidRPr="001163E6">
              <w:rPr>
                <w:lang w:val="el-GR"/>
              </w:rPr>
              <w:t xml:space="preserve"> ΘΕΡΑΠΕΙΑ ΣΥΜΒΑΤΕΣ ΜΕ ΜΗΧΑΝΗΜΑ </w:t>
            </w:r>
            <w:r w:rsidRPr="00883E3D">
              <w:t>FRESENIUS</w:t>
            </w:r>
            <w:r w:rsidRPr="001163E6">
              <w:rPr>
                <w:lang w:val="el-GR"/>
              </w:rPr>
              <w:t xml:space="preserve"> 5008</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Αναλώσιμα υλικά θεραπείας νεφρών</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420,00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68305 ΛΑΒΙΔΕΣ ΠΛΑΣΤΙΚΕΣ  ΜΧ</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Αναλώσιμα υλικά θεραπείας νεφρών</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110,00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26246 ΒΕΛΟΝΕΣ </w:t>
            </w:r>
            <w:r w:rsidRPr="00883E3D">
              <w:t>FISTULA</w:t>
            </w:r>
            <w:r w:rsidRPr="001163E6">
              <w:rPr>
                <w:lang w:val="el-GR"/>
              </w:rPr>
              <w:t xml:space="preserve"> ΜΕ </w:t>
            </w:r>
            <w:r w:rsidRPr="00883E3D">
              <w:t>BACK</w:t>
            </w:r>
            <w:r w:rsidRPr="001163E6">
              <w:rPr>
                <w:lang w:val="el-GR"/>
              </w:rPr>
              <w:t xml:space="preserve"> </w:t>
            </w:r>
            <w:r w:rsidRPr="00883E3D">
              <w:t>EYE</w:t>
            </w:r>
            <w:r w:rsidRPr="001163E6">
              <w:rPr>
                <w:lang w:val="el-GR"/>
              </w:rPr>
              <w:t xml:space="preserve"> 15</w:t>
            </w:r>
            <w:r w:rsidRPr="00883E3D">
              <w:t>G</w:t>
            </w:r>
            <w:r w:rsidRPr="001163E6">
              <w:rPr>
                <w:lang w:val="el-GR"/>
              </w:rPr>
              <w:t>, 25ΜΜ, 150ΜΜ</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Βελόνες αιμοδιάλυσης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666,00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26249 ΒΕΛΟΝΕΣ </w:t>
            </w:r>
            <w:r w:rsidRPr="00883E3D">
              <w:t>FISTULA</w:t>
            </w:r>
            <w:r w:rsidRPr="001163E6">
              <w:rPr>
                <w:lang w:val="el-GR"/>
              </w:rPr>
              <w:t xml:space="preserve"> ΜΕ </w:t>
            </w:r>
            <w:r w:rsidRPr="00883E3D">
              <w:t>BACK</w:t>
            </w:r>
            <w:r w:rsidRPr="001163E6">
              <w:rPr>
                <w:lang w:val="el-GR"/>
              </w:rPr>
              <w:t xml:space="preserve"> </w:t>
            </w:r>
            <w:r w:rsidRPr="00883E3D">
              <w:t>EYE</w:t>
            </w:r>
            <w:r w:rsidRPr="001163E6">
              <w:rPr>
                <w:lang w:val="el-GR"/>
              </w:rPr>
              <w:t xml:space="preserve"> 16</w:t>
            </w:r>
            <w:r w:rsidRPr="00883E3D">
              <w:t>G</w:t>
            </w:r>
            <w:r w:rsidRPr="001163E6">
              <w:rPr>
                <w:lang w:val="el-GR"/>
              </w:rPr>
              <w:t>, 25ΜΜ, 150ΜΜ</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Βελόνες αιμοδιάλυσης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499,50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n-US" w:eastAsia="el-GR"/>
              </w:rPr>
            </w:pPr>
            <w:r w:rsidRPr="00883E3D">
              <w:t xml:space="preserve">68527 ΒΕΛΟΝΕΣ FISTULA ME BACK EYE 15G,20ΜΜ,150ΜΜ </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Βελόνες αιμοδιάλυσης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1.665,00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n-US" w:eastAsia="el-GR"/>
              </w:rPr>
            </w:pPr>
            <w:r w:rsidRPr="00883E3D">
              <w:t>68867 ΒΕΛΟΝΕΣ FISTULA ME BACK EYE 16G,20ΜΜ,150ΜΜ</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Βελόνες αιμοδιάλυσης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832,50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175420 ΑΠΟΛΥΜΑΝΤΙΚΟ ΚΑΙ ΔΙΑΛΥΤΙΚΟ ΑΛΑΤΩΝ ΤΩΝ ΜΗΧΑΝ. </w:t>
            </w:r>
            <w:r w:rsidRPr="00883E3D">
              <w:t>BELCO</w:t>
            </w:r>
            <w:r w:rsidRPr="001163E6">
              <w:rPr>
                <w:lang w:val="el-GR"/>
              </w:rPr>
              <w:t xml:space="preserve"> ΣΕ ΣΥΣΚ. 5 </w:t>
            </w:r>
            <w:r w:rsidRPr="00883E3D">
              <w:t>LIT</w:t>
            </w:r>
            <w:r w:rsidRPr="001163E6">
              <w:rPr>
                <w:lang w:val="el-GR"/>
              </w:rPr>
              <w:t xml:space="preserve"> .ΝΑ ΠΡΟΣΑΡΜΟΖΟΝΤΑΙ ΧΩΡΙΣ ΠΑΡΕΜΒΑΣΕΙΣ ΣΤΑ ΜΗΧΑΝΗΜΑΤΑ ( ΣΥΝΘΕΣΗ  </w:t>
            </w:r>
            <w:r w:rsidRPr="00883E3D">
              <w:t>PERACETIC</w:t>
            </w:r>
            <w:r w:rsidRPr="001163E6">
              <w:rPr>
                <w:lang w:val="el-GR"/>
              </w:rPr>
              <w:t xml:space="preserve">  </w:t>
            </w:r>
            <w:r w:rsidRPr="00883E3D">
              <w:t>ACID</w:t>
            </w:r>
            <w:r w:rsidRPr="001163E6">
              <w:rPr>
                <w:lang w:val="el-GR"/>
              </w:rPr>
              <w:t xml:space="preserve"> 3.5 % ΚΑΙ </w:t>
            </w:r>
            <w:r w:rsidRPr="00883E3D">
              <w:t>ACEDID</w:t>
            </w:r>
            <w:r w:rsidRPr="001163E6">
              <w:rPr>
                <w:lang w:val="el-GR"/>
              </w:rPr>
              <w:t xml:space="preserve"> </w:t>
            </w:r>
            <w:r w:rsidRPr="00883E3D">
              <w:t>ACID</w:t>
            </w:r>
            <w:r w:rsidRPr="001163E6">
              <w:rPr>
                <w:lang w:val="el-GR"/>
              </w:rPr>
              <w:t xml:space="preserve"> </w:t>
            </w:r>
            <w:r w:rsidRPr="00883E3D">
              <w:t>HYDROGEN</w:t>
            </w:r>
            <w:r w:rsidRPr="001163E6">
              <w:rPr>
                <w:lang w:val="el-GR"/>
              </w:rPr>
              <w:t xml:space="preserve"> </w:t>
            </w:r>
            <w:r w:rsidRPr="00883E3D">
              <w:t>PEROXID</w:t>
            </w:r>
            <w:r w:rsidRPr="001163E6">
              <w:rPr>
                <w:lang w:val="el-GR"/>
              </w:rPr>
              <w:t>)</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2.010,00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188690 ΦΥΣΙΓΓΑ 750 </w:t>
            </w:r>
            <w:r w:rsidRPr="00883E3D">
              <w:t>G</w:t>
            </w:r>
            <w:r w:rsidRPr="001163E6">
              <w:rPr>
                <w:lang w:val="el-GR"/>
              </w:rPr>
              <w:t xml:space="preserve"> </w:t>
            </w:r>
            <w:r w:rsidRPr="00883E3D">
              <w:t>NAHCO</w:t>
            </w:r>
            <w:r w:rsidRPr="001163E6">
              <w:rPr>
                <w:lang w:val="el-GR"/>
              </w:rPr>
              <w:t xml:space="preserve">3, </w:t>
            </w:r>
            <w:r w:rsidRPr="00883E3D">
              <w:t>PHEUR</w:t>
            </w:r>
            <w:r w:rsidRPr="001163E6">
              <w:rPr>
                <w:lang w:val="el-GR"/>
              </w:rPr>
              <w:t xml:space="preserve">, </w:t>
            </w:r>
            <w:r w:rsidRPr="00883E3D">
              <w:t>USP</w:t>
            </w:r>
            <w:r w:rsidRPr="001163E6">
              <w:rPr>
                <w:lang w:val="el-GR"/>
              </w:rPr>
              <w:t xml:space="preserve"> ΣΥΜΒΑΤΑ ΜΕ ΥΠΑΡΧΟΝΤΑ ΜΗΧΑΝΗΜΑΤΑ </w:t>
            </w:r>
            <w:r w:rsidRPr="00883E3D">
              <w:t>GAMBRO</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2.990,40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188691 ΦΥΣΙΓΓΑ 650 </w:t>
            </w:r>
            <w:r w:rsidRPr="00883E3D">
              <w:t>G</w:t>
            </w:r>
            <w:r w:rsidRPr="001163E6">
              <w:rPr>
                <w:lang w:val="el-GR"/>
              </w:rPr>
              <w:t xml:space="preserve"> </w:t>
            </w:r>
            <w:r w:rsidRPr="00883E3D">
              <w:t>NAHCO</w:t>
            </w:r>
            <w:r w:rsidRPr="001163E6">
              <w:rPr>
                <w:lang w:val="el-GR"/>
              </w:rPr>
              <w:t xml:space="preserve">3, </w:t>
            </w:r>
            <w:r w:rsidRPr="00883E3D">
              <w:t>PHEUR</w:t>
            </w:r>
            <w:r w:rsidRPr="001163E6">
              <w:rPr>
                <w:lang w:val="el-GR"/>
              </w:rPr>
              <w:t xml:space="preserve">, </w:t>
            </w:r>
            <w:r w:rsidRPr="00883E3D">
              <w:t>USP</w:t>
            </w:r>
            <w:r w:rsidRPr="001163E6">
              <w:rPr>
                <w:lang w:val="el-GR"/>
              </w:rPr>
              <w:t xml:space="preserve"> ΣΥΜΒΑΤΑ ΜΕ ΥΠΑΡΧΟΝΤΑ ΜΗΧΑΝΗΜΑΤΑ </w:t>
            </w:r>
            <w:r w:rsidRPr="00883E3D">
              <w:t>FRESENIUS</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4.509,00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222749 ΑΠΟΛΥΜΑΝΤΙΚΟ  ΤΩΝ ΜΗΧΑΝ. </w:t>
            </w:r>
            <w:r w:rsidRPr="00883E3D">
              <w:t>FRESENIUS</w:t>
            </w:r>
            <w:r w:rsidRPr="001163E6">
              <w:rPr>
                <w:lang w:val="el-GR"/>
              </w:rPr>
              <w:t xml:space="preserve"> ΣΕ ΣΥΣΚ. 5 </w:t>
            </w:r>
            <w:r w:rsidRPr="00883E3D">
              <w:t>LIT</w:t>
            </w:r>
            <w:r w:rsidRPr="001163E6">
              <w:rPr>
                <w:lang w:val="el-GR"/>
              </w:rPr>
              <w:t xml:space="preserve"> ΓΙΑ ΘΕΡΜΙΚΗ ΑΠΟΣΤΕΙΡΩΣΗ</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2.430,00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340581 ΦΥΣΙΓΓΑ ΔΙΤΤΑΝΘΡΑΚΙΚΩΝ ΓΙΑ ΜΗΧΑΝΗΜΑΤΑ </w:t>
            </w:r>
            <w:r w:rsidRPr="00883E3D">
              <w:t>FRESSENIUS</w:t>
            </w:r>
            <w:r w:rsidRPr="001163E6">
              <w:rPr>
                <w:lang w:val="el-GR"/>
              </w:rPr>
              <w:t xml:space="preserve"> 5008</w:t>
            </w:r>
            <w:r w:rsidRPr="00883E3D">
              <w:t>S</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1.710,00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lang w:val="el-GR"/>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41342 ΜΠΙΤΟΝΙΑ 5 </w:t>
            </w:r>
            <w:r w:rsidRPr="00883E3D">
              <w:t>LIT</w:t>
            </w:r>
            <w:r w:rsidRPr="001163E6">
              <w:rPr>
                <w:lang w:val="el-GR"/>
              </w:rPr>
              <w:t>.</w:t>
            </w:r>
            <w:r w:rsidRPr="00883E3D">
              <w:t>BC</w:t>
            </w:r>
            <w:r w:rsidRPr="001163E6">
              <w:rPr>
                <w:lang w:val="el-GR"/>
              </w:rPr>
              <w:t>-2</w:t>
            </w:r>
            <w:r w:rsidRPr="00883E3D">
              <w:t>A</w:t>
            </w:r>
            <w:r w:rsidRPr="001163E6">
              <w:rPr>
                <w:lang w:val="el-GR"/>
              </w:rPr>
              <w:t xml:space="preserve"> ΥΓΡΟ ΓΙΑ ΑΙΜΟΚΑΘΑΡΣΗ ΜΕ ΔΙΤΤΑΝΘΡΑΚΙΚΑ ΚΑΙ ΑΠΟΚΛΕΙΣΤΙΚΑ ΣΕ ΣΥΝΔΙΑΣΜΟ ΜΕ ΤΟ </w:t>
            </w:r>
            <w:r w:rsidRPr="00883E3D">
              <w:t>BC</w:t>
            </w:r>
            <w:r w:rsidRPr="001163E6">
              <w:rPr>
                <w:lang w:val="el-GR"/>
              </w:rPr>
              <w:t>-2</w:t>
            </w:r>
            <w:r w:rsidRPr="00883E3D">
              <w:t>B</w:t>
            </w:r>
            <w:r w:rsidRPr="001163E6">
              <w:rPr>
                <w:lang w:val="el-GR"/>
              </w:rPr>
              <w:t xml:space="preserve"> ΔΙΑΛΥΜΑ Ή ΜΕ ΣΤΕΡΕΟ ΔΙΤΑΝΘΡΑΚΙΚΟ ΣΥΜΠΥΚΝΩΜΕΝΟ ΔΙΑΛΥΜΜΑ Α</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25.460,00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41351 ΣΕΤ ΠΕΡΙΠΟΙΗΣΗΣ ΑΣΘΕΝΟΥΣ ΠΡΙΝ ΚΑΙ ΜΕΤΑ ΤΗΝ ΦΛΕΒΟΚΕΝΤΗΣΗ ΓΙΑ ΑΙΜΟΚΑΘΑΡΣΗ</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3.800,00</w:t>
            </w:r>
          </w:p>
        </w:tc>
      </w:tr>
      <w:tr w:rsidR="00EE5374" w:rsidRPr="001163E6" w:rsidTr="007735C0">
        <w:trPr>
          <w:trHeight w:val="20"/>
          <w:jc w:val="center"/>
        </w:trPr>
        <w:tc>
          <w:tcPr>
            <w:tcW w:w="951" w:type="dxa"/>
            <w:tcBorders>
              <w:top w:val="nil"/>
              <w:left w:val="single" w:sz="4" w:space="0" w:color="auto"/>
              <w:bottom w:val="single" w:sz="4" w:space="0" w:color="auto"/>
              <w:right w:val="single" w:sz="4" w:space="0" w:color="auto"/>
            </w:tcBorders>
            <w:vAlign w:val="center"/>
          </w:tcPr>
          <w:p w:rsidR="00EE5374" w:rsidRPr="001163E6" w:rsidRDefault="00EE5374" w:rsidP="007735C0">
            <w:pPr>
              <w:pStyle w:val="aff1"/>
              <w:numPr>
                <w:ilvl w:val="0"/>
                <w:numId w:val="29"/>
              </w:numPr>
              <w:rPr>
                <w:rFonts w:ascii="Arial" w:hAnsi="Arial" w:cs="Arial"/>
                <w:bCs/>
              </w:rPr>
            </w:pPr>
          </w:p>
        </w:tc>
        <w:tc>
          <w:tcPr>
            <w:tcW w:w="5286" w:type="dxa"/>
            <w:tcBorders>
              <w:top w:val="nil"/>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1163E6">
              <w:rPr>
                <w:lang w:val="el-GR"/>
              </w:rPr>
              <w:t xml:space="preserve">45199 ΜΠΙΤΟΝΙΑ 5 </w:t>
            </w:r>
            <w:r w:rsidRPr="00883E3D">
              <w:t>LIT</w:t>
            </w:r>
            <w:r w:rsidRPr="001163E6">
              <w:rPr>
                <w:lang w:val="el-GR"/>
              </w:rPr>
              <w:t>.</w:t>
            </w:r>
            <w:r w:rsidRPr="00883E3D">
              <w:t>BC</w:t>
            </w:r>
            <w:r w:rsidRPr="001163E6">
              <w:rPr>
                <w:lang w:val="el-GR"/>
              </w:rPr>
              <w:t>-2</w:t>
            </w:r>
            <w:r w:rsidRPr="00883E3D">
              <w:t>B</w:t>
            </w:r>
            <w:r w:rsidRPr="001163E6">
              <w:rPr>
                <w:lang w:val="el-GR"/>
              </w:rPr>
              <w:t xml:space="preserve"> ΥΓΡΟ ΓΙΑ ΑΙΜΟΚΑΘΑΡΣΗ ΜΕ ΔΙΤΤΑΝΘΡΑΚΙΚΑ ΚΑΙ ΑΠΟΚΛΕΙΣΤΙΚΑ ΣΕ ΣΥΝΔΙΑΣΜΟ ΜΕ ΤΟ </w:t>
            </w:r>
            <w:r w:rsidRPr="00883E3D">
              <w:t>BC</w:t>
            </w:r>
            <w:r w:rsidRPr="001163E6">
              <w:rPr>
                <w:lang w:val="el-GR"/>
              </w:rPr>
              <w:t>-2</w:t>
            </w:r>
            <w:r w:rsidRPr="00883E3D">
              <w:t>A</w:t>
            </w:r>
            <w:r w:rsidRPr="001163E6">
              <w:rPr>
                <w:lang w:val="el-GR"/>
              </w:rPr>
              <w:t xml:space="preserve"> ΔΙΑΛΥΜΑ Ή ΜΕ ΣΤΕΡΕΟ ΔΙΤΑΝΘΡΑΚΙΚΟ ΣΥΜΠΥΚΝΩΜΕΝΟ ΔΙΑΛΥΜΜΑ Α</w:t>
            </w:r>
          </w:p>
        </w:tc>
        <w:tc>
          <w:tcPr>
            <w:tcW w:w="2442" w:type="dxa"/>
            <w:tcBorders>
              <w:top w:val="nil"/>
              <w:left w:val="nil"/>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rFonts w:ascii="Arial" w:hAnsi="Arial" w:cs="Arial"/>
                <w:bCs/>
                <w:sz w:val="20"/>
                <w:szCs w:val="20"/>
                <w:lang w:val="el-GR" w:eastAsia="el-GR"/>
              </w:rPr>
            </w:pPr>
            <w:r w:rsidRPr="00883E3D">
              <w:t>Διαλύματα αιμοδιύλησης</w:t>
            </w:r>
          </w:p>
        </w:tc>
        <w:tc>
          <w:tcPr>
            <w:tcW w:w="1669" w:type="dxa"/>
            <w:tcBorders>
              <w:top w:val="nil"/>
              <w:left w:val="nil"/>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10.050,00</w:t>
            </w:r>
          </w:p>
        </w:tc>
      </w:tr>
      <w:tr w:rsidR="00EE5374" w:rsidRPr="001163E6" w:rsidTr="007735C0">
        <w:trPr>
          <w:trHeight w:val="20"/>
          <w:jc w:val="center"/>
        </w:trPr>
        <w:tc>
          <w:tcPr>
            <w:tcW w:w="951" w:type="dxa"/>
            <w:tcBorders>
              <w:top w:val="nil"/>
              <w:left w:val="nil"/>
              <w:bottom w:val="nil"/>
              <w:right w:val="nil"/>
            </w:tcBorders>
            <w:vAlign w:val="center"/>
          </w:tcPr>
          <w:p w:rsidR="00EE5374" w:rsidRPr="001163E6" w:rsidRDefault="00EE5374" w:rsidP="007735C0">
            <w:pPr>
              <w:suppressAutoHyphens w:val="0"/>
              <w:spacing w:after="0"/>
              <w:jc w:val="right"/>
              <w:rPr>
                <w:rFonts w:ascii="Arial" w:hAnsi="Arial" w:cs="Arial"/>
                <w:sz w:val="20"/>
                <w:szCs w:val="20"/>
                <w:lang w:val="el-GR" w:eastAsia="el-GR"/>
              </w:rPr>
            </w:pPr>
          </w:p>
        </w:tc>
        <w:tc>
          <w:tcPr>
            <w:tcW w:w="5286" w:type="dxa"/>
            <w:tcBorders>
              <w:top w:val="nil"/>
              <w:left w:val="nil"/>
              <w:bottom w:val="nil"/>
              <w:right w:val="single" w:sz="4" w:space="0" w:color="auto"/>
            </w:tcBorders>
            <w:shd w:val="clear" w:color="auto" w:fill="auto"/>
            <w:vAlign w:val="center"/>
            <w:hideMark/>
          </w:tcPr>
          <w:p w:rsidR="00EE5374" w:rsidRPr="001163E6" w:rsidRDefault="00EE5374" w:rsidP="007735C0">
            <w:pPr>
              <w:suppressAutoHyphens w:val="0"/>
              <w:spacing w:after="0"/>
              <w:jc w:val="right"/>
              <w:rPr>
                <w:rFonts w:ascii="Arial" w:hAnsi="Arial" w:cs="Arial"/>
                <w:sz w:val="20"/>
                <w:szCs w:val="20"/>
                <w:lang w:val="el-GR" w:eastAsia="el-GR"/>
              </w:rPr>
            </w:pP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5374" w:rsidRPr="001163E6" w:rsidRDefault="00EE5374" w:rsidP="007735C0">
            <w:pPr>
              <w:suppressAutoHyphens w:val="0"/>
              <w:spacing w:after="0"/>
              <w:jc w:val="left"/>
              <w:rPr>
                <w:lang w:val="el-GR"/>
              </w:rPr>
            </w:pPr>
            <w:r w:rsidRPr="001163E6">
              <w:rPr>
                <w:lang w:val="el-GR"/>
              </w:rPr>
              <w:t>ΣΥΝΟΛΟ</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374" w:rsidRPr="001163E6" w:rsidRDefault="00EE5374" w:rsidP="007735C0">
            <w:pPr>
              <w:suppressAutoHyphens w:val="0"/>
              <w:spacing w:after="0"/>
              <w:jc w:val="right"/>
              <w:rPr>
                <w:lang w:val="el-GR"/>
              </w:rPr>
            </w:pPr>
            <w:r w:rsidRPr="001163E6">
              <w:rPr>
                <w:lang w:val="el-GR"/>
              </w:rPr>
              <w:t>85.152,40</w:t>
            </w:r>
          </w:p>
        </w:tc>
      </w:tr>
    </w:tbl>
    <w:p w:rsidR="00EE5374" w:rsidRDefault="00EE5374" w:rsidP="00EE5374">
      <w:pPr>
        <w:suppressAutoHyphens w:val="0"/>
        <w:autoSpaceDE w:val="0"/>
        <w:spacing w:before="57" w:after="57"/>
        <w:rPr>
          <w:rFonts w:eastAsia="SimSun"/>
          <w:szCs w:val="22"/>
          <w:lang w:val="el-GR"/>
        </w:rPr>
      </w:pPr>
    </w:p>
    <w:p w:rsidR="00EE5374" w:rsidRDefault="00EE5374" w:rsidP="00EE5374">
      <w:pPr>
        <w:suppressAutoHyphens w:val="0"/>
        <w:spacing w:after="0"/>
        <w:jc w:val="left"/>
        <w:rPr>
          <w:rFonts w:eastAsia="SimSun"/>
          <w:szCs w:val="22"/>
          <w:lang w:val="el-GR"/>
        </w:rPr>
      </w:pPr>
      <w:r>
        <w:rPr>
          <w:rFonts w:eastAsia="SimSun"/>
          <w:szCs w:val="22"/>
          <w:lang w:val="el-GR"/>
        </w:rPr>
        <w:br w:type="page"/>
      </w:r>
    </w:p>
    <w:p w:rsidR="00EE5374" w:rsidRDefault="00EE5374" w:rsidP="00EE5374">
      <w:pPr>
        <w:suppressAutoHyphens w:val="0"/>
        <w:autoSpaceDE w:val="0"/>
        <w:spacing w:before="57" w:after="57"/>
        <w:rPr>
          <w:rFonts w:eastAsia="SimSun"/>
          <w:szCs w:val="22"/>
          <w:lang w:val="el-GR"/>
        </w:rPr>
        <w:sectPr w:rsidR="00EE5374">
          <w:headerReference w:type="default" r:id="rId7"/>
          <w:footerReference w:type="default" r:id="rId8"/>
          <w:pgSz w:w="11906" w:h="16838"/>
          <w:pgMar w:top="1134" w:right="1134" w:bottom="1134" w:left="1134" w:header="720" w:footer="709" w:gutter="0"/>
          <w:cols w:space="720"/>
          <w:docGrid w:linePitch="600" w:charSpace="36864"/>
        </w:sectPr>
      </w:pPr>
    </w:p>
    <w:p w:rsidR="00EE5374" w:rsidRDefault="00EE5374" w:rsidP="00EE5374">
      <w:pPr>
        <w:suppressAutoHyphens w:val="0"/>
        <w:autoSpaceDE w:val="0"/>
        <w:spacing w:before="57" w:after="57"/>
        <w:rPr>
          <w:rFonts w:eastAsia="SimSun"/>
          <w:szCs w:val="22"/>
          <w:lang w:val="el-GR"/>
        </w:rPr>
      </w:pPr>
      <w:r>
        <w:rPr>
          <w:rFonts w:eastAsia="SimSun"/>
          <w:szCs w:val="22"/>
          <w:lang w:val="el-GR"/>
        </w:rPr>
        <w:lastRenderedPageBreak/>
        <w:t>Ανάλυση και Τεκμηρίωση προϋπολογισμού/Συνολική και ανά τμήμα:</w:t>
      </w:r>
    </w:p>
    <w:p w:rsidR="00EE5374" w:rsidRDefault="00EE5374" w:rsidP="00EE5374">
      <w:pPr>
        <w:suppressAutoHyphens w:val="0"/>
        <w:autoSpaceDE w:val="0"/>
        <w:spacing w:before="57" w:after="57"/>
        <w:rPr>
          <w:rFonts w:eastAsia="SimSun"/>
          <w:szCs w:val="22"/>
          <w:lang w:val="el-GR"/>
        </w:rPr>
      </w:pPr>
    </w:p>
    <w:tbl>
      <w:tblPr>
        <w:tblW w:w="14633" w:type="dxa"/>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704"/>
        <w:gridCol w:w="1579"/>
        <w:gridCol w:w="811"/>
        <w:gridCol w:w="1461"/>
        <w:gridCol w:w="1975"/>
        <w:gridCol w:w="1461"/>
        <w:gridCol w:w="1348"/>
        <w:gridCol w:w="836"/>
        <w:gridCol w:w="1151"/>
      </w:tblGrid>
      <w:tr w:rsidR="00EE5374" w:rsidRPr="00365080" w:rsidTr="007735C0">
        <w:trPr>
          <w:trHeight w:val="1020"/>
        </w:trPr>
        <w:tc>
          <w:tcPr>
            <w:tcW w:w="1307" w:type="dxa"/>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α/α Τμήματος</w:t>
            </w: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Περιγραφή</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CPV</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Μ.Μ.</w:t>
            </w:r>
          </w:p>
        </w:tc>
        <w:tc>
          <w:tcPr>
            <w:tcW w:w="1461"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Ποσότητα διαγωνισμού 2024</w:t>
            </w:r>
          </w:p>
        </w:tc>
        <w:tc>
          <w:tcPr>
            <w:tcW w:w="1975"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Κωδικός Π.Τ.</w:t>
            </w:r>
          </w:p>
        </w:tc>
        <w:tc>
          <w:tcPr>
            <w:tcW w:w="1461"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Τιμή μονάδος</w:t>
            </w:r>
          </w:p>
        </w:tc>
        <w:tc>
          <w:tcPr>
            <w:tcW w:w="1348"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Εκτιμώμενη αξία πλέον Φ.Π.Α.</w:t>
            </w:r>
          </w:p>
        </w:tc>
        <w:tc>
          <w:tcPr>
            <w:tcW w:w="836"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Φ.Π.Α.</w:t>
            </w:r>
          </w:p>
        </w:tc>
        <w:tc>
          <w:tcPr>
            <w:tcW w:w="1151" w:type="dxa"/>
            <w:shd w:val="clear" w:color="auto" w:fill="auto"/>
            <w:vAlign w:val="bottom"/>
            <w:hideMark/>
          </w:tcPr>
          <w:p w:rsidR="00EE5374" w:rsidRPr="00365080" w:rsidRDefault="00EE5374" w:rsidP="007735C0">
            <w:pPr>
              <w:suppressAutoHyphens w:val="0"/>
              <w:spacing w:after="0"/>
              <w:jc w:val="left"/>
              <w:rPr>
                <w:rFonts w:ascii="Arial" w:hAnsi="Arial" w:cs="Arial"/>
                <w:b/>
                <w:bCs/>
                <w:sz w:val="20"/>
                <w:szCs w:val="20"/>
                <w:lang w:val="el-GR" w:eastAsia="el-GR"/>
              </w:rPr>
            </w:pPr>
            <w:r w:rsidRPr="00365080">
              <w:rPr>
                <w:rFonts w:ascii="Arial" w:hAnsi="Arial" w:cs="Arial"/>
                <w:b/>
                <w:bCs/>
                <w:sz w:val="20"/>
                <w:szCs w:val="20"/>
                <w:lang w:val="el-GR" w:eastAsia="el-GR"/>
              </w:rPr>
              <w:t>Εκτιμώμενη αξία συμπ/νου Φ.Π.Α.</w:t>
            </w:r>
          </w:p>
        </w:tc>
      </w:tr>
      <w:tr w:rsidR="00EE5374" w:rsidRPr="00365080" w:rsidTr="007735C0">
        <w:trPr>
          <w:trHeight w:val="1020"/>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252549 ΣΕΤ ΑΙΜΟΚΑΘΑΡΣΗΣ ΓΙΑ ΧΡΗΣΗ ΣΕ ΜΟΝΙΜΟ ΚΑΙ ΠΡΟΣΩΡΙΝΟ ΚΑΘΕΤΗΡΑ ΠΡΙΝ ΚΑΙ ΜΕΤΑ ΤΗ ΑΙΜΟΚΑΘΑΡΣΗ</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Αναλώσιμα υλικά θεραπείας νεφρών</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4000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 15 ΠΛΗΡΕΣ ΣΕΤ ΠΡΟΣΤΑΣΙΑΣ ΣΗΜΕΙΟΥ ΕΞΟΔΟΥ</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3,5000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14.000,00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15.820,00</w:t>
            </w:r>
          </w:p>
        </w:tc>
      </w:tr>
      <w:tr w:rsidR="00EE5374" w:rsidRPr="00365080" w:rsidTr="007735C0">
        <w:trPr>
          <w:trHeight w:val="510"/>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253006 TAUROLIDINE SOLUTION 2% (VIALS 10ML)</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Αναλώσιμα υλικά θεραπείας νεφρών</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BOTL</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700</w:t>
            </w:r>
          </w:p>
        </w:tc>
        <w:tc>
          <w:tcPr>
            <w:tcW w:w="1975" w:type="dxa"/>
            <w:shd w:val="clear" w:color="auto" w:fill="auto"/>
            <w:noWrap/>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 </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20,0000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14.000,00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24%</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17.360,00</w:t>
            </w:r>
          </w:p>
        </w:tc>
      </w:tr>
      <w:tr w:rsidR="00EE5374" w:rsidRPr="00365080" w:rsidTr="007735C0">
        <w:trPr>
          <w:trHeight w:val="510"/>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274675 ΓΡΑΜΜΕΣ ΓΙΑ ONLINE ΘΕΡΑΠΕΙΑ ΣΥΜΒΑΤΕΣ ΜΕ ΜΗΧΑΝΗΜΑ FRESENIUS 5008</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Αναλώσιμα υλικά θεραπείας νεφρών</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60</w:t>
            </w:r>
          </w:p>
        </w:tc>
        <w:tc>
          <w:tcPr>
            <w:tcW w:w="1975" w:type="dxa"/>
            <w:shd w:val="clear" w:color="auto" w:fill="auto"/>
            <w:noWrap/>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 </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7,0000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420,00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6%</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445,20</w:t>
            </w:r>
          </w:p>
        </w:tc>
      </w:tr>
      <w:tr w:rsidR="00EE5374" w:rsidRPr="00365080" w:rsidTr="007735C0">
        <w:trPr>
          <w:trHeight w:val="178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68305 ΛΑΒΙΔΕΣ ΠΛΑΣΤΙΚΕΣ  ΜΧ</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Αναλώσιμα υλικά θεραπείας νεφρών</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500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 xml:space="preserve">30.12.3 ΛΑΒΙΔΑ ΠΛΑΣΤΙΚΗ ΔΙΑΚΟΠΗΣ ΡΟΗΣ ΑΡΤΗΡ/ΚΗΣ ΓΡΑΜ. ΑΙΜΜΟΚΑΘΑΡΣΗΣ ΜΧ </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0,2200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110,00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24%</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136,40</w:t>
            </w:r>
          </w:p>
        </w:tc>
      </w:tr>
      <w:tr w:rsidR="00EE5374" w:rsidRPr="00365080" w:rsidTr="007735C0">
        <w:trPr>
          <w:trHeight w:val="76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26246 ΒΕΛΟΝΕΣ FISTULA ΜΕ BACK EYE 15G, 25ΜΜ, 150ΜΜ</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Βελόνες αιμοδιάλυσης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2000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30.12.23 Βελόνες Τεχνητού νεφρού (FISTULA)</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0,3330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666,00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752,58</w:t>
            </w:r>
          </w:p>
        </w:tc>
      </w:tr>
      <w:tr w:rsidR="00EE5374" w:rsidRPr="00365080" w:rsidTr="007735C0">
        <w:trPr>
          <w:trHeight w:val="76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26249 ΒΕΛΟΝΕΣ FISTULA ΜΕ BACK EYE 16G, 25ΜΜ, 150ΜΜ</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Βελόνες αιμοδιάλυσης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1500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30.12.23 Βελόνες Τεχνητού νεφρού (FISTULA)</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0,3330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499,50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564,44</w:t>
            </w:r>
          </w:p>
        </w:tc>
      </w:tr>
      <w:tr w:rsidR="00EE5374" w:rsidRPr="00365080" w:rsidTr="007735C0">
        <w:trPr>
          <w:trHeight w:val="765"/>
        </w:trPr>
        <w:tc>
          <w:tcPr>
            <w:tcW w:w="1307" w:type="dxa"/>
          </w:tcPr>
          <w:p w:rsidR="00EE5374" w:rsidRPr="00365080" w:rsidRDefault="00EE5374" w:rsidP="007735C0">
            <w:pPr>
              <w:pStyle w:val="aff1"/>
              <w:numPr>
                <w:ilvl w:val="0"/>
                <w:numId w:val="30"/>
              </w:numPr>
              <w:rPr>
                <w:rFonts w:ascii="Arial" w:hAnsi="Arial" w:cs="Arial"/>
                <w:bCs/>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n-US" w:eastAsia="el-GR"/>
              </w:rPr>
            </w:pPr>
            <w:r w:rsidRPr="00365080">
              <w:rPr>
                <w:rFonts w:ascii="Arial" w:hAnsi="Arial" w:cs="Arial"/>
                <w:bCs/>
                <w:sz w:val="20"/>
                <w:szCs w:val="20"/>
                <w:lang w:val="en-US" w:eastAsia="el-GR"/>
              </w:rPr>
              <w:t xml:space="preserve">68527 </w:t>
            </w:r>
            <w:r w:rsidRPr="00365080">
              <w:rPr>
                <w:rFonts w:ascii="Arial" w:hAnsi="Arial" w:cs="Arial"/>
                <w:bCs/>
                <w:sz w:val="20"/>
                <w:szCs w:val="20"/>
                <w:lang w:val="el-GR" w:eastAsia="el-GR"/>
              </w:rPr>
              <w:t>ΒΕΛΟΝΕΣ</w:t>
            </w:r>
            <w:r w:rsidRPr="00365080">
              <w:rPr>
                <w:rFonts w:ascii="Arial" w:hAnsi="Arial" w:cs="Arial"/>
                <w:bCs/>
                <w:sz w:val="20"/>
                <w:szCs w:val="20"/>
                <w:lang w:val="en-US" w:eastAsia="el-GR"/>
              </w:rPr>
              <w:t xml:space="preserve"> FISTULA ME BACK EYE 15G,20</w:t>
            </w:r>
            <w:r w:rsidRPr="00365080">
              <w:rPr>
                <w:rFonts w:ascii="Arial" w:hAnsi="Arial" w:cs="Arial"/>
                <w:bCs/>
                <w:sz w:val="20"/>
                <w:szCs w:val="20"/>
                <w:lang w:val="el-GR" w:eastAsia="el-GR"/>
              </w:rPr>
              <w:t>ΜΜ</w:t>
            </w:r>
            <w:r w:rsidRPr="00365080">
              <w:rPr>
                <w:rFonts w:ascii="Arial" w:hAnsi="Arial" w:cs="Arial"/>
                <w:bCs/>
                <w:sz w:val="20"/>
                <w:szCs w:val="20"/>
                <w:lang w:val="en-US" w:eastAsia="el-GR"/>
              </w:rPr>
              <w:t>,150</w:t>
            </w:r>
            <w:r w:rsidRPr="00365080">
              <w:rPr>
                <w:rFonts w:ascii="Arial" w:hAnsi="Arial" w:cs="Arial"/>
                <w:bCs/>
                <w:sz w:val="20"/>
                <w:szCs w:val="20"/>
                <w:lang w:val="el-GR" w:eastAsia="el-GR"/>
              </w:rPr>
              <w:t>ΜΜ</w:t>
            </w:r>
            <w:r w:rsidRPr="00365080">
              <w:rPr>
                <w:rFonts w:ascii="Arial" w:hAnsi="Arial" w:cs="Arial"/>
                <w:bCs/>
                <w:sz w:val="20"/>
                <w:szCs w:val="20"/>
                <w:lang w:val="en-US" w:eastAsia="el-GR"/>
              </w:rPr>
              <w:t xml:space="preserve"> </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Βελόνες αιμοδιάλυσης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5000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30.12.23 Βελόνες Τεχνητού νεφρού (FISTULA)</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0,3330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1.665,00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1.881,45</w:t>
            </w:r>
          </w:p>
        </w:tc>
      </w:tr>
      <w:tr w:rsidR="00EE5374" w:rsidRPr="00365080" w:rsidTr="007735C0">
        <w:trPr>
          <w:trHeight w:val="765"/>
        </w:trPr>
        <w:tc>
          <w:tcPr>
            <w:tcW w:w="1307" w:type="dxa"/>
          </w:tcPr>
          <w:p w:rsidR="00EE5374" w:rsidRPr="00365080" w:rsidRDefault="00EE5374" w:rsidP="007735C0">
            <w:pPr>
              <w:pStyle w:val="aff1"/>
              <w:numPr>
                <w:ilvl w:val="0"/>
                <w:numId w:val="30"/>
              </w:numPr>
              <w:rPr>
                <w:rFonts w:ascii="Arial" w:hAnsi="Arial" w:cs="Arial"/>
                <w:bCs/>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n-US" w:eastAsia="el-GR"/>
              </w:rPr>
            </w:pPr>
            <w:r w:rsidRPr="00365080">
              <w:rPr>
                <w:rFonts w:ascii="Arial" w:hAnsi="Arial" w:cs="Arial"/>
                <w:bCs/>
                <w:sz w:val="20"/>
                <w:szCs w:val="20"/>
                <w:lang w:val="en-US" w:eastAsia="el-GR"/>
              </w:rPr>
              <w:t xml:space="preserve">68867 </w:t>
            </w:r>
            <w:r w:rsidRPr="00365080">
              <w:rPr>
                <w:rFonts w:ascii="Arial" w:hAnsi="Arial" w:cs="Arial"/>
                <w:bCs/>
                <w:sz w:val="20"/>
                <w:szCs w:val="20"/>
                <w:lang w:val="el-GR" w:eastAsia="el-GR"/>
              </w:rPr>
              <w:t>ΒΕΛΟΝΕΣ</w:t>
            </w:r>
            <w:r w:rsidRPr="00365080">
              <w:rPr>
                <w:rFonts w:ascii="Arial" w:hAnsi="Arial" w:cs="Arial"/>
                <w:bCs/>
                <w:sz w:val="20"/>
                <w:szCs w:val="20"/>
                <w:lang w:val="en-US" w:eastAsia="el-GR"/>
              </w:rPr>
              <w:t xml:space="preserve"> FISTULA ME BACK EYE 16G,20</w:t>
            </w:r>
            <w:r w:rsidRPr="00365080">
              <w:rPr>
                <w:rFonts w:ascii="Arial" w:hAnsi="Arial" w:cs="Arial"/>
                <w:bCs/>
                <w:sz w:val="20"/>
                <w:szCs w:val="20"/>
                <w:lang w:val="el-GR" w:eastAsia="el-GR"/>
              </w:rPr>
              <w:t>ΜΜ</w:t>
            </w:r>
            <w:r w:rsidRPr="00365080">
              <w:rPr>
                <w:rFonts w:ascii="Arial" w:hAnsi="Arial" w:cs="Arial"/>
                <w:bCs/>
                <w:sz w:val="20"/>
                <w:szCs w:val="20"/>
                <w:lang w:val="en-US" w:eastAsia="el-GR"/>
              </w:rPr>
              <w:t>,150</w:t>
            </w:r>
            <w:r w:rsidRPr="00365080">
              <w:rPr>
                <w:rFonts w:ascii="Arial" w:hAnsi="Arial" w:cs="Arial"/>
                <w:bCs/>
                <w:sz w:val="20"/>
                <w:szCs w:val="20"/>
                <w:lang w:val="el-GR" w:eastAsia="el-GR"/>
              </w:rPr>
              <w:t>ΜΜ</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Βελόνες αιμοδιάλυσης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2500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30.12.23 Βελόνες Τεχνητού νεφρού (FISTULA)</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0,3330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832,50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940,73</w:t>
            </w:r>
          </w:p>
        </w:tc>
      </w:tr>
      <w:tr w:rsidR="00EE5374" w:rsidRPr="00365080" w:rsidTr="007735C0">
        <w:trPr>
          <w:trHeight w:val="1530"/>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175420 ΑΠΟΛΥΜΑΝΤΙΚΟ ΚΑΙ ΔΙΑΛΥΤΙΚΟ ΑΛΑΤΩΝ ΤΩΝ ΜΗΧΑΝ. BELCO ΣΕ ΣΥΣΚ. 5 LIT .ΝΑ ΠΡΟΣΑΡΜΟΖΟΝΤΑΙ ΧΩΡΙΣ ΠΑΡΕΜΒΑΣΕΙΣ ΣΤΑ ΜΗΧΑΝΗΜΑΤΑ ( ΣΥΝΘΕΣΗ  PERACETIC  ACID 3.5 % ΚΑΙ ACEDID ACID HYDROGEN PEROXID)</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BT</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60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 </w:t>
            </w:r>
          </w:p>
        </w:tc>
        <w:tc>
          <w:tcPr>
            <w:tcW w:w="1461" w:type="dxa"/>
            <w:shd w:val="clear" w:color="auto" w:fill="auto"/>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33,5000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2.010,00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24%</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2.492,40</w:t>
            </w:r>
          </w:p>
        </w:tc>
      </w:tr>
      <w:tr w:rsidR="00EE5374" w:rsidRPr="00365080" w:rsidTr="007735C0">
        <w:trPr>
          <w:trHeight w:val="76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188690 ΦΥΣΙΓΓΑ 750 G NAHCO3, PHEUR, USP ΣΥΜΒΑΤΑ ΜΕ ΥΠΑΡΧΟΝΤΑ ΜΗΧΑΝΗΜΑΤΑ GAMBRO</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2800</w:t>
            </w:r>
          </w:p>
        </w:tc>
        <w:tc>
          <w:tcPr>
            <w:tcW w:w="1975" w:type="dxa"/>
            <w:shd w:val="clear" w:color="auto" w:fill="auto"/>
            <w:noWrap/>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 </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1,0680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2.990,40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3.379,15</w:t>
            </w:r>
          </w:p>
        </w:tc>
      </w:tr>
      <w:tr w:rsidR="00EE5374" w:rsidRPr="00365080" w:rsidTr="007735C0">
        <w:trPr>
          <w:trHeight w:val="76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188691 ΦΥΣΙΓΓΑ 650 G NAHCO3, PHEUR, USP ΣΥΜΒΑΤΑ ΜΕ ΥΠΑΡΧΟΝΤΑ ΜΗΧΑΝΗΜΑΤΑ FRESENIUS</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2700</w:t>
            </w:r>
          </w:p>
        </w:tc>
        <w:tc>
          <w:tcPr>
            <w:tcW w:w="1975" w:type="dxa"/>
            <w:shd w:val="clear" w:color="auto" w:fill="auto"/>
            <w:noWrap/>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 </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1,6700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4.509,00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5.095,17</w:t>
            </w:r>
          </w:p>
        </w:tc>
      </w:tr>
      <w:tr w:rsidR="00EE5374" w:rsidRPr="00365080" w:rsidTr="007735C0">
        <w:trPr>
          <w:trHeight w:val="1530"/>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222749 ΑΠΟΛΥΜΑΝΤΙΚΟ  ΤΩΝ ΜΗΧΑΝ. FRESENIUS ΣΕ ΣΥΣΚ. 5 LIT ΓΙΑ ΘΕΡΜΙΚΗ ΑΠΟΣΤΕΙΡΩΣΗ</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30.12.5 ΥΓΡΟ ΑΠΟΣΤΕΙΡΩΣΗΣ-ΑΦΑΛΑΤΩΣΗΣ ΜΗΧΑΝΗΜΑΤΟΣ ΤΕΧΝΗΤΟΥ ΝΕΦΡΟΥ 1 LT</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24,3000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2.430,00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24%</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3.013,20</w:t>
            </w:r>
          </w:p>
        </w:tc>
      </w:tr>
      <w:tr w:rsidR="00EE5374" w:rsidRPr="00365080" w:rsidTr="007735C0">
        <w:trPr>
          <w:trHeight w:val="510"/>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340581 ΦΥΣΙΓΓΑ ΔΙΤΤΑΝΘΡΑΚΙΚΩΝ ΓΙΑ ΜΗΧΑΝΗΜΑΤΑ FRESSENIUS 5008S</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600</w:t>
            </w:r>
          </w:p>
        </w:tc>
        <w:tc>
          <w:tcPr>
            <w:tcW w:w="1975" w:type="dxa"/>
            <w:shd w:val="clear" w:color="auto" w:fill="auto"/>
            <w:noWrap/>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 </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2,8500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1.710,00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1.932,30</w:t>
            </w:r>
          </w:p>
        </w:tc>
      </w:tr>
      <w:tr w:rsidR="00EE5374" w:rsidRPr="00365080" w:rsidTr="007735C0">
        <w:trPr>
          <w:trHeight w:val="127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41342 ΜΠΙΤΟΝΙΑ 5 LIT.BC-2A ΥΓΡΟ ΓΙΑ ΑΙΜΟΚΑΘΑΡΣΗ ΜΕ ΔΙΤΤΑΝΘΡΑΚΙΚΑ ΚΑΙ ΑΠΟΚΛΕΙΣΤΙΚΑ ΣΕ ΣΥΝΔΙΑΣΜΟ ΜΕ ΤΟ BC-2B ΔΙΑΛΥΜΑ Ή ΜΕ ΣΤΕΡΕΟ ΔΙΤΑΝΘΡΑΚΙΚΟ ΣΥΜΠΥΚΝΩΜΕΝΟ ΔΙΑΛΥΜΜΑ Α</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Λ</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38000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30.12.9 ΔΙΑΛΥΜΑ ΑΙΜΟΚΑΘΑΡΣΗΣ ΚΑΤΑΛΛΗΛΟ ΓΙΑ ΦΥΣΙΓΓΕΣ HCO3 ΜΕ CA++ 1,5 5L</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0,6700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25.460,00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6%</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26.987,60</w:t>
            </w:r>
          </w:p>
        </w:tc>
      </w:tr>
      <w:tr w:rsidR="00EE5374" w:rsidRPr="00365080" w:rsidTr="007735C0">
        <w:trPr>
          <w:trHeight w:val="76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41351 ΣΕΤ ΠΕΡΙΠΟΙΗΣΗΣ ΑΣΘΕΝΟΥΣ ΠΡΙΝ ΚΑΙ ΜΕΤΑ ΤΗΝ ΦΛΕΒΟΚΕΝΤΗΣΗ ΓΙΑ ΑΙΜΟΚΑΘΑΡΣΗ</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TEM</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3800</w:t>
            </w:r>
          </w:p>
        </w:tc>
        <w:tc>
          <w:tcPr>
            <w:tcW w:w="1975" w:type="dxa"/>
            <w:shd w:val="clear" w:color="auto" w:fill="auto"/>
            <w:noWrap/>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 </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1,0000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3.800,00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13%</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4.294,00</w:t>
            </w:r>
          </w:p>
        </w:tc>
      </w:tr>
      <w:tr w:rsidR="00EE5374" w:rsidRPr="00365080" w:rsidTr="007735C0">
        <w:trPr>
          <w:trHeight w:val="1275"/>
        </w:trPr>
        <w:tc>
          <w:tcPr>
            <w:tcW w:w="1307" w:type="dxa"/>
          </w:tcPr>
          <w:p w:rsidR="00EE5374" w:rsidRPr="00365080" w:rsidRDefault="00EE5374" w:rsidP="007735C0">
            <w:pPr>
              <w:pStyle w:val="aff1"/>
              <w:numPr>
                <w:ilvl w:val="0"/>
                <w:numId w:val="30"/>
              </w:numPr>
              <w:rPr>
                <w:rFonts w:ascii="Arial" w:hAnsi="Arial" w:cs="Arial"/>
                <w:bCs/>
                <w:lang w:val="el-GR"/>
              </w:rPr>
            </w:pPr>
          </w:p>
        </w:tc>
        <w:tc>
          <w:tcPr>
            <w:tcW w:w="2704"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45199 ΜΠΙΤΟΝΙΑ 5 LIT.BC-2B ΥΓΡΟ ΓΙΑ ΑΙΜΟΚΑΘΑΡΣΗ ΜΕ ΔΙΤΤΑΝΘΡΑΚΙΚΑ ΚΑΙ ΑΠΟΚΛΕΙΣΤΙΚΑ ΣΕ ΣΥΝΔΙΑΣΜΟ ΜΕ ΤΟ BC-2A ΔΙΑΛΥΜΑ Ή ΜΕ ΣΤΕΡΕΟ ΔΙΤΑΝΘΡΑΚΙΚΟ ΣΥΜΠΥΚΝΩΜΕΝΟ ΔΙΑΛΥΜΜΑ Α</w:t>
            </w:r>
          </w:p>
        </w:tc>
        <w:tc>
          <w:tcPr>
            <w:tcW w:w="1579" w:type="dxa"/>
            <w:shd w:val="clear" w:color="auto" w:fill="auto"/>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Διαλύματα αιμοδιύλησης</w:t>
            </w:r>
          </w:p>
        </w:tc>
        <w:tc>
          <w:tcPr>
            <w:tcW w:w="811" w:type="dxa"/>
            <w:shd w:val="clear" w:color="auto" w:fill="auto"/>
            <w:vAlign w:val="bottom"/>
            <w:hideMark/>
          </w:tcPr>
          <w:p w:rsidR="00EE5374" w:rsidRPr="00365080" w:rsidRDefault="00EE5374" w:rsidP="007735C0">
            <w:pPr>
              <w:suppressAutoHyphens w:val="0"/>
              <w:spacing w:after="0"/>
              <w:jc w:val="left"/>
              <w:rPr>
                <w:rFonts w:ascii="Arial" w:hAnsi="Arial" w:cs="Arial"/>
                <w:sz w:val="20"/>
                <w:szCs w:val="20"/>
                <w:lang w:val="el-GR" w:eastAsia="el-GR"/>
              </w:rPr>
            </w:pPr>
            <w:r w:rsidRPr="00365080">
              <w:rPr>
                <w:rFonts w:ascii="Arial" w:hAnsi="Arial" w:cs="Arial"/>
                <w:sz w:val="20"/>
                <w:szCs w:val="20"/>
                <w:lang w:val="el-GR" w:eastAsia="el-GR"/>
              </w:rPr>
              <w:t>Λ</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15000</w:t>
            </w:r>
          </w:p>
        </w:tc>
        <w:tc>
          <w:tcPr>
            <w:tcW w:w="1975" w:type="dxa"/>
            <w:shd w:val="clear" w:color="000000" w:fill="FFFFFF"/>
            <w:vAlign w:val="center"/>
            <w:hideMark/>
          </w:tcPr>
          <w:p w:rsidR="00EE5374" w:rsidRPr="00365080" w:rsidRDefault="00EE5374" w:rsidP="007735C0">
            <w:pPr>
              <w:suppressAutoHyphens w:val="0"/>
              <w:spacing w:after="0"/>
              <w:jc w:val="center"/>
              <w:rPr>
                <w:rFonts w:ascii="Arial" w:hAnsi="Arial" w:cs="Arial"/>
                <w:color w:val="000000"/>
                <w:sz w:val="20"/>
                <w:szCs w:val="20"/>
                <w:lang w:val="el-GR" w:eastAsia="el-GR"/>
              </w:rPr>
            </w:pPr>
            <w:r w:rsidRPr="00365080">
              <w:rPr>
                <w:rFonts w:ascii="Arial" w:hAnsi="Arial" w:cs="Arial"/>
                <w:color w:val="000000"/>
                <w:sz w:val="20"/>
                <w:szCs w:val="20"/>
                <w:lang w:val="el-GR" w:eastAsia="el-GR"/>
              </w:rPr>
              <w:t>30.12.9 ΔΙΑΛΥΜΑ ΑΙΜΟΚΑΘΑΡΣΗΣ ΚΑΤΑΛΛΗΛΟ ΓΙΑ ΦΥΣΙΓΓΕΣ HCO3 ΜΕ CA++ 1,5 5L</w:t>
            </w:r>
          </w:p>
        </w:tc>
        <w:tc>
          <w:tcPr>
            <w:tcW w:w="146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Pr>
                <w:rFonts w:ascii="Arial" w:hAnsi="Arial" w:cs="Arial"/>
                <w:sz w:val="20"/>
                <w:szCs w:val="20"/>
              </w:rPr>
              <w:t>0,6700</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10.050,00</w:t>
            </w:r>
          </w:p>
        </w:tc>
        <w:tc>
          <w:tcPr>
            <w:tcW w:w="836"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6%</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r w:rsidRPr="00365080">
              <w:rPr>
                <w:rFonts w:ascii="Arial" w:hAnsi="Arial" w:cs="Arial"/>
                <w:sz w:val="20"/>
                <w:szCs w:val="20"/>
                <w:lang w:val="el-GR" w:eastAsia="el-GR"/>
              </w:rPr>
              <w:t>10.653,00</w:t>
            </w:r>
          </w:p>
        </w:tc>
      </w:tr>
      <w:tr w:rsidR="00EE5374" w:rsidRPr="00365080" w:rsidTr="007735C0">
        <w:trPr>
          <w:trHeight w:val="255"/>
        </w:trPr>
        <w:tc>
          <w:tcPr>
            <w:tcW w:w="1307" w:type="dxa"/>
          </w:tcPr>
          <w:p w:rsidR="00EE5374" w:rsidRPr="00365080" w:rsidRDefault="00EE5374" w:rsidP="007735C0">
            <w:pPr>
              <w:suppressAutoHyphens w:val="0"/>
              <w:spacing w:after="0"/>
              <w:jc w:val="right"/>
              <w:rPr>
                <w:rFonts w:ascii="Arial" w:hAnsi="Arial" w:cs="Arial"/>
                <w:sz w:val="20"/>
                <w:szCs w:val="20"/>
                <w:lang w:val="el-GR" w:eastAsia="el-GR"/>
              </w:rPr>
            </w:pPr>
          </w:p>
        </w:tc>
        <w:tc>
          <w:tcPr>
            <w:tcW w:w="2704" w:type="dxa"/>
            <w:shd w:val="clear" w:color="auto" w:fill="auto"/>
            <w:vAlign w:val="bottom"/>
            <w:hideMark/>
          </w:tcPr>
          <w:p w:rsidR="00EE5374" w:rsidRPr="00365080" w:rsidRDefault="00EE5374" w:rsidP="007735C0">
            <w:pPr>
              <w:suppressAutoHyphens w:val="0"/>
              <w:spacing w:after="0"/>
              <w:jc w:val="right"/>
              <w:rPr>
                <w:rFonts w:ascii="Arial" w:hAnsi="Arial" w:cs="Arial"/>
                <w:sz w:val="20"/>
                <w:szCs w:val="20"/>
                <w:lang w:val="el-GR" w:eastAsia="el-GR"/>
              </w:rPr>
            </w:pPr>
          </w:p>
        </w:tc>
        <w:tc>
          <w:tcPr>
            <w:tcW w:w="1579" w:type="dxa"/>
            <w:shd w:val="clear" w:color="auto" w:fill="auto"/>
            <w:vAlign w:val="bottom"/>
            <w:hideMark/>
          </w:tcPr>
          <w:p w:rsidR="00EE5374" w:rsidRPr="00365080" w:rsidRDefault="00EE5374" w:rsidP="007735C0">
            <w:pPr>
              <w:suppressAutoHyphens w:val="0"/>
              <w:spacing w:after="0"/>
              <w:jc w:val="left"/>
              <w:rPr>
                <w:rFonts w:ascii="Times New Roman" w:hAnsi="Times New Roman" w:cs="Times New Roman"/>
                <w:sz w:val="20"/>
                <w:szCs w:val="20"/>
                <w:lang w:val="el-GR" w:eastAsia="el-GR"/>
              </w:rPr>
            </w:pPr>
          </w:p>
        </w:tc>
        <w:tc>
          <w:tcPr>
            <w:tcW w:w="811" w:type="dxa"/>
            <w:shd w:val="clear" w:color="auto" w:fill="auto"/>
            <w:vAlign w:val="bottom"/>
            <w:hideMark/>
          </w:tcPr>
          <w:p w:rsidR="00EE5374" w:rsidRPr="00365080" w:rsidRDefault="00EE5374" w:rsidP="007735C0">
            <w:pPr>
              <w:suppressAutoHyphens w:val="0"/>
              <w:spacing w:after="0"/>
              <w:jc w:val="left"/>
              <w:rPr>
                <w:rFonts w:ascii="Times New Roman" w:hAnsi="Times New Roman" w:cs="Times New Roman"/>
                <w:sz w:val="20"/>
                <w:szCs w:val="20"/>
                <w:lang w:val="el-GR" w:eastAsia="el-GR"/>
              </w:rPr>
            </w:pPr>
          </w:p>
        </w:tc>
        <w:tc>
          <w:tcPr>
            <w:tcW w:w="1461" w:type="dxa"/>
            <w:shd w:val="clear" w:color="auto" w:fill="auto"/>
            <w:noWrap/>
            <w:vAlign w:val="bottom"/>
            <w:hideMark/>
          </w:tcPr>
          <w:p w:rsidR="00EE5374" w:rsidRPr="00365080" w:rsidRDefault="00EE5374" w:rsidP="007735C0">
            <w:pPr>
              <w:suppressAutoHyphens w:val="0"/>
              <w:spacing w:after="0"/>
              <w:jc w:val="left"/>
              <w:rPr>
                <w:rFonts w:ascii="Times New Roman" w:hAnsi="Times New Roman" w:cs="Times New Roman"/>
                <w:sz w:val="20"/>
                <w:szCs w:val="20"/>
                <w:lang w:val="el-GR" w:eastAsia="el-GR"/>
              </w:rPr>
            </w:pPr>
          </w:p>
        </w:tc>
        <w:tc>
          <w:tcPr>
            <w:tcW w:w="1975" w:type="dxa"/>
            <w:shd w:val="clear" w:color="auto" w:fill="auto"/>
            <w:noWrap/>
            <w:vAlign w:val="bottom"/>
            <w:hideMark/>
          </w:tcPr>
          <w:p w:rsidR="00EE5374" w:rsidRPr="00365080" w:rsidRDefault="00EE5374" w:rsidP="007735C0">
            <w:pPr>
              <w:suppressAutoHyphens w:val="0"/>
              <w:spacing w:after="0"/>
              <w:jc w:val="left"/>
              <w:rPr>
                <w:rFonts w:ascii="Times New Roman" w:hAnsi="Times New Roman" w:cs="Times New Roman"/>
                <w:sz w:val="20"/>
                <w:szCs w:val="20"/>
                <w:lang w:val="el-GR" w:eastAsia="el-GR"/>
              </w:rPr>
            </w:pPr>
          </w:p>
        </w:tc>
        <w:tc>
          <w:tcPr>
            <w:tcW w:w="1461" w:type="dxa"/>
            <w:shd w:val="clear" w:color="auto" w:fill="auto"/>
            <w:noWrap/>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ΣΥΝΟΛΑ</w:t>
            </w:r>
          </w:p>
        </w:tc>
        <w:tc>
          <w:tcPr>
            <w:tcW w:w="1348" w:type="dxa"/>
            <w:shd w:val="clear" w:color="auto" w:fill="auto"/>
            <w:noWrap/>
            <w:vAlign w:val="bottom"/>
            <w:hideMark/>
          </w:tcPr>
          <w:p w:rsidR="00EE5374" w:rsidRPr="00365080" w:rsidRDefault="00EE5374" w:rsidP="007735C0">
            <w:pPr>
              <w:suppressAutoHyphens w:val="0"/>
              <w:spacing w:after="0"/>
              <w:jc w:val="right"/>
              <w:rPr>
                <w:rFonts w:ascii="Arial" w:hAnsi="Arial" w:cs="Arial"/>
                <w:bCs/>
                <w:sz w:val="20"/>
                <w:szCs w:val="20"/>
                <w:lang w:val="el-GR" w:eastAsia="el-GR"/>
              </w:rPr>
            </w:pPr>
            <w:r w:rsidRPr="00365080">
              <w:rPr>
                <w:rFonts w:ascii="Arial" w:hAnsi="Arial" w:cs="Arial"/>
                <w:bCs/>
                <w:sz w:val="20"/>
                <w:szCs w:val="20"/>
                <w:lang w:val="el-GR" w:eastAsia="el-GR"/>
              </w:rPr>
              <w:t>85.152,40</w:t>
            </w:r>
          </w:p>
        </w:tc>
        <w:tc>
          <w:tcPr>
            <w:tcW w:w="836" w:type="dxa"/>
            <w:shd w:val="clear" w:color="auto" w:fill="auto"/>
            <w:noWrap/>
            <w:vAlign w:val="bottom"/>
            <w:hideMark/>
          </w:tcPr>
          <w:p w:rsidR="00EE5374" w:rsidRPr="00365080" w:rsidRDefault="00EE5374" w:rsidP="007735C0">
            <w:pPr>
              <w:suppressAutoHyphens w:val="0"/>
              <w:spacing w:after="0"/>
              <w:jc w:val="left"/>
              <w:rPr>
                <w:rFonts w:ascii="Arial" w:hAnsi="Arial" w:cs="Arial"/>
                <w:bCs/>
                <w:sz w:val="20"/>
                <w:szCs w:val="20"/>
                <w:lang w:val="el-GR" w:eastAsia="el-GR"/>
              </w:rPr>
            </w:pPr>
            <w:r w:rsidRPr="00365080">
              <w:rPr>
                <w:rFonts w:ascii="Arial" w:hAnsi="Arial" w:cs="Arial"/>
                <w:bCs/>
                <w:sz w:val="20"/>
                <w:szCs w:val="20"/>
                <w:lang w:val="el-GR" w:eastAsia="el-GR"/>
              </w:rPr>
              <w:t> </w:t>
            </w:r>
          </w:p>
        </w:tc>
        <w:tc>
          <w:tcPr>
            <w:tcW w:w="1151" w:type="dxa"/>
            <w:shd w:val="clear" w:color="auto" w:fill="auto"/>
            <w:noWrap/>
            <w:vAlign w:val="bottom"/>
            <w:hideMark/>
          </w:tcPr>
          <w:p w:rsidR="00EE5374" w:rsidRPr="00365080" w:rsidRDefault="00EE5374" w:rsidP="007735C0">
            <w:pPr>
              <w:suppressAutoHyphens w:val="0"/>
              <w:spacing w:after="0"/>
              <w:jc w:val="right"/>
              <w:rPr>
                <w:rFonts w:ascii="Arial" w:hAnsi="Arial" w:cs="Arial"/>
                <w:bCs/>
                <w:sz w:val="20"/>
                <w:szCs w:val="20"/>
                <w:lang w:val="el-GR" w:eastAsia="el-GR"/>
              </w:rPr>
            </w:pPr>
            <w:r w:rsidRPr="00365080">
              <w:rPr>
                <w:rFonts w:ascii="Arial" w:hAnsi="Arial" w:cs="Arial"/>
                <w:bCs/>
                <w:sz w:val="20"/>
                <w:szCs w:val="20"/>
                <w:lang w:val="el-GR" w:eastAsia="el-GR"/>
              </w:rPr>
              <w:t>95.747,61</w:t>
            </w:r>
          </w:p>
        </w:tc>
      </w:tr>
    </w:tbl>
    <w:p w:rsidR="00EE5374" w:rsidRDefault="00EE5374" w:rsidP="00EE5374">
      <w:pPr>
        <w:suppressAutoHyphens w:val="0"/>
        <w:autoSpaceDE w:val="0"/>
        <w:spacing w:before="57" w:after="57"/>
        <w:rPr>
          <w:rFonts w:eastAsia="SimSun"/>
          <w:szCs w:val="22"/>
          <w:lang w:val="el-GR"/>
        </w:rPr>
      </w:pPr>
      <w:r>
        <w:rPr>
          <w:rFonts w:eastAsia="SimSun"/>
          <w:i/>
          <w:iCs/>
          <w:color w:val="5B9BD5"/>
          <w:szCs w:val="22"/>
          <w:lang w:val="el-GR"/>
        </w:rPr>
        <w:t xml:space="preserve">  </w:t>
      </w:r>
    </w:p>
    <w:p w:rsidR="00EE5374" w:rsidRDefault="00EE5374" w:rsidP="00EE5374">
      <w:pPr>
        <w:suppressAutoHyphens w:val="0"/>
        <w:autoSpaceDE w:val="0"/>
        <w:spacing w:before="57" w:after="57"/>
        <w:rPr>
          <w:rFonts w:eastAsia="SimSun"/>
          <w:szCs w:val="22"/>
          <w:lang w:val="el-GR"/>
        </w:rPr>
      </w:pPr>
      <w:r>
        <w:rPr>
          <w:rFonts w:eastAsia="SimSun"/>
          <w:szCs w:val="22"/>
          <w:lang w:val="el-GR"/>
        </w:rPr>
        <w:t>Η εκτίμηση των ποσοτήτων βασίστηκε στον μέσο όσο των αναλώσεων των ετών 2022-2023</w:t>
      </w:r>
    </w:p>
    <w:p w:rsidR="00EE5374" w:rsidRDefault="00EE5374" w:rsidP="00EE5374">
      <w:pPr>
        <w:suppressAutoHyphens w:val="0"/>
        <w:autoSpaceDE w:val="0"/>
        <w:spacing w:before="57" w:after="57"/>
        <w:rPr>
          <w:rFonts w:eastAsia="SimSun"/>
          <w:szCs w:val="22"/>
          <w:lang w:val="el-GR"/>
        </w:rPr>
      </w:pPr>
      <w:r>
        <w:rPr>
          <w:rFonts w:eastAsia="SimSun"/>
          <w:szCs w:val="22"/>
          <w:lang w:val="el-GR"/>
        </w:rPr>
        <w:t>Τιμές αναφοράς : Τιμή παρατηρητηρίου για τα είδη που παρακολουθούνται από το Παρατηρητήριο Τιμών της ΕΚΑΠΥ. Μέσος όρος τιμής νοσοκομειακής τιμής αγοράς τους είδους για τα έτη 2022-2023.</w:t>
      </w:r>
    </w:p>
    <w:p w:rsidR="00EE5374" w:rsidRDefault="00EE5374" w:rsidP="00EE5374">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προαίρεσης/παράτασης: </w:t>
      </w:r>
      <w:r w:rsidRPr="00365080">
        <w:rPr>
          <w:rFonts w:eastAsia="SimSun"/>
          <w:szCs w:val="22"/>
          <w:lang w:val="el-GR"/>
        </w:rPr>
        <w:t>85.152,40 ευρώ πλέον</w:t>
      </w:r>
      <w:r>
        <w:rPr>
          <w:rFonts w:eastAsia="SimSun"/>
          <w:szCs w:val="22"/>
          <w:lang w:val="el-GR"/>
        </w:rPr>
        <w:t xml:space="preserve"> Φ.Π.Α.</w:t>
      </w:r>
    </w:p>
    <w:p w:rsidR="00EE5374" w:rsidRDefault="00EE5374" w:rsidP="00EE5374">
      <w:pPr>
        <w:suppressAutoHyphens w:val="0"/>
        <w:autoSpaceDE w:val="0"/>
        <w:spacing w:before="57" w:after="57"/>
        <w:rPr>
          <w:lang w:val="el-GR"/>
        </w:rPr>
      </w:pPr>
      <w:r>
        <w:rPr>
          <w:rFonts w:eastAsia="SimSun"/>
          <w:szCs w:val="22"/>
          <w:lang w:val="el-GR"/>
        </w:rPr>
        <w:t>Φ.Π.Α.- Κρατήσεις-δικαιώματα τρίτων – επιβαρύνσεις: Βλ. αρ. 5.1 διακήρυξης</w:t>
      </w:r>
    </w:p>
    <w:p w:rsidR="00EE5374" w:rsidRDefault="00EE5374" w:rsidP="00EE5374">
      <w:pPr>
        <w:pStyle w:val="2"/>
        <w:pBdr>
          <w:bottom w:val="single" w:sz="8" w:space="0" w:color="000080"/>
        </w:pBdr>
        <w:tabs>
          <w:tab w:val="clear" w:pos="567"/>
          <w:tab w:val="left" w:pos="0"/>
        </w:tabs>
        <w:spacing w:before="57" w:after="57"/>
        <w:ind w:left="0" w:firstLine="0"/>
        <w:rPr>
          <w:lang w:val="el-GR"/>
        </w:rPr>
        <w:sectPr w:rsidR="00EE5374" w:rsidSect="00456415">
          <w:pgSz w:w="16838" w:h="11906" w:orient="landscape"/>
          <w:pgMar w:top="1134" w:right="1134" w:bottom="1134" w:left="1134" w:header="720" w:footer="709" w:gutter="0"/>
          <w:cols w:space="720"/>
          <w:docGrid w:linePitch="600" w:charSpace="36864"/>
        </w:sectPr>
      </w:pPr>
      <w:bookmarkStart w:id="2" w:name="_Toc100645032"/>
    </w:p>
    <w:p w:rsidR="00EE5374" w:rsidRDefault="00EE5374" w:rsidP="00EE5374">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3" w:name="_Toc167792376"/>
      <w:r>
        <w:rPr>
          <w:lang w:val="el-GR"/>
        </w:rPr>
        <w:lastRenderedPageBreak/>
        <w:t>ΠΑΡΑΡΤΗΜΑ ΙΙ –  ΕΕΕΣ</w:t>
      </w:r>
      <w:bookmarkEnd w:id="2"/>
      <w:bookmarkEnd w:id="3"/>
    </w:p>
    <w:p w:rsidR="00EE5374" w:rsidRPr="0090797B" w:rsidRDefault="00EE5374" w:rsidP="00EE5374">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9"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EE5374" w:rsidRPr="0090797B" w:rsidRDefault="00EE5374" w:rsidP="00EE5374">
      <w:pPr>
        <w:pStyle w:val="2c"/>
        <w:numPr>
          <w:ilvl w:val="0"/>
          <w:numId w:val="31"/>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EE5374" w:rsidRPr="0090797B" w:rsidRDefault="00EE5374" w:rsidP="00EE5374">
      <w:pPr>
        <w:pStyle w:val="2c"/>
        <w:numPr>
          <w:ilvl w:val="0"/>
          <w:numId w:val="31"/>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EE5374" w:rsidRDefault="00EE5374" w:rsidP="00EE5374">
      <w:pPr>
        <w:pStyle w:val="131"/>
        <w:shd w:val="clear" w:color="auto" w:fill="auto"/>
        <w:spacing w:before="0" w:after="0" w:line="264" w:lineRule="exact"/>
        <w:ind w:left="20" w:right="20" w:firstLine="0"/>
        <w:rPr>
          <w:rFonts w:ascii="Calibri" w:hAnsi="Calibri" w:cs="Calibri"/>
          <w:sz w:val="22"/>
          <w:szCs w:val="22"/>
        </w:rPr>
      </w:pPr>
    </w:p>
    <w:p w:rsidR="00EE5374" w:rsidRPr="0090797B" w:rsidRDefault="00EE5374" w:rsidP="00EE5374">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EE5374" w:rsidRDefault="00EE5374" w:rsidP="00EE5374">
      <w:pPr>
        <w:pStyle w:val="131"/>
        <w:shd w:val="clear" w:color="auto" w:fill="auto"/>
        <w:spacing w:before="0" w:after="0" w:line="264" w:lineRule="exact"/>
        <w:ind w:left="20" w:firstLine="0"/>
      </w:pPr>
    </w:p>
    <w:p w:rsidR="00EE5374" w:rsidRPr="003A2CF5" w:rsidRDefault="00EE5374" w:rsidP="00EE5374">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EE5374" w:rsidRPr="003A2CF5" w:rsidRDefault="00EE5374" w:rsidP="00EE5374">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EE5374" w:rsidRDefault="00EE5374" w:rsidP="00EE5374">
      <w:pPr>
        <w:suppressAutoHyphens w:val="0"/>
        <w:spacing w:after="0"/>
        <w:jc w:val="left"/>
        <w:rPr>
          <w:lang w:val="el-GR"/>
        </w:rPr>
      </w:pPr>
      <w:r>
        <w:rPr>
          <w:lang w:val="el-GR"/>
        </w:rPr>
        <w:br w:type="page"/>
      </w:r>
    </w:p>
    <w:p w:rsidR="00EE5374" w:rsidRPr="00BD65F6" w:rsidRDefault="00EE5374" w:rsidP="00EE5374">
      <w:pPr>
        <w:pStyle w:val="2"/>
        <w:tabs>
          <w:tab w:val="clear" w:pos="567"/>
          <w:tab w:val="left" w:pos="0"/>
        </w:tabs>
        <w:spacing w:before="57" w:after="57"/>
        <w:ind w:left="0" w:firstLine="0"/>
        <w:rPr>
          <w:i/>
          <w:color w:val="5B9BD5"/>
          <w:lang w:val="el-GR"/>
        </w:rPr>
      </w:pPr>
      <w:bookmarkStart w:id="4" w:name="_Toc100645033"/>
      <w:bookmarkStart w:id="5" w:name="_Toc167792377"/>
      <w:r>
        <w:rPr>
          <w:lang w:val="el-GR"/>
        </w:rPr>
        <w:lastRenderedPageBreak/>
        <w:t>ΠΑΡΑΡΤΗΜΑ ΙΙΙ – Υπόδειγμα φύλλου συμμόρφωσης</w:t>
      </w:r>
      <w:bookmarkEnd w:id="4"/>
      <w:bookmarkEnd w:id="5"/>
    </w:p>
    <w:p w:rsidR="00EE5374" w:rsidRPr="00252DD1" w:rsidRDefault="00EE5374" w:rsidP="00EE5374">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EE5374" w:rsidRPr="00BB697B" w:rsidTr="007735C0">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E5374" w:rsidRPr="00252DD1" w:rsidRDefault="00EE5374" w:rsidP="007735C0">
            <w:pPr>
              <w:spacing w:line="360" w:lineRule="auto"/>
              <w:jc w:val="center"/>
              <w:rPr>
                <w:b/>
                <w:bCs/>
                <w:szCs w:val="22"/>
                <w:lang w:val="el-GR"/>
              </w:rPr>
            </w:pPr>
          </w:p>
          <w:p w:rsidR="00EE5374" w:rsidRPr="00252DD1" w:rsidRDefault="00EE5374" w:rsidP="007735C0">
            <w:pPr>
              <w:spacing w:line="360" w:lineRule="auto"/>
              <w:jc w:val="center"/>
              <w:rPr>
                <w:b/>
                <w:bCs/>
                <w:szCs w:val="22"/>
                <w:lang w:val="el-GR"/>
              </w:rPr>
            </w:pPr>
          </w:p>
          <w:p w:rsidR="00EE5374" w:rsidRPr="00252DD1" w:rsidRDefault="00EE5374" w:rsidP="007735C0">
            <w:pPr>
              <w:spacing w:line="360" w:lineRule="auto"/>
              <w:jc w:val="center"/>
              <w:rPr>
                <w:b/>
                <w:bCs/>
                <w:szCs w:val="22"/>
                <w:lang w:val="el-GR"/>
              </w:rPr>
            </w:pPr>
          </w:p>
          <w:p w:rsidR="00EE5374" w:rsidRPr="00BB697B" w:rsidRDefault="00EE5374" w:rsidP="007735C0">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EE5374" w:rsidRPr="00BB697B" w:rsidRDefault="00EE5374" w:rsidP="007735C0">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E5374" w:rsidRPr="00BB697B" w:rsidRDefault="00EE5374" w:rsidP="007735C0">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E5374" w:rsidRPr="00BB697B" w:rsidRDefault="00EE5374" w:rsidP="007735C0">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E5374" w:rsidRPr="00BB697B" w:rsidRDefault="00EE5374" w:rsidP="007735C0">
            <w:pPr>
              <w:spacing w:line="360" w:lineRule="auto"/>
              <w:jc w:val="center"/>
              <w:rPr>
                <w:b/>
                <w:bCs/>
                <w:szCs w:val="22"/>
              </w:rPr>
            </w:pPr>
            <w:r w:rsidRPr="00BB697B">
              <w:rPr>
                <w:bCs/>
                <w:szCs w:val="22"/>
              </w:rPr>
              <w:t>ΠΑΡΑΠΟΜΠΗ</w:t>
            </w:r>
          </w:p>
        </w:tc>
      </w:tr>
      <w:tr w:rsidR="00EE5374" w:rsidRPr="00BB697B" w:rsidTr="007735C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EE5374" w:rsidRPr="00BB697B" w:rsidRDefault="00EE5374" w:rsidP="007735C0">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r>
      <w:tr w:rsidR="00EE5374" w:rsidRPr="00BB697B" w:rsidTr="007735C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EE5374" w:rsidRPr="00BB697B" w:rsidRDefault="00EE5374" w:rsidP="007735C0">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E5374" w:rsidRPr="00BB697B" w:rsidRDefault="00EE5374" w:rsidP="007735C0">
            <w:pPr>
              <w:spacing w:line="360" w:lineRule="auto"/>
              <w:rPr>
                <w:b/>
                <w:bCs/>
                <w:szCs w:val="22"/>
              </w:rPr>
            </w:pPr>
          </w:p>
        </w:tc>
      </w:tr>
      <w:tr w:rsidR="00EE5374" w:rsidRPr="00BB697B" w:rsidTr="007735C0">
        <w:trPr>
          <w:trHeight w:val="657"/>
        </w:trPr>
        <w:tc>
          <w:tcPr>
            <w:tcW w:w="640" w:type="dxa"/>
            <w:tcBorders>
              <w:top w:val="nil"/>
              <w:left w:val="single" w:sz="4" w:space="0" w:color="auto"/>
              <w:bottom w:val="single" w:sz="4" w:space="0" w:color="auto"/>
              <w:right w:val="single" w:sz="4" w:space="0" w:color="auto"/>
            </w:tcBorders>
            <w:noWrap/>
          </w:tcPr>
          <w:p w:rsidR="00EE5374" w:rsidRPr="00BB697B" w:rsidRDefault="00EE5374" w:rsidP="007735C0">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EE5374" w:rsidRPr="00BB697B" w:rsidRDefault="00EE5374" w:rsidP="007735C0">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EE5374" w:rsidRPr="00BB697B" w:rsidRDefault="00EE5374" w:rsidP="007735C0">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EE5374" w:rsidRPr="00BB697B" w:rsidRDefault="00EE5374" w:rsidP="007735C0">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EE5374" w:rsidRPr="00BB697B" w:rsidRDefault="00EE5374" w:rsidP="007735C0">
            <w:pPr>
              <w:spacing w:line="360" w:lineRule="auto"/>
              <w:rPr>
                <w:szCs w:val="22"/>
              </w:rPr>
            </w:pPr>
            <w:r w:rsidRPr="00BB697B">
              <w:rPr>
                <w:szCs w:val="22"/>
              </w:rPr>
              <w:t> </w:t>
            </w:r>
          </w:p>
        </w:tc>
      </w:tr>
    </w:tbl>
    <w:p w:rsidR="00EE5374" w:rsidRPr="00BB697B" w:rsidRDefault="00EE5374" w:rsidP="00EE5374">
      <w:pPr>
        <w:spacing w:line="360" w:lineRule="auto"/>
        <w:rPr>
          <w:b/>
          <w:bCs/>
          <w:szCs w:val="22"/>
        </w:rPr>
      </w:pPr>
    </w:p>
    <w:p w:rsidR="00EE5374" w:rsidRPr="00BB697B" w:rsidRDefault="00EE5374" w:rsidP="00EE5374">
      <w:pPr>
        <w:spacing w:line="360" w:lineRule="auto"/>
        <w:ind w:right="368"/>
        <w:rPr>
          <w:bCs/>
          <w:szCs w:val="22"/>
        </w:rPr>
      </w:pPr>
      <w:r w:rsidRPr="00BB697B">
        <w:rPr>
          <w:bCs/>
          <w:szCs w:val="22"/>
        </w:rPr>
        <w:t>ΤΕΧΝΙΚΕΣ ΠΡΟΔΙΑΓΡΑΦΕΣ – ΠΙΝΑΚΑΣ ΣΥΜΜΟΡΦΩΣΗΣ</w:t>
      </w:r>
    </w:p>
    <w:p w:rsidR="00EE5374" w:rsidRPr="00BB697B" w:rsidRDefault="00EE5374" w:rsidP="00EE5374">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E5374" w:rsidRPr="00BB697B" w:rsidRDefault="00EE5374" w:rsidP="00EE5374">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E5374" w:rsidRPr="00BB697B" w:rsidRDefault="00EE5374" w:rsidP="00EE5374">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E5374" w:rsidRPr="00BB697B" w:rsidRDefault="00EE5374" w:rsidP="00EE5374">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E5374" w:rsidRPr="00BB697B" w:rsidRDefault="00EE5374" w:rsidP="00EE5374">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EE5374" w:rsidRPr="00BB697B" w:rsidRDefault="00EE5374" w:rsidP="00EE5374">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EE5374" w:rsidRPr="00BB697B" w:rsidRDefault="00EE5374" w:rsidP="00EE5374">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EE5374" w:rsidRPr="00BB697B" w:rsidRDefault="00EE5374" w:rsidP="00EE5374">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EE5374" w:rsidRPr="00A73F21" w:rsidRDefault="00EE5374" w:rsidP="00EE5374">
      <w:pPr>
        <w:suppressAutoHyphens w:val="0"/>
        <w:spacing w:after="0"/>
        <w:jc w:val="left"/>
        <w:rPr>
          <w:i/>
          <w:color w:val="5B9BD5"/>
          <w:szCs w:val="22"/>
          <w:lang w:val="el-GR"/>
        </w:rPr>
        <w:sectPr w:rsidR="00EE5374" w:rsidRPr="00A73F21" w:rsidSect="00B642FC">
          <w:pgSz w:w="11906" w:h="16838"/>
          <w:pgMar w:top="1134" w:right="1134" w:bottom="1134" w:left="1134" w:header="720" w:footer="709" w:gutter="0"/>
          <w:cols w:space="720"/>
          <w:docGrid w:linePitch="600" w:charSpace="36864"/>
        </w:sectPr>
      </w:pPr>
    </w:p>
    <w:p w:rsidR="00EE5374" w:rsidRPr="00BD65F6" w:rsidRDefault="00EE5374" w:rsidP="00EE5374">
      <w:pPr>
        <w:pStyle w:val="2"/>
        <w:tabs>
          <w:tab w:val="clear" w:pos="567"/>
          <w:tab w:val="left" w:pos="0"/>
        </w:tabs>
        <w:spacing w:before="57" w:after="57"/>
        <w:ind w:left="0" w:firstLine="0"/>
        <w:rPr>
          <w:lang w:val="el-GR"/>
        </w:rPr>
      </w:pPr>
      <w:bookmarkStart w:id="6" w:name="_Toc100645034"/>
      <w:bookmarkStart w:id="7" w:name="_Toc167792378"/>
      <w:r>
        <w:rPr>
          <w:lang w:val="el-GR"/>
        </w:rPr>
        <w:lastRenderedPageBreak/>
        <w:t>ΠΑΡΑΡΤΗΜΑ ΙV – Υπόδειγμα πίνακα οικονομικής προσφοράς</w:t>
      </w:r>
      <w:bookmarkEnd w:id="6"/>
      <w:bookmarkEnd w:id="7"/>
    </w:p>
    <w:p w:rsidR="00EE5374" w:rsidRDefault="00EE5374" w:rsidP="00EE5374">
      <w:pPr>
        <w:pStyle w:val="normalwithoutspacing"/>
        <w:spacing w:before="57" w:after="57"/>
      </w:pPr>
    </w:p>
    <w:tbl>
      <w:tblPr>
        <w:tblStyle w:val="aff2"/>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EE5374" w:rsidRPr="00CB458E" w:rsidTr="007735C0">
        <w:tc>
          <w:tcPr>
            <w:tcW w:w="426" w:type="dxa"/>
          </w:tcPr>
          <w:p w:rsidR="00EE5374" w:rsidRPr="006D7506" w:rsidRDefault="00EE5374" w:rsidP="007735C0">
            <w:pPr>
              <w:rPr>
                <w:rFonts w:cs="Arial"/>
                <w:b/>
                <w:sz w:val="16"/>
                <w:szCs w:val="16"/>
              </w:rPr>
            </w:pPr>
            <w:r w:rsidRPr="006D7506">
              <w:rPr>
                <w:rFonts w:cs="Arial"/>
                <w:b/>
                <w:sz w:val="16"/>
                <w:szCs w:val="16"/>
              </w:rPr>
              <w:t>α/α</w:t>
            </w:r>
          </w:p>
        </w:tc>
        <w:tc>
          <w:tcPr>
            <w:tcW w:w="709" w:type="dxa"/>
          </w:tcPr>
          <w:p w:rsidR="00EE5374" w:rsidRPr="006D7506" w:rsidRDefault="00EE5374" w:rsidP="007735C0">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EE5374" w:rsidRPr="006D7506" w:rsidRDefault="00EE5374" w:rsidP="007735C0">
            <w:pPr>
              <w:jc w:val="center"/>
              <w:rPr>
                <w:rFonts w:cs="Arial"/>
                <w:b/>
                <w:bCs/>
                <w:sz w:val="16"/>
                <w:szCs w:val="16"/>
              </w:rPr>
            </w:pPr>
            <w:r w:rsidRPr="006D7506">
              <w:rPr>
                <w:rFonts w:cs="Arial"/>
                <w:b/>
                <w:sz w:val="16"/>
                <w:szCs w:val="16"/>
              </w:rPr>
              <w:t>Περιγραφή υλικού</w:t>
            </w:r>
          </w:p>
        </w:tc>
        <w:tc>
          <w:tcPr>
            <w:tcW w:w="1418" w:type="dxa"/>
            <w:vAlign w:val="center"/>
          </w:tcPr>
          <w:p w:rsidR="00EE5374" w:rsidRPr="006D7506" w:rsidRDefault="00EE5374" w:rsidP="007735C0">
            <w:pPr>
              <w:jc w:val="center"/>
              <w:rPr>
                <w:rFonts w:cs="Arial"/>
                <w:b/>
                <w:bCs/>
                <w:sz w:val="16"/>
                <w:szCs w:val="16"/>
              </w:rPr>
            </w:pPr>
            <w:r w:rsidRPr="006D7506">
              <w:rPr>
                <w:rFonts w:cs="Arial"/>
                <w:b/>
                <w:bCs/>
                <w:sz w:val="16"/>
                <w:szCs w:val="16"/>
              </w:rPr>
              <w:t>Κατασκευαστής</w:t>
            </w:r>
          </w:p>
        </w:tc>
        <w:tc>
          <w:tcPr>
            <w:tcW w:w="1276" w:type="dxa"/>
            <w:vAlign w:val="center"/>
          </w:tcPr>
          <w:p w:rsidR="00EE5374" w:rsidRPr="006D7506" w:rsidRDefault="00EE5374" w:rsidP="007735C0">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EE5374" w:rsidRPr="00381242" w:rsidRDefault="00EE5374" w:rsidP="007735C0">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EE5374" w:rsidRPr="00381242" w:rsidRDefault="00EE5374" w:rsidP="007735C0">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EE5374" w:rsidRPr="006D7506" w:rsidRDefault="00EE5374" w:rsidP="007735C0">
            <w:pPr>
              <w:rPr>
                <w:rFonts w:cs="Arial"/>
                <w:b/>
                <w:sz w:val="16"/>
                <w:szCs w:val="16"/>
              </w:rPr>
            </w:pPr>
            <w:r w:rsidRPr="006D7506">
              <w:rPr>
                <w:rFonts w:cs="Arial"/>
                <w:b/>
                <w:sz w:val="16"/>
                <w:szCs w:val="16"/>
              </w:rPr>
              <w:t>Ποσότητα</w:t>
            </w:r>
          </w:p>
        </w:tc>
        <w:tc>
          <w:tcPr>
            <w:tcW w:w="1559" w:type="dxa"/>
          </w:tcPr>
          <w:p w:rsidR="00EE5374" w:rsidRPr="006D7506" w:rsidRDefault="00EE5374" w:rsidP="007735C0">
            <w:pPr>
              <w:rPr>
                <w:rFonts w:cs="Arial"/>
                <w:b/>
                <w:sz w:val="16"/>
                <w:szCs w:val="16"/>
              </w:rPr>
            </w:pPr>
            <w:r w:rsidRPr="006D7506">
              <w:rPr>
                <w:rFonts w:cs="Arial"/>
                <w:b/>
                <w:sz w:val="16"/>
                <w:szCs w:val="16"/>
              </w:rPr>
              <w:t>Κωδικός παρατηρητηρίου</w:t>
            </w:r>
          </w:p>
        </w:tc>
        <w:tc>
          <w:tcPr>
            <w:tcW w:w="1560" w:type="dxa"/>
          </w:tcPr>
          <w:p w:rsidR="00EE5374" w:rsidRPr="006D7506" w:rsidRDefault="00EE5374" w:rsidP="007735C0">
            <w:pPr>
              <w:rPr>
                <w:rFonts w:cs="Arial"/>
                <w:b/>
                <w:sz w:val="16"/>
                <w:szCs w:val="16"/>
              </w:rPr>
            </w:pPr>
            <w:r w:rsidRPr="006D7506">
              <w:rPr>
                <w:rFonts w:cs="Arial"/>
                <w:b/>
                <w:sz w:val="16"/>
                <w:szCs w:val="16"/>
              </w:rPr>
              <w:t>Τιμή Παρατηρητηρίου</w:t>
            </w:r>
          </w:p>
        </w:tc>
        <w:tc>
          <w:tcPr>
            <w:tcW w:w="1134" w:type="dxa"/>
          </w:tcPr>
          <w:p w:rsidR="00EE5374" w:rsidRPr="006D7506" w:rsidRDefault="00EE5374" w:rsidP="007735C0">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EE5374" w:rsidRPr="006D7506" w:rsidRDefault="00EE5374" w:rsidP="007735C0">
            <w:pPr>
              <w:rPr>
                <w:rFonts w:cs="Arial"/>
                <w:b/>
                <w:sz w:val="16"/>
                <w:szCs w:val="16"/>
              </w:rPr>
            </w:pPr>
            <w:r w:rsidRPr="006D7506">
              <w:rPr>
                <w:rFonts w:cs="Arial"/>
                <w:b/>
                <w:sz w:val="16"/>
                <w:szCs w:val="16"/>
              </w:rPr>
              <w:t>Αξία προ ΦΠΑ</w:t>
            </w:r>
          </w:p>
        </w:tc>
        <w:tc>
          <w:tcPr>
            <w:tcW w:w="1134" w:type="dxa"/>
          </w:tcPr>
          <w:p w:rsidR="00EE5374" w:rsidRPr="00381242" w:rsidRDefault="00EE5374" w:rsidP="007735C0">
            <w:pPr>
              <w:rPr>
                <w:rFonts w:cs="Arial"/>
                <w:b/>
                <w:sz w:val="16"/>
                <w:szCs w:val="16"/>
                <w:lang w:val="el-GR"/>
              </w:rPr>
            </w:pPr>
            <w:r w:rsidRPr="00381242">
              <w:rPr>
                <w:rFonts w:cs="Arial"/>
                <w:b/>
                <w:sz w:val="16"/>
                <w:szCs w:val="16"/>
                <w:lang w:val="el-GR"/>
              </w:rPr>
              <w:t>Αξία συμπ/ν ου ΦΠΑ</w:t>
            </w:r>
          </w:p>
        </w:tc>
      </w:tr>
      <w:tr w:rsidR="00EE5374" w:rsidRPr="00CB458E" w:rsidTr="007735C0">
        <w:tc>
          <w:tcPr>
            <w:tcW w:w="426" w:type="dxa"/>
          </w:tcPr>
          <w:p w:rsidR="00EE5374" w:rsidRPr="00381242" w:rsidRDefault="00EE5374" w:rsidP="007735C0">
            <w:pPr>
              <w:ind w:left="360"/>
              <w:rPr>
                <w:rFonts w:cs="Arial"/>
                <w:b/>
                <w:sz w:val="16"/>
                <w:szCs w:val="16"/>
                <w:lang w:val="el-GR"/>
              </w:rPr>
            </w:pPr>
          </w:p>
        </w:tc>
        <w:tc>
          <w:tcPr>
            <w:tcW w:w="709" w:type="dxa"/>
          </w:tcPr>
          <w:p w:rsidR="00EE5374" w:rsidRPr="00381242" w:rsidRDefault="00EE5374" w:rsidP="007735C0">
            <w:pPr>
              <w:rPr>
                <w:rFonts w:cs="Arial"/>
                <w:b/>
                <w:sz w:val="16"/>
                <w:szCs w:val="16"/>
                <w:lang w:val="el-GR"/>
              </w:rPr>
            </w:pPr>
          </w:p>
        </w:tc>
        <w:tc>
          <w:tcPr>
            <w:tcW w:w="1559" w:type="dxa"/>
          </w:tcPr>
          <w:p w:rsidR="00EE5374" w:rsidRPr="00381242" w:rsidRDefault="00EE5374" w:rsidP="007735C0">
            <w:pPr>
              <w:rPr>
                <w:rFonts w:cs="Arial"/>
                <w:b/>
                <w:sz w:val="16"/>
                <w:szCs w:val="16"/>
                <w:lang w:val="el-GR"/>
              </w:rPr>
            </w:pPr>
          </w:p>
        </w:tc>
        <w:tc>
          <w:tcPr>
            <w:tcW w:w="1418" w:type="dxa"/>
          </w:tcPr>
          <w:p w:rsidR="00EE5374" w:rsidRPr="00381242" w:rsidRDefault="00EE5374" w:rsidP="007735C0">
            <w:pPr>
              <w:rPr>
                <w:rFonts w:cs="Arial"/>
                <w:b/>
                <w:sz w:val="16"/>
                <w:szCs w:val="16"/>
                <w:lang w:val="el-GR"/>
              </w:rPr>
            </w:pPr>
          </w:p>
        </w:tc>
        <w:tc>
          <w:tcPr>
            <w:tcW w:w="1276" w:type="dxa"/>
          </w:tcPr>
          <w:p w:rsidR="00EE5374" w:rsidRPr="00381242" w:rsidRDefault="00EE5374" w:rsidP="007735C0">
            <w:pPr>
              <w:rPr>
                <w:rFonts w:cs="Arial"/>
                <w:b/>
                <w:sz w:val="16"/>
                <w:szCs w:val="16"/>
                <w:lang w:val="el-GR"/>
              </w:rPr>
            </w:pPr>
          </w:p>
        </w:tc>
        <w:tc>
          <w:tcPr>
            <w:tcW w:w="1701" w:type="dxa"/>
          </w:tcPr>
          <w:p w:rsidR="00EE5374" w:rsidRPr="00381242" w:rsidRDefault="00EE5374" w:rsidP="007735C0">
            <w:pPr>
              <w:rPr>
                <w:rFonts w:cs="Arial"/>
                <w:b/>
                <w:sz w:val="16"/>
                <w:szCs w:val="16"/>
                <w:lang w:val="el-GR"/>
              </w:rPr>
            </w:pPr>
          </w:p>
        </w:tc>
        <w:tc>
          <w:tcPr>
            <w:tcW w:w="1417" w:type="dxa"/>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c>
          <w:tcPr>
            <w:tcW w:w="1559" w:type="dxa"/>
          </w:tcPr>
          <w:p w:rsidR="00EE5374" w:rsidRPr="00381242" w:rsidRDefault="00EE5374" w:rsidP="007735C0">
            <w:pPr>
              <w:rPr>
                <w:rFonts w:cs="Arial"/>
                <w:b/>
                <w:sz w:val="16"/>
                <w:szCs w:val="16"/>
                <w:lang w:val="el-GR"/>
              </w:rPr>
            </w:pPr>
          </w:p>
        </w:tc>
        <w:tc>
          <w:tcPr>
            <w:tcW w:w="1560" w:type="dxa"/>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c>
          <w:tcPr>
            <w:tcW w:w="1417" w:type="dxa"/>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r>
      <w:tr w:rsidR="00EE5374" w:rsidRPr="00CB458E" w:rsidTr="007735C0">
        <w:tc>
          <w:tcPr>
            <w:tcW w:w="426" w:type="dxa"/>
          </w:tcPr>
          <w:p w:rsidR="00EE5374" w:rsidRPr="00381242" w:rsidRDefault="00EE5374" w:rsidP="007735C0">
            <w:pPr>
              <w:ind w:left="360"/>
              <w:rPr>
                <w:rFonts w:cs="Arial"/>
                <w:b/>
                <w:sz w:val="16"/>
                <w:szCs w:val="16"/>
                <w:lang w:val="el-GR"/>
              </w:rPr>
            </w:pPr>
          </w:p>
        </w:tc>
        <w:tc>
          <w:tcPr>
            <w:tcW w:w="709" w:type="dxa"/>
          </w:tcPr>
          <w:p w:rsidR="00EE5374" w:rsidRPr="00381242" w:rsidRDefault="00EE5374" w:rsidP="007735C0">
            <w:pPr>
              <w:rPr>
                <w:rFonts w:cs="Arial"/>
                <w:b/>
                <w:sz w:val="16"/>
                <w:szCs w:val="16"/>
                <w:lang w:val="el-GR"/>
              </w:rPr>
            </w:pPr>
          </w:p>
        </w:tc>
        <w:tc>
          <w:tcPr>
            <w:tcW w:w="1559" w:type="dxa"/>
          </w:tcPr>
          <w:p w:rsidR="00EE5374" w:rsidRPr="00381242" w:rsidRDefault="00EE5374" w:rsidP="007735C0">
            <w:pPr>
              <w:rPr>
                <w:rFonts w:cs="Arial"/>
                <w:b/>
                <w:sz w:val="16"/>
                <w:szCs w:val="16"/>
                <w:lang w:val="el-GR"/>
              </w:rPr>
            </w:pPr>
          </w:p>
        </w:tc>
        <w:tc>
          <w:tcPr>
            <w:tcW w:w="1418" w:type="dxa"/>
          </w:tcPr>
          <w:p w:rsidR="00EE5374" w:rsidRPr="00381242" w:rsidRDefault="00EE5374" w:rsidP="007735C0">
            <w:pPr>
              <w:rPr>
                <w:rFonts w:cs="Arial"/>
                <w:b/>
                <w:sz w:val="16"/>
                <w:szCs w:val="16"/>
                <w:lang w:val="el-GR"/>
              </w:rPr>
            </w:pPr>
          </w:p>
        </w:tc>
        <w:tc>
          <w:tcPr>
            <w:tcW w:w="1276" w:type="dxa"/>
          </w:tcPr>
          <w:p w:rsidR="00EE5374" w:rsidRPr="00381242" w:rsidRDefault="00EE5374" w:rsidP="007735C0">
            <w:pPr>
              <w:rPr>
                <w:rFonts w:cs="Arial"/>
                <w:b/>
                <w:sz w:val="16"/>
                <w:szCs w:val="16"/>
                <w:lang w:val="el-GR"/>
              </w:rPr>
            </w:pPr>
          </w:p>
        </w:tc>
        <w:tc>
          <w:tcPr>
            <w:tcW w:w="1701" w:type="dxa"/>
          </w:tcPr>
          <w:p w:rsidR="00EE5374" w:rsidRPr="00381242" w:rsidRDefault="00EE5374" w:rsidP="007735C0">
            <w:pPr>
              <w:rPr>
                <w:rFonts w:cs="Arial"/>
                <w:b/>
                <w:sz w:val="16"/>
                <w:szCs w:val="16"/>
                <w:lang w:val="el-GR"/>
              </w:rPr>
            </w:pPr>
          </w:p>
        </w:tc>
        <w:tc>
          <w:tcPr>
            <w:tcW w:w="1417" w:type="dxa"/>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c>
          <w:tcPr>
            <w:tcW w:w="1559" w:type="dxa"/>
          </w:tcPr>
          <w:p w:rsidR="00EE5374" w:rsidRPr="00381242" w:rsidRDefault="00EE5374" w:rsidP="007735C0">
            <w:pPr>
              <w:rPr>
                <w:rFonts w:cs="Arial"/>
                <w:b/>
                <w:sz w:val="16"/>
                <w:szCs w:val="16"/>
                <w:lang w:val="el-GR"/>
              </w:rPr>
            </w:pPr>
          </w:p>
        </w:tc>
        <w:tc>
          <w:tcPr>
            <w:tcW w:w="1560" w:type="dxa"/>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c>
          <w:tcPr>
            <w:tcW w:w="1417" w:type="dxa"/>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r>
      <w:tr w:rsidR="00EE5374" w:rsidRPr="00CB458E" w:rsidTr="007735C0">
        <w:tc>
          <w:tcPr>
            <w:tcW w:w="426" w:type="dxa"/>
            <w:tcBorders>
              <w:bottom w:val="single" w:sz="4" w:space="0" w:color="auto"/>
            </w:tcBorders>
          </w:tcPr>
          <w:p w:rsidR="00EE5374" w:rsidRPr="00381242" w:rsidRDefault="00EE5374" w:rsidP="007735C0">
            <w:pPr>
              <w:ind w:left="360"/>
              <w:rPr>
                <w:rFonts w:cs="Arial"/>
                <w:b/>
                <w:sz w:val="16"/>
                <w:szCs w:val="16"/>
                <w:lang w:val="el-GR"/>
              </w:rPr>
            </w:pPr>
          </w:p>
        </w:tc>
        <w:tc>
          <w:tcPr>
            <w:tcW w:w="709" w:type="dxa"/>
            <w:tcBorders>
              <w:bottom w:val="single" w:sz="4" w:space="0" w:color="auto"/>
            </w:tcBorders>
          </w:tcPr>
          <w:p w:rsidR="00EE5374" w:rsidRPr="00381242" w:rsidRDefault="00EE5374" w:rsidP="007735C0">
            <w:pPr>
              <w:rPr>
                <w:rFonts w:cs="Arial"/>
                <w:b/>
                <w:sz w:val="16"/>
                <w:szCs w:val="16"/>
                <w:lang w:val="el-GR"/>
              </w:rPr>
            </w:pPr>
          </w:p>
        </w:tc>
        <w:tc>
          <w:tcPr>
            <w:tcW w:w="1559" w:type="dxa"/>
            <w:tcBorders>
              <w:bottom w:val="single" w:sz="4" w:space="0" w:color="auto"/>
            </w:tcBorders>
          </w:tcPr>
          <w:p w:rsidR="00EE5374" w:rsidRPr="00381242" w:rsidRDefault="00EE5374" w:rsidP="007735C0">
            <w:pPr>
              <w:rPr>
                <w:rFonts w:cs="Arial"/>
                <w:b/>
                <w:sz w:val="16"/>
                <w:szCs w:val="16"/>
                <w:lang w:val="el-GR"/>
              </w:rPr>
            </w:pPr>
          </w:p>
        </w:tc>
        <w:tc>
          <w:tcPr>
            <w:tcW w:w="1418" w:type="dxa"/>
            <w:tcBorders>
              <w:bottom w:val="single" w:sz="4" w:space="0" w:color="auto"/>
            </w:tcBorders>
          </w:tcPr>
          <w:p w:rsidR="00EE5374" w:rsidRPr="00381242" w:rsidRDefault="00EE5374" w:rsidP="007735C0">
            <w:pPr>
              <w:rPr>
                <w:rFonts w:cs="Arial"/>
                <w:b/>
                <w:sz w:val="16"/>
                <w:szCs w:val="16"/>
                <w:lang w:val="el-GR"/>
              </w:rPr>
            </w:pPr>
          </w:p>
        </w:tc>
        <w:tc>
          <w:tcPr>
            <w:tcW w:w="1276" w:type="dxa"/>
            <w:tcBorders>
              <w:bottom w:val="single" w:sz="4" w:space="0" w:color="auto"/>
            </w:tcBorders>
          </w:tcPr>
          <w:p w:rsidR="00EE5374" w:rsidRPr="00381242" w:rsidRDefault="00EE5374" w:rsidP="007735C0">
            <w:pPr>
              <w:rPr>
                <w:rFonts w:cs="Arial"/>
                <w:b/>
                <w:sz w:val="16"/>
                <w:szCs w:val="16"/>
                <w:lang w:val="el-GR"/>
              </w:rPr>
            </w:pPr>
          </w:p>
        </w:tc>
        <w:tc>
          <w:tcPr>
            <w:tcW w:w="1701" w:type="dxa"/>
            <w:tcBorders>
              <w:bottom w:val="single" w:sz="4" w:space="0" w:color="auto"/>
            </w:tcBorders>
          </w:tcPr>
          <w:p w:rsidR="00EE5374" w:rsidRPr="00381242" w:rsidRDefault="00EE5374" w:rsidP="007735C0">
            <w:pPr>
              <w:rPr>
                <w:rFonts w:cs="Arial"/>
                <w:b/>
                <w:sz w:val="16"/>
                <w:szCs w:val="16"/>
                <w:lang w:val="el-GR"/>
              </w:rPr>
            </w:pPr>
          </w:p>
        </w:tc>
        <w:tc>
          <w:tcPr>
            <w:tcW w:w="1417" w:type="dxa"/>
            <w:tcBorders>
              <w:bottom w:val="single" w:sz="4" w:space="0" w:color="auto"/>
            </w:tcBorders>
          </w:tcPr>
          <w:p w:rsidR="00EE5374" w:rsidRPr="00381242" w:rsidRDefault="00EE5374" w:rsidP="007735C0">
            <w:pPr>
              <w:rPr>
                <w:rFonts w:cs="Arial"/>
                <w:b/>
                <w:sz w:val="16"/>
                <w:szCs w:val="16"/>
                <w:lang w:val="el-GR"/>
              </w:rPr>
            </w:pPr>
          </w:p>
        </w:tc>
        <w:tc>
          <w:tcPr>
            <w:tcW w:w="1134" w:type="dxa"/>
            <w:tcBorders>
              <w:bottom w:val="single" w:sz="4" w:space="0" w:color="auto"/>
            </w:tcBorders>
          </w:tcPr>
          <w:p w:rsidR="00EE5374" w:rsidRPr="00381242" w:rsidRDefault="00EE5374" w:rsidP="007735C0">
            <w:pPr>
              <w:rPr>
                <w:rFonts w:cs="Arial"/>
                <w:b/>
                <w:sz w:val="16"/>
                <w:szCs w:val="16"/>
                <w:lang w:val="el-GR"/>
              </w:rPr>
            </w:pPr>
          </w:p>
        </w:tc>
        <w:tc>
          <w:tcPr>
            <w:tcW w:w="1559" w:type="dxa"/>
            <w:tcBorders>
              <w:bottom w:val="single" w:sz="4" w:space="0" w:color="auto"/>
            </w:tcBorders>
          </w:tcPr>
          <w:p w:rsidR="00EE5374" w:rsidRPr="00381242" w:rsidRDefault="00EE5374" w:rsidP="007735C0">
            <w:pPr>
              <w:rPr>
                <w:rFonts w:cs="Arial"/>
                <w:b/>
                <w:sz w:val="16"/>
                <w:szCs w:val="16"/>
                <w:lang w:val="el-GR"/>
              </w:rPr>
            </w:pPr>
          </w:p>
        </w:tc>
        <w:tc>
          <w:tcPr>
            <w:tcW w:w="1560" w:type="dxa"/>
            <w:tcBorders>
              <w:bottom w:val="single" w:sz="4" w:space="0" w:color="auto"/>
            </w:tcBorders>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c>
          <w:tcPr>
            <w:tcW w:w="1417" w:type="dxa"/>
          </w:tcPr>
          <w:p w:rsidR="00EE5374" w:rsidRPr="00381242" w:rsidRDefault="00EE5374" w:rsidP="007735C0">
            <w:pPr>
              <w:rPr>
                <w:rFonts w:cs="Arial"/>
                <w:b/>
                <w:sz w:val="16"/>
                <w:szCs w:val="16"/>
                <w:lang w:val="el-GR"/>
              </w:rPr>
            </w:pPr>
          </w:p>
        </w:tc>
        <w:tc>
          <w:tcPr>
            <w:tcW w:w="1134" w:type="dxa"/>
          </w:tcPr>
          <w:p w:rsidR="00EE5374" w:rsidRPr="00381242" w:rsidRDefault="00EE5374" w:rsidP="007735C0">
            <w:pPr>
              <w:rPr>
                <w:rFonts w:cs="Arial"/>
                <w:b/>
                <w:sz w:val="16"/>
                <w:szCs w:val="16"/>
                <w:lang w:val="el-GR"/>
              </w:rPr>
            </w:pPr>
          </w:p>
        </w:tc>
      </w:tr>
      <w:tr w:rsidR="00EE5374" w:rsidRPr="006D7506" w:rsidTr="007735C0">
        <w:tc>
          <w:tcPr>
            <w:tcW w:w="426" w:type="dxa"/>
            <w:tcBorders>
              <w:top w:val="single" w:sz="4" w:space="0" w:color="auto"/>
              <w:left w:val="nil"/>
              <w:bottom w:val="nil"/>
              <w:right w:val="nil"/>
            </w:tcBorders>
          </w:tcPr>
          <w:p w:rsidR="00EE5374" w:rsidRPr="00381242" w:rsidRDefault="00EE5374" w:rsidP="007735C0">
            <w:pPr>
              <w:ind w:left="360"/>
              <w:rPr>
                <w:rFonts w:cs="Arial"/>
                <w:b/>
                <w:sz w:val="16"/>
                <w:szCs w:val="16"/>
                <w:lang w:val="el-GR"/>
              </w:rPr>
            </w:pPr>
          </w:p>
        </w:tc>
        <w:tc>
          <w:tcPr>
            <w:tcW w:w="709"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559"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418"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276"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701"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417"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134"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559" w:type="dxa"/>
            <w:tcBorders>
              <w:top w:val="single" w:sz="4" w:space="0" w:color="auto"/>
              <w:left w:val="nil"/>
              <w:bottom w:val="nil"/>
              <w:right w:val="nil"/>
            </w:tcBorders>
          </w:tcPr>
          <w:p w:rsidR="00EE5374" w:rsidRPr="00381242" w:rsidRDefault="00EE5374" w:rsidP="007735C0">
            <w:pPr>
              <w:rPr>
                <w:rFonts w:cs="Arial"/>
                <w:b/>
                <w:sz w:val="16"/>
                <w:szCs w:val="16"/>
                <w:lang w:val="el-GR"/>
              </w:rPr>
            </w:pPr>
          </w:p>
        </w:tc>
        <w:tc>
          <w:tcPr>
            <w:tcW w:w="1560" w:type="dxa"/>
            <w:tcBorders>
              <w:top w:val="single" w:sz="4" w:space="0" w:color="auto"/>
              <w:left w:val="nil"/>
              <w:bottom w:val="nil"/>
              <w:right w:val="single" w:sz="4" w:space="0" w:color="auto"/>
            </w:tcBorders>
          </w:tcPr>
          <w:p w:rsidR="00EE5374" w:rsidRPr="00381242" w:rsidRDefault="00EE5374" w:rsidP="007735C0">
            <w:pPr>
              <w:rPr>
                <w:rFonts w:cs="Arial"/>
                <w:b/>
                <w:sz w:val="16"/>
                <w:szCs w:val="16"/>
                <w:lang w:val="el-GR"/>
              </w:rPr>
            </w:pPr>
          </w:p>
        </w:tc>
        <w:tc>
          <w:tcPr>
            <w:tcW w:w="1134" w:type="dxa"/>
            <w:tcBorders>
              <w:left w:val="single" w:sz="4" w:space="0" w:color="auto"/>
            </w:tcBorders>
          </w:tcPr>
          <w:p w:rsidR="00EE5374" w:rsidRPr="006D7506" w:rsidRDefault="00EE5374" w:rsidP="007735C0">
            <w:pPr>
              <w:rPr>
                <w:rFonts w:cs="Arial"/>
                <w:b/>
                <w:sz w:val="16"/>
                <w:szCs w:val="16"/>
              </w:rPr>
            </w:pPr>
            <w:r w:rsidRPr="006D7506">
              <w:rPr>
                <w:rFonts w:cs="Arial"/>
                <w:b/>
                <w:sz w:val="16"/>
                <w:szCs w:val="16"/>
              </w:rPr>
              <w:t>ΣΥΝΟΛΟ</w:t>
            </w:r>
          </w:p>
        </w:tc>
        <w:tc>
          <w:tcPr>
            <w:tcW w:w="1417" w:type="dxa"/>
          </w:tcPr>
          <w:p w:rsidR="00EE5374" w:rsidRPr="006D7506" w:rsidRDefault="00EE5374" w:rsidP="007735C0">
            <w:pPr>
              <w:rPr>
                <w:rFonts w:cs="Arial"/>
                <w:b/>
                <w:sz w:val="16"/>
                <w:szCs w:val="16"/>
              </w:rPr>
            </w:pPr>
          </w:p>
        </w:tc>
        <w:tc>
          <w:tcPr>
            <w:tcW w:w="1134" w:type="dxa"/>
          </w:tcPr>
          <w:p w:rsidR="00EE5374" w:rsidRPr="006D7506" w:rsidRDefault="00EE5374" w:rsidP="007735C0">
            <w:pPr>
              <w:rPr>
                <w:rFonts w:cs="Arial"/>
                <w:b/>
                <w:sz w:val="16"/>
                <w:szCs w:val="16"/>
              </w:rPr>
            </w:pPr>
          </w:p>
        </w:tc>
      </w:tr>
    </w:tbl>
    <w:p w:rsidR="00EE5374" w:rsidRDefault="00EE5374" w:rsidP="00EE5374">
      <w:pPr>
        <w:pStyle w:val="normalwithoutspacing"/>
        <w:spacing w:before="57" w:after="57"/>
      </w:pPr>
      <w:r>
        <w:t xml:space="preserve">Ο Χρόνος Ισχύος της Προσφοράς είναι (αριθμητικώς και ολογράφως) : </w:t>
      </w:r>
      <w:r>
        <w:tab/>
        <w:t>ημέρες</w:t>
      </w:r>
    </w:p>
    <w:p w:rsidR="00EE5374" w:rsidRDefault="00EE5374" w:rsidP="00EE5374">
      <w:pPr>
        <w:pStyle w:val="normalwithoutspacing"/>
        <w:spacing w:before="57" w:after="57"/>
      </w:pPr>
      <w:r>
        <w:t>Ο Νόμιμος Εκπρόσωπος :</w:t>
      </w:r>
      <w:r>
        <w:tab/>
      </w:r>
    </w:p>
    <w:p w:rsidR="00EE5374" w:rsidRDefault="00EE5374" w:rsidP="00EE5374">
      <w:pPr>
        <w:pStyle w:val="normalwithoutspacing"/>
        <w:spacing w:before="57" w:after="57"/>
      </w:pPr>
      <w:r>
        <w:t>Ημερομηνία (Υπογραφή - Σφραγίδα)</w:t>
      </w:r>
    </w:p>
    <w:p w:rsidR="00EE5374" w:rsidRDefault="00EE5374" w:rsidP="00EE5374">
      <w:pPr>
        <w:pStyle w:val="normalwithoutspacing"/>
        <w:spacing w:before="57" w:after="57"/>
      </w:pPr>
      <w:r>
        <w:t>ΟΔΗΓΙΕΣ (Ειδικές απαιτήσεις οικονομικής προσφοράς)</w:t>
      </w:r>
    </w:p>
    <w:p w:rsidR="00EE5374" w:rsidRDefault="00EE5374" w:rsidP="00EE5374">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EE5374" w:rsidRDefault="00EE5374" w:rsidP="00EE5374">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EE5374" w:rsidRDefault="00EE5374" w:rsidP="00EE5374">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EE5374" w:rsidRDefault="00EE5374" w:rsidP="00EE5374">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EE5374" w:rsidRDefault="00EE5374" w:rsidP="00EE5374">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EE5374" w:rsidRDefault="00EE5374" w:rsidP="00EE5374">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EE5374" w:rsidRDefault="00EE5374" w:rsidP="00EE5374">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EE5374" w:rsidRDefault="00EE5374" w:rsidP="00EE5374">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EE5374" w:rsidRDefault="00EE5374" w:rsidP="00EE5374">
      <w:pPr>
        <w:pStyle w:val="normalwithoutspacing"/>
        <w:spacing w:before="57" w:after="57"/>
        <w:sectPr w:rsidR="00EE5374" w:rsidSect="00456415">
          <w:pgSz w:w="16838" w:h="11906" w:orient="landscape"/>
          <w:pgMar w:top="1134" w:right="1134" w:bottom="1134" w:left="1134" w:header="720" w:footer="709" w:gutter="0"/>
          <w:cols w:space="720"/>
          <w:docGrid w:linePitch="600" w:charSpace="36864"/>
        </w:sectPr>
      </w:pPr>
    </w:p>
    <w:p w:rsidR="00EE5374" w:rsidRDefault="00EE5374" w:rsidP="00EE5374">
      <w:pPr>
        <w:pStyle w:val="2"/>
        <w:tabs>
          <w:tab w:val="clear" w:pos="567"/>
          <w:tab w:val="left" w:pos="0"/>
        </w:tabs>
        <w:spacing w:before="57" w:after="57"/>
        <w:ind w:left="0" w:firstLine="0"/>
        <w:rPr>
          <w:i/>
          <w:color w:val="538135"/>
          <w:lang w:val="el-GR"/>
        </w:rPr>
      </w:pPr>
      <w:bookmarkStart w:id="8" w:name="_Toc100645035"/>
      <w:bookmarkStart w:id="9" w:name="_Toc167792379"/>
      <w:r>
        <w:rPr>
          <w:lang w:val="el-GR"/>
        </w:rPr>
        <w:lastRenderedPageBreak/>
        <w:t>ΠΑΡΑΡΤΗΜΑ V –Υποδείγματα Εγγυητικών Επιστολών</w:t>
      </w:r>
      <w:bookmarkEnd w:id="8"/>
      <w:bookmarkEnd w:id="9"/>
    </w:p>
    <w:p w:rsidR="00EE5374" w:rsidRDefault="00EE5374" w:rsidP="00EE5374">
      <w:pPr>
        <w:ind w:left="-360"/>
        <w:jc w:val="center"/>
        <w:rPr>
          <w:b/>
          <w:szCs w:val="22"/>
          <w:lang w:val="el-GR"/>
        </w:rPr>
      </w:pPr>
    </w:p>
    <w:p w:rsidR="00EE5374" w:rsidRPr="00767B9F" w:rsidRDefault="00EE5374" w:rsidP="00EE5374">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EE5374" w:rsidRDefault="00EE5374" w:rsidP="00EE5374">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EE5374" w:rsidRDefault="00EE5374" w:rsidP="00EE5374">
      <w:pPr>
        <w:widowControl w:val="0"/>
        <w:spacing w:after="0" w:line="360" w:lineRule="auto"/>
        <w:rPr>
          <w:bCs/>
          <w:szCs w:val="22"/>
          <w:lang w:val="el-GR"/>
        </w:rPr>
      </w:pPr>
      <w:r>
        <w:rPr>
          <w:bCs/>
          <w:szCs w:val="22"/>
          <w:lang w:val="el-GR"/>
        </w:rPr>
        <w:t>Ημερομηνία έκδοσης: ……………………………..</w:t>
      </w:r>
    </w:p>
    <w:p w:rsidR="00EE5374" w:rsidRDefault="00EE5374" w:rsidP="00EE537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EE5374" w:rsidRPr="00BC3CA9" w:rsidRDefault="00EE5374" w:rsidP="00EE5374">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EE5374" w:rsidRPr="00BC3CA9" w:rsidRDefault="00EE5374" w:rsidP="00EE5374">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EE5374" w:rsidRDefault="00EE5374" w:rsidP="00EE5374">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EE5374" w:rsidRPr="00BC3CA9" w:rsidRDefault="00EE5374" w:rsidP="00EE5374">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EE5374" w:rsidRPr="00BC3CA9" w:rsidRDefault="00EE5374" w:rsidP="00EE5374">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EE5374" w:rsidRPr="00BC3CA9" w:rsidRDefault="00EE5374" w:rsidP="00EE5374">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EE5374" w:rsidRDefault="00EE5374" w:rsidP="00EE5374">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EE5374" w:rsidRDefault="00EE5374" w:rsidP="00EE537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EE5374" w:rsidRDefault="00EE5374" w:rsidP="00EE537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EE5374" w:rsidRDefault="00EE5374" w:rsidP="00EE537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EE5374" w:rsidRDefault="00EE5374" w:rsidP="00EE5374">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EE5374" w:rsidRDefault="00EE5374" w:rsidP="00EE5374">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EE5374" w:rsidRDefault="00EE5374" w:rsidP="00EE5374">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EE5374" w:rsidRDefault="00EE5374" w:rsidP="00EE537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EE5374" w:rsidRDefault="00EE5374" w:rsidP="00EE5374">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EE5374" w:rsidRDefault="00EE5374" w:rsidP="00EE5374">
      <w:pPr>
        <w:widowControl w:val="0"/>
        <w:spacing w:after="0" w:line="360" w:lineRule="auto"/>
        <w:rPr>
          <w:bCs/>
          <w:szCs w:val="22"/>
          <w:lang w:val="el-GR"/>
        </w:rPr>
      </w:pPr>
      <w:r>
        <w:rPr>
          <w:rFonts w:eastAsia="Calibri"/>
          <w:bCs/>
          <w:szCs w:val="22"/>
          <w:lang w:val="el-GR"/>
        </w:rPr>
        <w:t>ή</w:t>
      </w:r>
    </w:p>
    <w:p w:rsidR="00EE5374" w:rsidRDefault="00EE5374" w:rsidP="00EE5374">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E5374" w:rsidRDefault="00EE5374" w:rsidP="00EE537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EE5374" w:rsidRPr="00BC3CA9" w:rsidRDefault="00EE5374" w:rsidP="00EE5374">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EE5374" w:rsidRPr="00BC3CA9" w:rsidRDefault="00EE5374" w:rsidP="00EE5374">
      <w:pPr>
        <w:widowControl w:val="0"/>
        <w:tabs>
          <w:tab w:val="left" w:pos="54"/>
          <w:tab w:val="left" w:pos="193"/>
        </w:tabs>
        <w:spacing w:after="0" w:line="360" w:lineRule="auto"/>
        <w:rPr>
          <w:szCs w:val="22"/>
          <w:lang w:val="el-GR"/>
        </w:rPr>
      </w:pPr>
    </w:p>
    <w:p w:rsidR="00EE5374" w:rsidRDefault="00EE5374" w:rsidP="00EE5374">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EE5374" w:rsidRDefault="00EE5374" w:rsidP="00EE5374">
      <w:pPr>
        <w:widowControl w:val="0"/>
        <w:tabs>
          <w:tab w:val="left" w:pos="54"/>
          <w:tab w:val="left" w:pos="193"/>
        </w:tabs>
        <w:spacing w:after="0" w:line="360" w:lineRule="auto"/>
        <w:rPr>
          <w:bCs/>
          <w:szCs w:val="22"/>
          <w:lang w:val="el-GR"/>
        </w:rPr>
      </w:pPr>
    </w:p>
    <w:p w:rsidR="00EE5374" w:rsidRDefault="00EE5374" w:rsidP="00EE5374">
      <w:pPr>
        <w:widowControl w:val="0"/>
        <w:spacing w:after="0" w:line="360" w:lineRule="auto"/>
        <w:ind w:left="4994" w:firstLine="454"/>
        <w:rPr>
          <w:b/>
          <w:bCs/>
          <w:szCs w:val="22"/>
          <w:lang w:val="el-GR"/>
        </w:rPr>
      </w:pPr>
      <w:r>
        <w:rPr>
          <w:bCs/>
          <w:szCs w:val="22"/>
          <w:lang w:val="el-GR"/>
        </w:rPr>
        <w:t>(Εξουσιοδοτημένη Υπογραφή)</w:t>
      </w:r>
    </w:p>
    <w:p w:rsidR="00EE5374" w:rsidRPr="00767B9F" w:rsidRDefault="00EE5374" w:rsidP="00EE5374">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EE5374" w:rsidRDefault="00EE5374" w:rsidP="00EE5374">
      <w:pPr>
        <w:spacing w:line="360" w:lineRule="auto"/>
        <w:jc w:val="center"/>
        <w:rPr>
          <w:bCs/>
          <w:szCs w:val="22"/>
          <w:shd w:val="clear" w:color="auto" w:fill="FFFF00"/>
          <w:lang w:val="el-GR"/>
        </w:rPr>
      </w:pPr>
    </w:p>
    <w:p w:rsidR="00EE5374" w:rsidRDefault="00EE5374" w:rsidP="00EE5374">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EE5374" w:rsidRDefault="00EE5374" w:rsidP="00EE5374">
      <w:pPr>
        <w:widowControl w:val="0"/>
        <w:spacing w:after="0" w:line="360" w:lineRule="auto"/>
        <w:rPr>
          <w:bCs/>
          <w:szCs w:val="22"/>
          <w:lang w:val="el-GR"/>
        </w:rPr>
      </w:pPr>
      <w:r>
        <w:rPr>
          <w:bCs/>
          <w:szCs w:val="22"/>
          <w:lang w:val="el-GR"/>
        </w:rPr>
        <w:t>Ημερομηνία έκδοσης    ……………………………..</w:t>
      </w:r>
    </w:p>
    <w:p w:rsidR="00EE5374" w:rsidRDefault="00EE5374" w:rsidP="00EE537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EE5374" w:rsidRDefault="00EE5374" w:rsidP="00EE5374">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EE5374" w:rsidRDefault="00EE5374" w:rsidP="00EE5374">
      <w:pPr>
        <w:spacing w:after="0"/>
        <w:rPr>
          <w:bCs/>
          <w:szCs w:val="22"/>
          <w:lang w:val="el-GR"/>
        </w:rPr>
      </w:pPr>
    </w:p>
    <w:p w:rsidR="00EE5374" w:rsidRDefault="00EE5374" w:rsidP="00EE5374">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EE5374" w:rsidRDefault="00EE5374" w:rsidP="00EE5374">
      <w:pPr>
        <w:widowControl w:val="0"/>
        <w:spacing w:after="0" w:line="360" w:lineRule="auto"/>
        <w:rPr>
          <w:bCs/>
          <w:szCs w:val="22"/>
          <w:lang w:val="el-GR"/>
        </w:rPr>
      </w:pPr>
    </w:p>
    <w:p w:rsidR="00EE5374" w:rsidRDefault="00EE5374" w:rsidP="00EE5374">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EE5374" w:rsidRPr="00BC3CA9" w:rsidRDefault="00EE5374" w:rsidP="00EE5374">
      <w:pPr>
        <w:widowControl w:val="0"/>
        <w:spacing w:after="0" w:line="360" w:lineRule="auto"/>
        <w:rPr>
          <w:bCs/>
          <w:szCs w:val="22"/>
          <w:lang w:val="el-GR"/>
        </w:rPr>
      </w:pPr>
      <w:r>
        <w:rPr>
          <w:bCs/>
          <w:szCs w:val="22"/>
          <w:lang w:val="el-GR"/>
        </w:rPr>
        <w:t xml:space="preserve">υπέρ του: </w:t>
      </w:r>
    </w:p>
    <w:p w:rsidR="00EE5374" w:rsidRPr="00BC3CA9" w:rsidRDefault="00EE5374" w:rsidP="00EE5374">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EE5374" w:rsidRPr="00BC3CA9" w:rsidRDefault="00EE5374" w:rsidP="00EE5374">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EE5374" w:rsidRDefault="00EE5374" w:rsidP="00EE5374">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EE5374" w:rsidRDefault="00EE5374" w:rsidP="00EE537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EE5374" w:rsidRDefault="00EE5374" w:rsidP="00EE537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EE5374" w:rsidRDefault="00EE5374" w:rsidP="00EE537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EE5374" w:rsidRDefault="00EE5374" w:rsidP="00EE5374">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EE5374" w:rsidRDefault="00EE5374" w:rsidP="00EE5374">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EE5374" w:rsidRDefault="00EE5374" w:rsidP="00EE537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EE5374" w:rsidRDefault="00EE5374" w:rsidP="00EE5374">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EE5374" w:rsidRDefault="00EE5374" w:rsidP="00EE5374">
      <w:pPr>
        <w:widowControl w:val="0"/>
        <w:spacing w:after="0" w:line="360" w:lineRule="auto"/>
        <w:rPr>
          <w:bCs/>
          <w:szCs w:val="22"/>
          <w:lang w:val="el-GR"/>
        </w:rPr>
      </w:pPr>
      <w:r>
        <w:rPr>
          <w:bCs/>
          <w:szCs w:val="22"/>
          <w:lang w:val="el-GR"/>
        </w:rPr>
        <w:t xml:space="preserve">ή </w:t>
      </w:r>
    </w:p>
    <w:p w:rsidR="00EE5374" w:rsidRDefault="00EE5374" w:rsidP="00EE5374">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E5374" w:rsidRDefault="00EE5374" w:rsidP="00EE537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EE5374" w:rsidRDefault="00EE5374" w:rsidP="00EE5374">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EE5374" w:rsidRDefault="00EE5374" w:rsidP="00EE5374">
      <w:pPr>
        <w:widowControl w:val="0"/>
        <w:spacing w:after="0" w:line="360" w:lineRule="auto"/>
        <w:rPr>
          <w:bCs/>
          <w:i/>
          <w:iCs/>
          <w:szCs w:val="22"/>
          <w:lang w:val="el-GR"/>
        </w:rPr>
      </w:pPr>
    </w:p>
    <w:p w:rsidR="00EE5374" w:rsidRDefault="00EE5374" w:rsidP="00EE5374">
      <w:pPr>
        <w:widowControl w:val="0"/>
        <w:spacing w:after="0" w:line="360" w:lineRule="auto"/>
        <w:ind w:left="2880" w:firstLine="720"/>
        <w:rPr>
          <w:b/>
          <w:bCs/>
          <w:szCs w:val="22"/>
          <w:lang w:val="el-GR"/>
        </w:rPr>
      </w:pPr>
      <w:r>
        <w:rPr>
          <w:bCs/>
          <w:szCs w:val="22"/>
          <w:lang w:val="el-GR"/>
        </w:rPr>
        <w:t>(Εξουσιοδοτημένη Υπογραφή)</w:t>
      </w:r>
    </w:p>
    <w:p w:rsidR="00EE5374" w:rsidRDefault="00EE5374" w:rsidP="00EE5374">
      <w:pPr>
        <w:suppressAutoHyphens w:val="0"/>
        <w:spacing w:after="0"/>
        <w:jc w:val="left"/>
        <w:rPr>
          <w:lang w:val="el-GR"/>
        </w:rPr>
      </w:pPr>
      <w:r>
        <w:rPr>
          <w:lang w:val="el-GR"/>
        </w:rPr>
        <w:br w:type="page"/>
      </w:r>
    </w:p>
    <w:p w:rsidR="00EE5374" w:rsidRDefault="00EE5374" w:rsidP="00EE5374">
      <w:pPr>
        <w:pStyle w:val="2"/>
        <w:tabs>
          <w:tab w:val="clear" w:pos="567"/>
          <w:tab w:val="left" w:pos="0"/>
        </w:tabs>
        <w:spacing w:before="57" w:after="57"/>
        <w:ind w:left="0" w:firstLine="0"/>
        <w:rPr>
          <w:lang w:val="el-GR"/>
        </w:rPr>
        <w:sectPr w:rsidR="00EE5374">
          <w:pgSz w:w="11906" w:h="16838"/>
          <w:pgMar w:top="1134" w:right="1134" w:bottom="1134" w:left="1134" w:header="720" w:footer="709" w:gutter="0"/>
          <w:cols w:space="720"/>
          <w:docGrid w:linePitch="600" w:charSpace="36864"/>
        </w:sectPr>
      </w:pPr>
      <w:bookmarkStart w:id="10" w:name="_Toc100645036"/>
    </w:p>
    <w:p w:rsidR="00EE5374" w:rsidRPr="00DF2388" w:rsidRDefault="00EE5374" w:rsidP="00EE5374">
      <w:pPr>
        <w:pStyle w:val="2"/>
        <w:tabs>
          <w:tab w:val="clear" w:pos="567"/>
          <w:tab w:val="left" w:pos="0"/>
        </w:tabs>
        <w:spacing w:before="57" w:after="57"/>
        <w:ind w:left="0" w:firstLine="0"/>
        <w:rPr>
          <w:i/>
          <w:color w:val="538135"/>
          <w:lang w:val="el-GR"/>
        </w:rPr>
      </w:pPr>
      <w:bookmarkStart w:id="11" w:name="_Toc167792380"/>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0"/>
      <w:bookmarkEnd w:id="11"/>
    </w:p>
    <w:p w:rsidR="00EE5374" w:rsidRDefault="00EE5374" w:rsidP="00EE5374">
      <w:pPr>
        <w:spacing w:before="57" w:after="57"/>
        <w:rPr>
          <w:i/>
          <w:color w:val="5B9BD5"/>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9252"/>
      </w:tblGrid>
      <w:tr w:rsidR="00EE5374" w:rsidRPr="001957FD" w:rsidTr="007735C0">
        <w:trPr>
          <w:tblHeader/>
        </w:trPr>
        <w:tc>
          <w:tcPr>
            <w:tcW w:w="14454" w:type="dxa"/>
            <w:gridSpan w:val="3"/>
            <w:shd w:val="clear" w:color="auto" w:fill="AEAAAA"/>
          </w:tcPr>
          <w:p w:rsidR="00EE5374" w:rsidRPr="001957FD" w:rsidRDefault="00EE5374" w:rsidP="007735C0">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EE5374" w:rsidRPr="001957FD" w:rsidTr="007735C0">
        <w:trPr>
          <w:tblHeader/>
        </w:trPr>
        <w:tc>
          <w:tcPr>
            <w:tcW w:w="1108" w:type="dxa"/>
            <w:shd w:val="clear" w:color="auto" w:fill="AEAAAA"/>
          </w:tcPr>
          <w:p w:rsidR="00EE5374" w:rsidRPr="001957FD" w:rsidRDefault="00EE5374" w:rsidP="007735C0">
            <w:pPr>
              <w:spacing w:after="0"/>
              <w:rPr>
                <w:lang w:val="el-GR"/>
              </w:rPr>
            </w:pPr>
            <w:r w:rsidRPr="001957FD">
              <w:rPr>
                <w:lang w:val="el-GR"/>
              </w:rPr>
              <w:t>α/α</w:t>
            </w:r>
          </w:p>
        </w:tc>
        <w:tc>
          <w:tcPr>
            <w:tcW w:w="4094" w:type="dxa"/>
            <w:shd w:val="clear" w:color="auto" w:fill="AEAAAA"/>
          </w:tcPr>
          <w:p w:rsidR="00EE5374" w:rsidRPr="001957FD" w:rsidRDefault="00EE5374" w:rsidP="007735C0">
            <w:pPr>
              <w:spacing w:after="0"/>
              <w:rPr>
                <w:lang w:val="el-GR"/>
              </w:rPr>
            </w:pPr>
            <w:r w:rsidRPr="001957FD">
              <w:rPr>
                <w:lang w:val="el-GR"/>
              </w:rPr>
              <w:t>Λόγος αποκλεισμού-Κριτήριο ποιοτικής επιλογής</w:t>
            </w:r>
          </w:p>
        </w:tc>
        <w:tc>
          <w:tcPr>
            <w:tcW w:w="9252" w:type="dxa"/>
            <w:shd w:val="clear" w:color="auto" w:fill="AEAAAA"/>
          </w:tcPr>
          <w:p w:rsidR="00EE5374" w:rsidRPr="001957FD" w:rsidRDefault="00EE5374" w:rsidP="007735C0">
            <w:pPr>
              <w:spacing w:after="0"/>
              <w:rPr>
                <w:lang w:val="el-GR"/>
              </w:rPr>
            </w:pPr>
            <w:r w:rsidRPr="001957FD">
              <w:rPr>
                <w:lang w:val="el-GR"/>
              </w:rPr>
              <w:t>Δικαιολογητικό</w:t>
            </w:r>
          </w:p>
        </w:tc>
      </w:tr>
      <w:tr w:rsidR="00EE5374" w:rsidRPr="001957FD" w:rsidTr="007735C0">
        <w:tc>
          <w:tcPr>
            <w:tcW w:w="1108" w:type="dxa"/>
            <w:shd w:val="clear" w:color="auto" w:fill="auto"/>
          </w:tcPr>
          <w:p w:rsidR="00EE5374" w:rsidRPr="001957FD" w:rsidRDefault="00EE5374" w:rsidP="007735C0">
            <w:pPr>
              <w:spacing w:after="0"/>
              <w:rPr>
                <w:lang w:val="el-GR"/>
              </w:rPr>
            </w:pPr>
            <w:r w:rsidRPr="001957FD">
              <w:rPr>
                <w:lang w:val="el-GR"/>
              </w:rPr>
              <w:t>2.2.3.1</w:t>
            </w:r>
          </w:p>
        </w:tc>
        <w:tc>
          <w:tcPr>
            <w:tcW w:w="4094" w:type="dxa"/>
            <w:shd w:val="clear" w:color="auto" w:fill="auto"/>
          </w:tcPr>
          <w:p w:rsidR="00EE5374" w:rsidRPr="001957FD" w:rsidRDefault="00EE5374" w:rsidP="007735C0">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EE5374" w:rsidRPr="001957FD" w:rsidRDefault="00EE5374" w:rsidP="007735C0">
            <w:pPr>
              <w:spacing w:after="0"/>
              <w:rPr>
                <w:lang w:val="el-GR"/>
              </w:rPr>
            </w:pPr>
            <w:r w:rsidRPr="001957FD">
              <w:rPr>
                <w:lang w:val="el-GR"/>
              </w:rPr>
              <w:t>Συμμετοχή σε εγκληματική οργάνωση</w:t>
            </w:r>
          </w:p>
          <w:p w:rsidR="00EE5374" w:rsidRPr="001957FD" w:rsidRDefault="00EE5374" w:rsidP="007735C0">
            <w:pPr>
              <w:spacing w:after="0"/>
              <w:rPr>
                <w:lang w:val="el-GR"/>
              </w:rPr>
            </w:pPr>
            <w:r w:rsidRPr="001957FD">
              <w:rPr>
                <w:lang w:val="el-GR"/>
              </w:rPr>
              <w:t>Ενεργητική δωροδοκία κατά το ελληνικό δίκαιο και το δίκαιο του οικονομικού φορέα</w:t>
            </w:r>
          </w:p>
          <w:p w:rsidR="00EE5374" w:rsidRPr="001957FD" w:rsidRDefault="00EE5374" w:rsidP="007735C0">
            <w:pPr>
              <w:spacing w:after="0"/>
              <w:rPr>
                <w:lang w:val="el-GR"/>
              </w:rPr>
            </w:pPr>
            <w:r w:rsidRPr="001957FD">
              <w:rPr>
                <w:lang w:val="el-GR"/>
              </w:rPr>
              <w:t>Απάτη εις βάρος των οικονομικών συμφερόντων</w:t>
            </w:r>
          </w:p>
          <w:p w:rsidR="00EE5374" w:rsidRPr="001957FD" w:rsidRDefault="00EE5374" w:rsidP="007735C0">
            <w:pPr>
              <w:spacing w:after="0"/>
              <w:rPr>
                <w:lang w:val="el-GR"/>
              </w:rPr>
            </w:pPr>
            <w:r w:rsidRPr="001957FD">
              <w:rPr>
                <w:lang w:val="el-GR"/>
              </w:rPr>
              <w:t>της Ένωσης</w:t>
            </w:r>
          </w:p>
          <w:p w:rsidR="00EE5374" w:rsidRPr="001957FD" w:rsidRDefault="00EE5374" w:rsidP="007735C0">
            <w:pPr>
              <w:spacing w:after="0"/>
              <w:rPr>
                <w:lang w:val="el-GR"/>
              </w:rPr>
            </w:pPr>
            <w:r w:rsidRPr="001957FD">
              <w:rPr>
                <w:lang w:val="el-GR"/>
              </w:rPr>
              <w:t>Τρομοκρατικά εγκλήματα ή εγκλήματα συνδεόμενα με τρομοκρατικές δραστηριότητες</w:t>
            </w:r>
          </w:p>
          <w:p w:rsidR="00EE5374" w:rsidRPr="001957FD" w:rsidRDefault="00EE5374" w:rsidP="007735C0">
            <w:pPr>
              <w:spacing w:after="0"/>
              <w:rPr>
                <w:lang w:val="el-GR"/>
              </w:rPr>
            </w:pPr>
            <w:r w:rsidRPr="001957FD">
              <w:rPr>
                <w:lang w:val="el-GR"/>
              </w:rPr>
              <w:t>Νομιμοποίηση εσόδων από παράνομες δραστηριότητες ή χρηματοδότηση της τρομοκρατίας</w:t>
            </w:r>
          </w:p>
          <w:p w:rsidR="00EE5374" w:rsidRPr="001957FD" w:rsidRDefault="00EE5374" w:rsidP="007735C0">
            <w:pPr>
              <w:spacing w:after="0"/>
              <w:rPr>
                <w:lang w:val="el-GR"/>
              </w:rPr>
            </w:pPr>
            <w:r w:rsidRPr="001957FD">
              <w:rPr>
                <w:lang w:val="el-GR"/>
              </w:rPr>
              <w:t>Παιδική εργασία και άλλες μορφές εμπορίας ανθρώπων</w:t>
            </w:r>
          </w:p>
        </w:tc>
        <w:tc>
          <w:tcPr>
            <w:tcW w:w="9252" w:type="dxa"/>
            <w:shd w:val="clear" w:color="auto" w:fill="auto"/>
          </w:tcPr>
          <w:p w:rsidR="00EE5374" w:rsidRPr="001957FD" w:rsidRDefault="00EE5374" w:rsidP="007735C0">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EE5374" w:rsidRPr="00E61D2A" w:rsidRDefault="00EE5374" w:rsidP="007735C0">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EE5374" w:rsidRPr="001957FD" w:rsidRDefault="00EE5374" w:rsidP="007735C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EE5374" w:rsidRPr="001957FD" w:rsidTr="007735C0">
        <w:tc>
          <w:tcPr>
            <w:tcW w:w="1108" w:type="dxa"/>
            <w:vMerge w:val="restart"/>
            <w:shd w:val="clear" w:color="auto" w:fill="auto"/>
          </w:tcPr>
          <w:p w:rsidR="00EE5374" w:rsidRPr="001957FD" w:rsidRDefault="00EE5374" w:rsidP="007735C0">
            <w:pPr>
              <w:spacing w:after="0"/>
              <w:rPr>
                <w:lang w:val="el-GR"/>
              </w:rPr>
            </w:pPr>
            <w:r w:rsidRPr="001957FD">
              <w:rPr>
                <w:lang w:val="el-GR"/>
              </w:rPr>
              <w:t>2.2.3.2</w:t>
            </w:r>
          </w:p>
        </w:tc>
        <w:tc>
          <w:tcPr>
            <w:tcW w:w="4094" w:type="dxa"/>
            <w:shd w:val="clear" w:color="auto" w:fill="auto"/>
          </w:tcPr>
          <w:p w:rsidR="00EE5374" w:rsidRPr="001957FD" w:rsidRDefault="00EE5374" w:rsidP="007735C0">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9252" w:type="dxa"/>
            <w:shd w:val="clear" w:color="auto" w:fill="auto"/>
          </w:tcPr>
          <w:p w:rsidR="00EE5374" w:rsidRPr="001957FD" w:rsidRDefault="00EE5374" w:rsidP="007735C0">
            <w:pPr>
              <w:spacing w:after="0"/>
              <w:rPr>
                <w:lang w:val="el-GR"/>
              </w:rPr>
            </w:pPr>
            <w:r w:rsidRPr="001957FD">
              <w:rPr>
                <w:lang w:val="el-GR"/>
              </w:rPr>
              <w:t>Α) Πιστοποιητικό που εκδίδεται από την αρμόδια αρχή του οικείου</w:t>
            </w:r>
          </w:p>
          <w:p w:rsidR="00EE5374" w:rsidRPr="00E61D2A" w:rsidRDefault="00EE5374" w:rsidP="007735C0">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EE5374" w:rsidRPr="001957FD" w:rsidRDefault="00EE5374" w:rsidP="007735C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EE5374" w:rsidRPr="001957FD" w:rsidRDefault="00EE5374" w:rsidP="007735C0">
            <w:pPr>
              <w:spacing w:after="0"/>
              <w:rPr>
                <w:lang w:val="el-GR"/>
              </w:rPr>
            </w:pPr>
          </w:p>
          <w:p w:rsidR="00EE5374" w:rsidRPr="001957FD" w:rsidRDefault="00EE5374" w:rsidP="007735C0">
            <w:pPr>
              <w:spacing w:after="0"/>
              <w:rPr>
                <w:lang w:val="el-GR"/>
              </w:rPr>
            </w:pPr>
            <w:r w:rsidRPr="001957FD">
              <w:rPr>
                <w:lang w:val="el-GR"/>
              </w:rPr>
              <w:lastRenderedPageBreak/>
              <w:t xml:space="preserve">Για τους ημεδαπούς οικονομικούς φορείς: </w:t>
            </w:r>
          </w:p>
          <w:p w:rsidR="00EE5374" w:rsidRPr="001957FD" w:rsidRDefault="00EE5374" w:rsidP="007735C0">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EE5374" w:rsidRPr="001957FD" w:rsidRDefault="00EE5374" w:rsidP="007735C0">
            <w:pPr>
              <w:spacing w:after="0"/>
              <w:rPr>
                <w:lang w:val="el-GR"/>
              </w:rPr>
            </w:pPr>
          </w:p>
        </w:tc>
      </w:tr>
      <w:tr w:rsidR="00EE5374" w:rsidRPr="001957FD" w:rsidTr="007735C0">
        <w:tc>
          <w:tcPr>
            <w:tcW w:w="1108" w:type="dxa"/>
            <w:vMerge/>
            <w:shd w:val="clear" w:color="auto" w:fill="auto"/>
          </w:tcPr>
          <w:p w:rsidR="00EE5374" w:rsidRPr="001957FD" w:rsidRDefault="00EE5374" w:rsidP="007735C0">
            <w:pPr>
              <w:spacing w:after="0"/>
              <w:rPr>
                <w:lang w:val="el-GR"/>
              </w:rPr>
            </w:pPr>
          </w:p>
        </w:tc>
        <w:tc>
          <w:tcPr>
            <w:tcW w:w="4094" w:type="dxa"/>
            <w:shd w:val="clear" w:color="auto" w:fill="auto"/>
          </w:tcPr>
          <w:p w:rsidR="00EE5374" w:rsidRPr="001957FD" w:rsidRDefault="00EE5374" w:rsidP="007735C0">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9252" w:type="dxa"/>
            <w:shd w:val="clear" w:color="auto" w:fill="auto"/>
          </w:tcPr>
          <w:p w:rsidR="00EE5374" w:rsidRPr="001957FD" w:rsidRDefault="00EE5374" w:rsidP="007735C0">
            <w:pPr>
              <w:spacing w:after="0"/>
              <w:rPr>
                <w:lang w:val="el-GR"/>
              </w:rPr>
            </w:pPr>
            <w:r w:rsidRPr="001957FD">
              <w:rPr>
                <w:lang w:val="el-GR"/>
              </w:rPr>
              <w:t>Β) Πιστοποιητικό που εκδίδεται από την αρμόδια αρχή του οικείου</w:t>
            </w:r>
          </w:p>
          <w:p w:rsidR="00EE5374" w:rsidRPr="00E61D2A" w:rsidRDefault="00EE5374" w:rsidP="007735C0">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EE5374" w:rsidRDefault="00EE5374" w:rsidP="007735C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EE5374" w:rsidRPr="001957FD" w:rsidRDefault="00EE5374" w:rsidP="007735C0">
            <w:pPr>
              <w:spacing w:after="0"/>
              <w:rPr>
                <w:lang w:val="el-GR"/>
              </w:rPr>
            </w:pPr>
          </w:p>
          <w:p w:rsidR="00EE5374" w:rsidRPr="001957FD" w:rsidRDefault="00EE5374" w:rsidP="007735C0">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EE5374" w:rsidRPr="001957FD" w:rsidTr="007735C0">
        <w:tc>
          <w:tcPr>
            <w:tcW w:w="1108" w:type="dxa"/>
            <w:vMerge/>
            <w:shd w:val="clear" w:color="auto" w:fill="auto"/>
          </w:tcPr>
          <w:p w:rsidR="00EE5374" w:rsidRPr="001957FD" w:rsidRDefault="00EE5374" w:rsidP="007735C0">
            <w:pPr>
              <w:spacing w:after="0"/>
              <w:rPr>
                <w:lang w:val="el-GR"/>
              </w:rPr>
            </w:pPr>
          </w:p>
        </w:tc>
        <w:tc>
          <w:tcPr>
            <w:tcW w:w="4094" w:type="dxa"/>
            <w:shd w:val="clear" w:color="auto" w:fill="auto"/>
          </w:tcPr>
          <w:p w:rsidR="00EE5374" w:rsidRPr="001957FD" w:rsidRDefault="00EE5374" w:rsidP="007735C0">
            <w:pPr>
              <w:spacing w:after="0"/>
              <w:rPr>
                <w:lang w:val="el-GR"/>
              </w:rPr>
            </w:pPr>
          </w:p>
        </w:tc>
        <w:tc>
          <w:tcPr>
            <w:tcW w:w="9252" w:type="dxa"/>
            <w:shd w:val="clear" w:color="auto" w:fill="auto"/>
          </w:tcPr>
          <w:p w:rsidR="00EE5374" w:rsidRPr="001957FD" w:rsidRDefault="00EE5374" w:rsidP="007735C0">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EE5374" w:rsidRPr="001957FD" w:rsidTr="007735C0">
        <w:tc>
          <w:tcPr>
            <w:tcW w:w="1108" w:type="dxa"/>
            <w:shd w:val="clear" w:color="auto" w:fill="auto"/>
          </w:tcPr>
          <w:p w:rsidR="00EE5374" w:rsidRPr="001957FD" w:rsidRDefault="00EE5374" w:rsidP="007735C0">
            <w:pPr>
              <w:spacing w:after="0"/>
              <w:rPr>
                <w:lang w:val="el-GR"/>
              </w:rPr>
            </w:pPr>
            <w:r w:rsidRPr="001957FD">
              <w:rPr>
                <w:lang w:val="el-GR"/>
              </w:rPr>
              <w:t>2.2.3.4.α</w:t>
            </w:r>
          </w:p>
        </w:tc>
        <w:tc>
          <w:tcPr>
            <w:tcW w:w="4094" w:type="dxa"/>
            <w:shd w:val="clear" w:color="auto" w:fill="auto"/>
          </w:tcPr>
          <w:p w:rsidR="00EE5374" w:rsidRPr="001957FD" w:rsidRDefault="00EE5374" w:rsidP="007735C0">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9252" w:type="dxa"/>
            <w:shd w:val="clear" w:color="auto" w:fill="auto"/>
          </w:tcPr>
          <w:p w:rsidR="00EE5374" w:rsidRPr="001957FD" w:rsidRDefault="00EE5374" w:rsidP="007735C0">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EE5374" w:rsidRPr="001957FD" w:rsidTr="007735C0">
        <w:tc>
          <w:tcPr>
            <w:tcW w:w="1108" w:type="dxa"/>
            <w:vMerge w:val="restart"/>
            <w:shd w:val="clear" w:color="auto" w:fill="auto"/>
          </w:tcPr>
          <w:p w:rsidR="00EE5374" w:rsidRPr="001957FD" w:rsidRDefault="00EE5374" w:rsidP="007735C0">
            <w:pPr>
              <w:spacing w:after="0"/>
              <w:rPr>
                <w:lang w:val="el-GR"/>
              </w:rPr>
            </w:pPr>
            <w:r w:rsidRPr="001957FD">
              <w:rPr>
                <w:lang w:val="el-GR"/>
              </w:rPr>
              <w:t>2.2.3.4.β</w:t>
            </w:r>
          </w:p>
        </w:tc>
        <w:tc>
          <w:tcPr>
            <w:tcW w:w="4094" w:type="dxa"/>
            <w:shd w:val="clear" w:color="auto" w:fill="auto"/>
          </w:tcPr>
          <w:p w:rsidR="00EE5374" w:rsidRPr="001957FD" w:rsidRDefault="00EE5374" w:rsidP="007735C0">
            <w:pPr>
              <w:spacing w:after="0"/>
              <w:rPr>
                <w:lang w:val="el-GR"/>
              </w:rPr>
            </w:pPr>
            <w:r w:rsidRPr="001957FD">
              <w:rPr>
                <w:lang w:val="el-GR"/>
              </w:rPr>
              <w:t>Καταστάσεις οικονομικής αφερεγγυότητας:</w:t>
            </w:r>
          </w:p>
          <w:p w:rsidR="00EE5374" w:rsidRPr="001957FD" w:rsidRDefault="00EE5374" w:rsidP="007735C0">
            <w:pPr>
              <w:spacing w:after="0"/>
              <w:rPr>
                <w:lang w:val="el-GR"/>
              </w:rPr>
            </w:pPr>
            <w:r w:rsidRPr="001957FD">
              <w:rPr>
                <w:lang w:val="el-GR"/>
              </w:rPr>
              <w:t>Πτώχευση</w:t>
            </w:r>
          </w:p>
          <w:p w:rsidR="00EE5374" w:rsidRPr="001957FD" w:rsidRDefault="00EE5374" w:rsidP="007735C0">
            <w:pPr>
              <w:spacing w:after="0"/>
              <w:rPr>
                <w:lang w:val="el-GR"/>
              </w:rPr>
            </w:pPr>
            <w:r w:rsidRPr="001957FD">
              <w:rPr>
                <w:lang w:val="el-GR"/>
              </w:rPr>
              <w:lastRenderedPageBreak/>
              <w:t>Υπαγωγή σε πτωχευτικό συμβιβασμό ή ειδική εκκαθάριση</w:t>
            </w:r>
          </w:p>
          <w:p w:rsidR="00EE5374" w:rsidRPr="001957FD" w:rsidRDefault="00EE5374" w:rsidP="007735C0">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EE5374" w:rsidRPr="001957FD" w:rsidRDefault="00EE5374" w:rsidP="007735C0">
            <w:pPr>
              <w:spacing w:after="0"/>
              <w:rPr>
                <w:lang w:val="el-GR"/>
              </w:rPr>
            </w:pPr>
            <w:r w:rsidRPr="001957FD">
              <w:rPr>
                <w:lang w:val="el-GR"/>
              </w:rPr>
              <w:t>Υπαγωγή σε Διαδικασία εξυγίανσης</w:t>
            </w:r>
          </w:p>
          <w:p w:rsidR="00EE5374" w:rsidRPr="001957FD" w:rsidRDefault="00EE5374" w:rsidP="007735C0">
            <w:pPr>
              <w:spacing w:after="0"/>
              <w:rPr>
                <w:lang w:val="el-GR"/>
              </w:rPr>
            </w:pPr>
          </w:p>
        </w:tc>
        <w:tc>
          <w:tcPr>
            <w:tcW w:w="9252" w:type="dxa"/>
            <w:shd w:val="clear" w:color="auto" w:fill="auto"/>
          </w:tcPr>
          <w:p w:rsidR="00EE5374" w:rsidRPr="00E73AE1" w:rsidRDefault="00EE5374" w:rsidP="007735C0">
            <w:pPr>
              <w:spacing w:after="0"/>
              <w:rPr>
                <w:i/>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 xml:space="preserve">τις περιπτώσεις </w:t>
            </w:r>
            <w:r>
              <w:rPr>
                <w:lang w:val="el-GR"/>
              </w:rPr>
              <w:lastRenderedPageBreak/>
              <w:t>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EE5374" w:rsidRDefault="00EE5374" w:rsidP="007735C0">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EE5374" w:rsidRPr="001957FD" w:rsidRDefault="00EE5374" w:rsidP="007735C0">
            <w:pPr>
              <w:spacing w:after="0"/>
              <w:rPr>
                <w:color w:val="000000"/>
                <w:lang w:val="el-GR"/>
              </w:rPr>
            </w:pPr>
          </w:p>
          <w:p w:rsidR="00EE5374" w:rsidRPr="001957FD" w:rsidRDefault="00EE5374" w:rsidP="007735C0">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EE5374" w:rsidRPr="001957FD" w:rsidRDefault="00EE5374" w:rsidP="007735C0">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EE5374" w:rsidRPr="001957FD" w:rsidRDefault="00EE5374" w:rsidP="007735C0">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EE5374" w:rsidRPr="001957FD" w:rsidRDefault="00EE5374" w:rsidP="007735C0">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EE5374" w:rsidRPr="001957FD" w:rsidRDefault="00EE5374" w:rsidP="007735C0">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EE5374" w:rsidRPr="001957FD" w:rsidTr="007735C0">
        <w:tc>
          <w:tcPr>
            <w:tcW w:w="1108" w:type="dxa"/>
            <w:vMerge/>
            <w:shd w:val="clear" w:color="auto" w:fill="auto"/>
          </w:tcPr>
          <w:p w:rsidR="00EE5374" w:rsidRPr="001957FD" w:rsidRDefault="00EE5374" w:rsidP="007735C0">
            <w:pPr>
              <w:spacing w:after="0"/>
              <w:rPr>
                <w:lang w:val="el-GR"/>
              </w:rPr>
            </w:pPr>
          </w:p>
        </w:tc>
        <w:tc>
          <w:tcPr>
            <w:tcW w:w="4094" w:type="dxa"/>
            <w:shd w:val="clear" w:color="auto" w:fill="auto"/>
          </w:tcPr>
          <w:p w:rsidR="00EE5374" w:rsidRPr="001957FD" w:rsidRDefault="00EE5374" w:rsidP="007735C0">
            <w:pPr>
              <w:spacing w:after="0"/>
              <w:rPr>
                <w:lang w:val="el-GR"/>
              </w:rPr>
            </w:pPr>
            <w:r w:rsidRPr="001957FD">
              <w:rPr>
                <w:lang w:val="el-GR"/>
              </w:rPr>
              <w:t>Αναστολή επιχειρηματικών δραστηριοτήτων</w:t>
            </w:r>
          </w:p>
          <w:p w:rsidR="00EE5374" w:rsidRPr="001957FD" w:rsidRDefault="00EE5374" w:rsidP="007735C0">
            <w:pPr>
              <w:spacing w:after="0"/>
              <w:rPr>
                <w:lang w:val="el-GR"/>
              </w:rPr>
            </w:pPr>
          </w:p>
        </w:tc>
        <w:tc>
          <w:tcPr>
            <w:tcW w:w="9252" w:type="dxa"/>
            <w:shd w:val="clear" w:color="auto" w:fill="auto"/>
          </w:tcPr>
          <w:p w:rsidR="00EE5374" w:rsidRPr="001957FD" w:rsidRDefault="00EE5374" w:rsidP="007735C0">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EE5374" w:rsidRPr="001957FD" w:rsidTr="007735C0">
        <w:tc>
          <w:tcPr>
            <w:tcW w:w="1108" w:type="dxa"/>
            <w:shd w:val="clear" w:color="auto" w:fill="auto"/>
          </w:tcPr>
          <w:p w:rsidR="00EE5374" w:rsidRPr="001957FD" w:rsidRDefault="00EE5374" w:rsidP="007735C0">
            <w:pPr>
              <w:spacing w:after="0"/>
              <w:rPr>
                <w:lang w:val="el-GR"/>
              </w:rPr>
            </w:pPr>
            <w:r w:rsidRPr="001957FD">
              <w:rPr>
                <w:lang w:val="el-GR"/>
              </w:rPr>
              <w:t>2.2.3.9</w:t>
            </w:r>
          </w:p>
        </w:tc>
        <w:tc>
          <w:tcPr>
            <w:tcW w:w="4094" w:type="dxa"/>
            <w:shd w:val="clear" w:color="auto" w:fill="auto"/>
          </w:tcPr>
          <w:p w:rsidR="00EE5374" w:rsidRPr="001957FD" w:rsidRDefault="00EE5374" w:rsidP="007735C0">
            <w:pPr>
              <w:spacing w:after="0"/>
              <w:rPr>
                <w:lang w:val="el-GR"/>
              </w:rPr>
            </w:pPr>
            <w:r w:rsidRPr="001957FD">
              <w:rPr>
                <w:lang w:val="el-GR"/>
              </w:rPr>
              <w:t>Οριζόντιος αποκλεισμός από μελλοντικές διαδικασίες σύναψης</w:t>
            </w:r>
          </w:p>
        </w:tc>
        <w:tc>
          <w:tcPr>
            <w:tcW w:w="9252" w:type="dxa"/>
            <w:shd w:val="clear" w:color="auto" w:fill="auto"/>
          </w:tcPr>
          <w:p w:rsidR="00EE5374" w:rsidRPr="001957FD" w:rsidRDefault="00EE5374" w:rsidP="007735C0">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EE5374" w:rsidRPr="001957FD" w:rsidTr="007735C0">
        <w:tc>
          <w:tcPr>
            <w:tcW w:w="1108" w:type="dxa"/>
            <w:vMerge w:val="restart"/>
            <w:shd w:val="clear" w:color="auto" w:fill="auto"/>
          </w:tcPr>
          <w:p w:rsidR="00EE5374" w:rsidRPr="001957FD" w:rsidRDefault="00EE5374" w:rsidP="007735C0">
            <w:pPr>
              <w:spacing w:after="0"/>
              <w:rPr>
                <w:lang w:val="el-GR"/>
              </w:rPr>
            </w:pPr>
            <w:r w:rsidRPr="001957FD">
              <w:rPr>
                <w:lang w:val="el-GR"/>
              </w:rPr>
              <w:t>2.2.4</w:t>
            </w:r>
          </w:p>
        </w:tc>
        <w:tc>
          <w:tcPr>
            <w:tcW w:w="4094" w:type="dxa"/>
            <w:shd w:val="clear" w:color="auto" w:fill="auto"/>
          </w:tcPr>
          <w:p w:rsidR="00EE5374" w:rsidRPr="001957FD" w:rsidRDefault="00EE5374" w:rsidP="007735C0">
            <w:pPr>
              <w:spacing w:after="0"/>
              <w:rPr>
                <w:lang w:val="el-GR"/>
              </w:rPr>
            </w:pPr>
            <w:r w:rsidRPr="001957FD">
              <w:rPr>
                <w:lang w:val="el-GR"/>
              </w:rPr>
              <w:t>Εγγραφή στο σχετικό επαγγελματικό μητρώο</w:t>
            </w:r>
          </w:p>
          <w:p w:rsidR="00EE5374" w:rsidRPr="001957FD" w:rsidRDefault="00EE5374" w:rsidP="007735C0">
            <w:pPr>
              <w:spacing w:after="0"/>
              <w:rPr>
                <w:lang w:val="el-GR"/>
              </w:rPr>
            </w:pPr>
          </w:p>
        </w:tc>
        <w:tc>
          <w:tcPr>
            <w:tcW w:w="9252" w:type="dxa"/>
            <w:shd w:val="clear" w:color="auto" w:fill="auto"/>
          </w:tcPr>
          <w:p w:rsidR="00EE5374" w:rsidRPr="001957FD" w:rsidRDefault="00EE5374" w:rsidP="007735C0">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EE5374" w:rsidRPr="001957FD" w:rsidTr="007735C0">
        <w:tc>
          <w:tcPr>
            <w:tcW w:w="1108" w:type="dxa"/>
            <w:vMerge/>
            <w:shd w:val="clear" w:color="auto" w:fill="auto"/>
          </w:tcPr>
          <w:p w:rsidR="00EE5374" w:rsidRPr="001957FD" w:rsidRDefault="00EE5374" w:rsidP="007735C0">
            <w:pPr>
              <w:spacing w:after="0"/>
              <w:rPr>
                <w:lang w:val="el-GR"/>
              </w:rPr>
            </w:pPr>
          </w:p>
        </w:tc>
        <w:tc>
          <w:tcPr>
            <w:tcW w:w="4094" w:type="dxa"/>
            <w:shd w:val="clear" w:color="auto" w:fill="auto"/>
          </w:tcPr>
          <w:p w:rsidR="00EE5374" w:rsidRPr="001957FD" w:rsidRDefault="00EE5374" w:rsidP="007735C0">
            <w:pPr>
              <w:spacing w:after="0"/>
              <w:rPr>
                <w:lang w:val="el-GR"/>
              </w:rPr>
            </w:pPr>
            <w:r w:rsidRPr="001957FD">
              <w:rPr>
                <w:lang w:val="el-GR"/>
              </w:rPr>
              <w:t>Εγγραφή στο σχετικό εμπορικό μητρώο</w:t>
            </w:r>
          </w:p>
          <w:p w:rsidR="00EE5374" w:rsidRPr="001957FD" w:rsidRDefault="00EE5374" w:rsidP="007735C0">
            <w:pPr>
              <w:spacing w:after="0"/>
              <w:rPr>
                <w:lang w:val="el-GR"/>
              </w:rPr>
            </w:pPr>
          </w:p>
        </w:tc>
        <w:tc>
          <w:tcPr>
            <w:tcW w:w="9252" w:type="dxa"/>
            <w:shd w:val="clear" w:color="auto" w:fill="auto"/>
          </w:tcPr>
          <w:p w:rsidR="00EE5374" w:rsidRPr="001957FD" w:rsidRDefault="00EE5374" w:rsidP="007735C0">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EE5374" w:rsidRDefault="00EE5374" w:rsidP="007735C0">
            <w:pPr>
              <w:spacing w:after="0"/>
              <w:rPr>
                <w:lang w:val="el-GR"/>
              </w:rPr>
            </w:pPr>
          </w:p>
          <w:p w:rsidR="00EE5374" w:rsidRDefault="00EE5374" w:rsidP="007735C0">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EE5374" w:rsidRDefault="00EE5374" w:rsidP="007735C0">
            <w:pPr>
              <w:spacing w:after="0"/>
              <w:rPr>
                <w:lang w:val="el-GR"/>
              </w:rPr>
            </w:pPr>
          </w:p>
          <w:p w:rsidR="00EE5374" w:rsidRPr="001957FD" w:rsidRDefault="00EE5374" w:rsidP="007735C0">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EE5374" w:rsidRPr="001957FD" w:rsidTr="007735C0">
        <w:tc>
          <w:tcPr>
            <w:tcW w:w="1108" w:type="dxa"/>
            <w:vMerge/>
            <w:shd w:val="clear" w:color="auto" w:fill="auto"/>
          </w:tcPr>
          <w:p w:rsidR="00EE5374" w:rsidRPr="001957FD" w:rsidRDefault="00EE5374" w:rsidP="007735C0">
            <w:pPr>
              <w:spacing w:after="0"/>
              <w:rPr>
                <w:lang w:val="el-GR"/>
              </w:rPr>
            </w:pPr>
          </w:p>
        </w:tc>
        <w:tc>
          <w:tcPr>
            <w:tcW w:w="4094" w:type="dxa"/>
            <w:shd w:val="clear" w:color="auto" w:fill="auto"/>
          </w:tcPr>
          <w:p w:rsidR="00EE5374" w:rsidRPr="001957FD" w:rsidRDefault="00EE5374" w:rsidP="007735C0">
            <w:pPr>
              <w:spacing w:after="0"/>
              <w:rPr>
                <w:lang w:val="el-GR"/>
              </w:rPr>
            </w:pPr>
          </w:p>
        </w:tc>
        <w:tc>
          <w:tcPr>
            <w:tcW w:w="9252" w:type="dxa"/>
            <w:shd w:val="clear" w:color="auto" w:fill="auto"/>
          </w:tcPr>
          <w:p w:rsidR="00EE5374" w:rsidRPr="001957FD" w:rsidRDefault="00EE5374" w:rsidP="007735C0">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EE5374" w:rsidRPr="001957FD" w:rsidTr="007735C0">
        <w:tc>
          <w:tcPr>
            <w:tcW w:w="1108" w:type="dxa"/>
            <w:shd w:val="clear" w:color="auto" w:fill="auto"/>
          </w:tcPr>
          <w:p w:rsidR="00EE5374" w:rsidRPr="001957FD" w:rsidRDefault="00EE5374" w:rsidP="007735C0">
            <w:pPr>
              <w:spacing w:after="0"/>
              <w:rPr>
                <w:lang w:val="el-GR"/>
              </w:rPr>
            </w:pPr>
            <w:r w:rsidRPr="001957FD">
              <w:rPr>
                <w:lang w:val="el-GR"/>
              </w:rPr>
              <w:t>2.2.7.α</w:t>
            </w:r>
          </w:p>
        </w:tc>
        <w:tc>
          <w:tcPr>
            <w:tcW w:w="4094" w:type="dxa"/>
            <w:shd w:val="clear" w:color="auto" w:fill="auto"/>
          </w:tcPr>
          <w:p w:rsidR="00EE5374" w:rsidRPr="001957FD" w:rsidRDefault="00EE5374" w:rsidP="007735C0">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9252" w:type="dxa"/>
            <w:shd w:val="clear" w:color="auto" w:fill="auto"/>
          </w:tcPr>
          <w:p w:rsidR="00EE5374" w:rsidRPr="00676136" w:rsidRDefault="00EE5374" w:rsidP="007735C0">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EE5374" w:rsidRPr="00676136" w:rsidRDefault="00EE5374" w:rsidP="007735C0">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bl>
    <w:p w:rsidR="00EE5374" w:rsidRDefault="00EE5374" w:rsidP="00EE5374">
      <w:pPr>
        <w:spacing w:before="57" w:after="57"/>
        <w:rPr>
          <w:i/>
          <w:color w:val="5B9BD5"/>
          <w:szCs w:val="22"/>
          <w:lang w:val="el-GR"/>
        </w:rPr>
      </w:pPr>
    </w:p>
    <w:p w:rsidR="00EE5374" w:rsidRDefault="00EE5374" w:rsidP="00EE5374">
      <w:pPr>
        <w:pStyle w:val="2"/>
        <w:tabs>
          <w:tab w:val="clear" w:pos="567"/>
          <w:tab w:val="left" w:pos="0"/>
        </w:tabs>
        <w:spacing w:before="57" w:after="57"/>
        <w:ind w:left="0" w:firstLine="0"/>
        <w:rPr>
          <w:lang w:val="el-GR"/>
        </w:rPr>
        <w:sectPr w:rsidR="00EE5374" w:rsidSect="00B642FC">
          <w:pgSz w:w="16838" w:h="11906" w:orient="landscape"/>
          <w:pgMar w:top="1134" w:right="1134" w:bottom="1134" w:left="1134" w:header="720" w:footer="709" w:gutter="0"/>
          <w:cols w:space="720"/>
          <w:docGrid w:linePitch="600" w:charSpace="36864"/>
        </w:sectPr>
      </w:pPr>
    </w:p>
    <w:p w:rsidR="00EE5374" w:rsidRPr="0035532D" w:rsidRDefault="00EE5374" w:rsidP="00EE5374">
      <w:pPr>
        <w:pStyle w:val="2"/>
        <w:tabs>
          <w:tab w:val="clear" w:pos="567"/>
          <w:tab w:val="left" w:pos="0"/>
        </w:tabs>
        <w:spacing w:before="57" w:after="57"/>
        <w:ind w:left="0" w:firstLine="0"/>
        <w:rPr>
          <w:i/>
          <w:color w:val="538135"/>
          <w:lang w:val="el-GR"/>
        </w:rPr>
      </w:pPr>
      <w:bookmarkStart w:id="12" w:name="_Toc100645037"/>
      <w:bookmarkStart w:id="13" w:name="_Toc167792381"/>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12"/>
      <w:bookmarkEnd w:id="13"/>
    </w:p>
    <w:p w:rsidR="00EE5374" w:rsidRDefault="00EE5374" w:rsidP="00EE5374">
      <w:pPr>
        <w:spacing w:before="57" w:after="57"/>
        <w:rPr>
          <w:lang w:val="el-GR"/>
        </w:rPr>
      </w:pPr>
    </w:p>
    <w:p w:rsidR="00EE5374" w:rsidRPr="00B10CC8" w:rsidRDefault="00EE5374" w:rsidP="00EE5374">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EE5374" w:rsidRPr="00B10CC8" w:rsidRDefault="00EE5374" w:rsidP="00EE5374">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EE5374" w:rsidRPr="00B10CC8" w:rsidRDefault="00EE5374" w:rsidP="00EE5374">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EE5374" w:rsidRPr="00B10CC8" w:rsidRDefault="00EE5374" w:rsidP="00EE5374">
      <w:pPr>
        <w:rPr>
          <w:lang w:val="el-GR"/>
        </w:rPr>
      </w:pPr>
      <w:r w:rsidRPr="00B10CC8">
        <w:rPr>
          <w:lang w:val="el-GR"/>
        </w:rPr>
        <w:t xml:space="preserve">ΙΙΙ. Αποδέκτες των ανωτέρω (υπό Α) δεδομένων στους οποίους κοινοποιούνται είναι: </w:t>
      </w:r>
    </w:p>
    <w:p w:rsidR="00EE5374" w:rsidRPr="00B10CC8" w:rsidRDefault="00EE5374" w:rsidP="00EE5374">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EE5374" w:rsidRPr="00B10CC8" w:rsidRDefault="00EE5374" w:rsidP="00EE5374">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EE5374" w:rsidRPr="00B10CC8" w:rsidRDefault="00EE5374" w:rsidP="00EE5374">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EE5374" w:rsidRPr="00B10CC8" w:rsidRDefault="00EE5374" w:rsidP="00EE5374">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EE5374" w:rsidRPr="00B10CC8" w:rsidRDefault="00EE5374" w:rsidP="00EE5374">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EE5374" w:rsidRPr="00B10CC8" w:rsidRDefault="00EE5374" w:rsidP="00EE5374">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EE5374" w:rsidRDefault="00EE5374" w:rsidP="00EE5374">
      <w:pPr>
        <w:suppressAutoHyphens w:val="0"/>
        <w:spacing w:after="0"/>
        <w:jc w:val="left"/>
        <w:rPr>
          <w:lang w:val="el-GR"/>
        </w:rPr>
      </w:pPr>
      <w:r>
        <w:rPr>
          <w:lang w:val="el-GR"/>
        </w:rPr>
        <w:br w:type="page"/>
      </w:r>
    </w:p>
    <w:p w:rsidR="00EE5374" w:rsidRDefault="00EE5374" w:rsidP="00EE5374">
      <w:pPr>
        <w:pStyle w:val="2"/>
        <w:tabs>
          <w:tab w:val="clear" w:pos="567"/>
          <w:tab w:val="left" w:pos="0"/>
        </w:tabs>
        <w:spacing w:before="57" w:after="57"/>
        <w:ind w:left="0" w:firstLine="0"/>
        <w:rPr>
          <w:lang w:val="el-GR"/>
        </w:rPr>
      </w:pPr>
      <w:bookmarkStart w:id="14" w:name="_Toc100645038"/>
      <w:bookmarkStart w:id="15" w:name="_Toc167792382"/>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14"/>
      <w:bookmarkEnd w:id="15"/>
    </w:p>
    <w:p w:rsidR="00EE5374" w:rsidRDefault="00EE5374" w:rsidP="00EE5374">
      <w:pPr>
        <w:spacing w:before="57" w:after="57"/>
        <w:rPr>
          <w:lang w:val="el-GR"/>
        </w:rPr>
      </w:pPr>
    </w:p>
    <w:p w:rsidR="00EE5374" w:rsidRDefault="00EE5374" w:rsidP="00EE5374">
      <w:pPr>
        <w:spacing w:before="57" w:after="57"/>
        <w:rPr>
          <w:lang w:val="el-GR"/>
        </w:rPr>
      </w:pPr>
    </w:p>
    <w:p w:rsidR="00EE5374" w:rsidRDefault="00EE5374" w:rsidP="00EE5374">
      <w:pPr>
        <w:widowControl w:val="0"/>
        <w:numPr>
          <w:ilvl w:val="0"/>
          <w:numId w:val="1"/>
        </w:numPr>
        <w:tabs>
          <w:tab w:val="clear" w:pos="432"/>
          <w:tab w:val="num" w:pos="0"/>
        </w:tabs>
        <w:autoSpaceDE w:val="0"/>
        <w:spacing w:after="0"/>
        <w:jc w:val="center"/>
        <w:rPr>
          <w:szCs w:val="22"/>
          <w:lang w:val="el-GR"/>
        </w:rPr>
      </w:pPr>
    </w:p>
    <w:p w:rsidR="00EE5374" w:rsidRDefault="00EE5374" w:rsidP="00EE5374">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40D21A84" wp14:editId="575019A3">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EE5374" w:rsidRDefault="00EE5374" w:rsidP="00EE5374">
      <w:pPr>
        <w:widowControl w:val="0"/>
        <w:numPr>
          <w:ilvl w:val="0"/>
          <w:numId w:val="1"/>
        </w:numPr>
        <w:tabs>
          <w:tab w:val="clear" w:pos="432"/>
          <w:tab w:val="num" w:pos="0"/>
        </w:tabs>
        <w:autoSpaceDE w:val="0"/>
        <w:spacing w:after="0"/>
        <w:jc w:val="center"/>
        <w:rPr>
          <w:szCs w:val="22"/>
          <w:lang w:val="el-GR"/>
        </w:rPr>
      </w:pPr>
    </w:p>
    <w:p w:rsidR="00EE5374" w:rsidRDefault="00EE5374" w:rsidP="00EE5374">
      <w:pPr>
        <w:widowControl w:val="0"/>
        <w:numPr>
          <w:ilvl w:val="0"/>
          <w:numId w:val="1"/>
        </w:numPr>
        <w:tabs>
          <w:tab w:val="clear" w:pos="432"/>
          <w:tab w:val="num" w:pos="0"/>
        </w:tabs>
        <w:autoSpaceDE w:val="0"/>
        <w:spacing w:after="0"/>
        <w:jc w:val="center"/>
        <w:rPr>
          <w:szCs w:val="22"/>
          <w:lang w:val="el-GR"/>
        </w:rPr>
      </w:pPr>
    </w:p>
    <w:p w:rsidR="00EE5374" w:rsidRDefault="00EE5374" w:rsidP="00EE5374">
      <w:pPr>
        <w:widowControl w:val="0"/>
        <w:numPr>
          <w:ilvl w:val="0"/>
          <w:numId w:val="1"/>
        </w:numPr>
        <w:tabs>
          <w:tab w:val="clear" w:pos="432"/>
          <w:tab w:val="num" w:pos="0"/>
        </w:tabs>
        <w:autoSpaceDE w:val="0"/>
        <w:spacing w:after="0"/>
        <w:jc w:val="center"/>
        <w:rPr>
          <w:szCs w:val="22"/>
          <w:lang w:val="el-GR"/>
        </w:rPr>
      </w:pPr>
    </w:p>
    <w:p w:rsidR="00EE5374" w:rsidRDefault="00EE5374" w:rsidP="00EE5374">
      <w:pPr>
        <w:widowControl w:val="0"/>
        <w:numPr>
          <w:ilvl w:val="0"/>
          <w:numId w:val="1"/>
        </w:numPr>
        <w:tabs>
          <w:tab w:val="clear" w:pos="432"/>
          <w:tab w:val="num" w:pos="0"/>
        </w:tabs>
        <w:autoSpaceDE w:val="0"/>
        <w:spacing w:after="0"/>
        <w:jc w:val="center"/>
        <w:rPr>
          <w:szCs w:val="22"/>
          <w:lang w:val="el-GR"/>
        </w:rPr>
      </w:pPr>
    </w:p>
    <w:p w:rsidR="00EE5374" w:rsidRPr="009779EA" w:rsidRDefault="00EE5374" w:rsidP="00EE5374">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EE5374" w:rsidRPr="009779EA" w:rsidRDefault="00EE5374" w:rsidP="00EE5374">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EE5374" w:rsidRPr="009779EA" w:rsidRDefault="00EE5374" w:rsidP="00EE5374">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EE5374" w:rsidRPr="009779EA" w:rsidRDefault="00EE5374" w:rsidP="00EE5374">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EE5374" w:rsidRPr="009779EA" w:rsidRDefault="00EE5374" w:rsidP="00EE5374">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EE5374" w:rsidRDefault="00EE5374" w:rsidP="00EE5374">
      <w:pPr>
        <w:spacing w:after="0"/>
        <w:jc w:val="center"/>
        <w:rPr>
          <w:sz w:val="24"/>
          <w:lang w:val="el-GR" w:eastAsia="el-GR"/>
        </w:rPr>
      </w:pPr>
      <w:r w:rsidRPr="00295099">
        <w:rPr>
          <w:sz w:val="24"/>
          <w:lang w:val="el-GR" w:eastAsia="el-GR"/>
        </w:rPr>
        <w:t>ΣΥΜΦΩΝΗΤΙΚΟ ΠΡΟΜΗΘΕΙΑΣ…………….</w:t>
      </w:r>
    </w:p>
    <w:p w:rsidR="00EE5374" w:rsidRDefault="00EE5374" w:rsidP="00EE5374">
      <w:pPr>
        <w:spacing w:after="0"/>
        <w:jc w:val="center"/>
        <w:rPr>
          <w:sz w:val="24"/>
          <w:lang w:val="el-GR" w:eastAsia="el-GR"/>
        </w:rPr>
      </w:pPr>
      <w:r>
        <w:rPr>
          <w:sz w:val="24"/>
          <w:lang w:val="el-GR" w:eastAsia="el-GR"/>
        </w:rPr>
        <w:t>ΑΞΙΑΣ: ……………………</w:t>
      </w:r>
    </w:p>
    <w:p w:rsidR="00EE5374" w:rsidRDefault="00EE5374" w:rsidP="00EE5374">
      <w:pPr>
        <w:spacing w:after="0"/>
        <w:jc w:val="center"/>
        <w:rPr>
          <w:sz w:val="24"/>
          <w:lang w:val="el-GR" w:eastAsia="el-GR"/>
        </w:rPr>
      </w:pPr>
      <w:r>
        <w:rPr>
          <w:sz w:val="24"/>
          <w:lang w:val="el-GR" w:eastAsia="el-GR"/>
        </w:rPr>
        <w:t>ΔΙΚΑΙΩΜΑ ΠΡΟΑΙΡΕΣΗΣ ΑΞΙΑΣ:</w:t>
      </w:r>
    </w:p>
    <w:p w:rsidR="00EE5374" w:rsidRDefault="00EE5374" w:rsidP="00EE5374">
      <w:pPr>
        <w:spacing w:after="0"/>
        <w:jc w:val="center"/>
        <w:rPr>
          <w:sz w:val="24"/>
          <w:lang w:val="el-GR" w:eastAsia="el-GR"/>
        </w:rPr>
      </w:pPr>
      <w:r>
        <w:rPr>
          <w:sz w:val="24"/>
          <w:lang w:val="el-GR" w:eastAsia="el-GR"/>
        </w:rPr>
        <w:t>ΣΥΝΟΛΙΚΗ ΑΞΙΑ: ………………….</w:t>
      </w:r>
    </w:p>
    <w:p w:rsidR="00EE5374" w:rsidRPr="00295099" w:rsidRDefault="00EE5374" w:rsidP="00EE5374">
      <w:pPr>
        <w:spacing w:after="0"/>
        <w:jc w:val="center"/>
        <w:rPr>
          <w:color w:val="0070C0"/>
          <w:sz w:val="24"/>
          <w:lang w:val="el-GR" w:eastAsia="el-GR"/>
        </w:rPr>
      </w:pPr>
      <w:r>
        <w:rPr>
          <w:sz w:val="24"/>
          <w:lang w:val="el-GR" w:eastAsia="el-GR"/>
        </w:rPr>
        <w:t>ΑΡ. ΠΡΩΤ.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Στ.. .................. σήμερα ........................ ημέρα ....................... </w:t>
      </w:r>
    </w:p>
    <w:p w:rsidR="00EE5374" w:rsidRPr="00EC3E4C" w:rsidRDefault="00EE5374" w:rsidP="00EE5374">
      <w:pPr>
        <w:spacing w:after="0"/>
        <w:rPr>
          <w:sz w:val="24"/>
          <w:lang w:val="el-GR" w:eastAsia="el-GR"/>
        </w:rPr>
      </w:pPr>
    </w:p>
    <w:p w:rsidR="00EE5374" w:rsidRPr="00EC3E4C" w:rsidRDefault="00EE5374" w:rsidP="00EE5374">
      <w:pPr>
        <w:spacing w:after="0"/>
        <w:rPr>
          <w:i/>
          <w:sz w:val="24"/>
          <w:lang w:val="el-GR" w:eastAsia="el-GR"/>
        </w:rPr>
      </w:pPr>
      <w:r w:rsidRPr="00EC3E4C">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EE5374" w:rsidRPr="00EC3E4C" w:rsidRDefault="00EE5374" w:rsidP="00EE5374">
      <w:pPr>
        <w:spacing w:after="0"/>
        <w:rPr>
          <w:i/>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οι παρακάτω συμβαλλόμενοι:</w:t>
      </w:r>
    </w:p>
    <w:p w:rsidR="00EE5374" w:rsidRPr="00EC3E4C" w:rsidRDefault="00EE5374" w:rsidP="00EE5374">
      <w:pPr>
        <w:spacing w:after="0"/>
        <w:rPr>
          <w:sz w:val="24"/>
          <w:lang w:val="el-GR" w:eastAsia="el-GR"/>
        </w:rPr>
      </w:pPr>
    </w:p>
    <w:p w:rsidR="00EE5374" w:rsidRPr="00295099" w:rsidRDefault="00EE5374" w:rsidP="00EE5374">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A73F21">
        <w:rPr>
          <w:sz w:val="24"/>
          <w:lang w:val="el-GR" w:eastAsia="el-GR"/>
        </w:rPr>
        <w:t>1015.E00956.0001 (Ο.Μ. ΕΔΡΑΣ)</w:t>
      </w:r>
      <w:r>
        <w:rPr>
          <w:sz w:val="24"/>
          <w:lang w:val="el-GR" w:eastAsia="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w:t>
      </w:r>
      <w:r w:rsidRPr="00A73F21">
        <w:rPr>
          <w:sz w:val="24"/>
          <w:lang w:val="el-GR" w:eastAsia="el-GR"/>
        </w:rPr>
        <w:t>­</w:t>
      </w:r>
      <w:r w:rsidRPr="00A73F21">
        <w:rPr>
          <w:sz w:val="24"/>
          <w:lang w:val="el-GR" w:eastAsia="el-GR"/>
        </w:rPr>
        <w:tab/>
      </w:r>
      <w:r>
        <w:rPr>
          <w:sz w:val="24"/>
          <w:lang w:val="el-GR" w:eastAsia="el-GR"/>
        </w:rPr>
        <w:t xml:space="preserve">με βάση την </w:t>
      </w:r>
      <w:r w:rsidRPr="00A73F21">
        <w:rPr>
          <w:sz w:val="24"/>
          <w:lang w:val="el-GR" w:eastAsia="el-GR"/>
        </w:rPr>
        <w:t>υπ΄αριθμ. Αριθ Γ4β/Γ.Π.οικ. οικ.4379/23-1-2023 Απόφαση Υπουργού Υγείας για την παράταση της θητείας του Κοινού Διοικητή στα διασυνδεόμενα Γ.Ν. ΛΑΣΙΘΙΟΥ και Γενικό Νοσοκομείο-Κ.Υ. Νεαπόλεως «ΔΙΑΛΥΝΑΚΕΙΟ», αρμοδιότητας 7ης Υ.ΠΕ. ΚΡΗΤΗΣ.  (ΦΕΚ 59/τ.ΥΟΔΔ</w:t>
      </w:r>
      <w:r>
        <w:rPr>
          <w:sz w:val="24"/>
          <w:lang w:val="el-GR" w:eastAsia="el-GR"/>
        </w:rPr>
        <w:t xml:space="preserve">/27-1-2023) </w:t>
      </w:r>
      <w:r w:rsidRPr="00295099">
        <w:rPr>
          <w:sz w:val="24"/>
          <w:lang w:val="el-GR" w:eastAsia="el-GR"/>
        </w:rPr>
        <w:t xml:space="preserve">(στο εξής η «Αναθέτουσα Αρχή»)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2.</w:t>
      </w:r>
      <w:r>
        <w:rPr>
          <w:sz w:val="24"/>
          <w:lang w:val="el-GR" w:eastAsia="el-GR"/>
        </w:rPr>
        <w:t xml:space="preserve"> </w:t>
      </w:r>
      <w:r w:rsidRPr="00EC3E4C">
        <w:rPr>
          <w:sz w:val="24"/>
          <w:lang w:val="el-GR" w:eastAsia="el-GR"/>
        </w:rPr>
        <w:t xml:space="preserve">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EC3E4C">
        <w:rPr>
          <w:i/>
          <w:color w:val="2E74B5"/>
          <w:sz w:val="24"/>
          <w:lang w:val="el-GR" w:eastAsia="el-GR"/>
        </w:rPr>
        <w:t>(μόνο για νομικά πρόσωπα)</w:t>
      </w:r>
      <w:r w:rsidRPr="00EC3E4C">
        <w:rPr>
          <w:sz w:val="24"/>
          <w:lang w:val="el-GR" w:eastAsia="el-GR"/>
        </w:rPr>
        <w:t xml:space="preserve"> από τον ......................................... (στο εξής ο «Ανάδοχος»)  </w:t>
      </w:r>
    </w:p>
    <w:p w:rsidR="00EE5374" w:rsidRPr="00EC3E4C" w:rsidRDefault="00EE5374" w:rsidP="00EE5374">
      <w:pPr>
        <w:spacing w:after="0"/>
        <w:rPr>
          <w:sz w:val="24"/>
          <w:lang w:val="el-GR" w:eastAsia="el-GR"/>
        </w:rPr>
      </w:pPr>
    </w:p>
    <w:p w:rsidR="00EE5374" w:rsidRPr="00EC3E4C" w:rsidRDefault="00EE5374" w:rsidP="00EE5374">
      <w:pPr>
        <w:rPr>
          <w:sz w:val="24"/>
          <w:lang w:val="el-GR"/>
        </w:rPr>
      </w:pPr>
      <w:r w:rsidRPr="00EC3E4C">
        <w:rPr>
          <w:sz w:val="24"/>
          <w:lang w:val="el-GR"/>
        </w:rPr>
        <w:t>Έχοντας υπόψη:</w:t>
      </w:r>
    </w:p>
    <w:p w:rsidR="00EE5374" w:rsidRPr="00EC3E4C" w:rsidRDefault="00EE5374" w:rsidP="00EE5374">
      <w:pPr>
        <w:rPr>
          <w:sz w:val="24"/>
          <w:lang w:val="el-GR"/>
        </w:rPr>
      </w:pPr>
      <w:r w:rsidRPr="00EC3E4C">
        <w:rPr>
          <w:sz w:val="24"/>
          <w:lang w:val="el-GR"/>
        </w:rPr>
        <w:lastRenderedPageBreak/>
        <w:t xml:space="preserve">1. την υπ΄ αριθμ ..... διακήρυξη (ΑΔΑΜ…) </w:t>
      </w:r>
      <w:r w:rsidRPr="00EC3E4C">
        <w:rPr>
          <w:sz w:val="24"/>
          <w:lang w:val="el-GR" w:eastAsia="el-GR"/>
        </w:rPr>
        <w:t xml:space="preserve">και τα λοιπά έγγραφα της σύμβασης που συνέταξε η </w:t>
      </w:r>
      <w:r w:rsidRPr="00EC3E4C">
        <w:rPr>
          <w:sz w:val="24"/>
          <w:lang w:val="el-GR"/>
        </w:rPr>
        <w:t>Αναθέτουσα Αρχή για την παρούσα σύμβαση προμήθειας.</w:t>
      </w:r>
    </w:p>
    <w:p w:rsidR="00EE5374" w:rsidRPr="00EC3E4C" w:rsidRDefault="00EE5374" w:rsidP="00EE5374">
      <w:pPr>
        <w:rPr>
          <w:sz w:val="24"/>
          <w:lang w:val="el-GR"/>
        </w:rPr>
      </w:pPr>
      <w:r w:rsidRPr="00EC3E4C">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EE5374" w:rsidRPr="00EC3E4C" w:rsidRDefault="00EE5374" w:rsidP="00EE5374">
      <w:pPr>
        <w:rPr>
          <w:i/>
          <w:color w:val="0070C0"/>
          <w:sz w:val="24"/>
          <w:lang w:val="el-GR" w:eastAsia="el-GR"/>
        </w:rPr>
      </w:pPr>
      <w:r w:rsidRPr="00EC3E4C">
        <w:rPr>
          <w:sz w:val="24"/>
          <w:lang w:val="el-GR"/>
        </w:rPr>
        <w:t>3. Την από ……</w:t>
      </w:r>
      <w:r w:rsidRPr="00133455">
        <w:rPr>
          <w:sz w:val="24"/>
          <w:u w:val="single"/>
          <w:lang w:val="el-GR"/>
        </w:rPr>
        <w:t>υπεύθυνη</w:t>
      </w:r>
      <w:r w:rsidRPr="00EC3E4C">
        <w:rPr>
          <w:sz w:val="24"/>
          <w:lang w:val="el-GR"/>
        </w:rPr>
        <w:t xml:space="preserve"> δήλωση του Αναδόχου περί μη οψιγενών μεταβολών, κατά την έννοια της περ. (2) της παρ. 3 του άρθρου 100 του ν. 4412/2016 </w:t>
      </w:r>
      <w:r w:rsidRPr="00EC3E4C">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EE5374" w:rsidRPr="00EC3E4C" w:rsidRDefault="00EE5374" w:rsidP="00EE5374">
      <w:pPr>
        <w:rPr>
          <w:sz w:val="24"/>
          <w:lang w:val="el-GR" w:eastAsia="el-GR"/>
        </w:rPr>
      </w:pPr>
      <w:r>
        <w:rPr>
          <w:sz w:val="24"/>
          <w:lang w:val="el-GR"/>
        </w:rPr>
        <w:t>4</w:t>
      </w:r>
      <w:r w:rsidRPr="00EC3E4C">
        <w:rPr>
          <w:sz w:val="24"/>
          <w:lang w:val="el-GR"/>
        </w:rPr>
        <w:t xml:space="preserve">. Ότι </w:t>
      </w:r>
      <w:r w:rsidRPr="00EC3E4C">
        <w:rPr>
          <w:sz w:val="24"/>
          <w:lang w:val="el-GR" w:eastAsia="el-GR"/>
        </w:rPr>
        <w:t>αναπόσπαστο τμήμα της παρούσας αποτελούν, σύμφωνα με το άρθρο 2 παρ.1 περιπτ. 42 του ν.4412/2016:</w:t>
      </w:r>
    </w:p>
    <w:p w:rsidR="00EE5374" w:rsidRPr="00EC3E4C" w:rsidRDefault="00EE5374" w:rsidP="00EE5374">
      <w:pPr>
        <w:rPr>
          <w:sz w:val="24"/>
          <w:lang w:val="el-GR" w:eastAsia="el-GR"/>
        </w:rPr>
      </w:pPr>
      <w:r w:rsidRPr="00EC3E4C">
        <w:rPr>
          <w:sz w:val="24"/>
          <w:lang w:val="el-GR" w:eastAsia="el-GR"/>
        </w:rPr>
        <w:t>-η υπ’ αριθ. ............ διακήρυξη, με τα Παραρτήματα της</w:t>
      </w:r>
    </w:p>
    <w:p w:rsidR="00EE5374" w:rsidRPr="00EC3E4C" w:rsidRDefault="00EE5374" w:rsidP="00EE5374">
      <w:pPr>
        <w:rPr>
          <w:sz w:val="24"/>
          <w:lang w:val="el-GR" w:eastAsia="el-GR"/>
        </w:rPr>
      </w:pPr>
      <w:r w:rsidRPr="00EC3E4C">
        <w:rPr>
          <w:sz w:val="24"/>
          <w:lang w:val="el-GR" w:eastAsia="el-GR"/>
        </w:rPr>
        <w:t xml:space="preserve">-........ </w:t>
      </w:r>
      <w:r w:rsidRPr="00EC3E4C">
        <w:rPr>
          <w:i/>
          <w:sz w:val="24"/>
          <w:lang w:val="el-GR" w:eastAsia="el-GR"/>
        </w:rPr>
        <w:t>(Συμπληρώνονται από την Αναθέτουσα Αρχή και τα λοιπά σχετικά έγγραφα της σύμβασης)</w:t>
      </w:r>
      <w:r w:rsidRPr="00EC3E4C">
        <w:rPr>
          <w:sz w:val="24"/>
          <w:lang w:val="el-GR" w:eastAsia="el-GR"/>
        </w:rPr>
        <w:t xml:space="preserve"> (στο εξής «τα Έγγραφα της Σύμβασης» </w:t>
      </w:r>
    </w:p>
    <w:p w:rsidR="00EE5374" w:rsidRPr="00EC3E4C" w:rsidRDefault="00EE5374" w:rsidP="00EE5374">
      <w:pPr>
        <w:rPr>
          <w:sz w:val="24"/>
          <w:lang w:val="el-GR"/>
        </w:rPr>
      </w:pPr>
      <w:r w:rsidRPr="00EC3E4C">
        <w:rPr>
          <w:sz w:val="24"/>
          <w:lang w:val="el-GR" w:eastAsia="el-GR"/>
        </w:rPr>
        <w:t>-η προσφορά του Αναδόχου.</w:t>
      </w:r>
    </w:p>
    <w:p w:rsidR="00EE5374" w:rsidRPr="00EC3E4C" w:rsidRDefault="00EE5374" w:rsidP="00EE5374">
      <w:pPr>
        <w:rPr>
          <w:sz w:val="24"/>
          <w:lang w:val="el-GR" w:eastAsia="el-GR"/>
        </w:rPr>
      </w:pPr>
      <w:r w:rsidRPr="00EC3E4C">
        <w:rPr>
          <w:sz w:val="24"/>
          <w:lang w:val="el-GR"/>
        </w:rPr>
        <w:t xml:space="preserve">4. Ότι ο </w:t>
      </w:r>
      <w:r w:rsidRPr="00EC3E4C">
        <w:rPr>
          <w:sz w:val="24"/>
          <w:lang w:val="el-GR" w:eastAsia="el-GR"/>
        </w:rPr>
        <w:t xml:space="preserve">Ανάδοχος κατέθεσε την: </w:t>
      </w:r>
    </w:p>
    <w:p w:rsidR="00EE5374" w:rsidRPr="00EC3E4C" w:rsidRDefault="00EE5374" w:rsidP="00EE5374">
      <w:pPr>
        <w:rPr>
          <w:sz w:val="24"/>
          <w:lang w:val="el-GR" w:eastAsia="el-GR"/>
        </w:rPr>
      </w:pPr>
      <w:r w:rsidRPr="00EC3E4C">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EE5374" w:rsidRPr="00EC3E4C" w:rsidRDefault="00EE5374" w:rsidP="00EE5374">
      <w:pPr>
        <w:rPr>
          <w:sz w:val="24"/>
          <w:lang w:val="el-GR" w:eastAsia="el-GR"/>
        </w:rPr>
      </w:pPr>
    </w:p>
    <w:p w:rsidR="00EE5374" w:rsidRPr="00EC3E4C" w:rsidRDefault="00EE5374" w:rsidP="00EE5374">
      <w:pPr>
        <w:rPr>
          <w:sz w:val="24"/>
          <w:lang w:val="el-GR"/>
        </w:rPr>
      </w:pPr>
      <w:r w:rsidRPr="00EC3E4C">
        <w:rPr>
          <w:sz w:val="24"/>
          <w:lang w:val="el-GR"/>
        </w:rPr>
        <w:t>Συμφώνησαν και έκαναν αμοιβαία αποδεκτά τα ακόλουθα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w:t>
      </w:r>
    </w:p>
    <w:p w:rsidR="00EE5374" w:rsidRPr="00EC3E4C" w:rsidRDefault="00EE5374" w:rsidP="00EE5374">
      <w:pPr>
        <w:spacing w:after="0"/>
        <w:jc w:val="center"/>
        <w:rPr>
          <w:sz w:val="24"/>
          <w:lang w:val="el-GR" w:eastAsia="el-GR"/>
        </w:rPr>
      </w:pPr>
      <w:r w:rsidRPr="00EC3E4C">
        <w:rPr>
          <w:sz w:val="24"/>
          <w:lang w:val="el-GR" w:eastAsia="el-GR"/>
        </w:rPr>
        <w:t>Αντικείμενο</w:t>
      </w:r>
    </w:p>
    <w:p w:rsidR="00EE5374" w:rsidRPr="00EC3E4C" w:rsidRDefault="00EE5374" w:rsidP="00EE5374">
      <w:pPr>
        <w:spacing w:after="0"/>
        <w:jc w:val="center"/>
        <w:rPr>
          <w:sz w:val="24"/>
          <w:lang w:val="el-GR" w:eastAsia="el-GR"/>
        </w:rPr>
      </w:pPr>
    </w:p>
    <w:p w:rsidR="00EE5374" w:rsidRDefault="00EE5374" w:rsidP="00EE5374">
      <w:pPr>
        <w:spacing w:after="0"/>
        <w:rPr>
          <w:sz w:val="24"/>
          <w:lang w:val="el-GR" w:eastAsia="el-GR"/>
        </w:rPr>
      </w:pPr>
      <w:r w:rsidRPr="00295099">
        <w:rPr>
          <w:sz w:val="24"/>
          <w:lang w:val="el-GR" w:eastAsia="el-GR"/>
        </w:rPr>
        <w:t xml:space="preserve">Αντικείμενο της παρούσας σύμβασης είναι ....................., σύμφωνα με τους όρους και τις προδιαγραφές του άρθρου 1.3 της Διακήρυξης και των ΠΑΡΑΡΤΗΜΑΤΩΝ </w:t>
      </w:r>
      <w:r>
        <w:rPr>
          <w:sz w:val="24"/>
          <w:lang w:val="el-GR" w:eastAsia="el-GR"/>
        </w:rPr>
        <w:t>Ι-</w:t>
      </w:r>
      <w:r>
        <w:rPr>
          <w:sz w:val="24"/>
          <w:lang w:val="en-US" w:eastAsia="el-GR"/>
        </w:rPr>
        <w:t>IX</w:t>
      </w:r>
      <w:r w:rsidRPr="00B52024">
        <w:rPr>
          <w:sz w:val="24"/>
          <w:lang w:val="el-GR" w:eastAsia="el-GR"/>
        </w:rPr>
        <w:t>.</w:t>
      </w:r>
    </w:p>
    <w:p w:rsidR="00EE5374" w:rsidRPr="00B52024" w:rsidRDefault="00EE5374" w:rsidP="00EE5374">
      <w:pPr>
        <w:spacing w:after="0"/>
        <w:rPr>
          <w:sz w:val="24"/>
          <w:lang w:val="el-GR" w:eastAsia="el-GR"/>
        </w:rPr>
      </w:pPr>
      <w:r>
        <w:rPr>
          <w:sz w:val="24"/>
          <w:lang w:val="el-GR" w:eastAsia="el-GR"/>
        </w:rPr>
        <w:t>Αναλυτικός πίνακας των ειδών της σύμβασης παρατίθεται σε παράρτημα στο τέλος της.</w:t>
      </w:r>
    </w:p>
    <w:p w:rsidR="00EE5374" w:rsidRDefault="00EE5374" w:rsidP="00EE5374">
      <w:pPr>
        <w:spacing w:after="0"/>
        <w:rPr>
          <w:sz w:val="24"/>
          <w:lang w:val="el-GR" w:eastAsia="el-GR"/>
        </w:rPr>
      </w:pPr>
    </w:p>
    <w:p w:rsidR="00EE5374" w:rsidRPr="00295099" w:rsidRDefault="00EE5374" w:rsidP="00EE5374">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EE5374" w:rsidRPr="00295099"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w:t>
      </w:r>
      <w:r>
        <w:rPr>
          <w:i/>
          <w:color w:val="0070C0"/>
          <w:sz w:val="24"/>
          <w:lang w:val="el-GR" w:eastAsia="el-GR"/>
        </w:rPr>
        <w:t>του άρθρου 105 του ν. 4412/2016.</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lastRenderedPageBreak/>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2</w:t>
      </w:r>
    </w:p>
    <w:p w:rsidR="00EE5374" w:rsidRPr="00EC3E4C" w:rsidRDefault="00EE5374" w:rsidP="00EE5374">
      <w:pPr>
        <w:spacing w:after="0"/>
        <w:jc w:val="center"/>
        <w:rPr>
          <w:sz w:val="24"/>
          <w:lang w:val="el-GR" w:eastAsia="el-GR"/>
        </w:rPr>
      </w:pPr>
      <w:r w:rsidRPr="00EC3E4C">
        <w:rPr>
          <w:sz w:val="24"/>
          <w:lang w:val="el-GR" w:eastAsia="el-GR"/>
        </w:rPr>
        <w:t>Χρηματοδότηση της σύμβασης</w:t>
      </w:r>
    </w:p>
    <w:p w:rsidR="00EE5374" w:rsidRPr="00EC3E4C" w:rsidRDefault="00EE5374" w:rsidP="00EE5374">
      <w:pPr>
        <w:spacing w:after="0"/>
        <w:rPr>
          <w:sz w:val="24"/>
          <w:lang w:val="el-GR" w:eastAsia="el-GR"/>
        </w:rPr>
      </w:pPr>
    </w:p>
    <w:p w:rsidR="00EE5374" w:rsidRPr="006F7866" w:rsidRDefault="00EE5374" w:rsidP="00EE5374">
      <w:pPr>
        <w:pStyle w:val="normalwithoutspacing"/>
      </w:pPr>
      <w:r w:rsidRPr="006F7866">
        <w:t>Φορέας χρηματοδότη</w:t>
      </w:r>
      <w:r>
        <w:t xml:space="preserve">σης της παρούσας σύμβασης είναι το Νοσοκομείο Αγίου Νικολάου. </w:t>
      </w:r>
      <w:r w:rsidRPr="006F7866">
        <w:t xml:space="preserve">Η δαπάνη για την εν λόγω σύμβαση βαρύνει την με Κ.Α.: </w:t>
      </w:r>
      <w:r>
        <w:t>1311</w:t>
      </w:r>
      <w:r w:rsidRPr="006F7866">
        <w:t xml:space="preserve"> σχετική πίστωση του τακτικού προϋπολογισμού του οικονομικού έτους </w:t>
      </w:r>
      <w:r>
        <w:t>2024 -2025-2026 του Φορέα.</w:t>
      </w:r>
    </w:p>
    <w:p w:rsidR="00EE5374" w:rsidRPr="006F7866" w:rsidRDefault="00EE5374" w:rsidP="00EE5374">
      <w:pPr>
        <w:pStyle w:val="normalwithoutspacing"/>
      </w:pPr>
      <w:r w:rsidRPr="006F7866">
        <w:t xml:space="preserve">Για την παρούσα διαδικασία </w:t>
      </w:r>
      <w:r>
        <w:t>έχουν</w:t>
      </w:r>
      <w:r w:rsidRPr="006F7866">
        <w:t xml:space="preserve"> εκδοθεί </w:t>
      </w:r>
      <w:r>
        <w:t>η απόφαση δέσμευσης πίστωσης</w:t>
      </w:r>
      <w:r w:rsidRPr="006F7866">
        <w:t xml:space="preserve"> με αρ.</w:t>
      </w:r>
      <w:r w:rsidRPr="0054439B">
        <w:t xml:space="preserve"> </w:t>
      </w:r>
      <w:r>
        <w:t>πρωτ. ……</w:t>
      </w:r>
      <w:r w:rsidRPr="00FF3E67">
        <w:t>…</w:t>
      </w:r>
      <w:r>
        <w:t>……</w:t>
      </w:r>
      <w:r w:rsidRPr="00FF3E67">
        <w:t>.</w:t>
      </w:r>
      <w:r w:rsidRPr="0054439B">
        <w:t xml:space="preserve"> (ΑΔΑ</w:t>
      </w:r>
      <w:r>
        <w:t xml:space="preserve"> </w:t>
      </w:r>
      <w:r w:rsidRPr="00FF3E67">
        <w:t>……………….</w:t>
      </w:r>
      <w:r>
        <w:t>)</w:t>
      </w:r>
      <w:r w:rsidRPr="00FF3E67">
        <w:t>,</w:t>
      </w:r>
      <w:r>
        <w:t xml:space="preserve"> που</w:t>
      </w:r>
      <w:r w:rsidRPr="006F7866">
        <w:t xml:space="preserve"> έλαβε α/α </w:t>
      </w:r>
      <w:r>
        <w:t>……….</w:t>
      </w:r>
      <w:r w:rsidRPr="006F7866">
        <w:t xml:space="preserve"> καταχώρησης  στο μητρώο δεσμεύσεων/Βιβλίο εγκρίσεων &amp; Εντολών Πληρωμής του φορέα</w:t>
      </w:r>
      <w:r w:rsidRPr="0054439B">
        <w:t xml:space="preserve"> και η απόφαση έγκρισης ανάληψης πολυετούς υποχρέωσης </w:t>
      </w:r>
      <w:r>
        <w:t>………………</w:t>
      </w:r>
      <w:r w:rsidRPr="00FF3E67">
        <w:t>..</w:t>
      </w:r>
      <w:r w:rsidRPr="0054439B">
        <w:t xml:space="preserve"> </w:t>
      </w:r>
      <w:r>
        <w:t xml:space="preserve">(ΑΔΑ </w:t>
      </w:r>
      <w:r w:rsidRPr="00FF3E67">
        <w:t>……………….</w:t>
      </w:r>
      <w:r>
        <w:t>)</w:t>
      </w:r>
      <w:r w:rsidRPr="0054439B">
        <w:t xml:space="preserve"> (ΑΔΑΜ </w:t>
      </w:r>
      <w:r>
        <w:t>…………………</w:t>
      </w:r>
      <w:r w:rsidRPr="00FF3E67">
        <w:t>.</w:t>
      </w:r>
      <w:r>
        <w:t>)</w:t>
      </w:r>
      <w:r w:rsidRPr="0054439B">
        <w:t xml:space="preserve"> </w:t>
      </w:r>
      <w:r w:rsidRPr="006F7866">
        <w:t>για την ανάληψη υποχρέωσης/έγκριση δέσμευσης πίστωσης για τ</w:t>
      </w:r>
      <w:r>
        <w:t>α</w:t>
      </w:r>
      <w:r w:rsidRPr="006F7866">
        <w:t xml:space="preserve"> οικονομικ</w:t>
      </w:r>
      <w:r>
        <w:t>ά</w:t>
      </w:r>
      <w:r w:rsidRPr="006F7866">
        <w:t xml:space="preserve"> έτ</w:t>
      </w:r>
      <w:r>
        <w:t>η</w:t>
      </w:r>
      <w:r w:rsidRPr="006F7866">
        <w:t xml:space="preserve"> </w:t>
      </w:r>
      <w:r>
        <w:t>2024 -2025-2026.</w:t>
      </w:r>
    </w:p>
    <w:p w:rsidR="00EE5374" w:rsidRPr="00EC3E4C" w:rsidRDefault="00EE5374" w:rsidP="00EE5374">
      <w:pPr>
        <w:spacing w:after="0"/>
        <w:jc w:val="left"/>
        <w:rPr>
          <w:sz w:val="24"/>
          <w:lang w:val="el-GR" w:eastAsia="el-GR"/>
        </w:rPr>
      </w:pPr>
      <w:r>
        <w:rPr>
          <w:sz w:val="24"/>
          <w:lang w:val="el-GR" w:eastAsia="el-GR"/>
        </w:rPr>
        <w:t>……………….</w:t>
      </w:r>
    </w:p>
    <w:p w:rsidR="00EE5374" w:rsidRPr="00EC3E4C" w:rsidRDefault="00EE5374" w:rsidP="00EE5374">
      <w:pPr>
        <w:spacing w:after="0"/>
        <w:jc w:val="center"/>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3</w:t>
      </w:r>
    </w:p>
    <w:p w:rsidR="00EE5374" w:rsidRPr="00EC3E4C" w:rsidRDefault="00EE5374" w:rsidP="00EE5374">
      <w:pPr>
        <w:spacing w:after="0"/>
        <w:jc w:val="center"/>
        <w:rPr>
          <w:sz w:val="24"/>
          <w:lang w:val="el-GR" w:eastAsia="el-GR"/>
        </w:rPr>
      </w:pPr>
      <w:r w:rsidRPr="00EC3E4C">
        <w:rPr>
          <w:sz w:val="24"/>
          <w:lang w:val="el-GR" w:eastAsia="el-GR"/>
        </w:rPr>
        <w:t>Διάρκεια σύμβασης –Χρόνος Παράδοσης</w:t>
      </w:r>
    </w:p>
    <w:p w:rsidR="00EE5374" w:rsidRPr="00EC3E4C" w:rsidRDefault="00EE5374" w:rsidP="00EE5374">
      <w:pPr>
        <w:spacing w:after="0"/>
        <w:jc w:val="center"/>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3.1. Δυνάμει του άρθρου 1.3 της διακήρυξης η διάρκεια της παρούσας σύμβασης ορίζεται από την </w:t>
      </w:r>
      <w:r>
        <w:rPr>
          <w:sz w:val="24"/>
          <w:lang w:val="el-GR" w:eastAsia="el-GR"/>
        </w:rPr>
        <w:t xml:space="preserve">ανάρτησή </w:t>
      </w:r>
      <w:r w:rsidRPr="00EC3E4C">
        <w:rPr>
          <w:sz w:val="24"/>
          <w:lang w:val="el-GR" w:eastAsia="el-GR"/>
        </w:rPr>
        <w:t xml:space="preserve">της </w:t>
      </w:r>
      <w:r>
        <w:rPr>
          <w:sz w:val="24"/>
          <w:lang w:val="el-GR" w:eastAsia="el-GR"/>
        </w:rPr>
        <w:t>στο ΚΗΜΔΗΣ και για ένα έτος.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rPr>
      </w:pPr>
      <w:r w:rsidRPr="00EC3E4C">
        <w:rPr>
          <w:sz w:val="24"/>
          <w:lang w:val="el-GR"/>
        </w:rPr>
        <w:t xml:space="preserve">3.2. Ο συμβατικός χρόνος παράδοσης των υλικών καθορίζεται στο άρθρο 7 της παρούσας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4</w:t>
      </w:r>
    </w:p>
    <w:p w:rsidR="00EE5374" w:rsidRPr="00EC3E4C" w:rsidRDefault="00EE5374" w:rsidP="00EE5374">
      <w:pPr>
        <w:spacing w:after="0"/>
        <w:jc w:val="center"/>
        <w:rPr>
          <w:sz w:val="24"/>
          <w:lang w:val="el-GR" w:eastAsia="el-GR"/>
        </w:rPr>
      </w:pPr>
      <w:r w:rsidRPr="00EC3E4C">
        <w:rPr>
          <w:sz w:val="24"/>
          <w:lang w:val="el-GR" w:eastAsia="el-GR"/>
        </w:rPr>
        <w:t>Υποχρεώσεις Αναδόχου</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Ο Ανάδοχος δεσμεύεται έναντι  της Αναθέτουσας Αρχής ότι: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w:t>
      </w:r>
      <w:r w:rsidRPr="00EC3E4C">
        <w:rPr>
          <w:sz w:val="24"/>
          <w:lang w:val="el-GR" w:eastAsia="el-GR"/>
        </w:rPr>
        <w:lastRenderedPageBreak/>
        <w:t xml:space="preserve">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rPr>
      </w:pPr>
      <w:r w:rsidRPr="00EC3E4C">
        <w:rPr>
          <w:sz w:val="24"/>
          <w:lang w:val="el-GR" w:eastAsia="el-GR"/>
        </w:rPr>
        <w:t xml:space="preserve">4.3. σύμφωνα με το άρθρο 4.3.2. της διακήρυξης, με δεδομένο ότι  η παρούσα </w:t>
      </w:r>
      <w:r w:rsidRPr="00EC3E4C">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EE5374" w:rsidRPr="00EC3E4C" w:rsidRDefault="00EE5374" w:rsidP="00EE5374">
      <w:pPr>
        <w:spacing w:after="0"/>
        <w:rPr>
          <w:sz w:val="24"/>
          <w:lang w:val="el-GR"/>
        </w:rPr>
      </w:pPr>
      <w:r w:rsidRPr="00EC3E4C">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EC3E4C">
          <w:rPr>
            <w:sz w:val="24"/>
            <w:lang w:val="el-GR"/>
          </w:rPr>
          <w:t>παραγράφου 4 του άρθρου 105</w:t>
        </w:r>
      </w:hyperlink>
      <w:r w:rsidRPr="00EC3E4C">
        <w:rPr>
          <w:sz w:val="24"/>
          <w:lang w:val="el-GR"/>
        </w:rPr>
        <w:t xml:space="preserve"> του ν. 4412/2016.</w:t>
      </w:r>
    </w:p>
    <w:p w:rsidR="00EE5374" w:rsidRPr="00133455" w:rsidRDefault="00EE5374" w:rsidP="00EE5374">
      <w:pPr>
        <w:spacing w:after="0"/>
        <w:rPr>
          <w:color w:val="000000"/>
          <w:sz w:val="24"/>
          <w:lang w:val="el-GR"/>
        </w:rPr>
      </w:pPr>
      <w:r w:rsidRPr="00EC3E4C">
        <w:rPr>
          <w:sz w:val="24"/>
          <w:lang w:val="el-GR"/>
        </w:rPr>
        <w:t>Ο αριθμός ΕΜΠΑ του υπόχρεου παραγωγού</w:t>
      </w:r>
      <w:r>
        <w:rPr>
          <w:sz w:val="24"/>
          <w:lang w:val="el-GR"/>
        </w:rPr>
        <w:t xml:space="preserve"> είναι ο …………</w:t>
      </w:r>
    </w:p>
    <w:p w:rsidR="00EE5374" w:rsidRPr="00EC3E4C" w:rsidRDefault="00EE5374" w:rsidP="00EE5374">
      <w:pPr>
        <w:spacing w:after="0"/>
        <w:rPr>
          <w:color w:val="000000"/>
          <w:sz w:val="24"/>
          <w:lang w:val="el-GR"/>
        </w:rPr>
      </w:pPr>
    </w:p>
    <w:p w:rsidR="00EE5374" w:rsidRPr="00EC3E4C" w:rsidRDefault="00EE5374" w:rsidP="00EE5374">
      <w:pPr>
        <w:spacing w:after="0"/>
        <w:rPr>
          <w:color w:val="000000"/>
          <w:sz w:val="24"/>
          <w:lang w:val="el-GR"/>
        </w:rPr>
      </w:pPr>
      <w:r w:rsidRPr="00EC3E4C">
        <w:rPr>
          <w:color w:val="000000"/>
          <w:sz w:val="24"/>
          <w:lang w:val="el-GR"/>
        </w:rPr>
        <w:t>4.4.</w:t>
      </w:r>
      <w:r w:rsidRPr="00EC3E4C">
        <w:rPr>
          <w:lang w:val="el-GR"/>
        </w:rPr>
        <w:t xml:space="preserve"> </w:t>
      </w:r>
      <w:r w:rsidRPr="00EC3E4C">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EE5374" w:rsidRPr="00EC3E4C" w:rsidRDefault="00EE5374" w:rsidP="00EE5374">
      <w:pPr>
        <w:spacing w:after="0"/>
        <w:jc w:val="center"/>
        <w:rPr>
          <w:sz w:val="24"/>
          <w:lang w:val="el-GR" w:eastAsia="el-GR"/>
        </w:rPr>
      </w:pPr>
      <w:r w:rsidRPr="00EC3E4C">
        <w:rPr>
          <w:sz w:val="24"/>
          <w:lang w:val="el-GR" w:eastAsia="el-GR"/>
        </w:rPr>
        <w:t>Άρθρο 5</w:t>
      </w:r>
    </w:p>
    <w:p w:rsidR="00EE5374" w:rsidRPr="00EC3E4C" w:rsidRDefault="00EE5374" w:rsidP="00EE5374">
      <w:pPr>
        <w:spacing w:after="0"/>
        <w:jc w:val="center"/>
        <w:rPr>
          <w:sz w:val="24"/>
          <w:lang w:val="el-GR" w:eastAsia="el-GR"/>
        </w:rPr>
      </w:pPr>
      <w:r w:rsidRPr="00EC3E4C">
        <w:rPr>
          <w:sz w:val="24"/>
          <w:lang w:val="el-GR" w:eastAsia="el-GR"/>
        </w:rPr>
        <w:t>Αμοιβή – Τρόπος πληρωμής</w:t>
      </w:r>
    </w:p>
    <w:p w:rsidR="00EE5374" w:rsidRPr="00EC3E4C" w:rsidRDefault="00EE5374" w:rsidP="00EE5374">
      <w:pPr>
        <w:spacing w:after="0"/>
        <w:rPr>
          <w:sz w:val="24"/>
          <w:lang w:val="el-GR" w:eastAsia="el-GR"/>
        </w:rPr>
      </w:pPr>
    </w:p>
    <w:p w:rsidR="00EE5374" w:rsidRDefault="00EE5374" w:rsidP="00EE5374">
      <w:pPr>
        <w:spacing w:after="0"/>
        <w:rPr>
          <w:sz w:val="24"/>
          <w:lang w:val="el-GR" w:eastAsia="el-GR"/>
        </w:rPr>
      </w:pPr>
      <w:r w:rsidRPr="00EC3E4C">
        <w:rPr>
          <w:sz w:val="24"/>
          <w:lang w:val="el-GR" w:eastAsia="el-GR"/>
        </w:rPr>
        <w:t>5.1. Το συνολικό συμβατικό τίμημα ανέρχεται σε …., πλέον ΦΠΑ…..%</w:t>
      </w:r>
    </w:p>
    <w:p w:rsidR="00EE5374" w:rsidRPr="00EC3E4C" w:rsidRDefault="00EE5374" w:rsidP="00EE5374">
      <w:pPr>
        <w:spacing w:after="0"/>
        <w:rPr>
          <w:sz w:val="24"/>
          <w:lang w:val="el-GR" w:eastAsia="el-GR"/>
        </w:rPr>
      </w:pPr>
      <w:r>
        <w:rPr>
          <w:sz w:val="24"/>
          <w:lang w:val="el-GR" w:eastAsia="el-GR"/>
        </w:rPr>
        <w:t>Αξία δικαιώματος προαίρεσης: …………………. Πλέον Φ.Π.Α.</w:t>
      </w:r>
    </w:p>
    <w:p w:rsidR="00EE5374" w:rsidRPr="00EC3E4C" w:rsidRDefault="00EE5374" w:rsidP="00EE5374">
      <w:pPr>
        <w:spacing w:after="0"/>
        <w:rPr>
          <w:i/>
          <w:color w:val="0070C0"/>
          <w:sz w:val="24"/>
          <w:lang w:val="el-GR" w:eastAsia="el-GR"/>
        </w:rPr>
      </w:pPr>
    </w:p>
    <w:p w:rsidR="00EE5374" w:rsidRDefault="00EE5374" w:rsidP="00EE5374">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EE5374" w:rsidRPr="00EC3E4C" w:rsidRDefault="00EE5374" w:rsidP="00EE5374">
      <w:pPr>
        <w:spacing w:after="0"/>
        <w:rPr>
          <w:sz w:val="24"/>
          <w:lang w:val="el-GR" w:eastAsia="el-GR"/>
        </w:rPr>
      </w:pPr>
      <w:r w:rsidRPr="00EC3E4C">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162970">
        <w:rPr>
          <w:rStyle w:val="ad"/>
          <w:sz w:val="24"/>
          <w:lang w:eastAsia="el-GR"/>
        </w:rPr>
        <w:footnoteReference w:id="21"/>
      </w:r>
      <w:r w:rsidRPr="00EC3E4C">
        <w:rPr>
          <w:sz w:val="24"/>
          <w:lang w:val="el-GR" w:eastAsia="el-GR"/>
        </w:rPr>
        <w:t xml:space="preserve">.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5.4. </w:t>
      </w:r>
      <w:r w:rsidRPr="00162970">
        <w:rPr>
          <w:sz w:val="24"/>
          <w:lang w:eastAsia="el-GR"/>
        </w:rPr>
        <w:t>To</w:t>
      </w:r>
      <w:r w:rsidRPr="00EC3E4C">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w:t>
      </w:r>
      <w:r w:rsidRPr="00EC3E4C">
        <w:rPr>
          <w:sz w:val="24"/>
          <w:lang w:val="el-GR" w:eastAsia="el-GR"/>
        </w:rPr>
        <w:t xml:space="preserve">% και στην επ’ αυτού εισφορά υπέρ ΟΓΑ </w:t>
      </w:r>
      <w:r>
        <w:rPr>
          <w:sz w:val="24"/>
          <w:lang w:val="el-GR" w:eastAsia="el-GR"/>
        </w:rPr>
        <w:t>20</w:t>
      </w:r>
      <w:r w:rsidRPr="00EC3E4C">
        <w:rPr>
          <w:sz w:val="24"/>
          <w:lang w:val="el-GR" w:eastAsia="el-GR"/>
        </w:rPr>
        <w:t>%.</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lastRenderedPageBreak/>
        <w:t>5.5. Με κάθε πληρωμή θα γίνεται η προβλεπόμενη από την κείμενη νομοθεσία παρακ</w:t>
      </w:r>
      <w:r>
        <w:rPr>
          <w:sz w:val="24"/>
          <w:lang w:val="el-GR" w:eastAsia="el-GR"/>
        </w:rPr>
        <w:t>ράτηση φόρου εισοδήματος αξίας 4</w:t>
      </w:r>
      <w:r w:rsidRPr="00EC3E4C">
        <w:rPr>
          <w:sz w:val="24"/>
          <w:lang w:val="el-GR" w:eastAsia="el-GR"/>
        </w:rPr>
        <w:t xml:space="preserve"> % επί του καθαρού ποσού.</w:t>
      </w:r>
    </w:p>
    <w:p w:rsidR="00EE5374" w:rsidRPr="00EC3E4C" w:rsidRDefault="00EE5374" w:rsidP="00EE5374">
      <w:pPr>
        <w:spacing w:after="0"/>
        <w:rPr>
          <w:sz w:val="24"/>
          <w:lang w:val="el-GR" w:eastAsia="el-GR"/>
        </w:rPr>
      </w:pPr>
    </w:p>
    <w:p w:rsidR="00EE5374" w:rsidRPr="00EC3E4C" w:rsidRDefault="00EE5374" w:rsidP="00EE5374">
      <w:pPr>
        <w:spacing w:after="0"/>
        <w:rPr>
          <w:color w:val="0070C0"/>
          <w:sz w:val="24"/>
          <w:lang w:val="el-GR" w:eastAsia="el-GR"/>
        </w:rPr>
      </w:pPr>
      <w:r w:rsidRPr="00EC3E4C">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EE5374" w:rsidRPr="00EC3E4C" w:rsidRDefault="00EE5374" w:rsidP="00EE5374">
      <w:pPr>
        <w:spacing w:after="0"/>
        <w:rPr>
          <w:sz w:val="24"/>
          <w:lang w:val="el-GR" w:eastAsia="el-GR"/>
        </w:rPr>
      </w:pPr>
      <w:r w:rsidRPr="00EC3E4C">
        <w:rPr>
          <w:sz w:val="24"/>
          <w:lang w:val="el-GR"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62970">
        <w:rPr>
          <w:rStyle w:val="ad"/>
          <w:sz w:val="24"/>
          <w:lang w:eastAsia="el-GR"/>
        </w:rPr>
        <w:footnoteReference w:id="22"/>
      </w:r>
      <w:r w:rsidRPr="00EC3E4C">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6</w:t>
      </w:r>
    </w:p>
    <w:p w:rsidR="00EE5374" w:rsidRPr="00EC3E4C" w:rsidRDefault="00EE5374" w:rsidP="00EE5374">
      <w:pPr>
        <w:spacing w:after="0"/>
        <w:jc w:val="center"/>
        <w:rPr>
          <w:sz w:val="24"/>
          <w:lang w:val="el-GR" w:eastAsia="el-GR"/>
        </w:rPr>
      </w:pPr>
      <w:r w:rsidRPr="00EC3E4C">
        <w:rPr>
          <w:sz w:val="24"/>
          <w:lang w:val="el-GR" w:eastAsia="el-GR"/>
        </w:rPr>
        <w:t>Αναπροσαρμογή τιμής</w:t>
      </w:r>
    </w:p>
    <w:p w:rsidR="00EE5374" w:rsidRPr="00EC3E4C" w:rsidRDefault="00EE5374" w:rsidP="00EE5374">
      <w:pPr>
        <w:spacing w:after="0"/>
        <w:rPr>
          <w:sz w:val="24"/>
          <w:lang w:val="el-GR" w:eastAsia="el-GR"/>
        </w:rPr>
      </w:pPr>
    </w:p>
    <w:p w:rsidR="00EE5374" w:rsidRPr="00EC3E4C" w:rsidRDefault="00EE5374" w:rsidP="00EE5374">
      <w:pPr>
        <w:spacing w:after="0"/>
        <w:rPr>
          <w:lang w:val="el-GR" w:eastAsia="el-GR"/>
        </w:rPr>
      </w:pPr>
      <w:r w:rsidRPr="00EC3E4C">
        <w:rPr>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EE5374" w:rsidRPr="00EC3E4C" w:rsidRDefault="00EE5374" w:rsidP="00EE5374">
      <w:pPr>
        <w:spacing w:after="0"/>
        <w:rPr>
          <w:lang w:val="el-GR" w:eastAsia="el-GR"/>
        </w:rPr>
      </w:pPr>
    </w:p>
    <w:p w:rsidR="00EE5374" w:rsidRPr="00EC3E4C" w:rsidRDefault="00EE5374" w:rsidP="00EE5374">
      <w:pPr>
        <w:spacing w:after="0"/>
        <w:rPr>
          <w:lang w:val="el-GR"/>
        </w:rPr>
      </w:pPr>
      <w:r>
        <w:rPr>
          <w:lang w:val="el-GR" w:eastAsia="el-GR"/>
        </w:rPr>
        <w:t>Ειδικότερα:</w:t>
      </w:r>
    </w:p>
    <w:p w:rsidR="00EE5374" w:rsidRPr="00133455" w:rsidRDefault="00EE5374" w:rsidP="00EE5374">
      <w:pPr>
        <w:spacing w:line="300" w:lineRule="atLeast"/>
        <w:rPr>
          <w:i/>
          <w:lang w:val="el-GR"/>
        </w:rPr>
      </w:pPr>
      <w:r w:rsidRPr="00133455">
        <w:rPr>
          <w:i/>
          <w:lang w:val="el-GR"/>
        </w:rPr>
        <w:t xml:space="preserve">«6.7.1 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EE5374" w:rsidRPr="00133455" w:rsidRDefault="00EE5374" w:rsidP="00EE5374">
      <w:pPr>
        <w:spacing w:line="300" w:lineRule="atLeast"/>
        <w:rPr>
          <w:i/>
          <w:lang w:val="el-GR"/>
        </w:rPr>
      </w:pPr>
      <w:r w:rsidRPr="00133455">
        <w:rPr>
          <w:i/>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EE5374" w:rsidRPr="00133455" w:rsidRDefault="00EE5374" w:rsidP="00EE5374">
      <w:pPr>
        <w:spacing w:line="300" w:lineRule="atLeast"/>
        <w:rPr>
          <w:i/>
          <w:lang w:val="el-GR"/>
        </w:rPr>
      </w:pPr>
      <w:r w:rsidRPr="00133455">
        <w:rPr>
          <w:i/>
          <w:lang w:val="el-GR"/>
        </w:rPr>
        <w:t xml:space="preserve">β) ο δείκτης τιμών καταναλωτή (ΔΤΚ) είναι μικρότερος από μείον τρία τοις εκατό (-3%) και μεγαλύτερος από τρία τοις εκατό (3%), </w:t>
      </w:r>
    </w:p>
    <w:p w:rsidR="00EE5374" w:rsidRPr="00133455" w:rsidRDefault="00EE5374" w:rsidP="00EE5374">
      <w:pPr>
        <w:spacing w:line="300" w:lineRule="atLeast"/>
        <w:rPr>
          <w:i/>
          <w:lang w:val="el-GR"/>
        </w:rPr>
      </w:pPr>
      <w:r w:rsidRPr="00133455">
        <w:rPr>
          <w:i/>
          <w:lang w:val="el-GR"/>
        </w:rPr>
        <w:t xml:space="preserve">γ) η αναθέτουσα αρχή διαθέτει τις απαραίτητες πιστώσεις για την εφαρμογή της αναπροσαρμογής της τιμής. </w:t>
      </w:r>
    </w:p>
    <w:p w:rsidR="00EE5374" w:rsidRPr="00133455" w:rsidRDefault="00EE5374" w:rsidP="00EE5374">
      <w:pPr>
        <w:spacing w:line="300" w:lineRule="atLeast"/>
        <w:rPr>
          <w:i/>
          <w:lang w:val="el-GR"/>
        </w:rPr>
      </w:pPr>
      <w:r w:rsidRPr="00133455">
        <w:rPr>
          <w:i/>
          <w:lang w:val="el-GR"/>
        </w:rPr>
        <w:t xml:space="preserve">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w:t>
      </w:r>
    </w:p>
    <w:p w:rsidR="00EE5374" w:rsidRPr="00133455" w:rsidRDefault="00EE5374" w:rsidP="00EE5374">
      <w:pPr>
        <w:spacing w:line="300" w:lineRule="atLeast"/>
        <w:rPr>
          <w:i/>
          <w:lang w:val="el-GR"/>
        </w:rPr>
      </w:pPr>
      <w:r w:rsidRPr="00133455">
        <w:rPr>
          <w:i/>
          <w:lang w:val="el-GR"/>
        </w:rPr>
        <w:t xml:space="preserve">6.7.2  Για την αναπροσαρμογή της τιμής εφαρμόζεται ο τύπος: </w:t>
      </w:r>
    </w:p>
    <w:p w:rsidR="00EE5374" w:rsidRPr="00133455" w:rsidRDefault="00EE5374" w:rsidP="00EE5374">
      <w:pPr>
        <w:spacing w:line="300" w:lineRule="atLeast"/>
        <w:rPr>
          <w:i/>
          <w:lang w:val="el-GR"/>
        </w:rPr>
      </w:pPr>
      <w:r w:rsidRPr="00133455">
        <w:rPr>
          <w:i/>
          <w:lang w:val="el-GR"/>
        </w:rPr>
        <w:t>Τ = Τπροσφοράς Χ (1+ΔΤΚ)</w:t>
      </w:r>
    </w:p>
    <w:p w:rsidR="00EE5374" w:rsidRPr="00133455" w:rsidRDefault="00EE5374" w:rsidP="00EE5374">
      <w:pPr>
        <w:spacing w:line="300" w:lineRule="atLeast"/>
        <w:rPr>
          <w:i/>
          <w:lang w:val="el-GR"/>
        </w:rPr>
      </w:pPr>
      <w:r w:rsidRPr="00133455">
        <w:rPr>
          <w:i/>
          <w:lang w:val="el-GR"/>
        </w:rPr>
        <w:lastRenderedPageBreak/>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rsidR="00EE5374" w:rsidRPr="00133455" w:rsidRDefault="00EE5374" w:rsidP="00EE5374">
      <w:pPr>
        <w:spacing w:line="300" w:lineRule="atLeast"/>
        <w:rPr>
          <w:i/>
          <w:lang w:val="el-GR"/>
        </w:rPr>
      </w:pPr>
      <w:r w:rsidRPr="00133455">
        <w:rPr>
          <w:i/>
          <w:lang w:val="el-GR"/>
        </w:rPr>
        <w:t xml:space="preserve">6.7.3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EE5374" w:rsidRPr="00133455" w:rsidRDefault="00EE5374" w:rsidP="00EE5374">
      <w:pPr>
        <w:spacing w:line="300" w:lineRule="atLeast"/>
        <w:rPr>
          <w:i/>
          <w:lang w:val="el-GR"/>
        </w:rPr>
      </w:pPr>
      <w:r w:rsidRPr="00133455">
        <w:rPr>
          <w:i/>
          <w:lang w:val="el-GR"/>
        </w:rPr>
        <w:t>6.7.4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EE5374" w:rsidRPr="00EC3E4C" w:rsidRDefault="00EE5374" w:rsidP="00EE5374">
      <w:pPr>
        <w:spacing w:line="300" w:lineRule="atLeast"/>
        <w:rPr>
          <w:lang w:val="el-GR"/>
        </w:rPr>
      </w:pPr>
      <w:r w:rsidRPr="00EC3E4C">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EE5374" w:rsidRPr="00EC3E4C" w:rsidRDefault="00EE5374" w:rsidP="00EE5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EC3E4C">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7</w:t>
      </w:r>
    </w:p>
    <w:p w:rsidR="00EE5374" w:rsidRPr="00EC3E4C" w:rsidRDefault="00EE5374" w:rsidP="00EE5374">
      <w:pPr>
        <w:spacing w:after="0"/>
        <w:jc w:val="center"/>
        <w:rPr>
          <w:sz w:val="24"/>
          <w:lang w:val="el-GR" w:eastAsia="el-GR"/>
        </w:rPr>
      </w:pPr>
      <w:r w:rsidRPr="00EC3E4C">
        <w:rPr>
          <w:sz w:val="24"/>
          <w:lang w:val="el-GR" w:eastAsia="el-GR"/>
        </w:rPr>
        <w:t xml:space="preserve">Χρόνος Παράδοσης Υλικών-Παραλαβή υλικών - </w:t>
      </w:r>
      <w:r w:rsidRPr="00EC3E4C">
        <w:rPr>
          <w:sz w:val="24"/>
          <w:lang w:val="el-GR" w:eastAsia="el-GR"/>
        </w:rPr>
        <w:br/>
        <w:t xml:space="preserve">Χρόνος και τρόπος παραλαβής υλικών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7.1 Ο Ανάδοχος υποχρεούται να παραδώσει τα υλικά στον χρόνο, τον τόπο και με τον  τρόπο   που καθορίζονται στα άρθρα 6.1. και 6.2.  της Διακήρυξης.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162970">
        <w:rPr>
          <w:sz w:val="24"/>
          <w:lang w:eastAsia="el-GR"/>
        </w:rPr>
        <w:t>H</w:t>
      </w:r>
      <w:r w:rsidRPr="00EC3E4C">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EE5374" w:rsidRPr="00EC3E4C" w:rsidRDefault="00EE5374" w:rsidP="00EE5374">
      <w:pPr>
        <w:spacing w:after="0"/>
        <w:rPr>
          <w:sz w:val="24"/>
          <w:lang w:val="el-GR" w:eastAsia="el-GR"/>
        </w:rPr>
      </w:pPr>
    </w:p>
    <w:p w:rsidR="00EE5374" w:rsidRDefault="00EE5374" w:rsidP="00EE5374">
      <w:pPr>
        <w:spacing w:after="0"/>
        <w:rPr>
          <w:sz w:val="24"/>
          <w:lang w:val="el-GR" w:eastAsia="el-GR"/>
        </w:rPr>
      </w:pPr>
      <w:r w:rsidRPr="00EC3E4C">
        <w:rPr>
          <w:sz w:val="24"/>
          <w:lang w:val="el-GR" w:eastAsia="el-GR"/>
        </w:rPr>
        <w:lastRenderedPageBreak/>
        <w:t xml:space="preserve">7.3.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EE5374" w:rsidRPr="00EC3E4C" w:rsidRDefault="00EE5374" w:rsidP="00EE5374">
      <w:pPr>
        <w:spacing w:after="0"/>
        <w:rPr>
          <w:sz w:val="24"/>
          <w:lang w:val="el-GR" w:eastAsia="el-GR"/>
        </w:rPr>
      </w:pPr>
    </w:p>
    <w:p w:rsidR="00EE5374" w:rsidRPr="00EC3E4C" w:rsidRDefault="00EE5374" w:rsidP="00EE5374">
      <w:pPr>
        <w:spacing w:after="0"/>
        <w:rPr>
          <w:color w:val="0070C0"/>
          <w:sz w:val="24"/>
          <w:lang w:val="el-GR" w:eastAsia="el-GR"/>
        </w:rPr>
      </w:pPr>
      <w:r w:rsidRPr="00EC3E4C">
        <w:rPr>
          <w:sz w:val="24"/>
          <w:lang w:val="el-GR" w:eastAsia="el-GR"/>
        </w:rPr>
        <w:t xml:space="preserve">7.4. </w:t>
      </w:r>
      <w:r w:rsidRPr="00133455">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EE5374" w:rsidRPr="00EC3E4C" w:rsidRDefault="00EE5374" w:rsidP="00EE5374">
      <w:pPr>
        <w:spacing w:after="0"/>
        <w:rPr>
          <w:sz w:val="24"/>
          <w:lang w:val="el-GR" w:eastAsia="el-GR"/>
        </w:rPr>
      </w:pPr>
    </w:p>
    <w:p w:rsidR="00EE5374" w:rsidRPr="00EC3E4C" w:rsidRDefault="00EE5374" w:rsidP="00EE5374">
      <w:pPr>
        <w:rPr>
          <w:sz w:val="24"/>
          <w:lang w:val="el-GR" w:eastAsia="el-GR"/>
        </w:rPr>
      </w:pPr>
      <w:r w:rsidRPr="00EC3E4C">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8</w:t>
      </w:r>
    </w:p>
    <w:p w:rsidR="00EE5374" w:rsidRPr="00EC3E4C" w:rsidRDefault="00EE5374" w:rsidP="00EE5374">
      <w:pPr>
        <w:spacing w:after="0"/>
        <w:rPr>
          <w:sz w:val="24"/>
          <w:lang w:val="el-GR" w:eastAsia="el-GR"/>
        </w:rPr>
      </w:pPr>
      <w:r w:rsidRPr="00EC3E4C">
        <w:rPr>
          <w:sz w:val="24"/>
          <w:lang w:val="el-GR" w:eastAsia="el-GR"/>
        </w:rPr>
        <w:t>Ειδικοί όροι ναύλωσης –ασφάλισης -ανακοίνωσης φόρτωσης και ποιοτικού ελέγχου στο εξωτερικό</w:t>
      </w:r>
    </w:p>
    <w:p w:rsidR="00EE5374" w:rsidRPr="00EC3E4C" w:rsidRDefault="00EE5374" w:rsidP="00EE5374">
      <w:pPr>
        <w:spacing w:after="0"/>
        <w:rPr>
          <w:sz w:val="24"/>
          <w:lang w:val="el-GR" w:eastAsia="el-GR"/>
        </w:rPr>
      </w:pPr>
    </w:p>
    <w:p w:rsidR="00EE5374" w:rsidRPr="00092321" w:rsidRDefault="00EE5374" w:rsidP="00EE5374">
      <w:pPr>
        <w:suppressAutoHyphens w:val="0"/>
        <w:autoSpaceDE w:val="0"/>
        <w:autoSpaceDN w:val="0"/>
        <w:adjustRightInd w:val="0"/>
        <w:spacing w:after="0"/>
        <w:jc w:val="left"/>
        <w:rPr>
          <w:rFonts w:cs="Times New Roman"/>
          <w:szCs w:val="22"/>
          <w:lang w:val="el-GR" w:eastAsia="en-US"/>
        </w:rPr>
      </w:pPr>
      <w:r w:rsidRPr="00092321">
        <w:rPr>
          <w:rFonts w:cs="Times New Roman"/>
          <w:szCs w:val="22"/>
          <w:lang w:val="el-GR" w:eastAsia="en-US"/>
        </w:rPr>
        <w:t xml:space="preserve">Η ναύλωση και η ασφάλιση θα πραγματοποιείται σύμφωνα με το άρθρο 210 του ν.4412/2016. </w:t>
      </w:r>
    </w:p>
    <w:p w:rsidR="00EE5374" w:rsidRPr="00092321" w:rsidRDefault="00EE5374" w:rsidP="00EE5374">
      <w:pPr>
        <w:rPr>
          <w:lang w:val="el-GR"/>
        </w:rPr>
      </w:pPr>
      <w:r w:rsidRPr="00092321">
        <w:rPr>
          <w:rFonts w:cs="Times New Roman"/>
          <w:szCs w:val="22"/>
          <w:lang w:val="el-GR" w:eastAsia="en-US"/>
        </w:rPr>
        <w:t>Η ανακοίνωση φόρτωσης των υλικών θα γνωστοποιείται σύμφωνα με το άρθρο 211 του ν.4412/2016.</w:t>
      </w: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lastRenderedPageBreak/>
        <w:t>Άρθρο 9</w:t>
      </w:r>
    </w:p>
    <w:p w:rsidR="00EE5374" w:rsidRPr="00EC3E4C" w:rsidRDefault="00EE5374" w:rsidP="00EE5374">
      <w:pPr>
        <w:spacing w:after="0"/>
        <w:jc w:val="center"/>
        <w:rPr>
          <w:sz w:val="24"/>
          <w:lang w:val="el-GR" w:eastAsia="el-GR"/>
        </w:rPr>
      </w:pPr>
      <w:r w:rsidRPr="00EC3E4C">
        <w:rPr>
          <w:sz w:val="24"/>
          <w:lang w:val="el-GR" w:eastAsia="el-GR"/>
        </w:rPr>
        <w:t>Δείγματα –Δειγματοληψία –Εργαστηριακές εξετάσεις</w:t>
      </w:r>
    </w:p>
    <w:p w:rsidR="00EE5374" w:rsidRPr="00EC3E4C" w:rsidRDefault="00EE5374" w:rsidP="00EE5374">
      <w:pPr>
        <w:spacing w:after="0"/>
        <w:rPr>
          <w:sz w:val="24"/>
          <w:lang w:val="el-GR" w:eastAsia="el-GR"/>
        </w:rPr>
      </w:pPr>
    </w:p>
    <w:p w:rsidR="00EE5374" w:rsidRPr="00DB3999" w:rsidRDefault="00EE5374" w:rsidP="00EE5374">
      <w:pPr>
        <w:rPr>
          <w:rFonts w:eastAsia="SimSun"/>
          <w:szCs w:val="22"/>
          <w:lang w:val="el-GR"/>
        </w:rPr>
      </w:pPr>
      <w:r w:rsidRPr="00DB3999">
        <w:rPr>
          <w:rFonts w:eastAsia="SimSun"/>
          <w:szCs w:val="22"/>
          <w:lang w:val="el-GR"/>
        </w:rPr>
        <w:t>Η έγκριση των δειγμάτων και αντιδειγμάτων γίνεται από το αρμόδιο για την τεχνική αξιολόγηση των προσφορών όργανο ως εξής:</w:t>
      </w:r>
    </w:p>
    <w:p w:rsidR="00EE5374" w:rsidRPr="00DB3999" w:rsidRDefault="00EE5374" w:rsidP="00EE5374">
      <w:pPr>
        <w:rPr>
          <w:rFonts w:eastAsia="SimSun"/>
          <w:szCs w:val="22"/>
          <w:lang w:val="el-GR"/>
        </w:rPr>
      </w:pPr>
      <w:r w:rsidRPr="00DB3999">
        <w:rPr>
          <w:rFonts w:eastAsia="SimSun"/>
          <w:szCs w:val="22"/>
          <w:lang w:val="el-GR"/>
        </w:rPr>
        <w:t>-</w:t>
      </w:r>
      <w:r w:rsidRPr="00DB3999">
        <w:rPr>
          <w:rFonts w:eastAsia="SimSun"/>
          <w:szCs w:val="22"/>
          <w:lang w:val="el-GR"/>
        </w:rPr>
        <w:tab/>
        <w:t>Των δειγμάτων που καταθέτουν οι οικονομικοί φορείς κατά τη διενέργεια της διαδικασίας ανάθεσης, μετά την κατακύρωση της προμήθειας.</w:t>
      </w:r>
    </w:p>
    <w:p w:rsidR="00EE5374" w:rsidRPr="00DB3999" w:rsidRDefault="00EE5374" w:rsidP="00EE5374">
      <w:pPr>
        <w:rPr>
          <w:rFonts w:eastAsia="SimSun"/>
          <w:szCs w:val="22"/>
          <w:lang w:val="el-GR"/>
        </w:rPr>
      </w:pPr>
      <w:r w:rsidRPr="00DB3999">
        <w:rPr>
          <w:rFonts w:eastAsia="SimSun"/>
          <w:szCs w:val="22"/>
          <w:lang w:val="el-GR"/>
        </w:rPr>
        <w:t>-</w:t>
      </w:r>
      <w:r w:rsidRPr="00DB3999">
        <w:rPr>
          <w:rFonts w:eastAsia="SimSun"/>
          <w:szCs w:val="22"/>
          <w:lang w:val="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10</w:t>
      </w:r>
    </w:p>
    <w:p w:rsidR="00EE5374" w:rsidRPr="00EC3E4C" w:rsidRDefault="00EE5374" w:rsidP="00EE5374">
      <w:pPr>
        <w:spacing w:after="0"/>
        <w:jc w:val="center"/>
        <w:rPr>
          <w:sz w:val="24"/>
          <w:lang w:val="el-GR" w:eastAsia="el-GR"/>
        </w:rPr>
      </w:pPr>
      <w:r w:rsidRPr="00EC3E4C">
        <w:rPr>
          <w:sz w:val="24"/>
          <w:lang w:val="el-GR" w:eastAsia="el-GR"/>
        </w:rPr>
        <w:t>Απόρριψη συμβατικών υλικών –Αντικατάσταση</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EE5374" w:rsidRPr="00EC3E4C" w:rsidRDefault="00EE5374" w:rsidP="00EE5374">
      <w:pPr>
        <w:spacing w:after="0"/>
        <w:rPr>
          <w:sz w:val="24"/>
          <w:lang w:val="el-GR" w:eastAsia="el-GR"/>
        </w:rPr>
      </w:pPr>
      <w:r w:rsidRPr="00EC3E4C">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EE5374" w:rsidRPr="00EC3E4C" w:rsidRDefault="00EE5374" w:rsidP="00EE5374">
      <w:pPr>
        <w:spacing w:after="0"/>
        <w:rPr>
          <w:sz w:val="24"/>
          <w:lang w:val="el-GR" w:eastAsia="el-GR"/>
        </w:rPr>
      </w:pPr>
      <w:r w:rsidRPr="00EC3E4C">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11</w:t>
      </w:r>
    </w:p>
    <w:p w:rsidR="00EE5374" w:rsidRPr="00EC3E4C" w:rsidRDefault="00EE5374" w:rsidP="00EE5374">
      <w:pPr>
        <w:spacing w:after="0"/>
        <w:jc w:val="center"/>
        <w:rPr>
          <w:sz w:val="24"/>
          <w:lang w:val="el-GR" w:eastAsia="el-GR"/>
        </w:rPr>
      </w:pPr>
      <w:r w:rsidRPr="00EC3E4C">
        <w:rPr>
          <w:sz w:val="24"/>
          <w:lang w:val="el-GR" w:eastAsia="el-GR"/>
        </w:rPr>
        <w:t>Εγγυημένη λειτουργία προμήθειας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Pr>
          <w:sz w:val="24"/>
          <w:lang w:val="el-GR" w:eastAsia="el-GR"/>
        </w:rPr>
        <w:t>Δεν εφαρμόζεται στην παρούσα διαδικασία σύναψης σύμβασης. Διατηρείται για λόγους αρίθμησης.</w:t>
      </w:r>
    </w:p>
    <w:p w:rsidR="00EE5374" w:rsidRPr="00EC3E4C" w:rsidRDefault="00EE5374" w:rsidP="00EE5374">
      <w:pPr>
        <w:spacing w:after="0"/>
        <w:jc w:val="center"/>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12</w:t>
      </w:r>
    </w:p>
    <w:p w:rsidR="00EE5374" w:rsidRPr="00EC3E4C" w:rsidRDefault="00EE5374" w:rsidP="00EE5374">
      <w:pPr>
        <w:spacing w:after="0"/>
        <w:jc w:val="center"/>
        <w:rPr>
          <w:sz w:val="24"/>
          <w:lang w:val="el-GR" w:eastAsia="el-GR"/>
        </w:rPr>
      </w:pPr>
      <w:r w:rsidRPr="00EC3E4C">
        <w:rPr>
          <w:sz w:val="24"/>
          <w:lang w:val="el-GR" w:eastAsia="el-GR"/>
        </w:rPr>
        <w:t>Υπεργολαβία</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lastRenderedPageBreak/>
        <w:t>Δεν επιτρέπεται η ανάθεση της εκτέλεσης της σύμβασης σε υπεργολάβο/ους, των πιο κάτω τμημάτων της σύμβασης/των πιο κάτω υπηρεσιών-καθηκόντων ......</w:t>
      </w:r>
      <w:r w:rsidRPr="00162970">
        <w:rPr>
          <w:sz w:val="24"/>
          <w:vertAlign w:val="superscript"/>
          <w:lang w:eastAsia="el-GR"/>
        </w:rPr>
        <w:footnoteReference w:id="23"/>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4"/>
      </w:r>
      <w:r w:rsidRPr="00EC3E4C">
        <w:rPr>
          <w:sz w:val="24"/>
          <w:lang w:val="el-GR" w:eastAsia="el-GR"/>
        </w:rPr>
        <w:t xml:space="preserve">.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12.3. </w:t>
      </w:r>
      <w:r w:rsidRPr="00EC3E4C">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EE5374" w:rsidRPr="00EC3E4C" w:rsidRDefault="00EE5374" w:rsidP="00EE5374">
      <w:pPr>
        <w:spacing w:after="0"/>
        <w:jc w:val="center"/>
        <w:rPr>
          <w:sz w:val="24"/>
          <w:lang w:val="el-GR" w:eastAsia="el-GR"/>
        </w:rPr>
      </w:pPr>
    </w:p>
    <w:p w:rsidR="00EE5374" w:rsidRPr="00EC3E4C" w:rsidRDefault="00EE5374" w:rsidP="00EE5374">
      <w:pPr>
        <w:spacing w:after="0"/>
        <w:jc w:val="center"/>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13</w:t>
      </w:r>
    </w:p>
    <w:p w:rsidR="00EE5374" w:rsidRPr="00EC3E4C" w:rsidRDefault="00EE5374" w:rsidP="00EE5374">
      <w:pPr>
        <w:spacing w:after="0"/>
        <w:jc w:val="center"/>
        <w:rPr>
          <w:sz w:val="24"/>
          <w:lang w:val="el-GR" w:eastAsia="el-GR"/>
        </w:rPr>
      </w:pPr>
      <w:r w:rsidRPr="00EC3E4C">
        <w:rPr>
          <w:sz w:val="24"/>
          <w:lang w:val="el-GR" w:eastAsia="el-GR"/>
        </w:rPr>
        <w:t>Κήρυξη οικονομικού φορέα εκπτώτου –Κυρώσεις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lastRenderedPageBreak/>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EE5374" w:rsidRPr="00EC3E4C" w:rsidRDefault="00EE5374" w:rsidP="00EE5374">
      <w:pPr>
        <w:spacing w:after="0"/>
        <w:rPr>
          <w:sz w:val="24"/>
          <w:lang w:val="el-GR" w:eastAsia="el-GR"/>
        </w:rPr>
      </w:pPr>
      <w:r w:rsidRPr="00EC3E4C">
        <w:rPr>
          <w:sz w:val="24"/>
          <w:lang w:val="el-GR" w:eastAsia="el-GR"/>
        </w:rPr>
        <w:t xml:space="preserve">Δ = (ΤΚΤ ΤΚΕ) </w:t>
      </w:r>
      <w:r w:rsidRPr="00162970">
        <w:rPr>
          <w:sz w:val="24"/>
          <w:lang w:eastAsia="el-GR"/>
        </w:rPr>
        <w:t>x</w:t>
      </w:r>
      <w:r w:rsidRPr="00EC3E4C">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EE5374" w:rsidRPr="00EC3E4C" w:rsidRDefault="00EE5374" w:rsidP="00EE5374">
      <w:pPr>
        <w:spacing w:after="0"/>
        <w:rPr>
          <w:sz w:val="24"/>
          <w:lang w:val="el-GR" w:eastAsia="el-GR"/>
        </w:rPr>
      </w:pPr>
      <w:r w:rsidRPr="00EC3E4C">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EE5374" w:rsidRPr="00EC3E4C" w:rsidRDefault="00EE5374" w:rsidP="00EE5374">
      <w:pPr>
        <w:spacing w:after="0"/>
        <w:rPr>
          <w:sz w:val="24"/>
          <w:lang w:val="el-GR" w:eastAsia="el-GR"/>
        </w:rPr>
      </w:pPr>
      <w:r w:rsidRPr="00EC3E4C">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EE5374" w:rsidRPr="00EC3E4C" w:rsidRDefault="00EE5374" w:rsidP="00EE5374">
      <w:pPr>
        <w:spacing w:after="0"/>
        <w:rPr>
          <w:i/>
          <w:color w:val="0070C0"/>
          <w:sz w:val="24"/>
          <w:lang w:val="el-GR" w:eastAsia="el-GR"/>
        </w:rPr>
      </w:pPr>
      <w:r w:rsidRPr="00EC3E4C">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sidRPr="00B52024">
        <w:rPr>
          <w:sz w:val="24"/>
          <w:lang w:val="el-GR" w:eastAsia="el-GR"/>
        </w:rPr>
        <w:t>1,01.</w:t>
      </w:r>
    </w:p>
    <w:p w:rsidR="00EE5374" w:rsidRPr="00EC3E4C" w:rsidRDefault="00EE5374" w:rsidP="00EE5374">
      <w:pPr>
        <w:spacing w:after="0"/>
        <w:rPr>
          <w:sz w:val="24"/>
          <w:lang w:val="el-GR" w:eastAsia="el-GR"/>
        </w:rPr>
      </w:pPr>
      <w:r w:rsidRPr="00EC3E4C">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14</w:t>
      </w:r>
    </w:p>
    <w:p w:rsidR="00EE5374" w:rsidRPr="00EC3E4C" w:rsidRDefault="00EE5374" w:rsidP="00EE5374">
      <w:pPr>
        <w:spacing w:after="0"/>
        <w:jc w:val="center"/>
        <w:rPr>
          <w:sz w:val="24"/>
          <w:lang w:val="el-GR" w:eastAsia="el-GR"/>
        </w:rPr>
      </w:pPr>
      <w:r w:rsidRPr="00EC3E4C">
        <w:rPr>
          <w:sz w:val="24"/>
          <w:lang w:val="el-GR" w:eastAsia="el-GR"/>
        </w:rPr>
        <w:t>Τροποποίηση σύμβασης κατά τη διάρκειά της</w:t>
      </w:r>
    </w:p>
    <w:p w:rsidR="00EE5374" w:rsidRPr="00EC3E4C" w:rsidRDefault="00EE5374" w:rsidP="00EE5374">
      <w:pPr>
        <w:spacing w:after="0"/>
        <w:rPr>
          <w:sz w:val="24"/>
          <w:lang w:val="el-GR" w:eastAsia="el-GR"/>
        </w:rPr>
      </w:pPr>
    </w:p>
    <w:p w:rsidR="00EE5374" w:rsidRDefault="00EE5374" w:rsidP="00EE5374">
      <w:pPr>
        <w:spacing w:after="0"/>
        <w:rPr>
          <w:sz w:val="24"/>
          <w:lang w:val="el-GR" w:eastAsia="el-GR"/>
        </w:rPr>
      </w:pPr>
      <w:r w:rsidRPr="00EC3E4C">
        <w:rPr>
          <w:sz w:val="24"/>
          <w:lang w:val="el-GR"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w:t>
      </w:r>
      <w:r>
        <w:rPr>
          <w:sz w:val="24"/>
          <w:lang w:val="el-GR" w:eastAsia="el-GR"/>
        </w:rPr>
        <w:t xml:space="preserve"> Διακήρυξης.</w:t>
      </w:r>
    </w:p>
    <w:p w:rsidR="00EE5374" w:rsidRPr="00EC3E4C" w:rsidRDefault="00EE5374" w:rsidP="00EE5374">
      <w:pPr>
        <w:spacing w:after="0"/>
        <w:rPr>
          <w:sz w:val="24"/>
          <w:lang w:val="el-GR" w:eastAsia="el-GR"/>
        </w:rPr>
      </w:pPr>
      <w:r>
        <w:rPr>
          <w:sz w:val="24"/>
          <w:lang w:val="el-GR" w:eastAsia="el-GR"/>
        </w:rPr>
        <w:t>Η σύμβαση τροποποιείται σε περίπτωση άσκησης του προβλεπόμενου δικαιώματος προαίρεσης.</w:t>
      </w:r>
    </w:p>
    <w:p w:rsidR="00EE5374" w:rsidRPr="006D37AC" w:rsidRDefault="00EE5374" w:rsidP="00EE5374">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15</w:t>
      </w:r>
    </w:p>
    <w:p w:rsidR="00EE5374" w:rsidRPr="00EC3E4C" w:rsidRDefault="00EE5374" w:rsidP="00EE5374">
      <w:pPr>
        <w:spacing w:after="0"/>
        <w:jc w:val="center"/>
        <w:rPr>
          <w:sz w:val="24"/>
          <w:lang w:val="el-GR" w:eastAsia="el-GR"/>
        </w:rPr>
      </w:pPr>
      <w:r w:rsidRPr="00EC3E4C">
        <w:rPr>
          <w:sz w:val="24"/>
          <w:lang w:val="el-GR" w:eastAsia="el-GR"/>
        </w:rPr>
        <w:t>Ανωτέρα Βία</w:t>
      </w:r>
    </w:p>
    <w:p w:rsidR="00EE5374" w:rsidRPr="00EC3E4C" w:rsidRDefault="00EE5374" w:rsidP="00EE5374">
      <w:pPr>
        <w:spacing w:after="0"/>
        <w:jc w:val="center"/>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15.1.</w:t>
      </w:r>
      <w:r>
        <w:rPr>
          <w:sz w:val="24"/>
          <w:lang w:val="el-GR" w:eastAsia="el-GR"/>
        </w:rPr>
        <w:t xml:space="preserve"> </w:t>
      </w:r>
      <w:r w:rsidRPr="00EC3E4C">
        <w:rPr>
          <w:sz w:val="24"/>
          <w:lang w:val="el-GR" w:eastAsia="el-GR"/>
        </w:rPr>
        <w:t xml:space="preserve">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EE5374" w:rsidRPr="00EC3E4C" w:rsidRDefault="00EE5374" w:rsidP="00EE5374">
      <w:pPr>
        <w:spacing w:after="0"/>
        <w:rPr>
          <w:sz w:val="24"/>
          <w:lang w:val="el-GR" w:eastAsia="el-GR"/>
        </w:rPr>
      </w:pPr>
      <w:r w:rsidRPr="00EC3E4C">
        <w:rPr>
          <w:sz w:val="24"/>
          <w:lang w:val="el-GR" w:eastAsia="el-GR"/>
        </w:rPr>
        <w:t>15.2.</w:t>
      </w:r>
      <w:r>
        <w:rPr>
          <w:sz w:val="24"/>
          <w:lang w:val="el-GR" w:eastAsia="el-GR"/>
        </w:rPr>
        <w:t xml:space="preserve"> </w:t>
      </w:r>
      <w:r w:rsidRPr="00EC3E4C">
        <w:rPr>
          <w:sz w:val="24"/>
          <w:lang w:val="el-GR" w:eastAsia="el-GR"/>
        </w:rPr>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EE5374" w:rsidRPr="00EC3E4C" w:rsidRDefault="00EE5374" w:rsidP="00EE5374">
      <w:pPr>
        <w:spacing w:after="0"/>
        <w:rPr>
          <w:sz w:val="24"/>
          <w:lang w:val="el-GR" w:eastAsia="el-GR"/>
        </w:rPr>
      </w:pPr>
      <w:r w:rsidRPr="00EC3E4C">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16</w:t>
      </w:r>
    </w:p>
    <w:p w:rsidR="00EE5374" w:rsidRPr="00EC3E4C" w:rsidRDefault="00EE5374" w:rsidP="00EE5374">
      <w:pPr>
        <w:spacing w:after="0"/>
        <w:jc w:val="center"/>
        <w:rPr>
          <w:sz w:val="24"/>
          <w:lang w:val="el-GR" w:eastAsia="el-GR"/>
        </w:rPr>
      </w:pPr>
      <w:r w:rsidRPr="00EC3E4C">
        <w:rPr>
          <w:sz w:val="24"/>
          <w:lang w:val="el-GR" w:eastAsia="el-GR"/>
        </w:rPr>
        <w:t>Ολοκλήρωση συμβατικού αντικειμένου</w:t>
      </w:r>
    </w:p>
    <w:p w:rsidR="00EE5374" w:rsidRPr="00EC3E4C" w:rsidRDefault="00EE5374" w:rsidP="00EE5374">
      <w:pPr>
        <w:spacing w:after="0"/>
        <w:jc w:val="center"/>
        <w:rPr>
          <w:sz w:val="24"/>
          <w:lang w:val="el-GR" w:eastAsia="el-GR"/>
        </w:rPr>
      </w:pPr>
    </w:p>
    <w:p w:rsidR="00EE5374" w:rsidRPr="00EC3E4C" w:rsidRDefault="00EE5374" w:rsidP="00EE5374">
      <w:pPr>
        <w:rPr>
          <w:sz w:val="24"/>
          <w:lang w:val="el-GR" w:eastAsia="el-GR"/>
        </w:rPr>
      </w:pPr>
      <w:r w:rsidRPr="00EC3E4C">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17</w:t>
      </w:r>
    </w:p>
    <w:p w:rsidR="00EE5374" w:rsidRPr="00EC3E4C" w:rsidRDefault="00EE5374" w:rsidP="00EE5374">
      <w:pPr>
        <w:spacing w:after="0"/>
        <w:jc w:val="center"/>
        <w:rPr>
          <w:sz w:val="24"/>
          <w:lang w:val="el-GR" w:eastAsia="el-GR"/>
        </w:rPr>
      </w:pPr>
      <w:r w:rsidRPr="00EC3E4C">
        <w:rPr>
          <w:sz w:val="24"/>
          <w:lang w:val="el-GR" w:eastAsia="el-GR"/>
        </w:rPr>
        <w:t>Δικαίωμα μονομερούς λύσης της σύμβασης</w:t>
      </w:r>
    </w:p>
    <w:p w:rsidR="00EE5374" w:rsidRPr="00EC3E4C" w:rsidRDefault="00EE5374" w:rsidP="00EE5374">
      <w:pPr>
        <w:spacing w:after="0"/>
        <w:rPr>
          <w:sz w:val="24"/>
          <w:lang w:val="el-GR" w:eastAsia="el-GR"/>
        </w:rPr>
      </w:pPr>
    </w:p>
    <w:p w:rsidR="00EE5374" w:rsidRPr="00EC3E4C" w:rsidRDefault="00EE5374" w:rsidP="00EE5374">
      <w:pPr>
        <w:rPr>
          <w:sz w:val="24"/>
          <w:lang w:val="el-GR" w:eastAsia="el-GR"/>
        </w:rPr>
      </w:pPr>
      <w:r w:rsidRPr="00EC3E4C">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EE5374" w:rsidRPr="00EC3E4C" w:rsidRDefault="00EE5374" w:rsidP="00EE5374">
      <w:pPr>
        <w:spacing w:after="0"/>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18</w:t>
      </w:r>
    </w:p>
    <w:p w:rsidR="00EE5374" w:rsidRPr="00EC3E4C" w:rsidRDefault="00EE5374" w:rsidP="00EE5374">
      <w:pPr>
        <w:spacing w:after="0"/>
        <w:jc w:val="center"/>
        <w:rPr>
          <w:sz w:val="24"/>
          <w:lang w:val="el-GR" w:eastAsia="el-GR"/>
        </w:rPr>
      </w:pPr>
      <w:r w:rsidRPr="00EC3E4C">
        <w:rPr>
          <w:sz w:val="24"/>
          <w:lang w:val="el-GR" w:eastAsia="el-GR"/>
        </w:rPr>
        <w:t>Εφαρμοστέο Δίκαιο – Επίλυση Διαφορών</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lastRenderedPageBreak/>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EE5374" w:rsidRPr="00EC3E4C" w:rsidRDefault="00EE5374" w:rsidP="00EE5374">
      <w:pPr>
        <w:spacing w:after="0"/>
        <w:rPr>
          <w:sz w:val="24"/>
          <w:lang w:val="el-GR" w:eastAsia="el-GR"/>
        </w:rPr>
      </w:pPr>
    </w:p>
    <w:p w:rsidR="00EE5374" w:rsidRPr="00EC3E4C" w:rsidRDefault="00EE5374" w:rsidP="00EE5374">
      <w:pPr>
        <w:spacing w:after="0"/>
        <w:rPr>
          <w:sz w:val="24"/>
          <w:lang w:val="el-GR" w:eastAsia="el-GR"/>
        </w:rPr>
      </w:pPr>
      <w:r w:rsidRPr="00EC3E4C">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EE5374" w:rsidRPr="00EC3E4C" w:rsidRDefault="00EE5374" w:rsidP="00EE5374">
      <w:pPr>
        <w:spacing w:after="0"/>
        <w:rPr>
          <w:sz w:val="24"/>
          <w:lang w:val="el-GR" w:eastAsia="el-GR"/>
        </w:rPr>
      </w:pPr>
    </w:p>
    <w:p w:rsidR="00EE5374" w:rsidRPr="00EC3E4C" w:rsidRDefault="00EE5374" w:rsidP="00EE5374">
      <w:pPr>
        <w:jc w:val="center"/>
        <w:rPr>
          <w:sz w:val="24"/>
          <w:lang w:val="el-GR" w:eastAsia="el-GR"/>
        </w:rPr>
      </w:pPr>
      <w:r w:rsidRPr="00EC3E4C">
        <w:rPr>
          <w:sz w:val="24"/>
          <w:lang w:val="el-GR" w:eastAsia="el-GR"/>
        </w:rPr>
        <w:t>Άρθρο 19</w:t>
      </w:r>
    </w:p>
    <w:p w:rsidR="00EE5374" w:rsidRPr="00EC3E4C" w:rsidRDefault="00EE5374" w:rsidP="00EE5374">
      <w:pPr>
        <w:jc w:val="center"/>
        <w:rPr>
          <w:sz w:val="24"/>
          <w:lang w:val="el-GR" w:eastAsia="el-GR"/>
        </w:rPr>
      </w:pPr>
      <w:r w:rsidRPr="00EC3E4C">
        <w:rPr>
          <w:sz w:val="24"/>
          <w:lang w:val="el-GR" w:eastAsia="el-GR"/>
        </w:rPr>
        <w:t xml:space="preserve">Συμμόρφωση με τον Κανονισμό ΕΕ/2016/2019 και τον ν. 4624/2019 (Α 137) </w:t>
      </w:r>
    </w:p>
    <w:p w:rsidR="00EE5374" w:rsidRPr="00EC3E4C" w:rsidRDefault="00EE5374" w:rsidP="00EE5374">
      <w:pPr>
        <w:rPr>
          <w:sz w:val="24"/>
          <w:lang w:val="el-GR" w:eastAsia="el-GR"/>
        </w:rPr>
      </w:pPr>
      <w:r w:rsidRPr="00EC3E4C">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EC3E4C">
        <w:rPr>
          <w:sz w:val="24"/>
          <w:lang w:val="el-GR" w:eastAsia="el-GR"/>
        </w:rPr>
        <w:t xml:space="preserve"> </w:t>
      </w:r>
      <w:r w:rsidRPr="00162970">
        <w:rPr>
          <w:sz w:val="24"/>
          <w:lang w:eastAsia="el-GR"/>
        </w:rPr>
        <w:t>Data</w:t>
      </w:r>
      <w:r w:rsidRPr="00EC3E4C">
        <w:rPr>
          <w:sz w:val="24"/>
          <w:lang w:val="el-GR" w:eastAsia="el-GR"/>
        </w:rPr>
        <w:t xml:space="preserve"> </w:t>
      </w:r>
      <w:r w:rsidRPr="00162970">
        <w:rPr>
          <w:sz w:val="24"/>
          <w:lang w:eastAsia="el-GR"/>
        </w:rPr>
        <w:t>Protection</w:t>
      </w:r>
      <w:r w:rsidRPr="00EC3E4C">
        <w:rPr>
          <w:sz w:val="24"/>
          <w:lang w:val="el-GR" w:eastAsia="el-GR"/>
        </w:rPr>
        <w:t xml:space="preserve"> </w:t>
      </w:r>
      <w:r w:rsidRPr="00162970">
        <w:rPr>
          <w:sz w:val="24"/>
          <w:lang w:eastAsia="el-GR"/>
        </w:rPr>
        <w:t>Regulation</w:t>
      </w:r>
      <w:r w:rsidRPr="00EC3E4C">
        <w:rPr>
          <w:sz w:val="24"/>
          <w:lang w:val="el-GR" w:eastAsia="el-GR"/>
        </w:rPr>
        <w:t xml:space="preserve"> – </w:t>
      </w:r>
      <w:r w:rsidRPr="00162970">
        <w:rPr>
          <w:sz w:val="24"/>
          <w:lang w:eastAsia="el-GR"/>
        </w:rPr>
        <w:t>GDPR</w:t>
      </w:r>
      <w:r w:rsidRPr="00EC3E4C">
        <w:rPr>
          <w:sz w:val="24"/>
          <w:lang w:val="el-GR" w:eastAsia="el-GR"/>
        </w:rPr>
        <w:t>) και του ν. 4624/2019. Ειδικότερα:</w:t>
      </w:r>
    </w:p>
    <w:p w:rsidR="00EE5374" w:rsidRPr="00EC3E4C" w:rsidRDefault="00EE5374" w:rsidP="00EE5374">
      <w:pPr>
        <w:rPr>
          <w:sz w:val="24"/>
          <w:lang w:val="el-GR" w:eastAsia="el-GR"/>
        </w:rPr>
      </w:pPr>
      <w:r w:rsidRPr="00EC3E4C">
        <w:rPr>
          <w:b/>
          <w:sz w:val="24"/>
          <w:lang w:val="el-GR" w:eastAsia="el-GR"/>
        </w:rPr>
        <w:t>Α)</w:t>
      </w:r>
      <w:r w:rsidRPr="00EC3E4C">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EC3E4C">
        <w:rPr>
          <w:strike/>
          <w:sz w:val="24"/>
          <w:lang w:val="el-GR" w:eastAsia="el-GR"/>
        </w:rPr>
        <w:t>/</w:t>
      </w:r>
      <w:r w:rsidRPr="00EC3E4C">
        <w:rPr>
          <w:sz w:val="24"/>
          <w:lang w:val="el-GR" w:eastAsia="el-GR"/>
        </w:rPr>
        <w:t>συνεργατών/δανειζόντων εμπειρία/υπεργολάβων του, ισχύουν τα παρακάτω:</w:t>
      </w:r>
    </w:p>
    <w:p w:rsidR="00EE5374" w:rsidRPr="00EC3E4C" w:rsidRDefault="00EE5374" w:rsidP="00EE5374">
      <w:pPr>
        <w:rPr>
          <w:sz w:val="24"/>
          <w:lang w:val="el-GR" w:eastAsia="el-GR"/>
        </w:rPr>
      </w:pPr>
      <w:r w:rsidRPr="00EC3E4C">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EE5374" w:rsidRPr="00EC3E4C" w:rsidRDefault="00EE5374" w:rsidP="00EE5374">
      <w:pPr>
        <w:rPr>
          <w:sz w:val="24"/>
          <w:lang w:val="el-GR" w:eastAsia="el-GR"/>
        </w:rPr>
      </w:pPr>
      <w:r w:rsidRPr="00EC3E4C">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EC3E4C">
        <w:rPr>
          <w:lang w:val="el-GR"/>
        </w:rPr>
        <w:t xml:space="preserve"> </w:t>
      </w:r>
      <w:r w:rsidRPr="00EC3E4C">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EE5374" w:rsidRPr="00EC3E4C" w:rsidRDefault="00EE5374" w:rsidP="00EE5374">
      <w:pPr>
        <w:rPr>
          <w:sz w:val="24"/>
          <w:lang w:val="el-GR" w:eastAsia="el-GR"/>
        </w:rPr>
      </w:pPr>
      <w:r w:rsidRPr="00EC3E4C">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EE5374" w:rsidRPr="00EC3E4C" w:rsidRDefault="00EE5374" w:rsidP="00EE5374">
      <w:pPr>
        <w:rPr>
          <w:sz w:val="24"/>
          <w:lang w:val="el-GR" w:eastAsia="el-GR"/>
        </w:rPr>
      </w:pPr>
      <w:r w:rsidRPr="00EC3E4C">
        <w:rPr>
          <w:sz w:val="24"/>
          <w:lang w:val="el-GR"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EE5374" w:rsidRPr="00EC3E4C" w:rsidRDefault="00EE5374" w:rsidP="00EE5374">
      <w:pPr>
        <w:rPr>
          <w:sz w:val="24"/>
          <w:lang w:val="el-GR" w:eastAsia="el-GR"/>
        </w:rPr>
      </w:pPr>
      <w:r w:rsidRPr="00EC3E4C">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EC3E4C">
        <w:rPr>
          <w:lang w:val="el-GR"/>
        </w:rPr>
        <w:t xml:space="preserve"> </w:t>
      </w:r>
      <w:r w:rsidRPr="00EC3E4C">
        <w:rPr>
          <w:sz w:val="24"/>
          <w:lang w:val="el-GR" w:eastAsia="el-GR"/>
        </w:rPr>
        <w:t>ή και εναντίωσης υπό συγκεκριμένες προϋποθέσεις, στην επεξεργασία δεδομένων προσωπικού χαρακτήρα.</w:t>
      </w:r>
    </w:p>
    <w:p w:rsidR="00EE5374" w:rsidRPr="00EC3E4C" w:rsidRDefault="00EE5374" w:rsidP="00EE5374">
      <w:pPr>
        <w:rPr>
          <w:sz w:val="24"/>
          <w:lang w:val="el-GR" w:eastAsia="el-GR"/>
        </w:rPr>
      </w:pPr>
      <w:r w:rsidRPr="00EC3E4C">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EE5374" w:rsidRPr="00EC3E4C" w:rsidRDefault="00EE5374" w:rsidP="00EE5374">
      <w:pPr>
        <w:rPr>
          <w:sz w:val="24"/>
          <w:lang w:val="el-GR" w:eastAsia="el-GR"/>
        </w:rPr>
      </w:pPr>
      <w:r w:rsidRPr="00EC3E4C">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EE5374" w:rsidRPr="00AF35F6" w:rsidRDefault="00EE5374" w:rsidP="00EE5374">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EE5374" w:rsidRPr="00EC3E4C" w:rsidRDefault="00EE5374" w:rsidP="00EE5374">
      <w:pPr>
        <w:rPr>
          <w:sz w:val="24"/>
          <w:lang w:val="el-GR" w:eastAsia="el-GR"/>
        </w:rPr>
      </w:pPr>
      <w:r w:rsidRPr="00162970">
        <w:rPr>
          <w:sz w:val="24"/>
          <w:lang w:eastAsia="el-GR"/>
        </w:rPr>
        <w:t>B</w:t>
      </w:r>
      <w:r w:rsidRPr="00EC3E4C">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EE5374" w:rsidRPr="00EC3E4C" w:rsidRDefault="00EE5374" w:rsidP="00EE5374">
      <w:pPr>
        <w:rPr>
          <w:sz w:val="24"/>
          <w:lang w:val="el-GR" w:eastAsia="el-GR"/>
        </w:rPr>
      </w:pPr>
      <w:r w:rsidRPr="00EC3E4C">
        <w:rPr>
          <w:sz w:val="24"/>
          <w:lang w:val="el-GR" w:eastAsia="el-GR"/>
        </w:rPr>
        <w:t>ο Ανάδοχος (εκτελών την επεξεργασία)</w:t>
      </w:r>
    </w:p>
    <w:p w:rsidR="00EE5374" w:rsidRPr="00EC3E4C" w:rsidRDefault="00EE5374" w:rsidP="00EE5374">
      <w:pPr>
        <w:rPr>
          <w:sz w:val="24"/>
          <w:lang w:val="el-GR" w:eastAsia="el-GR"/>
        </w:rPr>
      </w:pPr>
      <w:r w:rsidRPr="00EC3E4C">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EE5374" w:rsidRPr="00EC3E4C" w:rsidRDefault="00EE5374" w:rsidP="00EE5374">
      <w:pPr>
        <w:rPr>
          <w:sz w:val="24"/>
          <w:lang w:val="el-GR" w:eastAsia="el-GR"/>
        </w:rPr>
      </w:pPr>
      <w:r w:rsidRPr="00EC3E4C">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EE5374" w:rsidRPr="00EC3E4C" w:rsidRDefault="00EE5374" w:rsidP="00EE5374">
      <w:pPr>
        <w:rPr>
          <w:sz w:val="24"/>
          <w:lang w:val="el-GR" w:eastAsia="el-GR"/>
        </w:rPr>
      </w:pPr>
      <w:r w:rsidRPr="00EC3E4C">
        <w:rPr>
          <w:sz w:val="24"/>
          <w:lang w:val="el-GR" w:eastAsia="el-GR"/>
        </w:rPr>
        <w:t xml:space="preserve">γ) λαμβάνει όλα τα απαιτούμενα μέτρα δυνάμει του άρθρου 32  του ΓΚΠΔ, </w:t>
      </w:r>
    </w:p>
    <w:p w:rsidR="00EE5374" w:rsidRPr="00EC3E4C" w:rsidRDefault="00EE5374" w:rsidP="00EE5374">
      <w:pPr>
        <w:rPr>
          <w:sz w:val="24"/>
          <w:lang w:val="el-GR" w:eastAsia="el-GR"/>
        </w:rPr>
      </w:pPr>
      <w:r w:rsidRPr="00EC3E4C">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EE5374" w:rsidRPr="00EC3E4C" w:rsidRDefault="00EE5374" w:rsidP="00EE5374">
      <w:pPr>
        <w:rPr>
          <w:sz w:val="24"/>
          <w:lang w:val="el-GR" w:eastAsia="el-GR"/>
        </w:rPr>
      </w:pPr>
      <w:r w:rsidRPr="00EC3E4C">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EC3E4C">
        <w:rPr>
          <w:sz w:val="24"/>
          <w:lang w:val="el-GR" w:eastAsia="el-GR"/>
        </w:rPr>
        <w:t xml:space="preserve"> δικαιωμάτων του υποκειμένου των δεδομένων, </w:t>
      </w:r>
    </w:p>
    <w:p w:rsidR="00EE5374" w:rsidRPr="00EC3E4C" w:rsidRDefault="00EE5374" w:rsidP="00EE5374">
      <w:pPr>
        <w:rPr>
          <w:sz w:val="24"/>
          <w:lang w:val="el-GR" w:eastAsia="el-GR"/>
        </w:rPr>
      </w:pPr>
      <w:r w:rsidRPr="00EC3E4C">
        <w:rPr>
          <w:sz w:val="24"/>
          <w:lang w:val="el-GR" w:eastAsia="el-GR"/>
        </w:rPr>
        <w:lastRenderedPageBreak/>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EE5374" w:rsidRPr="00EC3E4C" w:rsidRDefault="00EE5374" w:rsidP="00EE5374">
      <w:pPr>
        <w:rPr>
          <w:sz w:val="24"/>
          <w:lang w:val="el-GR" w:eastAsia="el-GR"/>
        </w:rPr>
      </w:pPr>
      <w:r w:rsidRPr="00EC3E4C">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EE5374" w:rsidRPr="00EC3E4C" w:rsidRDefault="00EE5374" w:rsidP="00EE5374">
      <w:pPr>
        <w:rPr>
          <w:sz w:val="24"/>
          <w:lang w:val="el-GR" w:eastAsia="el-GR"/>
        </w:rPr>
      </w:pPr>
      <w:r w:rsidRPr="00EC3E4C">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EE5374" w:rsidRPr="00EC3E4C" w:rsidRDefault="00EE5374" w:rsidP="00EE5374">
      <w:pPr>
        <w:rPr>
          <w:sz w:val="24"/>
          <w:lang w:val="el-GR" w:eastAsia="el-GR"/>
        </w:rPr>
      </w:pPr>
      <w:r w:rsidRPr="00EC3E4C">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EE5374" w:rsidRPr="00EC3E4C" w:rsidRDefault="00EE5374" w:rsidP="00EE5374">
      <w:pPr>
        <w:spacing w:after="0"/>
        <w:jc w:val="center"/>
        <w:rPr>
          <w:sz w:val="24"/>
          <w:lang w:val="el-GR" w:eastAsia="el-GR"/>
        </w:rPr>
      </w:pPr>
    </w:p>
    <w:p w:rsidR="00EE5374" w:rsidRPr="00EC3E4C" w:rsidRDefault="00EE5374" w:rsidP="00EE5374">
      <w:pPr>
        <w:spacing w:after="0"/>
        <w:jc w:val="center"/>
        <w:rPr>
          <w:sz w:val="24"/>
          <w:lang w:val="el-GR" w:eastAsia="el-GR"/>
        </w:rPr>
      </w:pPr>
      <w:r w:rsidRPr="00EC3E4C">
        <w:rPr>
          <w:sz w:val="24"/>
          <w:lang w:val="el-GR" w:eastAsia="el-GR"/>
        </w:rPr>
        <w:t>Άρθρο 20</w:t>
      </w:r>
    </w:p>
    <w:p w:rsidR="00EE5374" w:rsidRPr="00EC3E4C" w:rsidRDefault="00EE5374" w:rsidP="00EE5374">
      <w:pPr>
        <w:spacing w:after="0"/>
        <w:jc w:val="center"/>
        <w:rPr>
          <w:sz w:val="24"/>
          <w:lang w:val="el-GR" w:eastAsia="el-GR"/>
        </w:rPr>
      </w:pPr>
      <w:r w:rsidRPr="00EC3E4C">
        <w:rPr>
          <w:sz w:val="24"/>
          <w:lang w:val="el-GR" w:eastAsia="el-GR"/>
        </w:rPr>
        <w:t>Λοιποί όροι</w:t>
      </w:r>
    </w:p>
    <w:p w:rsidR="00EE5374" w:rsidRPr="00EC3E4C" w:rsidRDefault="00EE5374" w:rsidP="00EE5374">
      <w:pPr>
        <w:spacing w:after="0"/>
        <w:jc w:val="center"/>
        <w:rPr>
          <w:sz w:val="24"/>
          <w:lang w:val="el-GR" w:eastAsia="el-GR"/>
        </w:rPr>
      </w:pPr>
    </w:p>
    <w:p w:rsidR="00EE5374" w:rsidRPr="00EC3E4C" w:rsidRDefault="00EE5374" w:rsidP="00EE5374">
      <w:pPr>
        <w:rPr>
          <w:sz w:val="24"/>
          <w:lang w:val="el-GR" w:eastAsia="el-GR"/>
        </w:rPr>
      </w:pPr>
      <w:r w:rsidRPr="00EC3E4C">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EE5374" w:rsidRPr="00EC3E4C" w:rsidRDefault="00EE5374" w:rsidP="00EE5374">
      <w:pPr>
        <w:rPr>
          <w:sz w:val="24"/>
          <w:lang w:val="el-GR" w:eastAsia="el-GR"/>
        </w:rPr>
      </w:pPr>
      <w:r w:rsidRPr="00EC3E4C">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EE5374" w:rsidRPr="00EC3E4C" w:rsidRDefault="00EE5374" w:rsidP="00EE5374">
      <w:pPr>
        <w:rPr>
          <w:sz w:val="24"/>
          <w:lang w:val="el-GR" w:eastAsia="el-GR"/>
        </w:rPr>
      </w:pPr>
      <w:r w:rsidRPr="00EC3E4C">
        <w:rPr>
          <w:sz w:val="24"/>
          <w:lang w:val="el-GR" w:eastAsia="el-GR"/>
        </w:rPr>
        <w:t xml:space="preserve">Αφού συντάχθηκε η παρούσα σύμβαση σε δύο αντίτυπα </w:t>
      </w:r>
      <w:r w:rsidRPr="00EC3E4C">
        <w:rPr>
          <w:i/>
          <w:color w:val="2E74B5"/>
          <w:sz w:val="24"/>
          <w:lang w:val="el-GR" w:eastAsia="el-GR"/>
        </w:rPr>
        <w:t>[η αναφορά σε δύο αντίτυπα αφορά μόνο στην περίπτωση της ιδιόχειρης υπογραφής]</w:t>
      </w:r>
      <w:r w:rsidRPr="00EC3E4C">
        <w:rPr>
          <w:sz w:val="24"/>
          <w:lang w:val="el-GR" w:eastAsia="el-GR"/>
        </w:rPr>
        <w:t>, αναγνώστηκε και υπογράφηκε ως ακολούθως από τα συμβαλλόμενα μέρη.</w:t>
      </w:r>
    </w:p>
    <w:p w:rsidR="00EE5374" w:rsidRPr="00EC3E4C" w:rsidRDefault="00EE5374" w:rsidP="00EE5374">
      <w:pPr>
        <w:rPr>
          <w:sz w:val="24"/>
          <w:lang w:val="el-GR" w:eastAsia="el-GR"/>
        </w:rPr>
      </w:pPr>
    </w:p>
    <w:p w:rsidR="00EE5374" w:rsidRPr="00162970" w:rsidRDefault="00EE5374" w:rsidP="00EE5374">
      <w:pPr>
        <w:jc w:val="center"/>
        <w:rPr>
          <w:sz w:val="24"/>
          <w:lang w:eastAsia="el-GR"/>
        </w:rPr>
      </w:pPr>
      <w:r w:rsidRPr="00162970">
        <w:rPr>
          <w:sz w:val="24"/>
          <w:lang w:eastAsia="el-GR"/>
        </w:rPr>
        <w:t>ΟΙ ΣΥΜΒΑΛΛΟΜΕΝΟΙ</w:t>
      </w:r>
    </w:p>
    <w:p w:rsidR="00EE5374" w:rsidRPr="00162970" w:rsidRDefault="00EE5374" w:rsidP="00EE5374">
      <w:pPr>
        <w:rPr>
          <w:sz w:val="24"/>
          <w:lang w:eastAsia="el-GR"/>
        </w:rPr>
      </w:pPr>
    </w:p>
    <w:tbl>
      <w:tblPr>
        <w:tblW w:w="0" w:type="auto"/>
        <w:jc w:val="center"/>
        <w:tblLook w:val="04A0" w:firstRow="1" w:lastRow="0" w:firstColumn="1" w:lastColumn="0" w:noHBand="0" w:noVBand="1"/>
      </w:tblPr>
      <w:tblGrid>
        <w:gridCol w:w="3041"/>
        <w:gridCol w:w="2144"/>
        <w:gridCol w:w="3121"/>
      </w:tblGrid>
      <w:tr w:rsidR="00EE5374" w:rsidRPr="006C1C8B" w:rsidTr="007735C0">
        <w:trPr>
          <w:trHeight w:val="1301"/>
          <w:jc w:val="center"/>
        </w:trPr>
        <w:tc>
          <w:tcPr>
            <w:tcW w:w="3085" w:type="dxa"/>
            <w:shd w:val="clear" w:color="auto" w:fill="auto"/>
            <w:vAlign w:val="center"/>
          </w:tcPr>
          <w:p w:rsidR="00EE5374" w:rsidRPr="00360495" w:rsidRDefault="00EE5374" w:rsidP="007735C0">
            <w:pPr>
              <w:jc w:val="center"/>
              <w:rPr>
                <w:sz w:val="24"/>
                <w:lang w:val="el-GR" w:eastAsia="el-GR"/>
              </w:rPr>
            </w:pPr>
            <w:r w:rsidRPr="006C1C8B">
              <w:rPr>
                <w:sz w:val="24"/>
                <w:lang w:eastAsia="el-GR"/>
              </w:rPr>
              <w:t>…………………………………</w:t>
            </w:r>
          </w:p>
        </w:tc>
        <w:tc>
          <w:tcPr>
            <w:tcW w:w="2268" w:type="dxa"/>
            <w:shd w:val="clear" w:color="auto" w:fill="auto"/>
            <w:vAlign w:val="center"/>
          </w:tcPr>
          <w:p w:rsidR="00EE5374" w:rsidRPr="006C1C8B" w:rsidRDefault="00EE5374" w:rsidP="007735C0">
            <w:pPr>
              <w:jc w:val="center"/>
              <w:rPr>
                <w:sz w:val="24"/>
                <w:lang w:eastAsia="el-GR"/>
              </w:rPr>
            </w:pPr>
          </w:p>
        </w:tc>
        <w:tc>
          <w:tcPr>
            <w:tcW w:w="3169" w:type="dxa"/>
            <w:shd w:val="clear" w:color="auto" w:fill="auto"/>
            <w:vAlign w:val="center"/>
          </w:tcPr>
          <w:p w:rsidR="00EE5374" w:rsidRPr="006C1C8B" w:rsidRDefault="00EE5374" w:rsidP="007735C0">
            <w:pPr>
              <w:jc w:val="center"/>
              <w:rPr>
                <w:sz w:val="24"/>
                <w:lang w:eastAsia="el-GR"/>
              </w:rPr>
            </w:pPr>
            <w:r w:rsidRPr="006C1C8B">
              <w:rPr>
                <w:sz w:val="24"/>
                <w:lang w:eastAsia="el-GR"/>
              </w:rPr>
              <w:t>…………………………………</w:t>
            </w:r>
          </w:p>
        </w:tc>
      </w:tr>
      <w:tr w:rsidR="00EE5374" w:rsidRPr="006C1C8B" w:rsidTr="007735C0">
        <w:trPr>
          <w:trHeight w:val="838"/>
          <w:jc w:val="center"/>
        </w:trPr>
        <w:tc>
          <w:tcPr>
            <w:tcW w:w="3085" w:type="dxa"/>
            <w:shd w:val="clear" w:color="auto" w:fill="auto"/>
            <w:vAlign w:val="center"/>
          </w:tcPr>
          <w:p w:rsidR="00EE5374" w:rsidRPr="006C1C8B" w:rsidRDefault="00EE5374" w:rsidP="007735C0">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EE5374" w:rsidRPr="006C1C8B" w:rsidRDefault="00EE5374" w:rsidP="007735C0">
            <w:pPr>
              <w:jc w:val="center"/>
              <w:rPr>
                <w:sz w:val="24"/>
                <w:lang w:eastAsia="el-GR"/>
              </w:rPr>
            </w:pPr>
          </w:p>
        </w:tc>
        <w:tc>
          <w:tcPr>
            <w:tcW w:w="3169" w:type="dxa"/>
            <w:shd w:val="clear" w:color="auto" w:fill="auto"/>
            <w:vAlign w:val="center"/>
          </w:tcPr>
          <w:p w:rsidR="00EE5374" w:rsidRPr="006C1C8B" w:rsidRDefault="00EE5374" w:rsidP="007735C0">
            <w:pPr>
              <w:jc w:val="center"/>
              <w:rPr>
                <w:sz w:val="24"/>
                <w:lang w:eastAsia="el-GR"/>
              </w:rPr>
            </w:pPr>
            <w:r w:rsidRPr="006C1C8B">
              <w:rPr>
                <w:sz w:val="24"/>
                <w:lang w:eastAsia="el-GR"/>
              </w:rPr>
              <w:t>ΓΙΑ ΤΟΝ ΑΝΑΔΟΧΟ</w:t>
            </w:r>
          </w:p>
        </w:tc>
      </w:tr>
    </w:tbl>
    <w:p w:rsidR="00EE5374" w:rsidRDefault="00EE5374" w:rsidP="00EE5374">
      <w:pPr>
        <w:rPr>
          <w:b/>
          <w:szCs w:val="22"/>
          <w:u w:val="single"/>
          <w:lang w:val="el-GR"/>
        </w:rPr>
      </w:pPr>
    </w:p>
    <w:p w:rsidR="00EE5374" w:rsidRDefault="00EE5374" w:rsidP="00EE5374">
      <w:pPr>
        <w:suppressAutoHyphens w:val="0"/>
        <w:spacing w:after="0"/>
        <w:jc w:val="left"/>
        <w:rPr>
          <w:b/>
          <w:szCs w:val="22"/>
          <w:u w:val="single"/>
          <w:lang w:val="el-GR"/>
        </w:rPr>
      </w:pPr>
      <w:r>
        <w:rPr>
          <w:b/>
          <w:szCs w:val="22"/>
          <w:u w:val="single"/>
          <w:lang w:val="el-GR"/>
        </w:rPr>
        <w:br w:type="page"/>
      </w:r>
    </w:p>
    <w:p w:rsidR="00EE5374" w:rsidRDefault="00EE5374" w:rsidP="00EE5374">
      <w:pPr>
        <w:rPr>
          <w:color w:val="0070C0"/>
          <w:szCs w:val="22"/>
          <w:lang w:val="el-GR" w:eastAsia="el-GR"/>
        </w:rPr>
      </w:pPr>
      <w:r w:rsidRPr="00FA4626">
        <w:rPr>
          <w:b/>
          <w:szCs w:val="22"/>
          <w:u w:val="single"/>
          <w:lang w:val="el-GR"/>
        </w:rPr>
        <w:lastRenderedPageBreak/>
        <w:t xml:space="preserve">ΡΗΤΡΑ ΑΚΕΡΑΙΟΤΗΤΑΣ </w:t>
      </w:r>
      <w:r w:rsidRPr="00FA4626">
        <w:rPr>
          <w:color w:val="0070C0"/>
          <w:szCs w:val="22"/>
          <w:lang w:val="el-GR"/>
        </w:rPr>
        <w:t>[επισυνάπτεται στο συμφωνητικό]</w:t>
      </w:r>
    </w:p>
    <w:p w:rsidR="00EE5374" w:rsidRPr="00FA4626" w:rsidRDefault="00EE5374" w:rsidP="00EE5374">
      <w:pPr>
        <w:rPr>
          <w:szCs w:val="22"/>
          <w:lang w:val="el-GR"/>
        </w:rPr>
      </w:pPr>
    </w:p>
    <w:p w:rsidR="00EE5374" w:rsidRPr="00FA4626" w:rsidRDefault="00EE5374" w:rsidP="00EE5374">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EE5374" w:rsidRPr="00FA4626" w:rsidRDefault="00EE5374" w:rsidP="00EE5374">
      <w:pPr>
        <w:rPr>
          <w:szCs w:val="22"/>
          <w:lang w:val="el-GR"/>
        </w:rPr>
      </w:pPr>
      <w:r w:rsidRPr="00FA4626">
        <w:rPr>
          <w:szCs w:val="22"/>
          <w:lang w:val="el-GR"/>
        </w:rPr>
        <w:t>Ειδικότερα ότι:</w:t>
      </w:r>
    </w:p>
    <w:p w:rsidR="00EE5374" w:rsidRPr="00FA4626" w:rsidRDefault="00EE5374" w:rsidP="00EE5374">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EE5374" w:rsidRPr="00FA4626" w:rsidRDefault="00EE5374" w:rsidP="00EE5374">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EE5374" w:rsidRPr="00FA4626" w:rsidRDefault="00EE5374" w:rsidP="00EE5374">
      <w:pPr>
        <w:rPr>
          <w:szCs w:val="22"/>
          <w:lang w:val="el-GR"/>
        </w:rPr>
      </w:pPr>
      <w:r w:rsidRPr="00FA4626">
        <w:rPr>
          <w:szCs w:val="22"/>
          <w:lang w:val="el-GR"/>
        </w:rPr>
        <w:t xml:space="preserve">3) δεν διενήργησα/διενεργήσαμε ούτε </w:t>
      </w:r>
      <w:r w:rsidRPr="00EF7D56">
        <w:rPr>
          <w:szCs w:val="22"/>
          <w:u w:val="single"/>
          <w:lang w:val="el-GR"/>
        </w:rPr>
        <w:t>θα</w:t>
      </w:r>
      <w:r w:rsidRPr="00FA4626">
        <w:rPr>
          <w:szCs w:val="22"/>
          <w:lang w:val="el-GR"/>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EE5374" w:rsidRPr="00FA4626" w:rsidRDefault="00EE5374" w:rsidP="00EE5374">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EE5374" w:rsidRPr="00FA4626" w:rsidRDefault="00EE5374" w:rsidP="00EE5374">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EE5374" w:rsidRPr="00FA4626" w:rsidRDefault="00EE5374" w:rsidP="00EE5374">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EE5374" w:rsidRPr="00FA4626" w:rsidRDefault="00EE5374" w:rsidP="00EE5374">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w:t>
      </w:r>
      <w:r w:rsidRPr="00FA4626">
        <w:rPr>
          <w:szCs w:val="22"/>
          <w:lang w:val="el-GR"/>
        </w:rPr>
        <w:lastRenderedPageBreak/>
        <w:t xml:space="preserve">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EE5374" w:rsidRPr="00FA4626" w:rsidRDefault="00EE5374" w:rsidP="00EE5374">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EE5374" w:rsidRPr="00FA4626" w:rsidRDefault="00EE5374" w:rsidP="00EE5374">
      <w:pPr>
        <w:rPr>
          <w:szCs w:val="22"/>
          <w:lang w:val="el-GR"/>
        </w:rPr>
      </w:pPr>
    </w:p>
    <w:p w:rsidR="00EE5374" w:rsidRPr="00FA4626" w:rsidRDefault="00EE5374" w:rsidP="00EE5374">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EE5374" w:rsidRPr="00FA4626" w:rsidRDefault="00EE5374" w:rsidP="00EE5374">
      <w:pPr>
        <w:rPr>
          <w:rFonts w:ascii="Times New Roman" w:hAnsi="Times New Roman" w:cs="Times New Roman"/>
          <w:sz w:val="24"/>
          <w:lang w:val="el-GR"/>
        </w:rPr>
      </w:pPr>
      <w:r w:rsidRPr="00FA4626">
        <w:rPr>
          <w:lang w:val="el-GR"/>
        </w:rPr>
        <w:t>Υπογραφή/Σφραγίδα</w:t>
      </w:r>
    </w:p>
    <w:p w:rsidR="00EE5374" w:rsidRPr="00FA4626" w:rsidRDefault="00EE5374" w:rsidP="00EE5374">
      <w:pPr>
        <w:rPr>
          <w:lang w:val="el-GR"/>
        </w:rPr>
      </w:pPr>
    </w:p>
    <w:p w:rsidR="00EE5374" w:rsidRPr="00FA4626" w:rsidRDefault="00EE5374" w:rsidP="00EE5374">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EE5374" w:rsidRDefault="00EE5374" w:rsidP="00EE5374">
      <w:pPr>
        <w:suppressAutoHyphens w:val="0"/>
        <w:spacing w:after="0"/>
        <w:jc w:val="left"/>
        <w:rPr>
          <w:lang w:val="el-GR"/>
        </w:rPr>
      </w:pPr>
      <w:r>
        <w:rPr>
          <w:lang w:val="el-GR"/>
        </w:rPr>
        <w:br w:type="page"/>
      </w:r>
    </w:p>
    <w:p w:rsidR="00EE5374" w:rsidRDefault="00EE5374" w:rsidP="00EE5374">
      <w:pPr>
        <w:pStyle w:val="2"/>
        <w:tabs>
          <w:tab w:val="clear" w:pos="567"/>
          <w:tab w:val="left" w:pos="0"/>
        </w:tabs>
        <w:spacing w:before="57" w:after="57"/>
        <w:ind w:left="0" w:firstLine="0"/>
        <w:rPr>
          <w:lang w:val="el-GR"/>
        </w:rPr>
      </w:pPr>
      <w:bookmarkStart w:id="16" w:name="_Toc100645039"/>
      <w:bookmarkStart w:id="17" w:name="_Toc167792383"/>
      <w:r w:rsidRPr="00B42C75">
        <w:rPr>
          <w:lang w:val="el-GR"/>
        </w:rPr>
        <w:lastRenderedPageBreak/>
        <w:t xml:space="preserve">ΠΑΡΑΡΤΗΜΑ </w:t>
      </w:r>
      <w:r>
        <w:rPr>
          <w:lang w:val="en-US"/>
        </w:rPr>
        <w:t>IX</w:t>
      </w:r>
      <w:r w:rsidRPr="00B42C75">
        <w:rPr>
          <w:lang w:val="el-GR"/>
        </w:rPr>
        <w:t xml:space="preserve"> – </w:t>
      </w:r>
      <w:r>
        <w:rPr>
          <w:lang w:val="el-GR"/>
        </w:rPr>
        <w:t>Υπόδειγμα πίνακα υπολογισμού αξίας εγγυητικής επιστολής</w:t>
      </w:r>
      <w:bookmarkEnd w:id="16"/>
      <w:bookmarkEnd w:id="17"/>
    </w:p>
    <w:p w:rsidR="00EE5374" w:rsidRDefault="00EE5374" w:rsidP="00EE5374">
      <w:pPr>
        <w:rPr>
          <w:lang w:val="el-GR"/>
        </w:rPr>
      </w:pPr>
    </w:p>
    <w:tbl>
      <w:tblPr>
        <w:tblW w:w="9659" w:type="dxa"/>
        <w:tblInd w:w="93" w:type="dxa"/>
        <w:tblLook w:val="04A0" w:firstRow="1" w:lastRow="0" w:firstColumn="1" w:lastColumn="0" w:noHBand="0" w:noVBand="1"/>
      </w:tblPr>
      <w:tblGrid>
        <w:gridCol w:w="578"/>
        <w:gridCol w:w="1045"/>
        <w:gridCol w:w="5196"/>
        <w:gridCol w:w="1340"/>
        <w:gridCol w:w="1500"/>
      </w:tblGrid>
      <w:tr w:rsidR="00EE5374" w:rsidRPr="00CB458E" w:rsidTr="007735C0">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374" w:rsidRPr="006A7A99" w:rsidRDefault="00EE5374" w:rsidP="007735C0">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EE5374" w:rsidRPr="006A7A99" w:rsidRDefault="00EE5374" w:rsidP="007735C0">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EE5374" w:rsidRPr="006A7A99" w:rsidRDefault="00EE5374" w:rsidP="007735C0">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EE5374" w:rsidRPr="006A7A99" w:rsidRDefault="00EE5374" w:rsidP="007735C0">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EE5374" w:rsidRPr="006A7A99" w:rsidRDefault="00EE5374" w:rsidP="007735C0">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ΥΨΟΣ ΕΓΓΥΗΤΙΚΗΣ ΕΠΙΣΤΟΛΗΣ ΑΝΑ ΤΜΗΜΑ</w:t>
            </w:r>
          </w:p>
        </w:tc>
      </w:tr>
    </w:tbl>
    <w:p w:rsidR="00EE5374" w:rsidRDefault="00EE5374" w:rsidP="00EE5374">
      <w:pPr>
        <w:rPr>
          <w:lang w:val="el-GR"/>
        </w:rPr>
      </w:pPr>
    </w:p>
    <w:p w:rsidR="00EE5374" w:rsidRDefault="00EE5374" w:rsidP="00EE5374">
      <w:pPr>
        <w:rPr>
          <w:lang w:val="el-GR"/>
        </w:rPr>
      </w:pPr>
    </w:p>
    <w:p w:rsidR="00EE5374" w:rsidRDefault="00EE5374" w:rsidP="00EE5374">
      <w:pPr>
        <w:rPr>
          <w:lang w:val="el-GR"/>
        </w:rPr>
      </w:pPr>
    </w:p>
    <w:p w:rsidR="00EE5374" w:rsidRPr="0042745F" w:rsidRDefault="00EE5374" w:rsidP="00EE5374">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C03C0D" w:rsidRPr="00EE5374" w:rsidRDefault="00C03C0D">
      <w:pPr>
        <w:rPr>
          <w:lang w:val="el-GR"/>
        </w:rPr>
      </w:pPr>
      <w:bookmarkStart w:id="18" w:name="_GoBack"/>
      <w:bookmarkEnd w:id="18"/>
    </w:p>
    <w:sectPr w:rsidR="00C03C0D" w:rsidRPr="00EE537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6BD" w:rsidRDefault="009A26BD" w:rsidP="00EE5374">
      <w:pPr>
        <w:spacing w:after="0"/>
      </w:pPr>
      <w:r>
        <w:separator/>
      </w:r>
    </w:p>
  </w:endnote>
  <w:endnote w:type="continuationSeparator" w:id="0">
    <w:p w:rsidR="009A26BD" w:rsidRDefault="009A26BD" w:rsidP="00EE53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374" w:rsidRDefault="00EE5374">
    <w:pPr>
      <w:pStyle w:val="af3"/>
      <w:spacing w:after="0"/>
      <w:jc w:val="center"/>
      <w:rPr>
        <w:rFonts w:eastAsia="Times New Roman"/>
        <w:kern w:val="1"/>
        <w:sz w:val="18"/>
        <w:szCs w:val="18"/>
        <w:lang w:val="el-GR" w:eastAsia="zh-CN"/>
      </w:rPr>
    </w:pPr>
  </w:p>
  <w:p w:rsidR="00EE5374" w:rsidRDefault="00EE5374">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39</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6BD" w:rsidRDefault="009A26BD" w:rsidP="00EE5374">
      <w:pPr>
        <w:spacing w:after="0"/>
      </w:pPr>
      <w:r>
        <w:separator/>
      </w:r>
    </w:p>
  </w:footnote>
  <w:footnote w:type="continuationSeparator" w:id="0">
    <w:p w:rsidR="009A26BD" w:rsidRDefault="009A26BD" w:rsidP="00EE5374">
      <w:pPr>
        <w:spacing w:after="0"/>
      </w:pPr>
      <w:r>
        <w:continuationSeparator/>
      </w:r>
    </w:p>
  </w:footnote>
  <w:footnote w:id="1">
    <w:p w:rsidR="00EE5374" w:rsidRPr="00BC3CA9" w:rsidRDefault="00EE5374" w:rsidP="00EE5374">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EE5374" w:rsidRPr="00BC3CA9" w:rsidRDefault="00EE5374" w:rsidP="00EE5374">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EE5374" w:rsidRPr="00BC3CA9" w:rsidRDefault="00EE5374" w:rsidP="00EE5374">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EE5374" w:rsidRPr="00BC3CA9" w:rsidRDefault="00EE5374" w:rsidP="00EE5374">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EE5374" w:rsidRPr="00BC3CA9" w:rsidRDefault="00EE5374" w:rsidP="00EE5374">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EE5374" w:rsidRPr="00BC3CA9" w:rsidRDefault="00EE5374" w:rsidP="00EE5374">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EE5374" w:rsidRPr="00950D17" w:rsidRDefault="00EE5374" w:rsidP="00EE5374">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EE5374" w:rsidRPr="00BC3CA9" w:rsidRDefault="00EE5374" w:rsidP="00EE5374">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EE5374" w:rsidRPr="00BC3CA9" w:rsidRDefault="00EE5374" w:rsidP="00EE5374">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EE5374" w:rsidRPr="00BC3CA9" w:rsidRDefault="00EE5374" w:rsidP="00EE5374">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EE5374" w:rsidRPr="00BC3CA9" w:rsidRDefault="00EE5374" w:rsidP="00EE5374">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EE5374" w:rsidRPr="00BC3CA9" w:rsidRDefault="00EE5374" w:rsidP="00EE5374">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EE5374" w:rsidRPr="00BC3CA9" w:rsidRDefault="00EE5374" w:rsidP="00EE5374">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EE5374" w:rsidRPr="00BC3CA9" w:rsidRDefault="00EE5374" w:rsidP="00EE5374">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EE5374" w:rsidRPr="00BC3CA9" w:rsidRDefault="00EE5374" w:rsidP="00EE5374">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EE5374" w:rsidRPr="00BC3CA9" w:rsidRDefault="00EE5374" w:rsidP="00EE5374">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EE5374" w:rsidRPr="00BC3CA9" w:rsidRDefault="00EE5374" w:rsidP="00EE5374">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EE5374" w:rsidRPr="00BC3CA9" w:rsidRDefault="00EE5374" w:rsidP="00EE5374">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EE5374" w:rsidRPr="00BC3CA9" w:rsidRDefault="00EE5374" w:rsidP="00EE5374">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EE5374" w:rsidRPr="00BC3CA9" w:rsidRDefault="00EE5374" w:rsidP="00EE5374">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EE5374" w:rsidRPr="00EC3E4C" w:rsidRDefault="00EE5374" w:rsidP="00EE5374">
      <w:pPr>
        <w:spacing w:after="0"/>
        <w:rPr>
          <w:lang w:val="el-GR"/>
        </w:rPr>
      </w:pPr>
      <w:r w:rsidRPr="0015619F">
        <w:rPr>
          <w:rStyle w:val="ad"/>
          <w:sz w:val="20"/>
          <w:szCs w:val="20"/>
        </w:rPr>
        <w:footnoteRef/>
      </w:r>
      <w:r w:rsidRPr="00EC3E4C">
        <w:rPr>
          <w:sz w:val="20"/>
          <w:szCs w:val="20"/>
          <w:lang w:val="el-GR"/>
        </w:rPr>
        <w:t xml:space="preserve"> </w:t>
      </w:r>
      <w:r w:rsidRPr="00EC3E4C">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footnote>
  <w:footnote w:id="22">
    <w:p w:rsidR="00EE5374" w:rsidRPr="00EC3E4C" w:rsidRDefault="00EE5374" w:rsidP="00EE5374">
      <w:pPr>
        <w:spacing w:after="0"/>
        <w:rPr>
          <w:sz w:val="20"/>
          <w:szCs w:val="20"/>
          <w:lang w:val="el-GR" w:eastAsia="el-GR"/>
        </w:rPr>
      </w:pPr>
      <w:r w:rsidRPr="0015619F">
        <w:rPr>
          <w:sz w:val="20"/>
          <w:szCs w:val="20"/>
          <w:lang w:eastAsia="el-GR"/>
        </w:rPr>
        <w:footnoteRef/>
      </w:r>
      <w:r w:rsidRPr="00EC3E4C">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EE5374" w:rsidRPr="00EC3E4C" w:rsidRDefault="00EE5374" w:rsidP="00EE5374">
      <w:pPr>
        <w:spacing w:after="0"/>
        <w:rPr>
          <w:sz w:val="20"/>
          <w:szCs w:val="20"/>
          <w:lang w:val="el-GR" w:eastAsia="el-GR"/>
        </w:rPr>
      </w:pPr>
      <w:r w:rsidRPr="0015619F">
        <w:rPr>
          <w:rStyle w:val="ad"/>
          <w:sz w:val="20"/>
          <w:szCs w:val="20"/>
        </w:rPr>
        <w:footnoteRef/>
      </w:r>
      <w:r w:rsidRPr="00EC3E4C">
        <w:rPr>
          <w:sz w:val="20"/>
          <w:szCs w:val="20"/>
          <w:lang w:val="el-GR"/>
        </w:rPr>
        <w:t xml:space="preserve"> </w:t>
      </w:r>
      <w:r w:rsidRPr="00EC3E4C">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EE5374" w:rsidRPr="00EC3E4C" w:rsidRDefault="00EE5374" w:rsidP="00EE5374">
      <w:pPr>
        <w:pStyle w:val="af5"/>
        <w:rPr>
          <w:lang w:val="el-GR"/>
        </w:rPr>
      </w:pPr>
    </w:p>
  </w:footnote>
  <w:footnote w:id="24">
    <w:p w:rsidR="00EE5374" w:rsidRPr="00EC3E4C" w:rsidRDefault="00EE5374" w:rsidP="00EE5374">
      <w:pPr>
        <w:pStyle w:val="af5"/>
        <w:rPr>
          <w:lang w:val="el-GR"/>
        </w:rPr>
      </w:pPr>
      <w:r w:rsidRPr="0015619F">
        <w:rPr>
          <w:rStyle w:val="ad"/>
        </w:rPr>
        <w:footnoteRef/>
      </w:r>
      <w:r w:rsidRPr="00EC3E4C">
        <w:rPr>
          <w:lang w:val="el-GR"/>
        </w:rPr>
        <w:t xml:space="preserve"> </w:t>
      </w:r>
      <w:r w:rsidRPr="00EC3E4C">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374" w:rsidRPr="001B0A84" w:rsidRDefault="00EE5374">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351721B"/>
    <w:multiLevelType w:val="multilevel"/>
    <w:tmpl w:val="B0DE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855613D"/>
    <w:multiLevelType w:val="multilevel"/>
    <w:tmpl w:val="34DC4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CC2152D"/>
    <w:multiLevelType w:val="hybridMultilevel"/>
    <w:tmpl w:val="C5EEB4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05A723B"/>
    <w:multiLevelType w:val="multilevel"/>
    <w:tmpl w:val="47F4D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7">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8">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8183DBC"/>
    <w:multiLevelType w:val="multilevel"/>
    <w:tmpl w:val="50121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B5512F"/>
    <w:multiLevelType w:val="multilevel"/>
    <w:tmpl w:val="9B4E6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E7C37A3"/>
    <w:multiLevelType w:val="hybridMultilevel"/>
    <w:tmpl w:val="C5EEB4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4">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5">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6">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7">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9">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0">
    <w:nsid w:val="7A143247"/>
    <w:multiLevelType w:val="hybridMultilevel"/>
    <w:tmpl w:val="F06876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9"/>
  </w:num>
  <w:num w:numId="13">
    <w:abstractNumId w:val="27"/>
  </w:num>
  <w:num w:numId="14">
    <w:abstractNumId w:val="23"/>
  </w:num>
  <w:num w:numId="15">
    <w:abstractNumId w:val="24"/>
  </w:num>
  <w:num w:numId="16">
    <w:abstractNumId w:val="26"/>
  </w:num>
  <w:num w:numId="17">
    <w:abstractNumId w:val="17"/>
  </w:num>
  <w:num w:numId="18">
    <w:abstractNumId w:val="16"/>
  </w:num>
  <w:num w:numId="19">
    <w:abstractNumId w:val="22"/>
  </w:num>
  <w:num w:numId="20">
    <w:abstractNumId w:val="25"/>
  </w:num>
  <w:num w:numId="21">
    <w:abstractNumId w:val="30"/>
  </w:num>
  <w:num w:numId="22">
    <w:abstractNumId w:val="18"/>
  </w:num>
  <w:num w:numId="23">
    <w:abstractNumId w:val="12"/>
  </w:num>
  <w:num w:numId="24">
    <w:abstractNumId w:val="20"/>
  </w:num>
  <w:num w:numId="25">
    <w:abstractNumId w:val="13"/>
  </w:num>
  <w:num w:numId="26">
    <w:abstractNumId w:val="11"/>
  </w:num>
  <w:num w:numId="27">
    <w:abstractNumId w:val="19"/>
  </w:num>
  <w:num w:numId="28">
    <w:abstractNumId w:val="15"/>
  </w:num>
  <w:num w:numId="29">
    <w:abstractNumId w:val="21"/>
  </w:num>
  <w:num w:numId="30">
    <w:abstractNumId w:val="14"/>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374"/>
    <w:rsid w:val="009A26BD"/>
    <w:rsid w:val="00C03C0D"/>
    <w:rsid w:val="00EE53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87560-9027-485E-88E3-AFF1CFEE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374"/>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EE5374"/>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EE5374"/>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EE537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EE5374"/>
    <w:pPr>
      <w:keepNext/>
      <w:spacing w:before="240" w:after="60"/>
      <w:outlineLvl w:val="3"/>
    </w:pPr>
    <w:rPr>
      <w:rFonts w:ascii="Arial" w:hAnsi="Arial" w:cs="Times New Roman"/>
      <w:b/>
      <w:bCs/>
      <w:szCs w:val="28"/>
    </w:rPr>
  </w:style>
  <w:style w:type="paragraph" w:styleId="5">
    <w:name w:val="heading 5"/>
    <w:basedOn w:val="a"/>
    <w:next w:val="a"/>
    <w:link w:val="5Char"/>
    <w:qFormat/>
    <w:rsid w:val="00EE5374"/>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E5374"/>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EE5374"/>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EE5374"/>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EE5374"/>
    <w:rPr>
      <w:rFonts w:ascii="Arial" w:eastAsia="Times New Roman" w:hAnsi="Arial" w:cs="Times New Roman"/>
      <w:b/>
      <w:bCs/>
      <w:szCs w:val="28"/>
      <w:lang w:val="en-GB" w:eastAsia="ar-SA"/>
    </w:rPr>
  </w:style>
  <w:style w:type="character" w:customStyle="1" w:styleId="5Char">
    <w:name w:val="Επικεφαλίδα 5 Char"/>
    <w:basedOn w:val="a0"/>
    <w:link w:val="5"/>
    <w:rsid w:val="00EE5374"/>
    <w:rPr>
      <w:rFonts w:ascii="Lucida Sans" w:eastAsia="Times New Roman" w:hAnsi="Lucida Sans" w:cs="Lucida Sans"/>
      <w:b/>
      <w:szCs w:val="20"/>
      <w:lang w:val="en-US" w:eastAsia="ar-SA"/>
    </w:rPr>
  </w:style>
  <w:style w:type="character" w:customStyle="1" w:styleId="WW8Num1z0">
    <w:name w:val="WW8Num1z0"/>
    <w:rsid w:val="00EE5374"/>
  </w:style>
  <w:style w:type="character" w:customStyle="1" w:styleId="WW8Num1z1">
    <w:name w:val="WW8Num1z1"/>
    <w:rsid w:val="00EE5374"/>
  </w:style>
  <w:style w:type="character" w:customStyle="1" w:styleId="WW8Num1z2">
    <w:name w:val="WW8Num1z2"/>
    <w:rsid w:val="00EE5374"/>
  </w:style>
  <w:style w:type="character" w:customStyle="1" w:styleId="WW8Num1z3">
    <w:name w:val="WW8Num1z3"/>
    <w:rsid w:val="00EE5374"/>
  </w:style>
  <w:style w:type="character" w:customStyle="1" w:styleId="WW8Num1z4">
    <w:name w:val="WW8Num1z4"/>
    <w:rsid w:val="00EE5374"/>
    <w:rPr>
      <w:rFonts w:ascii="Arial" w:hAnsi="Arial" w:cs="Times New Roman"/>
      <w:b w:val="0"/>
      <w:i w:val="0"/>
      <w:sz w:val="20"/>
      <w:szCs w:val="20"/>
    </w:rPr>
  </w:style>
  <w:style w:type="character" w:customStyle="1" w:styleId="WW8Num1z5">
    <w:name w:val="WW8Num1z5"/>
    <w:rsid w:val="00EE5374"/>
  </w:style>
  <w:style w:type="character" w:customStyle="1" w:styleId="WW8Num1z6">
    <w:name w:val="WW8Num1z6"/>
    <w:rsid w:val="00EE5374"/>
  </w:style>
  <w:style w:type="character" w:customStyle="1" w:styleId="WW8Num1z7">
    <w:name w:val="WW8Num1z7"/>
    <w:rsid w:val="00EE5374"/>
  </w:style>
  <w:style w:type="character" w:customStyle="1" w:styleId="WW8Num1z8">
    <w:name w:val="WW8Num1z8"/>
    <w:rsid w:val="00EE5374"/>
  </w:style>
  <w:style w:type="character" w:customStyle="1" w:styleId="WW8Num2z0">
    <w:name w:val="WW8Num2z0"/>
    <w:rsid w:val="00EE5374"/>
    <w:rPr>
      <w:rFonts w:ascii="Symbol" w:hAnsi="Symbol" w:cs="Symbol"/>
      <w:lang w:val="el-GR"/>
    </w:rPr>
  </w:style>
  <w:style w:type="character" w:customStyle="1" w:styleId="WW8Num3z0">
    <w:name w:val="WW8Num3z0"/>
    <w:rsid w:val="00EE5374"/>
    <w:rPr>
      <w:lang w:val="el-GR"/>
    </w:rPr>
  </w:style>
  <w:style w:type="character" w:customStyle="1" w:styleId="WW8Num4z0">
    <w:name w:val="WW8Num4z0"/>
    <w:rsid w:val="00EE5374"/>
    <w:rPr>
      <w:rFonts w:ascii="Webdings" w:hAnsi="Webdings" w:cs="Webdings"/>
      <w:color w:val="333399"/>
      <w:sz w:val="16"/>
    </w:rPr>
  </w:style>
  <w:style w:type="character" w:customStyle="1" w:styleId="WW8Num5z0">
    <w:name w:val="WW8Num5z0"/>
    <w:rsid w:val="00EE5374"/>
    <w:rPr>
      <w:shd w:val="clear" w:color="auto" w:fill="FFFF00"/>
      <w:lang w:val="el-GR"/>
    </w:rPr>
  </w:style>
  <w:style w:type="character" w:customStyle="1" w:styleId="WW8Num6z0">
    <w:name w:val="WW8Num6z0"/>
    <w:rsid w:val="00EE5374"/>
    <w:rPr>
      <w:b/>
      <w:bCs/>
      <w:szCs w:val="22"/>
      <w:lang w:val="el-GR"/>
    </w:rPr>
  </w:style>
  <w:style w:type="character" w:customStyle="1" w:styleId="WW8Num6z1">
    <w:name w:val="WW8Num6z1"/>
    <w:rsid w:val="00EE5374"/>
  </w:style>
  <w:style w:type="character" w:customStyle="1" w:styleId="WW8Num6z2">
    <w:name w:val="WW8Num6z2"/>
    <w:rsid w:val="00EE5374"/>
  </w:style>
  <w:style w:type="character" w:customStyle="1" w:styleId="WW8Num6z3">
    <w:name w:val="WW8Num6z3"/>
    <w:rsid w:val="00EE5374"/>
  </w:style>
  <w:style w:type="character" w:customStyle="1" w:styleId="WW8Num6z4">
    <w:name w:val="WW8Num6z4"/>
    <w:rsid w:val="00EE5374"/>
  </w:style>
  <w:style w:type="character" w:customStyle="1" w:styleId="WW8Num6z5">
    <w:name w:val="WW8Num6z5"/>
    <w:rsid w:val="00EE5374"/>
  </w:style>
  <w:style w:type="character" w:customStyle="1" w:styleId="WW8Num6z6">
    <w:name w:val="WW8Num6z6"/>
    <w:rsid w:val="00EE5374"/>
  </w:style>
  <w:style w:type="character" w:customStyle="1" w:styleId="WW8Num6z7">
    <w:name w:val="WW8Num6z7"/>
    <w:rsid w:val="00EE5374"/>
  </w:style>
  <w:style w:type="character" w:customStyle="1" w:styleId="WW8Num6z8">
    <w:name w:val="WW8Num6z8"/>
    <w:rsid w:val="00EE5374"/>
  </w:style>
  <w:style w:type="character" w:customStyle="1" w:styleId="WW8Num7z0">
    <w:name w:val="WW8Num7z0"/>
    <w:rsid w:val="00EE5374"/>
    <w:rPr>
      <w:b/>
      <w:bCs/>
      <w:szCs w:val="22"/>
      <w:lang w:val="el-GR"/>
    </w:rPr>
  </w:style>
  <w:style w:type="character" w:customStyle="1" w:styleId="WW8Num7z1">
    <w:name w:val="WW8Num7z1"/>
    <w:rsid w:val="00EE5374"/>
    <w:rPr>
      <w:rFonts w:eastAsia="Calibri"/>
      <w:lang w:val="el-GR"/>
    </w:rPr>
  </w:style>
  <w:style w:type="character" w:customStyle="1" w:styleId="WW8Num7z2">
    <w:name w:val="WW8Num7z2"/>
    <w:rsid w:val="00EE5374"/>
  </w:style>
  <w:style w:type="character" w:customStyle="1" w:styleId="WW8Num7z3">
    <w:name w:val="WW8Num7z3"/>
    <w:rsid w:val="00EE5374"/>
  </w:style>
  <w:style w:type="character" w:customStyle="1" w:styleId="WW8Num7z4">
    <w:name w:val="WW8Num7z4"/>
    <w:rsid w:val="00EE5374"/>
  </w:style>
  <w:style w:type="character" w:customStyle="1" w:styleId="WW8Num7z5">
    <w:name w:val="WW8Num7z5"/>
    <w:rsid w:val="00EE5374"/>
  </w:style>
  <w:style w:type="character" w:customStyle="1" w:styleId="WW8Num7z6">
    <w:name w:val="WW8Num7z6"/>
    <w:rsid w:val="00EE5374"/>
  </w:style>
  <w:style w:type="character" w:customStyle="1" w:styleId="WW8Num7z7">
    <w:name w:val="WW8Num7z7"/>
    <w:rsid w:val="00EE5374"/>
  </w:style>
  <w:style w:type="character" w:customStyle="1" w:styleId="WW8Num7z8">
    <w:name w:val="WW8Num7z8"/>
    <w:rsid w:val="00EE5374"/>
  </w:style>
  <w:style w:type="character" w:customStyle="1" w:styleId="WW8Num8z0">
    <w:name w:val="WW8Num8z0"/>
    <w:rsid w:val="00EE5374"/>
    <w:rPr>
      <w:rFonts w:ascii="Symbol" w:hAnsi="Symbol" w:cs="OpenSymbol"/>
      <w:color w:val="5B9BD5"/>
    </w:rPr>
  </w:style>
  <w:style w:type="character" w:customStyle="1" w:styleId="WW8Num9z0">
    <w:name w:val="WW8Num9z0"/>
    <w:rsid w:val="00EE5374"/>
    <w:rPr>
      <w:rFonts w:ascii="Angsana New" w:hAnsi="Angsana New" w:cs="Angsana New"/>
      <w:color w:val="000000"/>
      <w:kern w:val="1"/>
      <w:szCs w:val="22"/>
      <w:shd w:val="clear" w:color="auto" w:fill="FFFFFF"/>
      <w:lang w:val="el-GR"/>
    </w:rPr>
  </w:style>
  <w:style w:type="character" w:customStyle="1" w:styleId="WW8Num10z0">
    <w:name w:val="WW8Num10z0"/>
    <w:rsid w:val="00EE5374"/>
    <w:rPr>
      <w:rFonts w:ascii="Symbol" w:hAnsi="Symbol" w:cs="Symbol"/>
      <w:kern w:val="1"/>
      <w:shd w:val="clear" w:color="auto" w:fill="C0C0C0"/>
      <w:lang w:val="el-GR"/>
    </w:rPr>
  </w:style>
  <w:style w:type="character" w:customStyle="1" w:styleId="WW8Num11z0">
    <w:name w:val="WW8Num11z0"/>
    <w:rsid w:val="00EE5374"/>
    <w:rPr>
      <w:rFonts w:ascii="Symbol" w:hAnsi="Symbol" w:cs="Symbol" w:hint="default"/>
      <w:lang w:val="el-GR"/>
    </w:rPr>
  </w:style>
  <w:style w:type="character" w:customStyle="1" w:styleId="WW8Num11z1">
    <w:name w:val="WW8Num11z1"/>
    <w:rsid w:val="00EE5374"/>
    <w:rPr>
      <w:rFonts w:ascii="Courier New" w:hAnsi="Courier New" w:cs="Courier New" w:hint="default"/>
    </w:rPr>
  </w:style>
  <w:style w:type="character" w:customStyle="1" w:styleId="WW8Num11z2">
    <w:name w:val="WW8Num11z2"/>
    <w:rsid w:val="00EE5374"/>
    <w:rPr>
      <w:rFonts w:ascii="Wingdings" w:hAnsi="Wingdings" w:cs="Wingdings" w:hint="default"/>
    </w:rPr>
  </w:style>
  <w:style w:type="character" w:customStyle="1" w:styleId="50">
    <w:name w:val="Προεπιλεγμένη γραμματοσειρά5"/>
    <w:rsid w:val="00EE5374"/>
  </w:style>
  <w:style w:type="character" w:customStyle="1" w:styleId="WW8Num10z1">
    <w:name w:val="WW8Num10z1"/>
    <w:rsid w:val="00EE5374"/>
  </w:style>
  <w:style w:type="character" w:customStyle="1" w:styleId="WW8Num10z2">
    <w:name w:val="WW8Num10z2"/>
    <w:rsid w:val="00EE5374"/>
  </w:style>
  <w:style w:type="character" w:customStyle="1" w:styleId="WW8Num10z3">
    <w:name w:val="WW8Num10z3"/>
    <w:rsid w:val="00EE5374"/>
  </w:style>
  <w:style w:type="character" w:customStyle="1" w:styleId="WW8Num10z4">
    <w:name w:val="WW8Num10z4"/>
    <w:rsid w:val="00EE5374"/>
  </w:style>
  <w:style w:type="character" w:customStyle="1" w:styleId="WW8Num10z5">
    <w:name w:val="WW8Num10z5"/>
    <w:rsid w:val="00EE5374"/>
  </w:style>
  <w:style w:type="character" w:customStyle="1" w:styleId="WW8Num10z6">
    <w:name w:val="WW8Num10z6"/>
    <w:rsid w:val="00EE5374"/>
  </w:style>
  <w:style w:type="character" w:customStyle="1" w:styleId="WW8Num10z7">
    <w:name w:val="WW8Num10z7"/>
    <w:rsid w:val="00EE5374"/>
  </w:style>
  <w:style w:type="character" w:customStyle="1" w:styleId="WW8Num10z8">
    <w:name w:val="WW8Num10z8"/>
    <w:rsid w:val="00EE5374"/>
  </w:style>
  <w:style w:type="character" w:customStyle="1" w:styleId="WW-">
    <w:name w:val="WW-Προεπιλεγμένη γραμματοσειρά"/>
    <w:rsid w:val="00EE5374"/>
  </w:style>
  <w:style w:type="character" w:customStyle="1" w:styleId="WW-DefaultParagraphFont">
    <w:name w:val="WW-Default Paragraph Font"/>
    <w:rsid w:val="00EE5374"/>
  </w:style>
  <w:style w:type="character" w:customStyle="1" w:styleId="WW8Num8z1">
    <w:name w:val="WW8Num8z1"/>
    <w:rsid w:val="00EE5374"/>
    <w:rPr>
      <w:rFonts w:eastAsia="Calibri"/>
      <w:lang w:val="el-GR"/>
    </w:rPr>
  </w:style>
  <w:style w:type="character" w:customStyle="1" w:styleId="WW8Num8z2">
    <w:name w:val="WW8Num8z2"/>
    <w:rsid w:val="00EE5374"/>
  </w:style>
  <w:style w:type="character" w:customStyle="1" w:styleId="WW8Num8z3">
    <w:name w:val="WW8Num8z3"/>
    <w:rsid w:val="00EE5374"/>
  </w:style>
  <w:style w:type="character" w:customStyle="1" w:styleId="WW8Num8z4">
    <w:name w:val="WW8Num8z4"/>
    <w:rsid w:val="00EE5374"/>
  </w:style>
  <w:style w:type="character" w:customStyle="1" w:styleId="WW8Num8z5">
    <w:name w:val="WW8Num8z5"/>
    <w:rsid w:val="00EE5374"/>
  </w:style>
  <w:style w:type="character" w:customStyle="1" w:styleId="WW8Num8z6">
    <w:name w:val="WW8Num8z6"/>
    <w:rsid w:val="00EE5374"/>
  </w:style>
  <w:style w:type="character" w:customStyle="1" w:styleId="WW8Num8z7">
    <w:name w:val="WW8Num8z7"/>
    <w:rsid w:val="00EE5374"/>
  </w:style>
  <w:style w:type="character" w:customStyle="1" w:styleId="WW8Num8z8">
    <w:name w:val="WW8Num8z8"/>
    <w:rsid w:val="00EE5374"/>
  </w:style>
  <w:style w:type="character" w:customStyle="1" w:styleId="WW8Num11z3">
    <w:name w:val="WW8Num11z3"/>
    <w:rsid w:val="00EE5374"/>
  </w:style>
  <w:style w:type="character" w:customStyle="1" w:styleId="WW8Num11z4">
    <w:name w:val="WW8Num11z4"/>
    <w:rsid w:val="00EE5374"/>
  </w:style>
  <w:style w:type="character" w:customStyle="1" w:styleId="WW8Num11z5">
    <w:name w:val="WW8Num11z5"/>
    <w:rsid w:val="00EE5374"/>
  </w:style>
  <w:style w:type="character" w:customStyle="1" w:styleId="WW8Num11z6">
    <w:name w:val="WW8Num11z6"/>
    <w:rsid w:val="00EE5374"/>
  </w:style>
  <w:style w:type="character" w:customStyle="1" w:styleId="WW8Num11z7">
    <w:name w:val="WW8Num11z7"/>
    <w:rsid w:val="00EE5374"/>
  </w:style>
  <w:style w:type="character" w:customStyle="1" w:styleId="WW8Num11z8">
    <w:name w:val="WW8Num11z8"/>
    <w:rsid w:val="00EE5374"/>
  </w:style>
  <w:style w:type="character" w:customStyle="1" w:styleId="WW-DefaultParagraphFont1">
    <w:name w:val="WW-Default Paragraph Font1"/>
    <w:rsid w:val="00EE5374"/>
  </w:style>
  <w:style w:type="character" w:customStyle="1" w:styleId="40">
    <w:name w:val="Προεπιλεγμένη γραμματοσειρά4"/>
    <w:rsid w:val="00EE5374"/>
  </w:style>
  <w:style w:type="character" w:customStyle="1" w:styleId="WW8Num2z1">
    <w:name w:val="WW8Num2z1"/>
    <w:rsid w:val="00EE5374"/>
  </w:style>
  <w:style w:type="character" w:customStyle="1" w:styleId="WW8Num2z2">
    <w:name w:val="WW8Num2z2"/>
    <w:rsid w:val="00EE5374"/>
  </w:style>
  <w:style w:type="character" w:customStyle="1" w:styleId="WW8Num2z3">
    <w:name w:val="WW8Num2z3"/>
    <w:rsid w:val="00EE5374"/>
  </w:style>
  <w:style w:type="character" w:customStyle="1" w:styleId="WW8Num2z4">
    <w:name w:val="WW8Num2z4"/>
    <w:rsid w:val="00EE5374"/>
    <w:rPr>
      <w:rFonts w:ascii="Arial" w:hAnsi="Arial" w:cs="Times New Roman"/>
      <w:b w:val="0"/>
      <w:i w:val="0"/>
      <w:sz w:val="20"/>
      <w:szCs w:val="20"/>
    </w:rPr>
  </w:style>
  <w:style w:type="character" w:customStyle="1" w:styleId="WW8Num2z5">
    <w:name w:val="WW8Num2z5"/>
    <w:rsid w:val="00EE5374"/>
  </w:style>
  <w:style w:type="character" w:customStyle="1" w:styleId="WW8Num2z6">
    <w:name w:val="WW8Num2z6"/>
    <w:rsid w:val="00EE5374"/>
  </w:style>
  <w:style w:type="character" w:customStyle="1" w:styleId="WW8Num2z7">
    <w:name w:val="WW8Num2z7"/>
    <w:rsid w:val="00EE5374"/>
  </w:style>
  <w:style w:type="character" w:customStyle="1" w:styleId="WW8Num2z8">
    <w:name w:val="WW8Num2z8"/>
    <w:rsid w:val="00EE5374"/>
  </w:style>
  <w:style w:type="character" w:customStyle="1" w:styleId="WW8Num9z1">
    <w:name w:val="WW8Num9z1"/>
    <w:rsid w:val="00EE5374"/>
    <w:rPr>
      <w:rFonts w:eastAsia="Calibri"/>
      <w:lang w:val="el-GR"/>
    </w:rPr>
  </w:style>
  <w:style w:type="character" w:customStyle="1" w:styleId="WW8Num9z2">
    <w:name w:val="WW8Num9z2"/>
    <w:rsid w:val="00EE5374"/>
  </w:style>
  <w:style w:type="character" w:customStyle="1" w:styleId="WW8Num9z3">
    <w:name w:val="WW8Num9z3"/>
    <w:rsid w:val="00EE5374"/>
  </w:style>
  <w:style w:type="character" w:customStyle="1" w:styleId="WW8Num9z4">
    <w:name w:val="WW8Num9z4"/>
    <w:rsid w:val="00EE5374"/>
  </w:style>
  <w:style w:type="character" w:customStyle="1" w:styleId="WW8Num9z5">
    <w:name w:val="WW8Num9z5"/>
    <w:rsid w:val="00EE5374"/>
  </w:style>
  <w:style w:type="character" w:customStyle="1" w:styleId="WW8Num9z6">
    <w:name w:val="WW8Num9z6"/>
    <w:rsid w:val="00EE5374"/>
  </w:style>
  <w:style w:type="character" w:customStyle="1" w:styleId="WW8Num9z7">
    <w:name w:val="WW8Num9z7"/>
    <w:rsid w:val="00EE5374"/>
  </w:style>
  <w:style w:type="character" w:customStyle="1" w:styleId="WW8Num9z8">
    <w:name w:val="WW8Num9z8"/>
    <w:rsid w:val="00EE5374"/>
  </w:style>
  <w:style w:type="character" w:customStyle="1" w:styleId="WW-DefaultParagraphFont11">
    <w:name w:val="WW-Default Paragraph Font11"/>
    <w:rsid w:val="00EE5374"/>
  </w:style>
  <w:style w:type="character" w:customStyle="1" w:styleId="WW8Num12z0">
    <w:name w:val="WW8Num12z0"/>
    <w:rsid w:val="00EE5374"/>
    <w:rPr>
      <w:rFonts w:ascii="Symbol" w:hAnsi="Symbol" w:cs="Symbol"/>
    </w:rPr>
  </w:style>
  <w:style w:type="character" w:customStyle="1" w:styleId="WW8Num12z1">
    <w:name w:val="WW8Num12z1"/>
    <w:rsid w:val="00EE5374"/>
    <w:rPr>
      <w:rFonts w:ascii="Courier New" w:hAnsi="Courier New" w:cs="Courier New"/>
    </w:rPr>
  </w:style>
  <w:style w:type="character" w:customStyle="1" w:styleId="WW8Num12z2">
    <w:name w:val="WW8Num12z2"/>
    <w:rsid w:val="00EE5374"/>
    <w:rPr>
      <w:rFonts w:ascii="Wingdings" w:hAnsi="Wingdings" w:cs="Wingdings"/>
    </w:rPr>
  </w:style>
  <w:style w:type="character" w:customStyle="1" w:styleId="WW-DefaultParagraphFont111">
    <w:name w:val="WW-Default Paragraph Font111"/>
    <w:rsid w:val="00EE5374"/>
  </w:style>
  <w:style w:type="character" w:customStyle="1" w:styleId="WW-DefaultParagraphFont1111">
    <w:name w:val="WW-Default Paragraph Font1111"/>
    <w:rsid w:val="00EE5374"/>
  </w:style>
  <w:style w:type="character" w:customStyle="1" w:styleId="WW-DefaultParagraphFont11111">
    <w:name w:val="WW-Default Paragraph Font11111"/>
    <w:rsid w:val="00EE5374"/>
  </w:style>
  <w:style w:type="character" w:customStyle="1" w:styleId="30">
    <w:name w:val="Προεπιλεγμένη γραμματοσειρά3"/>
    <w:rsid w:val="00EE5374"/>
  </w:style>
  <w:style w:type="character" w:customStyle="1" w:styleId="WW-DefaultParagraphFont111111">
    <w:name w:val="WW-Default Paragraph Font111111"/>
    <w:rsid w:val="00EE5374"/>
  </w:style>
  <w:style w:type="character" w:customStyle="1" w:styleId="DefaultParagraphFont2">
    <w:name w:val="Default Paragraph Font2"/>
    <w:rsid w:val="00EE5374"/>
  </w:style>
  <w:style w:type="character" w:customStyle="1" w:styleId="WW8Num12z3">
    <w:name w:val="WW8Num12z3"/>
    <w:rsid w:val="00EE5374"/>
  </w:style>
  <w:style w:type="character" w:customStyle="1" w:styleId="WW8Num12z4">
    <w:name w:val="WW8Num12z4"/>
    <w:rsid w:val="00EE5374"/>
  </w:style>
  <w:style w:type="character" w:customStyle="1" w:styleId="WW8Num12z5">
    <w:name w:val="WW8Num12z5"/>
    <w:rsid w:val="00EE5374"/>
  </w:style>
  <w:style w:type="character" w:customStyle="1" w:styleId="WW8Num12z6">
    <w:name w:val="WW8Num12z6"/>
    <w:rsid w:val="00EE5374"/>
  </w:style>
  <w:style w:type="character" w:customStyle="1" w:styleId="WW8Num12z7">
    <w:name w:val="WW8Num12z7"/>
    <w:rsid w:val="00EE5374"/>
  </w:style>
  <w:style w:type="character" w:customStyle="1" w:styleId="WW8Num12z8">
    <w:name w:val="WW8Num12z8"/>
    <w:rsid w:val="00EE5374"/>
  </w:style>
  <w:style w:type="character" w:customStyle="1" w:styleId="WW8Num13z0">
    <w:name w:val="WW8Num13z0"/>
    <w:rsid w:val="00EE5374"/>
    <w:rPr>
      <w:rFonts w:ascii="Symbol" w:hAnsi="Symbol" w:cs="OpenSymbol"/>
    </w:rPr>
  </w:style>
  <w:style w:type="character" w:customStyle="1" w:styleId="WW-DefaultParagraphFont1111111">
    <w:name w:val="WW-Default Paragraph Font1111111"/>
    <w:rsid w:val="00EE5374"/>
  </w:style>
  <w:style w:type="character" w:customStyle="1" w:styleId="WW8Num13z1">
    <w:name w:val="WW8Num13z1"/>
    <w:rsid w:val="00EE5374"/>
    <w:rPr>
      <w:rFonts w:eastAsia="Calibri"/>
      <w:lang w:val="el-GR"/>
    </w:rPr>
  </w:style>
  <w:style w:type="character" w:customStyle="1" w:styleId="WW8Num13z2">
    <w:name w:val="WW8Num13z2"/>
    <w:rsid w:val="00EE5374"/>
  </w:style>
  <w:style w:type="character" w:customStyle="1" w:styleId="WW8Num13z3">
    <w:name w:val="WW8Num13z3"/>
    <w:rsid w:val="00EE5374"/>
  </w:style>
  <w:style w:type="character" w:customStyle="1" w:styleId="WW8Num13z4">
    <w:name w:val="WW8Num13z4"/>
    <w:rsid w:val="00EE5374"/>
  </w:style>
  <w:style w:type="character" w:customStyle="1" w:styleId="WW8Num13z5">
    <w:name w:val="WW8Num13z5"/>
    <w:rsid w:val="00EE5374"/>
  </w:style>
  <w:style w:type="character" w:customStyle="1" w:styleId="WW8Num13z6">
    <w:name w:val="WW8Num13z6"/>
    <w:rsid w:val="00EE5374"/>
  </w:style>
  <w:style w:type="character" w:customStyle="1" w:styleId="WW8Num13z7">
    <w:name w:val="WW8Num13z7"/>
    <w:rsid w:val="00EE5374"/>
  </w:style>
  <w:style w:type="character" w:customStyle="1" w:styleId="WW8Num13z8">
    <w:name w:val="WW8Num13z8"/>
    <w:rsid w:val="00EE5374"/>
  </w:style>
  <w:style w:type="character" w:customStyle="1" w:styleId="WW8Num14z0">
    <w:name w:val="WW8Num14z0"/>
    <w:rsid w:val="00EE5374"/>
    <w:rPr>
      <w:rFonts w:ascii="Symbol" w:hAnsi="Symbol" w:cs="OpenSymbol"/>
    </w:rPr>
  </w:style>
  <w:style w:type="character" w:customStyle="1" w:styleId="WW8Num14z1">
    <w:name w:val="WW8Num14z1"/>
    <w:rsid w:val="00EE5374"/>
  </w:style>
  <w:style w:type="character" w:customStyle="1" w:styleId="WW8Num14z2">
    <w:name w:val="WW8Num14z2"/>
    <w:rsid w:val="00EE5374"/>
  </w:style>
  <w:style w:type="character" w:customStyle="1" w:styleId="WW8Num14z3">
    <w:name w:val="WW8Num14z3"/>
    <w:rsid w:val="00EE5374"/>
  </w:style>
  <w:style w:type="character" w:customStyle="1" w:styleId="WW8Num14z4">
    <w:name w:val="WW8Num14z4"/>
    <w:rsid w:val="00EE5374"/>
  </w:style>
  <w:style w:type="character" w:customStyle="1" w:styleId="WW8Num14z5">
    <w:name w:val="WW8Num14z5"/>
    <w:rsid w:val="00EE5374"/>
  </w:style>
  <w:style w:type="character" w:customStyle="1" w:styleId="WW8Num14z6">
    <w:name w:val="WW8Num14z6"/>
    <w:rsid w:val="00EE5374"/>
  </w:style>
  <w:style w:type="character" w:customStyle="1" w:styleId="WW8Num14z7">
    <w:name w:val="WW8Num14z7"/>
    <w:rsid w:val="00EE5374"/>
  </w:style>
  <w:style w:type="character" w:customStyle="1" w:styleId="WW8Num14z8">
    <w:name w:val="WW8Num14z8"/>
    <w:rsid w:val="00EE5374"/>
  </w:style>
  <w:style w:type="character" w:customStyle="1" w:styleId="WW8Num15z0">
    <w:name w:val="WW8Num15z0"/>
    <w:rsid w:val="00EE5374"/>
  </w:style>
  <w:style w:type="character" w:customStyle="1" w:styleId="WW8Num15z1">
    <w:name w:val="WW8Num15z1"/>
    <w:rsid w:val="00EE5374"/>
  </w:style>
  <w:style w:type="character" w:customStyle="1" w:styleId="WW8Num15z2">
    <w:name w:val="WW8Num15z2"/>
    <w:rsid w:val="00EE5374"/>
  </w:style>
  <w:style w:type="character" w:customStyle="1" w:styleId="WW8Num15z3">
    <w:name w:val="WW8Num15z3"/>
    <w:rsid w:val="00EE5374"/>
  </w:style>
  <w:style w:type="character" w:customStyle="1" w:styleId="WW8Num15z4">
    <w:name w:val="WW8Num15z4"/>
    <w:rsid w:val="00EE5374"/>
  </w:style>
  <w:style w:type="character" w:customStyle="1" w:styleId="WW8Num15z5">
    <w:name w:val="WW8Num15z5"/>
    <w:rsid w:val="00EE5374"/>
  </w:style>
  <w:style w:type="character" w:customStyle="1" w:styleId="WW8Num15z6">
    <w:name w:val="WW8Num15z6"/>
    <w:rsid w:val="00EE5374"/>
  </w:style>
  <w:style w:type="character" w:customStyle="1" w:styleId="WW8Num15z7">
    <w:name w:val="WW8Num15z7"/>
    <w:rsid w:val="00EE5374"/>
  </w:style>
  <w:style w:type="character" w:customStyle="1" w:styleId="WW8Num15z8">
    <w:name w:val="WW8Num15z8"/>
    <w:rsid w:val="00EE5374"/>
  </w:style>
  <w:style w:type="character" w:customStyle="1" w:styleId="WW8Num16z0">
    <w:name w:val="WW8Num16z0"/>
    <w:rsid w:val="00EE5374"/>
  </w:style>
  <w:style w:type="character" w:customStyle="1" w:styleId="WW8Num16z1">
    <w:name w:val="WW8Num16z1"/>
    <w:rsid w:val="00EE5374"/>
  </w:style>
  <w:style w:type="character" w:customStyle="1" w:styleId="WW8Num16z2">
    <w:name w:val="WW8Num16z2"/>
    <w:rsid w:val="00EE5374"/>
  </w:style>
  <w:style w:type="character" w:customStyle="1" w:styleId="WW8Num16z3">
    <w:name w:val="WW8Num16z3"/>
    <w:rsid w:val="00EE5374"/>
  </w:style>
  <w:style w:type="character" w:customStyle="1" w:styleId="WW8Num16z4">
    <w:name w:val="WW8Num16z4"/>
    <w:rsid w:val="00EE5374"/>
  </w:style>
  <w:style w:type="character" w:customStyle="1" w:styleId="WW8Num16z5">
    <w:name w:val="WW8Num16z5"/>
    <w:rsid w:val="00EE5374"/>
  </w:style>
  <w:style w:type="character" w:customStyle="1" w:styleId="WW8Num16z6">
    <w:name w:val="WW8Num16z6"/>
    <w:rsid w:val="00EE5374"/>
  </w:style>
  <w:style w:type="character" w:customStyle="1" w:styleId="WW8Num16z7">
    <w:name w:val="WW8Num16z7"/>
    <w:rsid w:val="00EE5374"/>
  </w:style>
  <w:style w:type="character" w:customStyle="1" w:styleId="WW8Num16z8">
    <w:name w:val="WW8Num16z8"/>
    <w:rsid w:val="00EE5374"/>
  </w:style>
  <w:style w:type="character" w:customStyle="1" w:styleId="WW-DefaultParagraphFont11111111">
    <w:name w:val="WW-Default Paragraph Font11111111"/>
    <w:rsid w:val="00EE5374"/>
  </w:style>
  <w:style w:type="character" w:customStyle="1" w:styleId="WW-DefaultParagraphFont111111111">
    <w:name w:val="WW-Default Paragraph Font111111111"/>
    <w:rsid w:val="00EE5374"/>
  </w:style>
  <w:style w:type="character" w:customStyle="1" w:styleId="WW-DefaultParagraphFont1111111111">
    <w:name w:val="WW-Default Paragraph Font1111111111"/>
    <w:rsid w:val="00EE5374"/>
  </w:style>
  <w:style w:type="character" w:customStyle="1" w:styleId="WW-DefaultParagraphFont11111111111">
    <w:name w:val="WW-Default Paragraph Font11111111111"/>
    <w:rsid w:val="00EE5374"/>
  </w:style>
  <w:style w:type="character" w:customStyle="1" w:styleId="WW-DefaultParagraphFont111111111111">
    <w:name w:val="WW-Default Paragraph Font111111111111"/>
    <w:rsid w:val="00EE5374"/>
  </w:style>
  <w:style w:type="character" w:customStyle="1" w:styleId="WW8Num17z0">
    <w:name w:val="WW8Num17z0"/>
    <w:rsid w:val="00EE5374"/>
  </w:style>
  <w:style w:type="character" w:customStyle="1" w:styleId="WW8Num17z1">
    <w:name w:val="WW8Num17z1"/>
    <w:rsid w:val="00EE5374"/>
  </w:style>
  <w:style w:type="character" w:customStyle="1" w:styleId="WW8Num17z2">
    <w:name w:val="WW8Num17z2"/>
    <w:rsid w:val="00EE5374"/>
  </w:style>
  <w:style w:type="character" w:customStyle="1" w:styleId="WW8Num17z3">
    <w:name w:val="WW8Num17z3"/>
    <w:rsid w:val="00EE5374"/>
  </w:style>
  <w:style w:type="character" w:customStyle="1" w:styleId="WW8Num17z4">
    <w:name w:val="WW8Num17z4"/>
    <w:rsid w:val="00EE5374"/>
  </w:style>
  <w:style w:type="character" w:customStyle="1" w:styleId="WW8Num17z5">
    <w:name w:val="WW8Num17z5"/>
    <w:rsid w:val="00EE5374"/>
  </w:style>
  <w:style w:type="character" w:customStyle="1" w:styleId="WW8Num17z6">
    <w:name w:val="WW8Num17z6"/>
    <w:rsid w:val="00EE5374"/>
  </w:style>
  <w:style w:type="character" w:customStyle="1" w:styleId="WW8Num17z7">
    <w:name w:val="WW8Num17z7"/>
    <w:rsid w:val="00EE5374"/>
  </w:style>
  <w:style w:type="character" w:customStyle="1" w:styleId="WW8Num17z8">
    <w:name w:val="WW8Num17z8"/>
    <w:rsid w:val="00EE5374"/>
  </w:style>
  <w:style w:type="character" w:customStyle="1" w:styleId="WW8Num18z0">
    <w:name w:val="WW8Num18z0"/>
    <w:rsid w:val="00EE5374"/>
  </w:style>
  <w:style w:type="character" w:customStyle="1" w:styleId="WW8Num18z1">
    <w:name w:val="WW8Num18z1"/>
    <w:rsid w:val="00EE5374"/>
  </w:style>
  <w:style w:type="character" w:customStyle="1" w:styleId="WW8Num18z2">
    <w:name w:val="WW8Num18z2"/>
    <w:rsid w:val="00EE5374"/>
  </w:style>
  <w:style w:type="character" w:customStyle="1" w:styleId="WW8Num18z3">
    <w:name w:val="WW8Num18z3"/>
    <w:rsid w:val="00EE5374"/>
  </w:style>
  <w:style w:type="character" w:customStyle="1" w:styleId="WW8Num18z4">
    <w:name w:val="WW8Num18z4"/>
    <w:rsid w:val="00EE5374"/>
  </w:style>
  <w:style w:type="character" w:customStyle="1" w:styleId="WW8Num18z5">
    <w:name w:val="WW8Num18z5"/>
    <w:rsid w:val="00EE5374"/>
  </w:style>
  <w:style w:type="character" w:customStyle="1" w:styleId="WW8Num18z6">
    <w:name w:val="WW8Num18z6"/>
    <w:rsid w:val="00EE5374"/>
  </w:style>
  <w:style w:type="character" w:customStyle="1" w:styleId="WW8Num18z7">
    <w:name w:val="WW8Num18z7"/>
    <w:rsid w:val="00EE5374"/>
  </w:style>
  <w:style w:type="character" w:customStyle="1" w:styleId="WW8Num18z8">
    <w:name w:val="WW8Num18z8"/>
    <w:rsid w:val="00EE5374"/>
  </w:style>
  <w:style w:type="character" w:customStyle="1" w:styleId="WW8Num3z1">
    <w:name w:val="WW8Num3z1"/>
    <w:rsid w:val="00EE5374"/>
  </w:style>
  <w:style w:type="character" w:customStyle="1" w:styleId="WW8Num3z2">
    <w:name w:val="WW8Num3z2"/>
    <w:rsid w:val="00EE5374"/>
  </w:style>
  <w:style w:type="character" w:customStyle="1" w:styleId="WW8Num3z3">
    <w:name w:val="WW8Num3z3"/>
    <w:rsid w:val="00EE5374"/>
  </w:style>
  <w:style w:type="character" w:customStyle="1" w:styleId="WW8Num3z4">
    <w:name w:val="WW8Num3z4"/>
    <w:rsid w:val="00EE5374"/>
    <w:rPr>
      <w:rFonts w:ascii="Arial" w:hAnsi="Arial" w:cs="Times New Roman"/>
      <w:b w:val="0"/>
      <w:i w:val="0"/>
      <w:sz w:val="20"/>
      <w:szCs w:val="20"/>
    </w:rPr>
  </w:style>
  <w:style w:type="character" w:customStyle="1" w:styleId="WW8Num3z5">
    <w:name w:val="WW8Num3z5"/>
    <w:rsid w:val="00EE5374"/>
  </w:style>
  <w:style w:type="character" w:customStyle="1" w:styleId="WW8Num3z6">
    <w:name w:val="WW8Num3z6"/>
    <w:rsid w:val="00EE5374"/>
  </w:style>
  <w:style w:type="character" w:customStyle="1" w:styleId="WW8Num3z7">
    <w:name w:val="WW8Num3z7"/>
    <w:rsid w:val="00EE5374"/>
  </w:style>
  <w:style w:type="character" w:customStyle="1" w:styleId="WW8Num3z8">
    <w:name w:val="WW8Num3z8"/>
    <w:rsid w:val="00EE5374"/>
  </w:style>
  <w:style w:type="character" w:customStyle="1" w:styleId="WW-DefaultParagraphFont1111111111111">
    <w:name w:val="WW-Default Paragraph Font1111111111111"/>
    <w:rsid w:val="00EE5374"/>
  </w:style>
  <w:style w:type="character" w:customStyle="1" w:styleId="WW-DefaultParagraphFont11111111111111">
    <w:name w:val="WW-Default Paragraph Font11111111111111"/>
    <w:rsid w:val="00EE5374"/>
  </w:style>
  <w:style w:type="character" w:customStyle="1" w:styleId="WW-DefaultParagraphFont111111111111111">
    <w:name w:val="WW-Default Paragraph Font111111111111111"/>
    <w:rsid w:val="00EE5374"/>
  </w:style>
  <w:style w:type="character" w:customStyle="1" w:styleId="WW-DefaultParagraphFont1111111111111111">
    <w:name w:val="WW-Default Paragraph Font1111111111111111"/>
    <w:rsid w:val="00EE5374"/>
  </w:style>
  <w:style w:type="character" w:customStyle="1" w:styleId="20">
    <w:name w:val="Προεπιλεγμένη γραμματοσειρά2"/>
    <w:rsid w:val="00EE5374"/>
  </w:style>
  <w:style w:type="character" w:customStyle="1" w:styleId="WW8Num19z0">
    <w:name w:val="WW8Num19z0"/>
    <w:rsid w:val="00EE5374"/>
    <w:rPr>
      <w:rFonts w:ascii="Calibri" w:hAnsi="Calibri" w:cs="Calibri"/>
    </w:rPr>
  </w:style>
  <w:style w:type="character" w:customStyle="1" w:styleId="WW8Num19z1">
    <w:name w:val="WW8Num19z1"/>
    <w:rsid w:val="00EE5374"/>
  </w:style>
  <w:style w:type="character" w:customStyle="1" w:styleId="WW8Num20z0">
    <w:name w:val="WW8Num20z0"/>
    <w:rsid w:val="00EE5374"/>
    <w:rPr>
      <w:rFonts w:ascii="Calibri" w:eastAsia="Calibri" w:hAnsi="Calibri" w:cs="Times New Roman"/>
    </w:rPr>
  </w:style>
  <w:style w:type="character" w:customStyle="1" w:styleId="WW8Num20z1">
    <w:name w:val="WW8Num20z1"/>
    <w:rsid w:val="00EE5374"/>
    <w:rPr>
      <w:rFonts w:ascii="Courier New" w:hAnsi="Courier New" w:cs="Courier New"/>
    </w:rPr>
  </w:style>
  <w:style w:type="character" w:customStyle="1" w:styleId="WW8Num20z2">
    <w:name w:val="WW8Num20z2"/>
    <w:rsid w:val="00EE5374"/>
    <w:rPr>
      <w:rFonts w:ascii="Wingdings" w:hAnsi="Wingdings" w:cs="Wingdings"/>
    </w:rPr>
  </w:style>
  <w:style w:type="character" w:customStyle="1" w:styleId="WW8Num20z3">
    <w:name w:val="WW8Num20z3"/>
    <w:rsid w:val="00EE5374"/>
    <w:rPr>
      <w:rFonts w:ascii="Symbol" w:hAnsi="Symbol" w:cs="Symbol"/>
    </w:rPr>
  </w:style>
  <w:style w:type="character" w:customStyle="1" w:styleId="WW-DefaultParagraphFont11111111111111111">
    <w:name w:val="WW-Default Paragraph Font11111111111111111"/>
    <w:rsid w:val="00EE5374"/>
  </w:style>
  <w:style w:type="character" w:customStyle="1" w:styleId="WW8Num19z2">
    <w:name w:val="WW8Num19z2"/>
    <w:rsid w:val="00EE5374"/>
  </w:style>
  <w:style w:type="character" w:customStyle="1" w:styleId="WW8Num19z3">
    <w:name w:val="WW8Num19z3"/>
    <w:rsid w:val="00EE5374"/>
  </w:style>
  <w:style w:type="character" w:customStyle="1" w:styleId="WW8Num19z4">
    <w:name w:val="WW8Num19z4"/>
    <w:rsid w:val="00EE5374"/>
  </w:style>
  <w:style w:type="character" w:customStyle="1" w:styleId="WW8Num19z5">
    <w:name w:val="WW8Num19z5"/>
    <w:rsid w:val="00EE5374"/>
  </w:style>
  <w:style w:type="character" w:customStyle="1" w:styleId="WW8Num19z6">
    <w:name w:val="WW8Num19z6"/>
    <w:rsid w:val="00EE5374"/>
  </w:style>
  <w:style w:type="character" w:customStyle="1" w:styleId="WW8Num19z7">
    <w:name w:val="WW8Num19z7"/>
    <w:rsid w:val="00EE5374"/>
  </w:style>
  <w:style w:type="character" w:customStyle="1" w:styleId="WW8Num19z8">
    <w:name w:val="WW8Num19z8"/>
    <w:rsid w:val="00EE5374"/>
  </w:style>
  <w:style w:type="character" w:customStyle="1" w:styleId="WW8Num20z4">
    <w:name w:val="WW8Num20z4"/>
    <w:rsid w:val="00EE5374"/>
  </w:style>
  <w:style w:type="character" w:customStyle="1" w:styleId="WW8Num20z5">
    <w:name w:val="WW8Num20z5"/>
    <w:rsid w:val="00EE5374"/>
  </w:style>
  <w:style w:type="character" w:customStyle="1" w:styleId="WW8Num20z6">
    <w:name w:val="WW8Num20z6"/>
    <w:rsid w:val="00EE5374"/>
  </w:style>
  <w:style w:type="character" w:customStyle="1" w:styleId="WW8Num20z7">
    <w:name w:val="WW8Num20z7"/>
    <w:rsid w:val="00EE5374"/>
  </w:style>
  <w:style w:type="character" w:customStyle="1" w:styleId="WW8Num20z8">
    <w:name w:val="WW8Num20z8"/>
    <w:rsid w:val="00EE5374"/>
  </w:style>
  <w:style w:type="character" w:customStyle="1" w:styleId="WW-DefaultParagraphFont111111111111111111">
    <w:name w:val="WW-Default Paragraph Font111111111111111111"/>
    <w:rsid w:val="00EE5374"/>
  </w:style>
  <w:style w:type="character" w:customStyle="1" w:styleId="WW-DefaultParagraphFont1111111111111111111">
    <w:name w:val="WW-Default Paragraph Font1111111111111111111"/>
    <w:rsid w:val="00EE5374"/>
  </w:style>
  <w:style w:type="character" w:customStyle="1" w:styleId="WW8Num21z0">
    <w:name w:val="WW8Num21z0"/>
    <w:rsid w:val="00EE5374"/>
    <w:rPr>
      <w:rFonts w:ascii="Calibri" w:eastAsia="Times New Roman" w:hAnsi="Calibri" w:cs="Calibri"/>
    </w:rPr>
  </w:style>
  <w:style w:type="character" w:customStyle="1" w:styleId="WW8Num21z1">
    <w:name w:val="WW8Num21z1"/>
    <w:rsid w:val="00EE5374"/>
    <w:rPr>
      <w:rFonts w:ascii="Courier New" w:hAnsi="Courier New" w:cs="Courier New"/>
    </w:rPr>
  </w:style>
  <w:style w:type="character" w:customStyle="1" w:styleId="WW8Num21z2">
    <w:name w:val="WW8Num21z2"/>
    <w:rsid w:val="00EE5374"/>
    <w:rPr>
      <w:rFonts w:ascii="Wingdings" w:hAnsi="Wingdings" w:cs="Wingdings"/>
    </w:rPr>
  </w:style>
  <w:style w:type="character" w:customStyle="1" w:styleId="WW8Num21z3">
    <w:name w:val="WW8Num21z3"/>
    <w:rsid w:val="00EE5374"/>
    <w:rPr>
      <w:rFonts w:ascii="Symbol" w:hAnsi="Symbol" w:cs="Symbol"/>
    </w:rPr>
  </w:style>
  <w:style w:type="character" w:customStyle="1" w:styleId="WW8Num22z0">
    <w:name w:val="WW8Num22z0"/>
    <w:rsid w:val="00EE5374"/>
    <w:rPr>
      <w:rFonts w:ascii="Symbol" w:hAnsi="Symbol" w:cs="Symbol"/>
    </w:rPr>
  </w:style>
  <w:style w:type="character" w:customStyle="1" w:styleId="WW8Num22z1">
    <w:name w:val="WW8Num22z1"/>
    <w:rsid w:val="00EE5374"/>
    <w:rPr>
      <w:rFonts w:ascii="Courier New" w:hAnsi="Courier New" w:cs="Courier New"/>
    </w:rPr>
  </w:style>
  <w:style w:type="character" w:customStyle="1" w:styleId="WW8Num22z2">
    <w:name w:val="WW8Num22z2"/>
    <w:rsid w:val="00EE5374"/>
    <w:rPr>
      <w:rFonts w:ascii="Wingdings" w:hAnsi="Wingdings" w:cs="Wingdings"/>
    </w:rPr>
  </w:style>
  <w:style w:type="character" w:customStyle="1" w:styleId="WW8Num23z0">
    <w:name w:val="WW8Num23z0"/>
    <w:rsid w:val="00EE5374"/>
    <w:rPr>
      <w:rFonts w:ascii="Calibri" w:eastAsia="Times New Roman" w:hAnsi="Calibri" w:cs="Calibri"/>
    </w:rPr>
  </w:style>
  <w:style w:type="character" w:customStyle="1" w:styleId="WW8Num23z1">
    <w:name w:val="WW8Num23z1"/>
    <w:rsid w:val="00EE5374"/>
    <w:rPr>
      <w:rFonts w:ascii="Courier New" w:hAnsi="Courier New" w:cs="Courier New"/>
    </w:rPr>
  </w:style>
  <w:style w:type="character" w:customStyle="1" w:styleId="WW8Num23z2">
    <w:name w:val="WW8Num23z2"/>
    <w:rsid w:val="00EE5374"/>
    <w:rPr>
      <w:rFonts w:ascii="Wingdings" w:hAnsi="Wingdings" w:cs="Wingdings"/>
    </w:rPr>
  </w:style>
  <w:style w:type="character" w:customStyle="1" w:styleId="WW8Num23z3">
    <w:name w:val="WW8Num23z3"/>
    <w:rsid w:val="00EE5374"/>
    <w:rPr>
      <w:rFonts w:ascii="Symbol" w:hAnsi="Symbol" w:cs="Symbol"/>
    </w:rPr>
  </w:style>
  <w:style w:type="character" w:customStyle="1" w:styleId="WW8Num24z0">
    <w:name w:val="WW8Num24z0"/>
    <w:rsid w:val="00EE5374"/>
    <w:rPr>
      <w:rFonts w:ascii="Symbol" w:hAnsi="Symbol" w:cs="Symbol"/>
      <w:strike/>
      <w:color w:val="0070C0"/>
      <w:position w:val="0"/>
      <w:sz w:val="24"/>
      <w:vertAlign w:val="baseline"/>
      <w:lang w:val="el-GR"/>
    </w:rPr>
  </w:style>
  <w:style w:type="character" w:customStyle="1" w:styleId="WW8Num24z1">
    <w:name w:val="WW8Num24z1"/>
    <w:rsid w:val="00EE5374"/>
    <w:rPr>
      <w:rFonts w:ascii="Courier New" w:hAnsi="Courier New" w:cs="Courier New"/>
    </w:rPr>
  </w:style>
  <w:style w:type="character" w:customStyle="1" w:styleId="WW8Num24z2">
    <w:name w:val="WW8Num24z2"/>
    <w:rsid w:val="00EE5374"/>
    <w:rPr>
      <w:rFonts w:ascii="Wingdings" w:hAnsi="Wingdings" w:cs="Wingdings"/>
    </w:rPr>
  </w:style>
  <w:style w:type="character" w:customStyle="1" w:styleId="WW8Num25z0">
    <w:name w:val="WW8Num25z0"/>
    <w:rsid w:val="00EE5374"/>
    <w:rPr>
      <w:rFonts w:ascii="Symbol" w:hAnsi="Symbol" w:cs="Symbol"/>
    </w:rPr>
  </w:style>
  <w:style w:type="character" w:customStyle="1" w:styleId="WW8Num25z1">
    <w:name w:val="WW8Num25z1"/>
    <w:rsid w:val="00EE5374"/>
    <w:rPr>
      <w:rFonts w:ascii="Courier New" w:hAnsi="Courier New" w:cs="Courier New"/>
    </w:rPr>
  </w:style>
  <w:style w:type="character" w:customStyle="1" w:styleId="WW8Num25z2">
    <w:name w:val="WW8Num25z2"/>
    <w:rsid w:val="00EE5374"/>
    <w:rPr>
      <w:rFonts w:ascii="Wingdings" w:hAnsi="Wingdings" w:cs="Wingdings"/>
    </w:rPr>
  </w:style>
  <w:style w:type="character" w:customStyle="1" w:styleId="WW8Num26z0">
    <w:name w:val="WW8Num26z0"/>
    <w:rsid w:val="00EE5374"/>
    <w:rPr>
      <w:rFonts w:ascii="Symbol" w:hAnsi="Symbol" w:cs="Symbol"/>
    </w:rPr>
  </w:style>
  <w:style w:type="character" w:customStyle="1" w:styleId="WW8Num26z1">
    <w:name w:val="WW8Num26z1"/>
    <w:rsid w:val="00EE5374"/>
    <w:rPr>
      <w:rFonts w:ascii="Courier New" w:hAnsi="Courier New" w:cs="Courier New"/>
    </w:rPr>
  </w:style>
  <w:style w:type="character" w:customStyle="1" w:styleId="WW8Num26z2">
    <w:name w:val="WW8Num26z2"/>
    <w:rsid w:val="00EE5374"/>
    <w:rPr>
      <w:rFonts w:ascii="Wingdings" w:hAnsi="Wingdings" w:cs="Wingdings"/>
    </w:rPr>
  </w:style>
  <w:style w:type="character" w:customStyle="1" w:styleId="WW8Num27z0">
    <w:name w:val="WW8Num27z0"/>
    <w:rsid w:val="00EE5374"/>
    <w:rPr>
      <w:rFonts w:ascii="Calibri" w:eastAsia="Times New Roman" w:hAnsi="Calibri" w:cs="Calibri"/>
    </w:rPr>
  </w:style>
  <w:style w:type="character" w:customStyle="1" w:styleId="WW8Num27z1">
    <w:name w:val="WW8Num27z1"/>
    <w:rsid w:val="00EE5374"/>
    <w:rPr>
      <w:rFonts w:ascii="Courier New" w:hAnsi="Courier New" w:cs="Courier New"/>
    </w:rPr>
  </w:style>
  <w:style w:type="character" w:customStyle="1" w:styleId="WW8Num27z2">
    <w:name w:val="WW8Num27z2"/>
    <w:rsid w:val="00EE5374"/>
    <w:rPr>
      <w:rFonts w:ascii="Wingdings" w:hAnsi="Wingdings" w:cs="Wingdings"/>
    </w:rPr>
  </w:style>
  <w:style w:type="character" w:customStyle="1" w:styleId="WW8Num27z3">
    <w:name w:val="WW8Num27z3"/>
    <w:rsid w:val="00EE5374"/>
    <w:rPr>
      <w:rFonts w:ascii="Symbol" w:hAnsi="Symbol" w:cs="Symbol"/>
    </w:rPr>
  </w:style>
  <w:style w:type="character" w:customStyle="1" w:styleId="WW8Num28z0">
    <w:name w:val="WW8Num28z0"/>
    <w:rsid w:val="00EE5374"/>
    <w:rPr>
      <w:rFonts w:ascii="Symbol" w:hAnsi="Symbol" w:cs="Symbol"/>
    </w:rPr>
  </w:style>
  <w:style w:type="character" w:customStyle="1" w:styleId="WW8Num28z1">
    <w:name w:val="WW8Num28z1"/>
    <w:rsid w:val="00EE5374"/>
    <w:rPr>
      <w:rFonts w:ascii="Courier New" w:hAnsi="Courier New" w:cs="Courier New"/>
    </w:rPr>
  </w:style>
  <w:style w:type="character" w:customStyle="1" w:styleId="WW8Num28z2">
    <w:name w:val="WW8Num28z2"/>
    <w:rsid w:val="00EE5374"/>
    <w:rPr>
      <w:rFonts w:ascii="Wingdings" w:hAnsi="Wingdings" w:cs="Wingdings"/>
    </w:rPr>
  </w:style>
  <w:style w:type="character" w:customStyle="1" w:styleId="WW8Num29z0">
    <w:name w:val="WW8Num29z0"/>
    <w:rsid w:val="00EE5374"/>
    <w:rPr>
      <w:rFonts w:ascii="Calibri" w:eastAsia="Times New Roman" w:hAnsi="Calibri" w:cs="Calibri"/>
    </w:rPr>
  </w:style>
  <w:style w:type="character" w:customStyle="1" w:styleId="WW8Num29z1">
    <w:name w:val="WW8Num29z1"/>
    <w:rsid w:val="00EE5374"/>
    <w:rPr>
      <w:rFonts w:ascii="Courier New" w:hAnsi="Courier New" w:cs="Courier New"/>
    </w:rPr>
  </w:style>
  <w:style w:type="character" w:customStyle="1" w:styleId="WW8Num29z2">
    <w:name w:val="WW8Num29z2"/>
    <w:rsid w:val="00EE5374"/>
    <w:rPr>
      <w:rFonts w:ascii="Wingdings" w:hAnsi="Wingdings" w:cs="Wingdings"/>
    </w:rPr>
  </w:style>
  <w:style w:type="character" w:customStyle="1" w:styleId="WW8Num29z3">
    <w:name w:val="WW8Num29z3"/>
    <w:rsid w:val="00EE5374"/>
    <w:rPr>
      <w:rFonts w:ascii="Symbol" w:hAnsi="Symbol" w:cs="Symbol"/>
    </w:rPr>
  </w:style>
  <w:style w:type="character" w:customStyle="1" w:styleId="WW8Num30z0">
    <w:name w:val="WW8Num30z0"/>
    <w:rsid w:val="00EE5374"/>
    <w:rPr>
      <w:rFonts w:ascii="Symbol" w:hAnsi="Symbol" w:cs="Symbol"/>
      <w:shd w:val="clear" w:color="auto" w:fill="FFFF00"/>
    </w:rPr>
  </w:style>
  <w:style w:type="character" w:customStyle="1" w:styleId="WW8Num30z1">
    <w:name w:val="WW8Num30z1"/>
    <w:rsid w:val="00EE5374"/>
    <w:rPr>
      <w:rFonts w:ascii="Courier New" w:hAnsi="Courier New" w:cs="Courier New"/>
    </w:rPr>
  </w:style>
  <w:style w:type="character" w:customStyle="1" w:styleId="WW8Num30z2">
    <w:name w:val="WW8Num30z2"/>
    <w:rsid w:val="00EE5374"/>
    <w:rPr>
      <w:rFonts w:ascii="Wingdings" w:hAnsi="Wingdings" w:cs="Wingdings"/>
    </w:rPr>
  </w:style>
  <w:style w:type="character" w:customStyle="1" w:styleId="WW8Num31z0">
    <w:name w:val="WW8Num31z0"/>
    <w:rsid w:val="00EE5374"/>
    <w:rPr>
      <w:rFonts w:cs="Times New Roman"/>
    </w:rPr>
  </w:style>
  <w:style w:type="character" w:customStyle="1" w:styleId="WW8Num32z0">
    <w:name w:val="WW8Num32z0"/>
    <w:rsid w:val="00EE5374"/>
  </w:style>
  <w:style w:type="character" w:customStyle="1" w:styleId="WW8Num32z1">
    <w:name w:val="WW8Num32z1"/>
    <w:rsid w:val="00EE5374"/>
  </w:style>
  <w:style w:type="character" w:customStyle="1" w:styleId="WW8Num32z2">
    <w:name w:val="WW8Num32z2"/>
    <w:rsid w:val="00EE5374"/>
  </w:style>
  <w:style w:type="character" w:customStyle="1" w:styleId="WW8Num32z3">
    <w:name w:val="WW8Num32z3"/>
    <w:rsid w:val="00EE5374"/>
  </w:style>
  <w:style w:type="character" w:customStyle="1" w:styleId="WW8Num32z4">
    <w:name w:val="WW8Num32z4"/>
    <w:rsid w:val="00EE5374"/>
  </w:style>
  <w:style w:type="character" w:customStyle="1" w:styleId="WW8Num32z5">
    <w:name w:val="WW8Num32z5"/>
    <w:rsid w:val="00EE5374"/>
  </w:style>
  <w:style w:type="character" w:customStyle="1" w:styleId="WW8Num32z6">
    <w:name w:val="WW8Num32z6"/>
    <w:rsid w:val="00EE5374"/>
  </w:style>
  <w:style w:type="character" w:customStyle="1" w:styleId="WW8Num32z7">
    <w:name w:val="WW8Num32z7"/>
    <w:rsid w:val="00EE5374"/>
  </w:style>
  <w:style w:type="character" w:customStyle="1" w:styleId="WW8Num32z8">
    <w:name w:val="WW8Num32z8"/>
    <w:rsid w:val="00EE5374"/>
  </w:style>
  <w:style w:type="character" w:customStyle="1" w:styleId="WW8Num33z0">
    <w:name w:val="WW8Num33z0"/>
    <w:rsid w:val="00EE5374"/>
    <w:rPr>
      <w:rFonts w:ascii="Symbol" w:eastAsia="Calibri" w:hAnsi="Symbol" w:cs="Symbol"/>
    </w:rPr>
  </w:style>
  <w:style w:type="character" w:customStyle="1" w:styleId="WW8Num33z1">
    <w:name w:val="WW8Num33z1"/>
    <w:rsid w:val="00EE5374"/>
    <w:rPr>
      <w:rFonts w:ascii="Courier New" w:hAnsi="Courier New" w:cs="Courier New"/>
    </w:rPr>
  </w:style>
  <w:style w:type="character" w:customStyle="1" w:styleId="WW8Num33z2">
    <w:name w:val="WW8Num33z2"/>
    <w:rsid w:val="00EE5374"/>
    <w:rPr>
      <w:rFonts w:ascii="Wingdings" w:hAnsi="Wingdings" w:cs="Wingdings"/>
    </w:rPr>
  </w:style>
  <w:style w:type="character" w:customStyle="1" w:styleId="WW8Num34z0">
    <w:name w:val="WW8Num34z0"/>
    <w:rsid w:val="00EE5374"/>
    <w:rPr>
      <w:rFonts w:ascii="Symbol" w:hAnsi="Symbol" w:cs="Symbol"/>
    </w:rPr>
  </w:style>
  <w:style w:type="character" w:customStyle="1" w:styleId="WW8Num34z1">
    <w:name w:val="WW8Num34z1"/>
    <w:rsid w:val="00EE5374"/>
    <w:rPr>
      <w:rFonts w:ascii="Courier New" w:hAnsi="Courier New" w:cs="Courier New"/>
    </w:rPr>
  </w:style>
  <w:style w:type="character" w:customStyle="1" w:styleId="WW8Num34z2">
    <w:name w:val="WW8Num34z2"/>
    <w:rsid w:val="00EE5374"/>
    <w:rPr>
      <w:rFonts w:ascii="Wingdings" w:hAnsi="Wingdings" w:cs="Wingdings"/>
    </w:rPr>
  </w:style>
  <w:style w:type="character" w:customStyle="1" w:styleId="WW8Num35z0">
    <w:name w:val="WW8Num35z0"/>
    <w:rsid w:val="00EE5374"/>
    <w:rPr>
      <w:rFonts w:ascii="Calibri" w:eastAsia="Times New Roman" w:hAnsi="Calibri" w:cs="Calibri"/>
    </w:rPr>
  </w:style>
  <w:style w:type="character" w:customStyle="1" w:styleId="WW8Num35z1">
    <w:name w:val="WW8Num35z1"/>
    <w:rsid w:val="00EE5374"/>
    <w:rPr>
      <w:rFonts w:ascii="Courier New" w:hAnsi="Courier New" w:cs="Courier New"/>
    </w:rPr>
  </w:style>
  <w:style w:type="character" w:customStyle="1" w:styleId="WW8Num35z2">
    <w:name w:val="WW8Num35z2"/>
    <w:rsid w:val="00EE5374"/>
    <w:rPr>
      <w:rFonts w:ascii="Wingdings" w:hAnsi="Wingdings" w:cs="Wingdings"/>
    </w:rPr>
  </w:style>
  <w:style w:type="character" w:customStyle="1" w:styleId="WW8Num35z3">
    <w:name w:val="WW8Num35z3"/>
    <w:rsid w:val="00EE5374"/>
    <w:rPr>
      <w:rFonts w:ascii="Symbol" w:hAnsi="Symbol" w:cs="Symbol"/>
    </w:rPr>
  </w:style>
  <w:style w:type="character" w:customStyle="1" w:styleId="WW8Num36z0">
    <w:name w:val="WW8Num36z0"/>
    <w:rsid w:val="00EE5374"/>
    <w:rPr>
      <w:lang w:val="el-GR"/>
    </w:rPr>
  </w:style>
  <w:style w:type="character" w:customStyle="1" w:styleId="WW8Num36z1">
    <w:name w:val="WW8Num36z1"/>
    <w:rsid w:val="00EE5374"/>
  </w:style>
  <w:style w:type="character" w:customStyle="1" w:styleId="WW8Num36z2">
    <w:name w:val="WW8Num36z2"/>
    <w:rsid w:val="00EE5374"/>
  </w:style>
  <w:style w:type="character" w:customStyle="1" w:styleId="WW8Num36z3">
    <w:name w:val="WW8Num36z3"/>
    <w:rsid w:val="00EE5374"/>
  </w:style>
  <w:style w:type="character" w:customStyle="1" w:styleId="WW8Num36z4">
    <w:name w:val="WW8Num36z4"/>
    <w:rsid w:val="00EE5374"/>
  </w:style>
  <w:style w:type="character" w:customStyle="1" w:styleId="WW8Num36z5">
    <w:name w:val="WW8Num36z5"/>
    <w:rsid w:val="00EE5374"/>
  </w:style>
  <w:style w:type="character" w:customStyle="1" w:styleId="WW8Num36z6">
    <w:name w:val="WW8Num36z6"/>
    <w:rsid w:val="00EE5374"/>
  </w:style>
  <w:style w:type="character" w:customStyle="1" w:styleId="WW8Num36z7">
    <w:name w:val="WW8Num36z7"/>
    <w:rsid w:val="00EE5374"/>
  </w:style>
  <w:style w:type="character" w:customStyle="1" w:styleId="WW8Num36z8">
    <w:name w:val="WW8Num36z8"/>
    <w:rsid w:val="00EE5374"/>
  </w:style>
  <w:style w:type="character" w:customStyle="1" w:styleId="WW8Num37z0">
    <w:name w:val="WW8Num37z0"/>
    <w:rsid w:val="00EE5374"/>
    <w:rPr>
      <w:rFonts w:ascii="Calibri" w:eastAsia="Times New Roman" w:hAnsi="Calibri" w:cs="Calibri"/>
    </w:rPr>
  </w:style>
  <w:style w:type="character" w:customStyle="1" w:styleId="WW8Num37z1">
    <w:name w:val="WW8Num37z1"/>
    <w:rsid w:val="00EE5374"/>
    <w:rPr>
      <w:rFonts w:ascii="Courier New" w:hAnsi="Courier New" w:cs="Courier New"/>
    </w:rPr>
  </w:style>
  <w:style w:type="character" w:customStyle="1" w:styleId="WW8Num37z2">
    <w:name w:val="WW8Num37z2"/>
    <w:rsid w:val="00EE5374"/>
    <w:rPr>
      <w:rFonts w:ascii="Wingdings" w:hAnsi="Wingdings" w:cs="Wingdings"/>
    </w:rPr>
  </w:style>
  <w:style w:type="character" w:customStyle="1" w:styleId="WW8Num37z3">
    <w:name w:val="WW8Num37z3"/>
    <w:rsid w:val="00EE5374"/>
    <w:rPr>
      <w:rFonts w:ascii="Symbol" w:hAnsi="Symbol" w:cs="Symbol"/>
    </w:rPr>
  </w:style>
  <w:style w:type="character" w:customStyle="1" w:styleId="WW8Num38z0">
    <w:name w:val="WW8Num38z0"/>
    <w:rsid w:val="00EE5374"/>
  </w:style>
  <w:style w:type="character" w:customStyle="1" w:styleId="WW8Num38z1">
    <w:name w:val="WW8Num38z1"/>
    <w:rsid w:val="00EE5374"/>
  </w:style>
  <w:style w:type="character" w:customStyle="1" w:styleId="WW8Num38z2">
    <w:name w:val="WW8Num38z2"/>
    <w:rsid w:val="00EE5374"/>
  </w:style>
  <w:style w:type="character" w:customStyle="1" w:styleId="WW8Num38z3">
    <w:name w:val="WW8Num38z3"/>
    <w:rsid w:val="00EE5374"/>
  </w:style>
  <w:style w:type="character" w:customStyle="1" w:styleId="WW8Num38z4">
    <w:name w:val="WW8Num38z4"/>
    <w:rsid w:val="00EE5374"/>
  </w:style>
  <w:style w:type="character" w:customStyle="1" w:styleId="WW8Num38z5">
    <w:name w:val="WW8Num38z5"/>
    <w:rsid w:val="00EE5374"/>
  </w:style>
  <w:style w:type="character" w:customStyle="1" w:styleId="WW8Num38z6">
    <w:name w:val="WW8Num38z6"/>
    <w:rsid w:val="00EE5374"/>
  </w:style>
  <w:style w:type="character" w:customStyle="1" w:styleId="WW8Num38z7">
    <w:name w:val="WW8Num38z7"/>
    <w:rsid w:val="00EE5374"/>
  </w:style>
  <w:style w:type="character" w:customStyle="1" w:styleId="WW8Num38z8">
    <w:name w:val="WW8Num38z8"/>
    <w:rsid w:val="00EE5374"/>
  </w:style>
  <w:style w:type="character" w:customStyle="1" w:styleId="WW-DefaultParagraphFont11111111111111111111">
    <w:name w:val="WW-Default Paragraph Font11111111111111111111"/>
    <w:rsid w:val="00EE5374"/>
  </w:style>
  <w:style w:type="character" w:customStyle="1" w:styleId="WW8Num4z1">
    <w:name w:val="WW8Num4z1"/>
    <w:rsid w:val="00EE5374"/>
    <w:rPr>
      <w:rFonts w:cs="Times New Roman"/>
    </w:rPr>
  </w:style>
  <w:style w:type="character" w:customStyle="1" w:styleId="WW8Num5z1">
    <w:name w:val="WW8Num5z1"/>
    <w:rsid w:val="00EE5374"/>
    <w:rPr>
      <w:rFonts w:cs="Times New Roman"/>
    </w:rPr>
  </w:style>
  <w:style w:type="character" w:customStyle="1" w:styleId="WW8Num29z4">
    <w:name w:val="WW8Num29z4"/>
    <w:rsid w:val="00EE5374"/>
  </w:style>
  <w:style w:type="character" w:customStyle="1" w:styleId="WW8Num29z5">
    <w:name w:val="WW8Num29z5"/>
    <w:rsid w:val="00EE5374"/>
  </w:style>
  <w:style w:type="character" w:customStyle="1" w:styleId="WW8Num29z6">
    <w:name w:val="WW8Num29z6"/>
    <w:rsid w:val="00EE5374"/>
  </w:style>
  <w:style w:type="character" w:customStyle="1" w:styleId="WW8Num29z7">
    <w:name w:val="WW8Num29z7"/>
    <w:rsid w:val="00EE5374"/>
  </w:style>
  <w:style w:type="character" w:customStyle="1" w:styleId="WW8Num29z8">
    <w:name w:val="WW8Num29z8"/>
    <w:rsid w:val="00EE5374"/>
  </w:style>
  <w:style w:type="character" w:customStyle="1" w:styleId="WW8Num30z3">
    <w:name w:val="WW8Num30z3"/>
    <w:rsid w:val="00EE5374"/>
    <w:rPr>
      <w:rFonts w:ascii="Symbol" w:hAnsi="Symbol" w:cs="Symbol"/>
    </w:rPr>
  </w:style>
  <w:style w:type="character" w:customStyle="1" w:styleId="WW8Num31z1">
    <w:name w:val="WW8Num31z1"/>
    <w:rsid w:val="00EE5374"/>
  </w:style>
  <w:style w:type="character" w:customStyle="1" w:styleId="WW8Num31z2">
    <w:name w:val="WW8Num31z2"/>
    <w:rsid w:val="00EE5374"/>
  </w:style>
  <w:style w:type="character" w:customStyle="1" w:styleId="WW8Num31z3">
    <w:name w:val="WW8Num31z3"/>
    <w:rsid w:val="00EE5374"/>
  </w:style>
  <w:style w:type="character" w:customStyle="1" w:styleId="WW8Num31z4">
    <w:name w:val="WW8Num31z4"/>
    <w:rsid w:val="00EE5374"/>
  </w:style>
  <w:style w:type="character" w:customStyle="1" w:styleId="WW8Num31z5">
    <w:name w:val="WW8Num31z5"/>
    <w:rsid w:val="00EE5374"/>
  </w:style>
  <w:style w:type="character" w:customStyle="1" w:styleId="WW8Num31z6">
    <w:name w:val="WW8Num31z6"/>
    <w:rsid w:val="00EE5374"/>
  </w:style>
  <w:style w:type="character" w:customStyle="1" w:styleId="WW8Num31z7">
    <w:name w:val="WW8Num31z7"/>
    <w:rsid w:val="00EE5374"/>
  </w:style>
  <w:style w:type="character" w:customStyle="1" w:styleId="WW8Num31z8">
    <w:name w:val="WW8Num31z8"/>
    <w:rsid w:val="00EE5374"/>
  </w:style>
  <w:style w:type="character" w:customStyle="1" w:styleId="WW8Num39z0">
    <w:name w:val="WW8Num39z0"/>
    <w:rsid w:val="00EE5374"/>
    <w:rPr>
      <w:rFonts w:ascii="Calibri" w:eastAsia="Times New Roman" w:hAnsi="Calibri" w:cs="Calibri"/>
    </w:rPr>
  </w:style>
  <w:style w:type="character" w:customStyle="1" w:styleId="WW8Num39z1">
    <w:name w:val="WW8Num39z1"/>
    <w:rsid w:val="00EE5374"/>
    <w:rPr>
      <w:rFonts w:ascii="Courier New" w:hAnsi="Courier New" w:cs="Courier New"/>
    </w:rPr>
  </w:style>
  <w:style w:type="character" w:customStyle="1" w:styleId="WW8Num39z2">
    <w:name w:val="WW8Num39z2"/>
    <w:rsid w:val="00EE5374"/>
    <w:rPr>
      <w:rFonts w:ascii="Wingdings" w:hAnsi="Wingdings" w:cs="Wingdings"/>
    </w:rPr>
  </w:style>
  <w:style w:type="character" w:customStyle="1" w:styleId="WW8Num39z3">
    <w:name w:val="WW8Num39z3"/>
    <w:rsid w:val="00EE5374"/>
    <w:rPr>
      <w:rFonts w:ascii="Symbol" w:hAnsi="Symbol" w:cs="Symbol"/>
    </w:rPr>
  </w:style>
  <w:style w:type="character" w:customStyle="1" w:styleId="WW8Num40z0">
    <w:name w:val="WW8Num40z0"/>
    <w:rsid w:val="00EE5374"/>
    <w:rPr>
      <w:rFonts w:ascii="Symbol" w:hAnsi="Symbol" w:cs="Symbol"/>
    </w:rPr>
  </w:style>
  <w:style w:type="character" w:customStyle="1" w:styleId="WW8Num40z1">
    <w:name w:val="WW8Num40z1"/>
    <w:rsid w:val="00EE5374"/>
    <w:rPr>
      <w:rFonts w:ascii="Courier New" w:hAnsi="Courier New" w:cs="Courier New"/>
    </w:rPr>
  </w:style>
  <w:style w:type="character" w:customStyle="1" w:styleId="WW8Num40z2">
    <w:name w:val="WW8Num40z2"/>
    <w:rsid w:val="00EE5374"/>
    <w:rPr>
      <w:rFonts w:ascii="Wingdings" w:hAnsi="Wingdings" w:cs="Wingdings"/>
    </w:rPr>
  </w:style>
  <w:style w:type="character" w:customStyle="1" w:styleId="WW8Num41z0">
    <w:name w:val="WW8Num41z0"/>
    <w:rsid w:val="00EE5374"/>
    <w:rPr>
      <w:rFonts w:ascii="Arial" w:hAnsi="Arial" w:cs="Times New Roman"/>
      <w:b/>
      <w:i w:val="0"/>
      <w:sz w:val="20"/>
      <w:szCs w:val="20"/>
    </w:rPr>
  </w:style>
  <w:style w:type="character" w:customStyle="1" w:styleId="WW8Num41z1">
    <w:name w:val="WW8Num41z1"/>
    <w:rsid w:val="00EE5374"/>
    <w:rPr>
      <w:rFonts w:cs="Times New Roman"/>
    </w:rPr>
  </w:style>
  <w:style w:type="character" w:customStyle="1" w:styleId="WW8Num41z2">
    <w:name w:val="WW8Num41z2"/>
    <w:rsid w:val="00EE5374"/>
    <w:rPr>
      <w:rFonts w:ascii="Arial" w:hAnsi="Arial" w:cs="Times New Roman"/>
      <w:b w:val="0"/>
      <w:i w:val="0"/>
    </w:rPr>
  </w:style>
  <w:style w:type="character" w:customStyle="1" w:styleId="WW8Num41z3">
    <w:name w:val="WW8Num41z3"/>
    <w:rsid w:val="00EE5374"/>
    <w:rPr>
      <w:rFonts w:ascii="Arial" w:hAnsi="Arial" w:cs="Times New Roman"/>
      <w:b w:val="0"/>
      <w:i w:val="0"/>
      <w:sz w:val="20"/>
      <w:szCs w:val="20"/>
    </w:rPr>
  </w:style>
  <w:style w:type="character" w:customStyle="1" w:styleId="DefaultParagraphFont1">
    <w:name w:val="Default Paragraph Font1"/>
    <w:rsid w:val="00EE5374"/>
  </w:style>
  <w:style w:type="character" w:customStyle="1" w:styleId="Heading1Char">
    <w:name w:val="Heading 1 Char"/>
    <w:rsid w:val="00EE5374"/>
    <w:rPr>
      <w:rFonts w:ascii="Arial" w:hAnsi="Arial" w:cs="Arial"/>
      <w:b/>
      <w:bCs/>
      <w:color w:val="333399"/>
      <w:sz w:val="28"/>
      <w:szCs w:val="32"/>
      <w:lang w:val="en-US"/>
    </w:rPr>
  </w:style>
  <w:style w:type="character" w:customStyle="1" w:styleId="Heading2Char">
    <w:name w:val="Heading 2 Char"/>
    <w:rsid w:val="00EE5374"/>
    <w:rPr>
      <w:rFonts w:ascii="Arial" w:hAnsi="Arial" w:cs="Arial"/>
      <w:b/>
      <w:color w:val="002060"/>
      <w:sz w:val="24"/>
      <w:szCs w:val="22"/>
      <w:lang w:val="en-GB"/>
    </w:rPr>
  </w:style>
  <w:style w:type="character" w:customStyle="1" w:styleId="Heading5Char">
    <w:name w:val="Heading 5 Char"/>
    <w:rsid w:val="00EE5374"/>
    <w:rPr>
      <w:rFonts w:ascii="Calibri" w:eastAsia="Times New Roman" w:hAnsi="Calibri" w:cs="Times New Roman"/>
      <w:b/>
      <w:bCs/>
      <w:i/>
      <w:iCs/>
      <w:sz w:val="26"/>
      <w:szCs w:val="26"/>
      <w:lang w:val="en-GB"/>
    </w:rPr>
  </w:style>
  <w:style w:type="character" w:customStyle="1" w:styleId="DateChar">
    <w:name w:val="Date Char"/>
    <w:rsid w:val="00EE5374"/>
    <w:rPr>
      <w:sz w:val="24"/>
      <w:szCs w:val="24"/>
      <w:lang w:val="en-GB"/>
    </w:rPr>
  </w:style>
  <w:style w:type="character" w:customStyle="1" w:styleId="FooterChar">
    <w:name w:val="Footer Char"/>
    <w:rsid w:val="00EE5374"/>
    <w:rPr>
      <w:rFonts w:eastAsia="MS Mincho" w:cs="Times New Roman"/>
      <w:sz w:val="24"/>
      <w:szCs w:val="24"/>
      <w:lang w:val="en-US" w:eastAsia="ja-JP"/>
    </w:rPr>
  </w:style>
  <w:style w:type="character" w:customStyle="1" w:styleId="22">
    <w:name w:val="Παραπομπή σχολίου2"/>
    <w:rsid w:val="00EE5374"/>
    <w:rPr>
      <w:sz w:val="16"/>
    </w:rPr>
  </w:style>
  <w:style w:type="character" w:styleId="-">
    <w:name w:val="Hyperlink"/>
    <w:uiPriority w:val="99"/>
    <w:rsid w:val="00EE5374"/>
    <w:rPr>
      <w:color w:val="0000FF"/>
      <w:u w:val="single"/>
    </w:rPr>
  </w:style>
  <w:style w:type="character" w:customStyle="1" w:styleId="HeaderChar">
    <w:name w:val="Header Char"/>
    <w:rsid w:val="00EE5374"/>
    <w:rPr>
      <w:rFonts w:cs="Times New Roman"/>
      <w:sz w:val="24"/>
      <w:szCs w:val="24"/>
      <w:lang w:val="en-GB"/>
    </w:rPr>
  </w:style>
  <w:style w:type="character" w:styleId="a3">
    <w:name w:val="page number"/>
    <w:rsid w:val="00EE5374"/>
    <w:rPr>
      <w:rFonts w:cs="Times New Roman"/>
    </w:rPr>
  </w:style>
  <w:style w:type="character" w:customStyle="1" w:styleId="BalloonTextChar">
    <w:name w:val="Balloon Text Char"/>
    <w:rsid w:val="00EE5374"/>
    <w:rPr>
      <w:rFonts w:ascii="Tahoma" w:hAnsi="Tahoma" w:cs="Tahoma"/>
      <w:sz w:val="16"/>
      <w:szCs w:val="16"/>
      <w:lang w:val="en-GB"/>
    </w:rPr>
  </w:style>
  <w:style w:type="character" w:customStyle="1" w:styleId="CommentTextChar">
    <w:name w:val="Comment Text Char"/>
    <w:rsid w:val="00EE5374"/>
    <w:rPr>
      <w:rFonts w:cs="Times New Roman"/>
      <w:lang w:val="en-GB"/>
    </w:rPr>
  </w:style>
  <w:style w:type="character" w:customStyle="1" w:styleId="CommentSubjectChar">
    <w:name w:val="Comment Subject Char"/>
    <w:rsid w:val="00EE5374"/>
    <w:rPr>
      <w:rFonts w:cs="Times New Roman"/>
      <w:b/>
      <w:bCs/>
      <w:lang w:val="en-GB"/>
    </w:rPr>
  </w:style>
  <w:style w:type="character" w:customStyle="1" w:styleId="BodyTextChar">
    <w:name w:val="Body Text Char"/>
    <w:rsid w:val="00EE5374"/>
    <w:rPr>
      <w:rFonts w:cs="Times New Roman"/>
      <w:sz w:val="24"/>
      <w:szCs w:val="24"/>
      <w:lang w:val="en-GB"/>
    </w:rPr>
  </w:style>
  <w:style w:type="character" w:customStyle="1" w:styleId="10">
    <w:name w:val="Κείμενο κράτησης θέσης1"/>
    <w:rsid w:val="00EE5374"/>
    <w:rPr>
      <w:rFonts w:cs="Times New Roman"/>
      <w:color w:val="808080"/>
    </w:rPr>
  </w:style>
  <w:style w:type="character" w:customStyle="1" w:styleId="a4">
    <w:name w:val="Χαρακτήρες υποσημείωσης"/>
    <w:rsid w:val="00EE5374"/>
    <w:rPr>
      <w:rFonts w:cs="Times New Roman"/>
      <w:vertAlign w:val="superscript"/>
    </w:rPr>
  </w:style>
  <w:style w:type="character" w:customStyle="1" w:styleId="FootnoteTextChar">
    <w:name w:val="Footnote Text Char"/>
    <w:rsid w:val="00EE5374"/>
    <w:rPr>
      <w:rFonts w:ascii="Calibri" w:hAnsi="Calibri" w:cs="Times New Roman"/>
      <w:lang w:val="x-none"/>
    </w:rPr>
  </w:style>
  <w:style w:type="character" w:customStyle="1" w:styleId="Heading3Char">
    <w:name w:val="Heading 3 Char"/>
    <w:rsid w:val="00EE5374"/>
    <w:rPr>
      <w:rFonts w:ascii="Arial" w:hAnsi="Arial" w:cs="Arial"/>
      <w:b/>
      <w:bCs/>
      <w:sz w:val="22"/>
      <w:szCs w:val="26"/>
      <w:lang w:val="en-GB"/>
    </w:rPr>
  </w:style>
  <w:style w:type="character" w:customStyle="1" w:styleId="Heading4Char">
    <w:name w:val="Heading 4 Char"/>
    <w:rsid w:val="00EE5374"/>
    <w:rPr>
      <w:rFonts w:ascii="Arial" w:eastAsia="Times New Roman" w:hAnsi="Arial" w:cs="Times New Roman"/>
      <w:b/>
      <w:bCs/>
      <w:sz w:val="22"/>
      <w:szCs w:val="28"/>
      <w:lang w:val="en-GB"/>
    </w:rPr>
  </w:style>
  <w:style w:type="character" w:customStyle="1" w:styleId="DocTitleChar">
    <w:name w:val="Doc Title Char"/>
    <w:basedOn w:val="Heading1Char"/>
    <w:rsid w:val="00EE5374"/>
    <w:rPr>
      <w:rFonts w:ascii="Arial" w:hAnsi="Arial" w:cs="Arial"/>
      <w:b/>
      <w:bCs/>
      <w:color w:val="333399"/>
      <w:sz w:val="28"/>
      <w:szCs w:val="32"/>
      <w:lang w:val="en-US"/>
    </w:rPr>
  </w:style>
  <w:style w:type="character" w:customStyle="1" w:styleId="Style1Char">
    <w:name w:val="Style1 Char"/>
    <w:rsid w:val="00EE5374"/>
    <w:rPr>
      <w:rFonts w:ascii="Calibri" w:hAnsi="Calibri" w:cs="Calibri"/>
      <w:b/>
      <w:bCs/>
      <w:color w:val="333399"/>
      <w:sz w:val="40"/>
      <w:szCs w:val="40"/>
      <w:lang w:val="en-US"/>
    </w:rPr>
  </w:style>
  <w:style w:type="character" w:customStyle="1" w:styleId="ContentsChar">
    <w:name w:val="Contents Char"/>
    <w:rsid w:val="00EE5374"/>
    <w:rPr>
      <w:rFonts w:ascii="Calibri" w:hAnsi="Calibri" w:cs="Calibri"/>
      <w:b/>
      <w:bCs/>
      <w:color w:val="333399"/>
      <w:sz w:val="28"/>
      <w:szCs w:val="32"/>
      <w:lang w:val="en-US"/>
    </w:rPr>
  </w:style>
  <w:style w:type="character" w:customStyle="1" w:styleId="EndnoteTextChar">
    <w:name w:val="Endnote Text Char"/>
    <w:rsid w:val="00EE5374"/>
    <w:rPr>
      <w:rFonts w:ascii="Calibri" w:hAnsi="Calibri" w:cs="Calibri"/>
      <w:lang w:val="en-GB"/>
    </w:rPr>
  </w:style>
  <w:style w:type="character" w:customStyle="1" w:styleId="a5">
    <w:name w:val="Χαρακτήρες σημείωσης τέλους"/>
    <w:rsid w:val="00EE5374"/>
    <w:rPr>
      <w:vertAlign w:val="superscript"/>
    </w:rPr>
  </w:style>
  <w:style w:type="character" w:customStyle="1" w:styleId="FootnoteReference2">
    <w:name w:val="Footnote Reference2"/>
    <w:rsid w:val="00EE5374"/>
    <w:rPr>
      <w:vertAlign w:val="superscript"/>
    </w:rPr>
  </w:style>
  <w:style w:type="character" w:customStyle="1" w:styleId="EndnoteReference1">
    <w:name w:val="Endnote Reference1"/>
    <w:rsid w:val="00EE5374"/>
    <w:rPr>
      <w:vertAlign w:val="superscript"/>
    </w:rPr>
  </w:style>
  <w:style w:type="character" w:customStyle="1" w:styleId="a6">
    <w:name w:val="Κουκκίδες"/>
    <w:rsid w:val="00EE5374"/>
    <w:rPr>
      <w:rFonts w:ascii="OpenSymbol" w:eastAsia="OpenSymbol" w:hAnsi="OpenSymbol" w:cs="OpenSymbol"/>
    </w:rPr>
  </w:style>
  <w:style w:type="character" w:styleId="a7">
    <w:name w:val="Strong"/>
    <w:uiPriority w:val="22"/>
    <w:qFormat/>
    <w:rsid w:val="00EE5374"/>
    <w:rPr>
      <w:b/>
      <w:bCs/>
    </w:rPr>
  </w:style>
  <w:style w:type="character" w:customStyle="1" w:styleId="11">
    <w:name w:val="Προεπιλεγμένη γραμματοσειρά1"/>
    <w:rsid w:val="00EE5374"/>
  </w:style>
  <w:style w:type="character" w:customStyle="1" w:styleId="a8">
    <w:name w:val="Σύμβολο υποσημείωσης"/>
    <w:rsid w:val="00EE5374"/>
    <w:rPr>
      <w:vertAlign w:val="superscript"/>
    </w:rPr>
  </w:style>
  <w:style w:type="character" w:styleId="a9">
    <w:name w:val="Emphasis"/>
    <w:uiPriority w:val="20"/>
    <w:qFormat/>
    <w:rsid w:val="00EE5374"/>
    <w:rPr>
      <w:i/>
      <w:iCs/>
    </w:rPr>
  </w:style>
  <w:style w:type="character" w:customStyle="1" w:styleId="aa">
    <w:name w:val="Χαρακτήρες αρίθμησης"/>
    <w:rsid w:val="00EE5374"/>
  </w:style>
  <w:style w:type="character" w:customStyle="1" w:styleId="normalwithoutspacingChar">
    <w:name w:val="normal_without_spacing Char"/>
    <w:rsid w:val="00EE5374"/>
    <w:rPr>
      <w:rFonts w:ascii="Calibri" w:hAnsi="Calibri" w:cs="Calibri"/>
      <w:sz w:val="22"/>
      <w:szCs w:val="24"/>
    </w:rPr>
  </w:style>
  <w:style w:type="character" w:customStyle="1" w:styleId="FootnoteTextChar1">
    <w:name w:val="Footnote Text Char1"/>
    <w:rsid w:val="00EE5374"/>
    <w:rPr>
      <w:rFonts w:ascii="Calibri" w:hAnsi="Calibri" w:cs="Calibri"/>
      <w:lang w:val="en-IE" w:eastAsia="zh-CN"/>
    </w:rPr>
  </w:style>
  <w:style w:type="character" w:customStyle="1" w:styleId="foothangingChar">
    <w:name w:val="foot_hanging Char"/>
    <w:rsid w:val="00EE5374"/>
    <w:rPr>
      <w:rFonts w:ascii="Calibri" w:hAnsi="Calibri" w:cs="Calibri"/>
      <w:sz w:val="18"/>
      <w:szCs w:val="18"/>
      <w:lang w:val="en-IE" w:eastAsia="zh-CN"/>
    </w:rPr>
  </w:style>
  <w:style w:type="character" w:customStyle="1" w:styleId="HTMLPreformattedChar">
    <w:name w:val="HTML Preformatted Char"/>
    <w:rsid w:val="00EE5374"/>
    <w:rPr>
      <w:rFonts w:ascii="Courier New" w:hAnsi="Courier New" w:cs="Courier New"/>
    </w:rPr>
  </w:style>
  <w:style w:type="character" w:customStyle="1" w:styleId="apple-converted-space">
    <w:name w:val="apple-converted-space"/>
    <w:basedOn w:val="WW-DefaultParagraphFont11111111111111111111"/>
    <w:rsid w:val="00EE5374"/>
  </w:style>
  <w:style w:type="character" w:customStyle="1" w:styleId="BodyTextIndent3Char">
    <w:name w:val="Body Text Indent 3 Char"/>
    <w:rsid w:val="00EE5374"/>
    <w:rPr>
      <w:rFonts w:ascii="Calibri" w:hAnsi="Calibri" w:cs="Calibri"/>
      <w:sz w:val="16"/>
      <w:szCs w:val="16"/>
      <w:lang w:val="en-GB"/>
    </w:rPr>
  </w:style>
  <w:style w:type="character" w:customStyle="1" w:styleId="WW-FootnoteReference">
    <w:name w:val="WW-Footnote Reference"/>
    <w:rsid w:val="00EE5374"/>
    <w:rPr>
      <w:vertAlign w:val="superscript"/>
    </w:rPr>
  </w:style>
  <w:style w:type="character" w:customStyle="1" w:styleId="WW-EndnoteReference">
    <w:name w:val="WW-Endnote Reference"/>
    <w:rsid w:val="00EE5374"/>
    <w:rPr>
      <w:vertAlign w:val="superscript"/>
    </w:rPr>
  </w:style>
  <w:style w:type="character" w:customStyle="1" w:styleId="FootnoteReference1">
    <w:name w:val="Footnote Reference1"/>
    <w:rsid w:val="00EE5374"/>
    <w:rPr>
      <w:vertAlign w:val="superscript"/>
    </w:rPr>
  </w:style>
  <w:style w:type="character" w:customStyle="1" w:styleId="FootnoteTextChar2">
    <w:name w:val="Footnote Text Char2"/>
    <w:rsid w:val="00EE5374"/>
    <w:rPr>
      <w:rFonts w:ascii="Calibri" w:hAnsi="Calibri" w:cs="Calibri"/>
      <w:sz w:val="18"/>
      <w:lang w:val="en-IE" w:eastAsia="zh-CN"/>
    </w:rPr>
  </w:style>
  <w:style w:type="character" w:customStyle="1" w:styleId="foothangingChar1">
    <w:name w:val="foot_hanging Char1"/>
    <w:rsid w:val="00EE5374"/>
    <w:rPr>
      <w:rFonts w:ascii="Calibri" w:hAnsi="Calibri" w:cs="Calibri"/>
      <w:sz w:val="18"/>
      <w:szCs w:val="18"/>
      <w:lang w:val="en-IE" w:eastAsia="zh-CN"/>
    </w:rPr>
  </w:style>
  <w:style w:type="character" w:customStyle="1" w:styleId="footersChar">
    <w:name w:val="footers Char"/>
    <w:basedOn w:val="foothangingChar1"/>
    <w:rsid w:val="00EE5374"/>
    <w:rPr>
      <w:rFonts w:ascii="Calibri" w:hAnsi="Calibri" w:cs="Calibri"/>
      <w:sz w:val="18"/>
      <w:szCs w:val="18"/>
      <w:lang w:val="en-IE" w:eastAsia="zh-CN"/>
    </w:rPr>
  </w:style>
  <w:style w:type="character" w:customStyle="1" w:styleId="CommentTextChar1">
    <w:name w:val="Comment Text Char1"/>
    <w:rsid w:val="00EE5374"/>
    <w:rPr>
      <w:rFonts w:ascii="Calibri" w:hAnsi="Calibri" w:cs="Calibri"/>
      <w:lang w:val="en-GB" w:eastAsia="zh-CN"/>
    </w:rPr>
  </w:style>
  <w:style w:type="character" w:customStyle="1" w:styleId="HTMLPreformattedChar1">
    <w:name w:val="HTML Preformatted Char1"/>
    <w:rsid w:val="00EE5374"/>
    <w:rPr>
      <w:rFonts w:ascii="Courier New" w:hAnsi="Courier New" w:cs="Courier New"/>
      <w:lang w:eastAsia="zh-CN"/>
    </w:rPr>
  </w:style>
  <w:style w:type="character" w:customStyle="1" w:styleId="BodyText3Char">
    <w:name w:val="Body Text 3 Char"/>
    <w:rsid w:val="00EE5374"/>
    <w:rPr>
      <w:rFonts w:ascii="Calibri" w:hAnsi="Calibri" w:cs="Calibri"/>
      <w:sz w:val="16"/>
      <w:szCs w:val="16"/>
      <w:lang w:val="en-GB" w:eastAsia="zh-CN"/>
    </w:rPr>
  </w:style>
  <w:style w:type="character" w:customStyle="1" w:styleId="WW-FootnoteReference1">
    <w:name w:val="WW-Footnote Reference1"/>
    <w:rsid w:val="00EE5374"/>
    <w:rPr>
      <w:vertAlign w:val="superscript"/>
    </w:rPr>
  </w:style>
  <w:style w:type="character" w:customStyle="1" w:styleId="WW-EndnoteReference1">
    <w:name w:val="WW-Endnote Reference1"/>
    <w:rsid w:val="00EE5374"/>
    <w:rPr>
      <w:vertAlign w:val="superscript"/>
    </w:rPr>
  </w:style>
  <w:style w:type="character" w:customStyle="1" w:styleId="WW-FootnoteReference2">
    <w:name w:val="WW-Footnote Reference2"/>
    <w:rsid w:val="00EE5374"/>
    <w:rPr>
      <w:vertAlign w:val="superscript"/>
    </w:rPr>
  </w:style>
  <w:style w:type="character" w:customStyle="1" w:styleId="WW-EndnoteReference2">
    <w:name w:val="WW-Endnote Reference2"/>
    <w:rsid w:val="00EE5374"/>
    <w:rPr>
      <w:vertAlign w:val="superscript"/>
    </w:rPr>
  </w:style>
  <w:style w:type="character" w:customStyle="1" w:styleId="FootnoteTextChar3">
    <w:name w:val="Footnote Text Char3"/>
    <w:rsid w:val="00EE5374"/>
    <w:rPr>
      <w:rFonts w:ascii="Calibri" w:hAnsi="Calibri" w:cs="Calibri"/>
      <w:sz w:val="18"/>
      <w:lang w:val="en-IE" w:eastAsia="zh-CN"/>
    </w:rPr>
  </w:style>
  <w:style w:type="character" w:customStyle="1" w:styleId="foothangingChar2">
    <w:name w:val="foot_hanging Char2"/>
    <w:rsid w:val="00EE5374"/>
    <w:rPr>
      <w:rFonts w:ascii="Calibri" w:hAnsi="Calibri" w:cs="Calibri"/>
      <w:sz w:val="18"/>
      <w:szCs w:val="18"/>
      <w:lang w:val="en-IE" w:eastAsia="zh-CN"/>
    </w:rPr>
  </w:style>
  <w:style w:type="character" w:customStyle="1" w:styleId="footersChar1">
    <w:name w:val="footers Char1"/>
    <w:basedOn w:val="foothangingChar2"/>
    <w:rsid w:val="00EE5374"/>
    <w:rPr>
      <w:rFonts w:ascii="Calibri" w:hAnsi="Calibri" w:cs="Calibri"/>
      <w:sz w:val="18"/>
      <w:szCs w:val="18"/>
      <w:lang w:val="en-IE" w:eastAsia="zh-CN"/>
    </w:rPr>
  </w:style>
  <w:style w:type="character" w:customStyle="1" w:styleId="foootChar">
    <w:name w:val="fooot Char"/>
    <w:basedOn w:val="footersChar1"/>
    <w:rsid w:val="00EE5374"/>
    <w:rPr>
      <w:rFonts w:ascii="Calibri" w:hAnsi="Calibri" w:cs="Calibri"/>
      <w:sz w:val="18"/>
      <w:szCs w:val="18"/>
      <w:lang w:val="en-IE" w:eastAsia="zh-CN"/>
    </w:rPr>
  </w:style>
  <w:style w:type="character" w:customStyle="1" w:styleId="12">
    <w:name w:val="Παραπομπή υποσημείωσης1"/>
    <w:rsid w:val="00EE5374"/>
    <w:rPr>
      <w:vertAlign w:val="superscript"/>
    </w:rPr>
  </w:style>
  <w:style w:type="character" w:customStyle="1" w:styleId="13">
    <w:name w:val="Παραπομπή σημείωσης τέλους1"/>
    <w:rsid w:val="00EE5374"/>
    <w:rPr>
      <w:vertAlign w:val="superscript"/>
    </w:rPr>
  </w:style>
  <w:style w:type="character" w:customStyle="1" w:styleId="Char">
    <w:name w:val="Κείμενο πλαισίου Char"/>
    <w:rsid w:val="00EE5374"/>
    <w:rPr>
      <w:rFonts w:ascii="Tahoma" w:hAnsi="Tahoma" w:cs="Tahoma"/>
      <w:sz w:val="16"/>
      <w:szCs w:val="16"/>
      <w:lang w:val="en-GB"/>
    </w:rPr>
  </w:style>
  <w:style w:type="character" w:customStyle="1" w:styleId="14">
    <w:name w:val="Παραπομπή σχολίου1"/>
    <w:rsid w:val="00EE5374"/>
    <w:rPr>
      <w:sz w:val="16"/>
      <w:szCs w:val="16"/>
    </w:rPr>
  </w:style>
  <w:style w:type="character" w:customStyle="1" w:styleId="Char0">
    <w:name w:val="Κείμενο σχολίου Char"/>
    <w:rsid w:val="00EE5374"/>
    <w:rPr>
      <w:rFonts w:ascii="Calibri" w:hAnsi="Calibri" w:cs="Calibri"/>
      <w:lang w:val="en-GB"/>
    </w:rPr>
  </w:style>
  <w:style w:type="character" w:customStyle="1" w:styleId="Char1">
    <w:name w:val="Θέμα σχολίου Char"/>
    <w:rsid w:val="00EE5374"/>
    <w:rPr>
      <w:rFonts w:ascii="Calibri" w:hAnsi="Calibri" w:cs="Calibri"/>
      <w:b/>
      <w:bCs/>
      <w:lang w:val="en-GB"/>
    </w:rPr>
  </w:style>
  <w:style w:type="character" w:customStyle="1" w:styleId="-HTMLChar">
    <w:name w:val="Προ-διαμορφωμένο HTML Char"/>
    <w:link w:val="-HTML"/>
    <w:uiPriority w:val="99"/>
    <w:rsid w:val="00EE5374"/>
    <w:rPr>
      <w:rFonts w:ascii="Courier New" w:eastAsia="Times New Roman" w:hAnsi="Courier New" w:cs="Courier New"/>
    </w:rPr>
  </w:style>
  <w:style w:type="character" w:customStyle="1" w:styleId="WW-FootnoteReference3">
    <w:name w:val="WW-Footnote Reference3"/>
    <w:rsid w:val="00EE5374"/>
    <w:rPr>
      <w:vertAlign w:val="superscript"/>
    </w:rPr>
  </w:style>
  <w:style w:type="character" w:customStyle="1" w:styleId="WW-EndnoteReference3">
    <w:name w:val="WW-Endnote Reference3"/>
    <w:rsid w:val="00EE5374"/>
    <w:rPr>
      <w:vertAlign w:val="superscript"/>
    </w:rPr>
  </w:style>
  <w:style w:type="character" w:customStyle="1" w:styleId="WW-FootnoteReference4">
    <w:name w:val="WW-Footnote Reference4"/>
    <w:rsid w:val="00EE5374"/>
    <w:rPr>
      <w:vertAlign w:val="superscript"/>
    </w:rPr>
  </w:style>
  <w:style w:type="character" w:customStyle="1" w:styleId="WW-EndnoteReference4">
    <w:name w:val="WW-Endnote Reference4"/>
    <w:rsid w:val="00EE5374"/>
    <w:rPr>
      <w:vertAlign w:val="superscript"/>
    </w:rPr>
  </w:style>
  <w:style w:type="character" w:customStyle="1" w:styleId="WW-FootnoteReference5">
    <w:name w:val="WW-Footnote Reference5"/>
    <w:rsid w:val="00EE5374"/>
    <w:rPr>
      <w:vertAlign w:val="superscript"/>
    </w:rPr>
  </w:style>
  <w:style w:type="character" w:customStyle="1" w:styleId="WW-EndnoteReference5">
    <w:name w:val="WW-Endnote Reference5"/>
    <w:rsid w:val="00EE5374"/>
    <w:rPr>
      <w:vertAlign w:val="superscript"/>
    </w:rPr>
  </w:style>
  <w:style w:type="character" w:customStyle="1" w:styleId="WW-FootnoteReference6">
    <w:name w:val="WW-Footnote Reference6"/>
    <w:rsid w:val="00EE5374"/>
    <w:rPr>
      <w:vertAlign w:val="superscript"/>
    </w:rPr>
  </w:style>
  <w:style w:type="character" w:styleId="-0">
    <w:name w:val="FollowedHyperlink"/>
    <w:rsid w:val="00EE5374"/>
    <w:rPr>
      <w:color w:val="800000"/>
      <w:u w:val="single"/>
    </w:rPr>
  </w:style>
  <w:style w:type="character" w:customStyle="1" w:styleId="WW-EndnoteReference6">
    <w:name w:val="WW-Endnote Reference6"/>
    <w:rsid w:val="00EE5374"/>
    <w:rPr>
      <w:vertAlign w:val="superscript"/>
    </w:rPr>
  </w:style>
  <w:style w:type="character" w:customStyle="1" w:styleId="WW-FootnoteReference7">
    <w:name w:val="WW-Footnote Reference7"/>
    <w:rsid w:val="00EE5374"/>
    <w:rPr>
      <w:vertAlign w:val="superscript"/>
    </w:rPr>
  </w:style>
  <w:style w:type="character" w:customStyle="1" w:styleId="WW-EndnoteReference7">
    <w:name w:val="WW-Endnote Reference7"/>
    <w:rsid w:val="00EE5374"/>
    <w:rPr>
      <w:vertAlign w:val="superscript"/>
    </w:rPr>
  </w:style>
  <w:style w:type="character" w:customStyle="1" w:styleId="WW-FootnoteReference8">
    <w:name w:val="WW-Footnote Reference8"/>
    <w:rsid w:val="00EE5374"/>
    <w:rPr>
      <w:vertAlign w:val="superscript"/>
    </w:rPr>
  </w:style>
  <w:style w:type="character" w:customStyle="1" w:styleId="WW-EndnoteReference8">
    <w:name w:val="WW-Endnote Reference8"/>
    <w:rsid w:val="00EE5374"/>
    <w:rPr>
      <w:vertAlign w:val="superscript"/>
    </w:rPr>
  </w:style>
  <w:style w:type="character" w:customStyle="1" w:styleId="WW-FootnoteReference9">
    <w:name w:val="WW-Footnote Reference9"/>
    <w:rsid w:val="00EE5374"/>
    <w:rPr>
      <w:vertAlign w:val="superscript"/>
    </w:rPr>
  </w:style>
  <w:style w:type="character" w:customStyle="1" w:styleId="WW-EndnoteReference9">
    <w:name w:val="WW-Endnote Reference9"/>
    <w:rsid w:val="00EE5374"/>
    <w:rPr>
      <w:vertAlign w:val="superscript"/>
    </w:rPr>
  </w:style>
  <w:style w:type="character" w:customStyle="1" w:styleId="WW-FootnoteReference10">
    <w:name w:val="WW-Footnote Reference10"/>
    <w:rsid w:val="00EE5374"/>
    <w:rPr>
      <w:vertAlign w:val="superscript"/>
    </w:rPr>
  </w:style>
  <w:style w:type="character" w:customStyle="1" w:styleId="WW-EndnoteReference10">
    <w:name w:val="WW-Endnote Reference10"/>
    <w:rsid w:val="00EE5374"/>
    <w:rPr>
      <w:vertAlign w:val="superscript"/>
    </w:rPr>
  </w:style>
  <w:style w:type="character" w:customStyle="1" w:styleId="WW-FootnoteReference11">
    <w:name w:val="WW-Footnote Reference11"/>
    <w:rsid w:val="00EE5374"/>
    <w:rPr>
      <w:vertAlign w:val="superscript"/>
    </w:rPr>
  </w:style>
  <w:style w:type="character" w:customStyle="1" w:styleId="WW-EndnoteReference11">
    <w:name w:val="WW-Endnote Reference11"/>
    <w:rsid w:val="00EE5374"/>
    <w:rPr>
      <w:vertAlign w:val="superscript"/>
    </w:rPr>
  </w:style>
  <w:style w:type="character" w:customStyle="1" w:styleId="WW-FootnoteReference12">
    <w:name w:val="WW-Footnote Reference12"/>
    <w:rsid w:val="00EE5374"/>
    <w:rPr>
      <w:vertAlign w:val="superscript"/>
    </w:rPr>
  </w:style>
  <w:style w:type="character" w:customStyle="1" w:styleId="WW-EndnoteReference12">
    <w:name w:val="WW-Endnote Reference12"/>
    <w:rsid w:val="00EE5374"/>
    <w:rPr>
      <w:vertAlign w:val="superscript"/>
    </w:rPr>
  </w:style>
  <w:style w:type="character" w:customStyle="1" w:styleId="WW-FootnoteReference13">
    <w:name w:val="WW-Footnote Reference13"/>
    <w:rsid w:val="00EE5374"/>
    <w:rPr>
      <w:vertAlign w:val="superscript"/>
    </w:rPr>
  </w:style>
  <w:style w:type="character" w:customStyle="1" w:styleId="WW-EndnoteReference13">
    <w:name w:val="WW-Endnote Reference13"/>
    <w:rsid w:val="00EE5374"/>
    <w:rPr>
      <w:vertAlign w:val="superscript"/>
    </w:rPr>
  </w:style>
  <w:style w:type="character" w:customStyle="1" w:styleId="41">
    <w:name w:val="Παραπομπή υποσημείωσης4"/>
    <w:rsid w:val="00EE5374"/>
    <w:rPr>
      <w:vertAlign w:val="superscript"/>
    </w:rPr>
  </w:style>
  <w:style w:type="character" w:customStyle="1" w:styleId="ab">
    <w:name w:val="Σύμβολα σημείωσης τέλους"/>
    <w:rsid w:val="00EE5374"/>
    <w:rPr>
      <w:vertAlign w:val="superscript"/>
    </w:rPr>
  </w:style>
  <w:style w:type="character" w:customStyle="1" w:styleId="23">
    <w:name w:val="Παραπομπή υποσημείωσης2"/>
    <w:rsid w:val="00EE5374"/>
    <w:rPr>
      <w:vertAlign w:val="superscript"/>
    </w:rPr>
  </w:style>
  <w:style w:type="character" w:customStyle="1" w:styleId="24">
    <w:name w:val="Παραπομπή σημείωσης τέλους2"/>
    <w:rsid w:val="00EE5374"/>
    <w:rPr>
      <w:vertAlign w:val="superscript"/>
    </w:rPr>
  </w:style>
  <w:style w:type="character" w:customStyle="1" w:styleId="WW-FootnoteReference14">
    <w:name w:val="WW-Footnote Reference14"/>
    <w:rsid w:val="00EE5374"/>
    <w:rPr>
      <w:vertAlign w:val="superscript"/>
    </w:rPr>
  </w:style>
  <w:style w:type="character" w:customStyle="1" w:styleId="WW-EndnoteReference14">
    <w:name w:val="WW-Endnote Reference14"/>
    <w:rsid w:val="00EE5374"/>
    <w:rPr>
      <w:vertAlign w:val="superscript"/>
    </w:rPr>
  </w:style>
  <w:style w:type="character" w:customStyle="1" w:styleId="WW-FootnoteReference15">
    <w:name w:val="WW-Footnote Reference15"/>
    <w:rsid w:val="00EE5374"/>
    <w:rPr>
      <w:vertAlign w:val="superscript"/>
    </w:rPr>
  </w:style>
  <w:style w:type="character" w:customStyle="1" w:styleId="WW-EndnoteReference15">
    <w:name w:val="WW-Endnote Reference15"/>
    <w:rsid w:val="00EE5374"/>
    <w:rPr>
      <w:vertAlign w:val="superscript"/>
    </w:rPr>
  </w:style>
  <w:style w:type="character" w:customStyle="1" w:styleId="WW-FootnoteReference16">
    <w:name w:val="WW-Footnote Reference16"/>
    <w:rsid w:val="00EE5374"/>
    <w:rPr>
      <w:vertAlign w:val="superscript"/>
    </w:rPr>
  </w:style>
  <w:style w:type="character" w:customStyle="1" w:styleId="WW-EndnoteReference16">
    <w:name w:val="WW-Endnote Reference16"/>
    <w:rsid w:val="00EE5374"/>
    <w:rPr>
      <w:vertAlign w:val="superscript"/>
    </w:rPr>
  </w:style>
  <w:style w:type="character" w:customStyle="1" w:styleId="WW-FootnoteReference17">
    <w:name w:val="WW-Footnote Reference17"/>
    <w:rsid w:val="00EE5374"/>
    <w:rPr>
      <w:vertAlign w:val="superscript"/>
    </w:rPr>
  </w:style>
  <w:style w:type="character" w:customStyle="1" w:styleId="WW-EndnoteReference17">
    <w:name w:val="WW-Endnote Reference17"/>
    <w:rsid w:val="00EE5374"/>
    <w:rPr>
      <w:vertAlign w:val="superscript"/>
    </w:rPr>
  </w:style>
  <w:style w:type="character" w:customStyle="1" w:styleId="31">
    <w:name w:val="Παραπομπή υποσημείωσης3"/>
    <w:rsid w:val="00EE5374"/>
    <w:rPr>
      <w:vertAlign w:val="superscript"/>
    </w:rPr>
  </w:style>
  <w:style w:type="character" w:customStyle="1" w:styleId="32">
    <w:name w:val="Παραπομπή σημείωσης τέλους3"/>
    <w:rsid w:val="00EE5374"/>
    <w:rPr>
      <w:vertAlign w:val="superscript"/>
    </w:rPr>
  </w:style>
  <w:style w:type="character" w:customStyle="1" w:styleId="WW-FootnoteReference18">
    <w:name w:val="WW-Footnote Reference18"/>
    <w:rsid w:val="00EE5374"/>
    <w:rPr>
      <w:vertAlign w:val="superscript"/>
    </w:rPr>
  </w:style>
  <w:style w:type="character" w:customStyle="1" w:styleId="WW-EndnoteReference18">
    <w:name w:val="WW-Endnote Reference18"/>
    <w:rsid w:val="00EE5374"/>
    <w:rPr>
      <w:vertAlign w:val="superscript"/>
    </w:rPr>
  </w:style>
  <w:style w:type="character" w:customStyle="1" w:styleId="WW-FootnoteReference19">
    <w:name w:val="WW-Footnote Reference19"/>
    <w:rsid w:val="00EE5374"/>
    <w:rPr>
      <w:vertAlign w:val="superscript"/>
    </w:rPr>
  </w:style>
  <w:style w:type="character" w:customStyle="1" w:styleId="WW-EndnoteReference19">
    <w:name w:val="WW-Endnote Reference19"/>
    <w:rsid w:val="00EE5374"/>
    <w:rPr>
      <w:vertAlign w:val="superscript"/>
    </w:rPr>
  </w:style>
  <w:style w:type="character" w:customStyle="1" w:styleId="WW-FootnoteReference20">
    <w:name w:val="WW-Footnote Reference20"/>
    <w:rsid w:val="00EE5374"/>
    <w:rPr>
      <w:vertAlign w:val="superscript"/>
    </w:rPr>
  </w:style>
  <w:style w:type="character" w:customStyle="1" w:styleId="WW-EndnoteReference20">
    <w:name w:val="WW-Endnote Reference20"/>
    <w:rsid w:val="00EE5374"/>
    <w:rPr>
      <w:vertAlign w:val="superscript"/>
    </w:rPr>
  </w:style>
  <w:style w:type="character" w:customStyle="1" w:styleId="ac">
    <w:name w:val="Σύνδεση ευρετηρίου"/>
    <w:rsid w:val="00EE5374"/>
  </w:style>
  <w:style w:type="character" w:customStyle="1" w:styleId="WW-0">
    <w:name w:val="WW-Παραπομπή υποσημείωσης"/>
    <w:rsid w:val="00EE5374"/>
    <w:rPr>
      <w:vertAlign w:val="superscript"/>
    </w:rPr>
  </w:style>
  <w:style w:type="character" w:customStyle="1" w:styleId="42">
    <w:name w:val="Παραπομπή σημείωσης τέλους4"/>
    <w:rsid w:val="00EE5374"/>
    <w:rPr>
      <w:vertAlign w:val="superscript"/>
    </w:rPr>
  </w:style>
  <w:style w:type="character" w:customStyle="1" w:styleId="Char2">
    <w:name w:val="Κείμενο υποσημείωσης Char"/>
    <w:rsid w:val="00EE5374"/>
    <w:rPr>
      <w:rFonts w:ascii="Calibri" w:hAnsi="Calibri" w:cs="Calibri"/>
      <w:sz w:val="18"/>
      <w:lang w:val="en-IE" w:eastAsia="zh-CN"/>
    </w:rPr>
  </w:style>
  <w:style w:type="character" w:styleId="ad">
    <w:name w:val="footnote reference"/>
    <w:uiPriority w:val="99"/>
    <w:rsid w:val="00EE5374"/>
    <w:rPr>
      <w:vertAlign w:val="superscript"/>
    </w:rPr>
  </w:style>
  <w:style w:type="character" w:styleId="ae">
    <w:name w:val="endnote reference"/>
    <w:rsid w:val="00EE5374"/>
    <w:rPr>
      <w:vertAlign w:val="superscript"/>
    </w:rPr>
  </w:style>
  <w:style w:type="character" w:customStyle="1" w:styleId="WW-FootnoteReference123">
    <w:name w:val="WW-Footnote Reference123"/>
    <w:rsid w:val="00EE5374"/>
    <w:rPr>
      <w:vertAlign w:val="superscript"/>
    </w:rPr>
  </w:style>
  <w:style w:type="paragraph" w:customStyle="1" w:styleId="af">
    <w:name w:val="Επικεφαλίδα"/>
    <w:basedOn w:val="a"/>
    <w:next w:val="af0"/>
    <w:rsid w:val="00EE5374"/>
    <w:pPr>
      <w:keepNext/>
      <w:spacing w:before="240"/>
    </w:pPr>
    <w:rPr>
      <w:rFonts w:ascii="Liberation Sans" w:eastAsia="Microsoft YaHei" w:hAnsi="Liberation Sans" w:cs="Mangal"/>
      <w:sz w:val="28"/>
      <w:szCs w:val="28"/>
    </w:rPr>
  </w:style>
  <w:style w:type="paragraph" w:styleId="af0">
    <w:name w:val="Body Text"/>
    <w:basedOn w:val="a"/>
    <w:link w:val="Char3"/>
    <w:rsid w:val="00EE5374"/>
    <w:pPr>
      <w:spacing w:after="240"/>
    </w:pPr>
  </w:style>
  <w:style w:type="character" w:customStyle="1" w:styleId="Char3">
    <w:name w:val="Σώμα κειμένου Char"/>
    <w:basedOn w:val="a0"/>
    <w:link w:val="af0"/>
    <w:rsid w:val="00EE5374"/>
    <w:rPr>
      <w:rFonts w:ascii="Calibri" w:eastAsia="Times New Roman" w:hAnsi="Calibri" w:cs="Calibri"/>
      <w:szCs w:val="24"/>
      <w:lang w:val="en-GB" w:eastAsia="ar-SA"/>
    </w:rPr>
  </w:style>
  <w:style w:type="paragraph" w:styleId="af1">
    <w:name w:val="List"/>
    <w:basedOn w:val="af0"/>
    <w:rsid w:val="00EE5374"/>
    <w:rPr>
      <w:rFonts w:cs="Mangal"/>
    </w:rPr>
  </w:style>
  <w:style w:type="paragraph" w:customStyle="1" w:styleId="43">
    <w:name w:val="Λεζάντα4"/>
    <w:basedOn w:val="a"/>
    <w:rsid w:val="00EE5374"/>
    <w:pPr>
      <w:suppressLineNumbers/>
      <w:spacing w:before="120"/>
    </w:pPr>
    <w:rPr>
      <w:rFonts w:cs="Mangal"/>
      <w:i/>
      <w:iCs/>
      <w:sz w:val="24"/>
    </w:rPr>
  </w:style>
  <w:style w:type="paragraph" w:customStyle="1" w:styleId="af2">
    <w:name w:val="Ευρετήριο"/>
    <w:basedOn w:val="a"/>
    <w:rsid w:val="00EE5374"/>
    <w:pPr>
      <w:suppressLineNumbers/>
    </w:pPr>
    <w:rPr>
      <w:rFonts w:cs="Mangal"/>
    </w:rPr>
  </w:style>
  <w:style w:type="paragraph" w:customStyle="1" w:styleId="WW-1">
    <w:name w:val="WW-Λεζάντα"/>
    <w:basedOn w:val="a"/>
    <w:rsid w:val="00EE5374"/>
    <w:pPr>
      <w:suppressLineNumbers/>
      <w:spacing w:before="120"/>
    </w:pPr>
    <w:rPr>
      <w:rFonts w:cs="Mangal"/>
      <w:i/>
      <w:iCs/>
      <w:sz w:val="24"/>
    </w:rPr>
  </w:style>
  <w:style w:type="paragraph" w:customStyle="1" w:styleId="WW-Caption">
    <w:name w:val="WW-Caption"/>
    <w:basedOn w:val="a"/>
    <w:rsid w:val="00EE5374"/>
    <w:pPr>
      <w:suppressLineNumbers/>
      <w:spacing w:before="120"/>
    </w:pPr>
    <w:rPr>
      <w:rFonts w:cs="Mangal"/>
      <w:i/>
      <w:iCs/>
      <w:sz w:val="24"/>
    </w:rPr>
  </w:style>
  <w:style w:type="paragraph" w:customStyle="1" w:styleId="WW-Caption1">
    <w:name w:val="WW-Caption1"/>
    <w:basedOn w:val="a"/>
    <w:rsid w:val="00EE5374"/>
    <w:pPr>
      <w:suppressLineNumbers/>
      <w:spacing w:before="120"/>
    </w:pPr>
    <w:rPr>
      <w:rFonts w:cs="Mangal"/>
      <w:i/>
      <w:iCs/>
      <w:sz w:val="24"/>
    </w:rPr>
  </w:style>
  <w:style w:type="paragraph" w:customStyle="1" w:styleId="33">
    <w:name w:val="Λεζάντα3"/>
    <w:basedOn w:val="a"/>
    <w:rsid w:val="00EE5374"/>
    <w:pPr>
      <w:suppressLineNumbers/>
      <w:spacing w:before="120"/>
    </w:pPr>
    <w:rPr>
      <w:rFonts w:cs="Mangal"/>
      <w:i/>
      <w:iCs/>
      <w:sz w:val="24"/>
    </w:rPr>
  </w:style>
  <w:style w:type="paragraph" w:customStyle="1" w:styleId="WW-Caption11">
    <w:name w:val="WW-Caption11"/>
    <w:basedOn w:val="a"/>
    <w:rsid w:val="00EE5374"/>
    <w:pPr>
      <w:suppressLineNumbers/>
      <w:spacing w:before="120"/>
    </w:pPr>
    <w:rPr>
      <w:rFonts w:cs="Mangal"/>
      <w:i/>
      <w:iCs/>
      <w:sz w:val="24"/>
    </w:rPr>
  </w:style>
  <w:style w:type="paragraph" w:customStyle="1" w:styleId="WW-Caption111">
    <w:name w:val="WW-Caption111"/>
    <w:basedOn w:val="a"/>
    <w:rsid w:val="00EE5374"/>
    <w:pPr>
      <w:suppressLineNumbers/>
      <w:spacing w:before="120"/>
    </w:pPr>
    <w:rPr>
      <w:rFonts w:cs="Mangal"/>
      <w:i/>
      <w:iCs/>
      <w:sz w:val="24"/>
    </w:rPr>
  </w:style>
  <w:style w:type="paragraph" w:customStyle="1" w:styleId="WW-Caption1111">
    <w:name w:val="WW-Caption1111"/>
    <w:basedOn w:val="a"/>
    <w:rsid w:val="00EE5374"/>
    <w:pPr>
      <w:suppressLineNumbers/>
      <w:spacing w:before="120"/>
    </w:pPr>
    <w:rPr>
      <w:rFonts w:cs="Mangal"/>
      <w:i/>
      <w:iCs/>
      <w:sz w:val="24"/>
    </w:rPr>
  </w:style>
  <w:style w:type="paragraph" w:customStyle="1" w:styleId="WW-Caption11111">
    <w:name w:val="WW-Caption11111"/>
    <w:basedOn w:val="a"/>
    <w:rsid w:val="00EE5374"/>
    <w:pPr>
      <w:suppressLineNumbers/>
      <w:spacing w:before="120"/>
    </w:pPr>
    <w:rPr>
      <w:rFonts w:cs="Mangal"/>
      <w:i/>
      <w:iCs/>
      <w:sz w:val="24"/>
    </w:rPr>
  </w:style>
  <w:style w:type="paragraph" w:customStyle="1" w:styleId="25">
    <w:name w:val="Λεζάντα2"/>
    <w:basedOn w:val="a"/>
    <w:rsid w:val="00EE5374"/>
    <w:pPr>
      <w:suppressLineNumbers/>
      <w:spacing w:before="120"/>
    </w:pPr>
    <w:rPr>
      <w:rFonts w:cs="Mangal"/>
      <w:i/>
      <w:iCs/>
      <w:sz w:val="24"/>
    </w:rPr>
  </w:style>
  <w:style w:type="paragraph" w:customStyle="1" w:styleId="Caption1">
    <w:name w:val="Caption1"/>
    <w:basedOn w:val="a"/>
    <w:rsid w:val="00EE5374"/>
    <w:pPr>
      <w:suppressLineNumbers/>
      <w:spacing w:before="120"/>
    </w:pPr>
    <w:rPr>
      <w:rFonts w:cs="Mangal"/>
      <w:i/>
      <w:iCs/>
      <w:sz w:val="24"/>
    </w:rPr>
  </w:style>
  <w:style w:type="paragraph" w:customStyle="1" w:styleId="WW-Caption111111">
    <w:name w:val="WW-Caption111111"/>
    <w:basedOn w:val="a"/>
    <w:rsid w:val="00EE5374"/>
    <w:pPr>
      <w:suppressLineNumbers/>
      <w:spacing w:before="120"/>
    </w:pPr>
    <w:rPr>
      <w:rFonts w:cs="Mangal"/>
      <w:i/>
      <w:iCs/>
      <w:sz w:val="24"/>
    </w:rPr>
  </w:style>
  <w:style w:type="paragraph" w:customStyle="1" w:styleId="WW-Caption1111111">
    <w:name w:val="WW-Caption1111111"/>
    <w:basedOn w:val="a"/>
    <w:rsid w:val="00EE5374"/>
    <w:pPr>
      <w:suppressLineNumbers/>
      <w:spacing w:before="120"/>
    </w:pPr>
    <w:rPr>
      <w:rFonts w:cs="Mangal"/>
      <w:i/>
      <w:iCs/>
      <w:sz w:val="24"/>
    </w:rPr>
  </w:style>
  <w:style w:type="paragraph" w:customStyle="1" w:styleId="WW-Caption11111111">
    <w:name w:val="WW-Caption11111111"/>
    <w:basedOn w:val="a"/>
    <w:rsid w:val="00EE5374"/>
    <w:pPr>
      <w:suppressLineNumbers/>
      <w:spacing w:before="120"/>
    </w:pPr>
    <w:rPr>
      <w:rFonts w:cs="Mangal"/>
      <w:i/>
      <w:iCs/>
      <w:sz w:val="24"/>
    </w:rPr>
  </w:style>
  <w:style w:type="paragraph" w:customStyle="1" w:styleId="WW-Caption111111111">
    <w:name w:val="WW-Caption111111111"/>
    <w:basedOn w:val="a"/>
    <w:rsid w:val="00EE5374"/>
    <w:pPr>
      <w:suppressLineNumbers/>
      <w:spacing w:before="120"/>
    </w:pPr>
    <w:rPr>
      <w:rFonts w:cs="Mangal"/>
      <w:i/>
      <w:iCs/>
      <w:sz w:val="24"/>
    </w:rPr>
  </w:style>
  <w:style w:type="paragraph" w:customStyle="1" w:styleId="WW-Caption1111111111">
    <w:name w:val="WW-Caption1111111111"/>
    <w:basedOn w:val="a"/>
    <w:rsid w:val="00EE5374"/>
    <w:pPr>
      <w:suppressLineNumbers/>
      <w:spacing w:before="120"/>
    </w:pPr>
    <w:rPr>
      <w:rFonts w:cs="Mangal"/>
      <w:i/>
      <w:iCs/>
      <w:sz w:val="24"/>
    </w:rPr>
  </w:style>
  <w:style w:type="paragraph" w:customStyle="1" w:styleId="WW-Caption11111111111">
    <w:name w:val="WW-Caption11111111111"/>
    <w:basedOn w:val="a"/>
    <w:rsid w:val="00EE5374"/>
    <w:pPr>
      <w:suppressLineNumbers/>
      <w:spacing w:before="120"/>
    </w:pPr>
    <w:rPr>
      <w:rFonts w:cs="Mangal"/>
      <w:i/>
      <w:iCs/>
      <w:sz w:val="24"/>
    </w:rPr>
  </w:style>
  <w:style w:type="paragraph" w:customStyle="1" w:styleId="WW-Caption111111111111">
    <w:name w:val="WW-Caption111111111111"/>
    <w:basedOn w:val="a"/>
    <w:rsid w:val="00EE5374"/>
    <w:pPr>
      <w:suppressLineNumbers/>
      <w:spacing w:before="120"/>
    </w:pPr>
    <w:rPr>
      <w:rFonts w:cs="Mangal"/>
      <w:i/>
      <w:iCs/>
      <w:sz w:val="24"/>
    </w:rPr>
  </w:style>
  <w:style w:type="paragraph" w:customStyle="1" w:styleId="WW-Caption1111111111111">
    <w:name w:val="WW-Caption1111111111111"/>
    <w:basedOn w:val="a"/>
    <w:rsid w:val="00EE5374"/>
    <w:pPr>
      <w:suppressLineNumbers/>
      <w:spacing w:before="120"/>
    </w:pPr>
    <w:rPr>
      <w:rFonts w:cs="Mangal"/>
      <w:i/>
      <w:iCs/>
      <w:sz w:val="24"/>
    </w:rPr>
  </w:style>
  <w:style w:type="paragraph" w:customStyle="1" w:styleId="WW-Caption11111111111111">
    <w:name w:val="WW-Caption11111111111111"/>
    <w:basedOn w:val="a"/>
    <w:rsid w:val="00EE5374"/>
    <w:pPr>
      <w:suppressLineNumbers/>
      <w:spacing w:before="120"/>
    </w:pPr>
    <w:rPr>
      <w:rFonts w:cs="Mangal"/>
      <w:i/>
      <w:iCs/>
      <w:sz w:val="24"/>
    </w:rPr>
  </w:style>
  <w:style w:type="paragraph" w:customStyle="1" w:styleId="WW-Caption111111111111111">
    <w:name w:val="WW-Caption111111111111111"/>
    <w:basedOn w:val="a"/>
    <w:rsid w:val="00EE5374"/>
    <w:pPr>
      <w:suppressLineNumbers/>
      <w:spacing w:before="120"/>
    </w:pPr>
    <w:rPr>
      <w:rFonts w:cs="Mangal"/>
      <w:i/>
      <w:iCs/>
      <w:sz w:val="24"/>
    </w:rPr>
  </w:style>
  <w:style w:type="paragraph" w:customStyle="1" w:styleId="WW-Caption1111111111111111">
    <w:name w:val="WW-Caption1111111111111111"/>
    <w:basedOn w:val="a"/>
    <w:rsid w:val="00EE5374"/>
    <w:pPr>
      <w:suppressLineNumbers/>
      <w:spacing w:before="120"/>
    </w:pPr>
    <w:rPr>
      <w:rFonts w:cs="Mangal"/>
      <w:i/>
      <w:iCs/>
      <w:sz w:val="24"/>
    </w:rPr>
  </w:style>
  <w:style w:type="paragraph" w:customStyle="1" w:styleId="15">
    <w:name w:val="Λεζάντα1"/>
    <w:basedOn w:val="a"/>
    <w:rsid w:val="00EE5374"/>
    <w:pPr>
      <w:suppressLineNumbers/>
      <w:spacing w:before="120"/>
    </w:pPr>
    <w:rPr>
      <w:rFonts w:cs="Mangal"/>
      <w:i/>
      <w:iCs/>
      <w:sz w:val="24"/>
    </w:rPr>
  </w:style>
  <w:style w:type="paragraph" w:customStyle="1" w:styleId="WW-Caption11111111111111111">
    <w:name w:val="WW-Caption11111111111111111"/>
    <w:basedOn w:val="a"/>
    <w:rsid w:val="00EE5374"/>
    <w:pPr>
      <w:suppressLineNumbers/>
      <w:spacing w:before="120"/>
    </w:pPr>
    <w:rPr>
      <w:rFonts w:cs="Mangal"/>
      <w:i/>
      <w:iCs/>
      <w:sz w:val="24"/>
    </w:rPr>
  </w:style>
  <w:style w:type="paragraph" w:customStyle="1" w:styleId="WW-Caption111111111111111111">
    <w:name w:val="WW-Caption111111111111111111"/>
    <w:basedOn w:val="a"/>
    <w:rsid w:val="00EE5374"/>
    <w:pPr>
      <w:suppressLineNumbers/>
      <w:spacing w:before="120"/>
    </w:pPr>
    <w:rPr>
      <w:rFonts w:cs="Mangal"/>
      <w:i/>
      <w:iCs/>
      <w:sz w:val="24"/>
    </w:rPr>
  </w:style>
  <w:style w:type="paragraph" w:customStyle="1" w:styleId="WW-Caption1111111111111111111">
    <w:name w:val="WW-Caption1111111111111111111"/>
    <w:basedOn w:val="a"/>
    <w:rsid w:val="00EE5374"/>
    <w:pPr>
      <w:suppressLineNumbers/>
      <w:spacing w:before="120"/>
    </w:pPr>
    <w:rPr>
      <w:rFonts w:cs="Mangal"/>
      <w:i/>
      <w:iCs/>
      <w:sz w:val="24"/>
    </w:rPr>
  </w:style>
  <w:style w:type="paragraph" w:customStyle="1" w:styleId="WW-Caption11111111111111111111">
    <w:name w:val="WW-Caption11111111111111111111"/>
    <w:basedOn w:val="a"/>
    <w:rsid w:val="00EE5374"/>
    <w:pPr>
      <w:suppressLineNumbers/>
      <w:spacing w:before="120"/>
    </w:pPr>
    <w:rPr>
      <w:rFonts w:cs="Mangal"/>
      <w:i/>
      <w:iCs/>
      <w:sz w:val="24"/>
    </w:rPr>
  </w:style>
  <w:style w:type="paragraph" w:customStyle="1" w:styleId="Bullet">
    <w:name w:val="Bullet"/>
    <w:basedOn w:val="a"/>
    <w:rsid w:val="00EE5374"/>
    <w:pPr>
      <w:numPr>
        <w:numId w:val="4"/>
      </w:numPr>
      <w:spacing w:after="100"/>
    </w:pPr>
    <w:rPr>
      <w:rFonts w:eastAsia="MS Mincho"/>
      <w:lang w:val="en-US" w:eastAsia="ja-JP"/>
    </w:rPr>
  </w:style>
  <w:style w:type="paragraph" w:customStyle="1" w:styleId="16">
    <w:name w:val="Ημερομηνία1"/>
    <w:basedOn w:val="a"/>
    <w:next w:val="a"/>
    <w:rsid w:val="00EE5374"/>
    <w:pPr>
      <w:spacing w:after="100"/>
    </w:pPr>
    <w:rPr>
      <w:rFonts w:eastAsia="MS Mincho"/>
      <w:lang w:val="en-US" w:eastAsia="ja-JP"/>
    </w:rPr>
  </w:style>
  <w:style w:type="paragraph" w:customStyle="1" w:styleId="DocTitle">
    <w:name w:val="Doc Title"/>
    <w:basedOn w:val="1"/>
    <w:rsid w:val="00EE5374"/>
  </w:style>
  <w:style w:type="paragraph" w:customStyle="1" w:styleId="inserttext">
    <w:name w:val="insert text"/>
    <w:basedOn w:val="a"/>
    <w:rsid w:val="00EE5374"/>
    <w:pPr>
      <w:spacing w:after="100"/>
      <w:ind w:left="794"/>
    </w:pPr>
    <w:rPr>
      <w:rFonts w:eastAsia="MS Mincho"/>
      <w:lang w:val="en-US" w:eastAsia="ja-JP"/>
    </w:rPr>
  </w:style>
  <w:style w:type="paragraph" w:styleId="af3">
    <w:name w:val="footer"/>
    <w:basedOn w:val="a"/>
    <w:link w:val="Char4"/>
    <w:rsid w:val="00EE5374"/>
    <w:pPr>
      <w:spacing w:after="100"/>
    </w:pPr>
    <w:rPr>
      <w:rFonts w:eastAsia="MS Mincho"/>
      <w:lang w:val="en-US" w:eastAsia="ja-JP"/>
    </w:rPr>
  </w:style>
  <w:style w:type="character" w:customStyle="1" w:styleId="Char4">
    <w:name w:val="Υποσέλιδο Char"/>
    <w:basedOn w:val="a0"/>
    <w:link w:val="af3"/>
    <w:rsid w:val="00EE5374"/>
    <w:rPr>
      <w:rFonts w:ascii="Calibri" w:eastAsia="MS Mincho" w:hAnsi="Calibri" w:cs="Calibri"/>
      <w:szCs w:val="24"/>
      <w:lang w:val="en-US" w:eastAsia="ja-JP"/>
    </w:rPr>
  </w:style>
  <w:style w:type="paragraph" w:styleId="af4">
    <w:name w:val="header"/>
    <w:basedOn w:val="a"/>
    <w:link w:val="Char5"/>
    <w:rsid w:val="00EE5374"/>
  </w:style>
  <w:style w:type="character" w:customStyle="1" w:styleId="Char5">
    <w:name w:val="Κεφαλίδα Char"/>
    <w:basedOn w:val="a0"/>
    <w:link w:val="af4"/>
    <w:rsid w:val="00EE5374"/>
    <w:rPr>
      <w:rFonts w:ascii="Calibri" w:eastAsia="Times New Roman" w:hAnsi="Calibri" w:cs="Calibri"/>
      <w:szCs w:val="24"/>
      <w:lang w:val="en-GB" w:eastAsia="ar-SA"/>
    </w:rPr>
  </w:style>
  <w:style w:type="paragraph" w:customStyle="1" w:styleId="26">
    <w:name w:val="Κείμενο πλαισίου2"/>
    <w:basedOn w:val="a"/>
    <w:rsid w:val="00EE5374"/>
    <w:rPr>
      <w:rFonts w:ascii="Tahoma" w:hAnsi="Tahoma" w:cs="Tahoma"/>
      <w:sz w:val="16"/>
      <w:szCs w:val="16"/>
    </w:rPr>
  </w:style>
  <w:style w:type="paragraph" w:customStyle="1" w:styleId="27">
    <w:name w:val="Κείμενο σχολίου2"/>
    <w:basedOn w:val="a"/>
    <w:rsid w:val="00EE5374"/>
    <w:rPr>
      <w:sz w:val="20"/>
      <w:szCs w:val="20"/>
    </w:rPr>
  </w:style>
  <w:style w:type="paragraph" w:customStyle="1" w:styleId="28">
    <w:name w:val="Θέμα σχολίου2"/>
    <w:basedOn w:val="27"/>
    <w:next w:val="27"/>
    <w:rsid w:val="00EE5374"/>
    <w:rPr>
      <w:b/>
      <w:bCs/>
    </w:rPr>
  </w:style>
  <w:style w:type="paragraph" w:customStyle="1" w:styleId="29">
    <w:name w:val="Αναθεώρηση2"/>
    <w:rsid w:val="00EE5374"/>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EE5374"/>
    <w:pPr>
      <w:spacing w:before="280" w:after="200"/>
    </w:pPr>
    <w:rPr>
      <w:rFonts w:ascii="Arial Unicode MS" w:eastAsia="Arial Unicode MS" w:hAnsi="Arial Unicode MS" w:cs="Arial Unicode MS"/>
    </w:rPr>
  </w:style>
  <w:style w:type="paragraph" w:customStyle="1" w:styleId="17">
    <w:name w:val="Παράγραφος λίστας1"/>
    <w:basedOn w:val="a"/>
    <w:rsid w:val="00EE5374"/>
    <w:pPr>
      <w:spacing w:after="200"/>
      <w:ind w:left="720"/>
    </w:pPr>
  </w:style>
  <w:style w:type="paragraph" w:styleId="af5">
    <w:name w:val="footnote text"/>
    <w:basedOn w:val="a"/>
    <w:link w:val="Char10"/>
    <w:rsid w:val="00EE5374"/>
    <w:pPr>
      <w:spacing w:after="0"/>
      <w:ind w:left="425" w:hanging="425"/>
    </w:pPr>
    <w:rPr>
      <w:sz w:val="18"/>
      <w:szCs w:val="20"/>
      <w:lang w:val="en-IE"/>
    </w:rPr>
  </w:style>
  <w:style w:type="character" w:customStyle="1" w:styleId="Char10">
    <w:name w:val="Κείμενο υποσημείωσης Char1"/>
    <w:basedOn w:val="a0"/>
    <w:link w:val="af5"/>
    <w:rsid w:val="00EE5374"/>
    <w:rPr>
      <w:rFonts w:ascii="Calibri" w:eastAsia="Times New Roman" w:hAnsi="Calibri" w:cs="Calibri"/>
      <w:sz w:val="18"/>
      <w:szCs w:val="20"/>
      <w:lang w:val="en-IE" w:eastAsia="ar-SA"/>
    </w:rPr>
  </w:style>
  <w:style w:type="paragraph" w:styleId="18">
    <w:name w:val="toc 1"/>
    <w:basedOn w:val="a"/>
    <w:next w:val="a"/>
    <w:uiPriority w:val="39"/>
    <w:rsid w:val="00EE5374"/>
    <w:pPr>
      <w:spacing w:before="120"/>
      <w:jc w:val="left"/>
    </w:pPr>
    <w:rPr>
      <w:b/>
      <w:bCs/>
      <w:caps/>
      <w:sz w:val="20"/>
      <w:szCs w:val="20"/>
    </w:rPr>
  </w:style>
  <w:style w:type="paragraph" w:styleId="2a">
    <w:name w:val="toc 2"/>
    <w:basedOn w:val="a"/>
    <w:next w:val="a"/>
    <w:uiPriority w:val="39"/>
    <w:rsid w:val="00EE5374"/>
    <w:pPr>
      <w:spacing w:after="0"/>
      <w:ind w:left="220"/>
      <w:jc w:val="left"/>
    </w:pPr>
    <w:rPr>
      <w:smallCaps/>
      <w:sz w:val="20"/>
      <w:szCs w:val="20"/>
    </w:rPr>
  </w:style>
  <w:style w:type="paragraph" w:styleId="34">
    <w:name w:val="toc 3"/>
    <w:basedOn w:val="a"/>
    <w:next w:val="a"/>
    <w:uiPriority w:val="39"/>
    <w:rsid w:val="00EE5374"/>
    <w:pPr>
      <w:spacing w:after="0"/>
      <w:ind w:left="440"/>
      <w:jc w:val="left"/>
    </w:pPr>
    <w:rPr>
      <w:i/>
      <w:iCs/>
      <w:sz w:val="20"/>
      <w:szCs w:val="20"/>
    </w:rPr>
  </w:style>
  <w:style w:type="paragraph" w:styleId="44">
    <w:name w:val="toc 4"/>
    <w:basedOn w:val="a"/>
    <w:next w:val="a"/>
    <w:uiPriority w:val="39"/>
    <w:rsid w:val="00EE5374"/>
    <w:pPr>
      <w:spacing w:after="0"/>
      <w:ind w:left="660"/>
      <w:jc w:val="left"/>
    </w:pPr>
    <w:rPr>
      <w:sz w:val="18"/>
      <w:szCs w:val="18"/>
    </w:rPr>
  </w:style>
  <w:style w:type="paragraph" w:styleId="51">
    <w:name w:val="toc 5"/>
    <w:basedOn w:val="a"/>
    <w:next w:val="a"/>
    <w:uiPriority w:val="39"/>
    <w:rsid w:val="00EE5374"/>
    <w:pPr>
      <w:spacing w:after="0"/>
      <w:ind w:left="880"/>
      <w:jc w:val="left"/>
    </w:pPr>
    <w:rPr>
      <w:sz w:val="18"/>
      <w:szCs w:val="18"/>
    </w:rPr>
  </w:style>
  <w:style w:type="paragraph" w:styleId="6">
    <w:name w:val="toc 6"/>
    <w:basedOn w:val="a"/>
    <w:next w:val="a"/>
    <w:uiPriority w:val="39"/>
    <w:rsid w:val="00EE5374"/>
    <w:pPr>
      <w:spacing w:after="0"/>
      <w:ind w:left="1100"/>
      <w:jc w:val="left"/>
    </w:pPr>
    <w:rPr>
      <w:sz w:val="18"/>
      <w:szCs w:val="18"/>
    </w:rPr>
  </w:style>
  <w:style w:type="paragraph" w:styleId="7">
    <w:name w:val="toc 7"/>
    <w:basedOn w:val="a"/>
    <w:next w:val="a"/>
    <w:uiPriority w:val="39"/>
    <w:rsid w:val="00EE5374"/>
    <w:pPr>
      <w:spacing w:after="0"/>
      <w:ind w:left="1320"/>
      <w:jc w:val="left"/>
    </w:pPr>
    <w:rPr>
      <w:sz w:val="18"/>
      <w:szCs w:val="18"/>
    </w:rPr>
  </w:style>
  <w:style w:type="paragraph" w:styleId="8">
    <w:name w:val="toc 8"/>
    <w:basedOn w:val="a"/>
    <w:next w:val="a"/>
    <w:uiPriority w:val="39"/>
    <w:rsid w:val="00EE5374"/>
    <w:pPr>
      <w:spacing w:after="0"/>
      <w:ind w:left="1540"/>
      <w:jc w:val="left"/>
    </w:pPr>
    <w:rPr>
      <w:sz w:val="18"/>
      <w:szCs w:val="18"/>
    </w:rPr>
  </w:style>
  <w:style w:type="paragraph" w:styleId="9">
    <w:name w:val="toc 9"/>
    <w:basedOn w:val="a"/>
    <w:next w:val="a"/>
    <w:uiPriority w:val="39"/>
    <w:rsid w:val="00EE5374"/>
    <w:pPr>
      <w:spacing w:after="0"/>
      <w:ind w:left="1760"/>
      <w:jc w:val="left"/>
    </w:pPr>
    <w:rPr>
      <w:sz w:val="18"/>
      <w:szCs w:val="18"/>
    </w:rPr>
  </w:style>
  <w:style w:type="paragraph" w:customStyle="1" w:styleId="Style1">
    <w:name w:val="Style1"/>
    <w:basedOn w:val="DocTitle"/>
    <w:rsid w:val="00EE5374"/>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EE5374"/>
    <w:rPr>
      <w:rFonts w:ascii="Calibri" w:hAnsi="Calibri" w:cs="Calibri"/>
      <w:lang w:val="el-GR"/>
    </w:rPr>
  </w:style>
  <w:style w:type="paragraph" w:styleId="af6">
    <w:name w:val="endnote text"/>
    <w:basedOn w:val="a"/>
    <w:link w:val="Char6"/>
    <w:rsid w:val="00EE5374"/>
    <w:rPr>
      <w:sz w:val="20"/>
      <w:szCs w:val="20"/>
    </w:rPr>
  </w:style>
  <w:style w:type="character" w:customStyle="1" w:styleId="Char6">
    <w:name w:val="Κείμενο σημείωσης τέλους Char"/>
    <w:basedOn w:val="a0"/>
    <w:link w:val="af6"/>
    <w:rsid w:val="00EE5374"/>
    <w:rPr>
      <w:rFonts w:ascii="Calibri" w:eastAsia="Times New Roman" w:hAnsi="Calibri" w:cs="Calibri"/>
      <w:sz w:val="20"/>
      <w:szCs w:val="20"/>
      <w:lang w:val="en-GB" w:eastAsia="ar-SA"/>
    </w:rPr>
  </w:style>
  <w:style w:type="paragraph" w:customStyle="1" w:styleId="Default">
    <w:name w:val="Default"/>
    <w:rsid w:val="00EE5374"/>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EE5374"/>
  </w:style>
  <w:style w:type="paragraph" w:styleId="af8">
    <w:name w:val="Body Text Indent"/>
    <w:basedOn w:val="a"/>
    <w:link w:val="Char7"/>
    <w:rsid w:val="00EE5374"/>
    <w:pPr>
      <w:ind w:firstLine="1134"/>
    </w:pPr>
    <w:rPr>
      <w:rFonts w:ascii="Arial" w:hAnsi="Arial" w:cs="Arial"/>
    </w:rPr>
  </w:style>
  <w:style w:type="character" w:customStyle="1" w:styleId="Char7">
    <w:name w:val="Σώμα κείμενου με εσοχή Char"/>
    <w:basedOn w:val="a0"/>
    <w:link w:val="af8"/>
    <w:rsid w:val="00EE5374"/>
    <w:rPr>
      <w:rFonts w:ascii="Arial" w:eastAsia="Times New Roman" w:hAnsi="Arial" w:cs="Arial"/>
      <w:szCs w:val="24"/>
      <w:lang w:val="en-GB" w:eastAsia="ar-SA"/>
    </w:rPr>
  </w:style>
  <w:style w:type="paragraph" w:customStyle="1" w:styleId="normalwithoutspacing">
    <w:name w:val="normal_without_spacing"/>
    <w:basedOn w:val="a"/>
    <w:rsid w:val="00EE5374"/>
    <w:pPr>
      <w:spacing w:after="60"/>
    </w:pPr>
    <w:rPr>
      <w:lang w:val="el-GR"/>
    </w:rPr>
  </w:style>
  <w:style w:type="paragraph" w:customStyle="1" w:styleId="foothanging">
    <w:name w:val="foot_hanging"/>
    <w:basedOn w:val="af5"/>
    <w:rsid w:val="00EE5374"/>
    <w:pPr>
      <w:ind w:left="426" w:hanging="426"/>
    </w:pPr>
    <w:rPr>
      <w:szCs w:val="18"/>
    </w:rPr>
  </w:style>
  <w:style w:type="paragraph" w:customStyle="1" w:styleId="-HTML2">
    <w:name w:val="Προ-διαμορφωμένο HTML2"/>
    <w:basedOn w:val="a"/>
    <w:rsid w:val="00EE5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EE5374"/>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EE5374"/>
    <w:pPr>
      <w:suppressAutoHyphens w:val="0"/>
      <w:spacing w:line="312" w:lineRule="auto"/>
      <w:ind w:left="283"/>
    </w:pPr>
    <w:rPr>
      <w:rFonts w:cs="Times New Roman"/>
      <w:sz w:val="16"/>
      <w:szCs w:val="16"/>
    </w:rPr>
  </w:style>
  <w:style w:type="paragraph" w:customStyle="1" w:styleId="19">
    <w:name w:val="Χωρίς διάστιχο1"/>
    <w:rsid w:val="00EE5374"/>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EE5374"/>
    <w:pPr>
      <w:suppressLineNumbers/>
    </w:pPr>
  </w:style>
  <w:style w:type="paragraph" w:customStyle="1" w:styleId="afa">
    <w:name w:val="Επικεφαλίδα πίνακα"/>
    <w:basedOn w:val="af9"/>
    <w:rsid w:val="00EE5374"/>
    <w:pPr>
      <w:jc w:val="center"/>
    </w:pPr>
    <w:rPr>
      <w:b/>
      <w:bCs/>
    </w:rPr>
  </w:style>
  <w:style w:type="paragraph" w:customStyle="1" w:styleId="footers">
    <w:name w:val="footers"/>
    <w:basedOn w:val="foothanging"/>
    <w:rsid w:val="00EE5374"/>
  </w:style>
  <w:style w:type="paragraph" w:customStyle="1" w:styleId="Standard">
    <w:name w:val="Standard"/>
    <w:rsid w:val="00EE5374"/>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EE5374"/>
    <w:pPr>
      <w:spacing w:after="120"/>
    </w:pPr>
  </w:style>
  <w:style w:type="paragraph" w:customStyle="1" w:styleId="Footnote">
    <w:name w:val="Footnote"/>
    <w:basedOn w:val="Standard"/>
    <w:rsid w:val="00EE5374"/>
    <w:pPr>
      <w:suppressLineNumbers/>
      <w:ind w:left="283" w:hanging="283"/>
    </w:pPr>
    <w:rPr>
      <w:sz w:val="20"/>
      <w:szCs w:val="20"/>
    </w:rPr>
  </w:style>
  <w:style w:type="paragraph" w:customStyle="1" w:styleId="311">
    <w:name w:val="Σώμα κείμενου 31"/>
    <w:basedOn w:val="a"/>
    <w:rsid w:val="00EE5374"/>
    <w:rPr>
      <w:sz w:val="16"/>
      <w:szCs w:val="16"/>
    </w:rPr>
  </w:style>
  <w:style w:type="paragraph" w:customStyle="1" w:styleId="fooot">
    <w:name w:val="fooot"/>
    <w:basedOn w:val="footers"/>
    <w:rsid w:val="00EE5374"/>
  </w:style>
  <w:style w:type="paragraph" w:customStyle="1" w:styleId="1a">
    <w:name w:val="Κείμενο πλαισίου1"/>
    <w:basedOn w:val="a"/>
    <w:rsid w:val="00EE5374"/>
    <w:pPr>
      <w:spacing w:after="0"/>
    </w:pPr>
    <w:rPr>
      <w:rFonts w:ascii="Tahoma" w:hAnsi="Tahoma" w:cs="Tahoma"/>
      <w:sz w:val="16"/>
      <w:szCs w:val="16"/>
    </w:rPr>
  </w:style>
  <w:style w:type="paragraph" w:customStyle="1" w:styleId="1b">
    <w:name w:val="Κείμενο σχολίου1"/>
    <w:basedOn w:val="a"/>
    <w:rsid w:val="00EE5374"/>
    <w:rPr>
      <w:sz w:val="20"/>
      <w:szCs w:val="20"/>
    </w:rPr>
  </w:style>
  <w:style w:type="paragraph" w:customStyle="1" w:styleId="1c">
    <w:name w:val="Θέμα σχολίου1"/>
    <w:basedOn w:val="1b"/>
    <w:next w:val="1b"/>
    <w:rsid w:val="00EE5374"/>
    <w:rPr>
      <w:b/>
      <w:bCs/>
    </w:rPr>
  </w:style>
  <w:style w:type="paragraph" w:customStyle="1" w:styleId="-HTML1">
    <w:name w:val="Προ-διαμορφωμένο HTML1"/>
    <w:basedOn w:val="a"/>
    <w:rsid w:val="00EE5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EE5374"/>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EE537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EE5374"/>
    <w:pPr>
      <w:tabs>
        <w:tab w:val="right" w:leader="dot" w:pos="7091"/>
      </w:tabs>
      <w:ind w:left="2547"/>
    </w:pPr>
  </w:style>
  <w:style w:type="paragraph" w:customStyle="1" w:styleId="afb">
    <w:name w:val="Οριζόντια γραμμή"/>
    <w:basedOn w:val="a"/>
    <w:next w:val="af0"/>
    <w:rsid w:val="00EE5374"/>
    <w:pPr>
      <w:suppressLineNumbers/>
      <w:spacing w:after="283"/>
    </w:pPr>
    <w:rPr>
      <w:sz w:val="12"/>
      <w:szCs w:val="12"/>
    </w:rPr>
  </w:style>
  <w:style w:type="paragraph" w:customStyle="1" w:styleId="210">
    <w:name w:val="Σώμα κείμενου 21"/>
    <w:basedOn w:val="a"/>
    <w:rsid w:val="00EE5374"/>
    <w:pPr>
      <w:overflowPunct w:val="0"/>
      <w:autoSpaceDE w:val="0"/>
      <w:spacing w:after="0"/>
      <w:textAlignment w:val="baseline"/>
    </w:pPr>
    <w:rPr>
      <w:rFonts w:ascii="Arial" w:hAnsi="Arial" w:cs="Arial"/>
      <w:szCs w:val="20"/>
      <w:lang w:val="el-GR"/>
    </w:rPr>
  </w:style>
  <w:style w:type="paragraph" w:customStyle="1" w:styleId="para-1">
    <w:name w:val="para-1"/>
    <w:basedOn w:val="a"/>
    <w:rsid w:val="00EE537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EE5374"/>
    <w:pPr>
      <w:tabs>
        <w:tab w:val="right" w:leader="dot" w:pos="7091"/>
      </w:tabs>
      <w:ind w:left="2547"/>
    </w:pPr>
  </w:style>
  <w:style w:type="paragraph" w:styleId="afc">
    <w:name w:val="Balloon Text"/>
    <w:basedOn w:val="a"/>
    <w:link w:val="Char11"/>
    <w:uiPriority w:val="99"/>
    <w:semiHidden/>
    <w:unhideWhenUsed/>
    <w:rsid w:val="00EE5374"/>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EE5374"/>
    <w:rPr>
      <w:rFonts w:ascii="Segoe UI" w:eastAsia="Times New Roman" w:hAnsi="Segoe UI" w:cs="Times New Roman"/>
      <w:sz w:val="18"/>
      <w:szCs w:val="18"/>
      <w:lang w:val="en-GB" w:eastAsia="ar-SA"/>
    </w:rPr>
  </w:style>
  <w:style w:type="character" w:styleId="afd">
    <w:name w:val="annotation reference"/>
    <w:uiPriority w:val="99"/>
    <w:unhideWhenUsed/>
    <w:rsid w:val="00EE5374"/>
    <w:rPr>
      <w:sz w:val="16"/>
      <w:szCs w:val="16"/>
    </w:rPr>
  </w:style>
  <w:style w:type="paragraph" w:styleId="afe">
    <w:name w:val="annotation text"/>
    <w:basedOn w:val="a"/>
    <w:link w:val="Char12"/>
    <w:uiPriority w:val="99"/>
    <w:unhideWhenUsed/>
    <w:rsid w:val="00EE5374"/>
    <w:rPr>
      <w:rFonts w:cs="Times New Roman"/>
      <w:sz w:val="20"/>
      <w:szCs w:val="20"/>
    </w:rPr>
  </w:style>
  <w:style w:type="character" w:customStyle="1" w:styleId="Char12">
    <w:name w:val="Κείμενο σχολίου Char1"/>
    <w:basedOn w:val="a0"/>
    <w:link w:val="afe"/>
    <w:uiPriority w:val="99"/>
    <w:rsid w:val="00EE5374"/>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EE5374"/>
    <w:rPr>
      <w:b/>
      <w:bCs/>
    </w:rPr>
  </w:style>
  <w:style w:type="character" w:customStyle="1" w:styleId="Char13">
    <w:name w:val="Θέμα σχολίου Char1"/>
    <w:basedOn w:val="Char12"/>
    <w:link w:val="aff"/>
    <w:uiPriority w:val="99"/>
    <w:semiHidden/>
    <w:rsid w:val="00EE5374"/>
    <w:rPr>
      <w:rFonts w:ascii="Calibri" w:eastAsia="Times New Roman" w:hAnsi="Calibri" w:cs="Times New Roman"/>
      <w:b/>
      <w:bCs/>
      <w:sz w:val="20"/>
      <w:szCs w:val="20"/>
      <w:lang w:val="en-GB" w:eastAsia="ar-SA"/>
    </w:rPr>
  </w:style>
  <w:style w:type="paragraph" w:styleId="aff0">
    <w:name w:val="Revision"/>
    <w:hidden/>
    <w:uiPriority w:val="99"/>
    <w:semiHidden/>
    <w:rsid w:val="00EE5374"/>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EE5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EE5374"/>
    <w:rPr>
      <w:rFonts w:ascii="Consolas" w:eastAsia="Times New Roman" w:hAnsi="Consolas" w:cs="Calibri"/>
      <w:sz w:val="20"/>
      <w:szCs w:val="20"/>
      <w:lang w:val="en-GB" w:eastAsia="ar-SA"/>
    </w:rPr>
  </w:style>
  <w:style w:type="paragraph" w:styleId="aff1">
    <w:name w:val="List Paragraph"/>
    <w:basedOn w:val="a"/>
    <w:uiPriority w:val="34"/>
    <w:qFormat/>
    <w:rsid w:val="00EE5374"/>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EE5374"/>
    <w:rPr>
      <w:color w:val="605E5C"/>
      <w:shd w:val="clear" w:color="auto" w:fill="E1DFDD"/>
    </w:rPr>
  </w:style>
  <w:style w:type="paragraph" w:styleId="Web">
    <w:name w:val="Normal (Web)"/>
    <w:basedOn w:val="a"/>
    <w:uiPriority w:val="99"/>
    <w:unhideWhenUsed/>
    <w:rsid w:val="00EE5374"/>
    <w:pPr>
      <w:suppressAutoHyphens w:val="0"/>
      <w:spacing w:before="100" w:beforeAutospacing="1" w:after="119"/>
      <w:jc w:val="left"/>
    </w:pPr>
    <w:rPr>
      <w:rFonts w:ascii="Times New Roman" w:hAnsi="Times New Roman" w:cs="Times New Roman"/>
      <w:sz w:val="24"/>
      <w:lang w:val="el-GR" w:eastAsia="el-GR"/>
    </w:rPr>
  </w:style>
  <w:style w:type="character" w:customStyle="1" w:styleId="2b">
    <w:name w:val="Σώμα κειμένου (2)_"/>
    <w:basedOn w:val="a0"/>
    <w:link w:val="2c"/>
    <w:rsid w:val="00EE5374"/>
    <w:rPr>
      <w:rFonts w:ascii="Calibri" w:eastAsia="Calibri" w:hAnsi="Calibri" w:cs="Calibri"/>
      <w:sz w:val="23"/>
      <w:szCs w:val="23"/>
      <w:shd w:val="clear" w:color="auto" w:fill="FFFFFF"/>
    </w:rPr>
  </w:style>
  <w:style w:type="paragraph" w:customStyle="1" w:styleId="2c">
    <w:name w:val="Σώμα κειμένου (2)"/>
    <w:basedOn w:val="a"/>
    <w:link w:val="2b"/>
    <w:rsid w:val="00EE5374"/>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EE5374"/>
    <w:rPr>
      <w:rFonts w:ascii="Arial" w:eastAsia="Arial" w:hAnsi="Arial" w:cs="Arial"/>
      <w:sz w:val="17"/>
      <w:szCs w:val="17"/>
      <w:shd w:val="clear" w:color="auto" w:fill="FFFFFF"/>
    </w:rPr>
  </w:style>
  <w:style w:type="character" w:customStyle="1" w:styleId="1310">
    <w:name w:val="Σώμα κειμένου (13) + 10 στ."/>
    <w:rsid w:val="00EE5374"/>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EE5374"/>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2">
    <w:name w:val="Table Grid"/>
    <w:basedOn w:val="a1"/>
    <w:rsid w:val="00EE53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EE5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12447</Words>
  <Characters>67219</Characters>
  <Application>Microsoft Office Word</Application>
  <DocSecurity>0</DocSecurity>
  <Lines>560</Lines>
  <Paragraphs>159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2024-05-28T10:17:00Z</dcterms:created>
  <dcterms:modified xsi:type="dcterms:W3CDTF">2024-05-28T10:17:00Z</dcterms:modified>
</cp:coreProperties>
</file>