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854" w:rsidRDefault="00093854" w:rsidP="00093854">
      <w:pPr>
        <w:pStyle w:val="1"/>
        <w:spacing w:before="57" w:after="57"/>
        <w:rPr>
          <w:lang w:val="el-GR"/>
        </w:rPr>
      </w:pPr>
      <w:bookmarkStart w:id="0" w:name="_Toc176512530"/>
      <w:r>
        <w:rPr>
          <w:rFonts w:ascii="Calibri" w:hAnsi="Calibri" w:cs="Calibri"/>
          <w:lang w:val="el-GR"/>
        </w:rPr>
        <w:t>ΠΑΡΑΡΤΗΜΑΤΑ</w:t>
      </w:r>
      <w:bookmarkEnd w:id="0"/>
    </w:p>
    <w:p w:rsidR="00093854" w:rsidRDefault="00093854" w:rsidP="00093854">
      <w:pPr>
        <w:rPr>
          <w:lang w:val="el-GR"/>
        </w:rPr>
      </w:pPr>
    </w:p>
    <w:p w:rsidR="00093854" w:rsidRDefault="00093854" w:rsidP="00093854">
      <w:pPr>
        <w:pStyle w:val="2"/>
        <w:tabs>
          <w:tab w:val="clear" w:pos="567"/>
          <w:tab w:val="left" w:pos="0"/>
        </w:tabs>
        <w:spacing w:before="57" w:after="57"/>
        <w:ind w:left="0" w:firstLine="0"/>
        <w:rPr>
          <w:rFonts w:eastAsia="SimSun"/>
          <w:i/>
          <w:iCs/>
          <w:color w:val="5B9BD5"/>
          <w:lang w:val="el-GR"/>
        </w:rPr>
      </w:pPr>
      <w:bookmarkStart w:id="1" w:name="_Toc176512531"/>
      <w:r>
        <w:rPr>
          <w:lang w:val="el-GR"/>
        </w:rPr>
        <w:t>ΠΑΡΑΡΤΗΜΑ Ι – Αναλυτική Περιγραφή Φυσικού και Οικονομικού Αντικειμένου της Σύμβασης</w:t>
      </w:r>
      <w:bookmarkEnd w:id="1"/>
    </w:p>
    <w:p w:rsidR="00093854" w:rsidRDefault="00093854" w:rsidP="00093854">
      <w:pPr>
        <w:pStyle w:val="normalwithoutspacing"/>
        <w:spacing w:before="57" w:after="57"/>
        <w:rPr>
          <w:rFonts w:eastAsia="SimSun"/>
          <w:szCs w:val="22"/>
        </w:rPr>
      </w:pPr>
      <w:r>
        <w:rPr>
          <w:rFonts w:ascii="Arial" w:hAnsi="Arial" w:cs="Arial"/>
          <w:b/>
          <w:color w:val="002060"/>
          <w:szCs w:val="22"/>
        </w:rPr>
        <w:t>ΜΕΡΟΣ Α - ΠΕΡΙΓΡΑΦΗ ΦΥΣΙΚΟΥ ΑΝΤΙΚΕΙΜΕΝΟΥ ΤΗΣ ΣΥΜΒΑΣΗΣ</w:t>
      </w:r>
    </w:p>
    <w:p w:rsidR="00093854" w:rsidRPr="000C4284" w:rsidRDefault="00093854" w:rsidP="00093854">
      <w:pPr>
        <w:suppressAutoHyphens w:val="0"/>
        <w:autoSpaceDE w:val="0"/>
        <w:spacing w:before="57" w:after="57"/>
        <w:rPr>
          <w:lang w:val="el-GR"/>
        </w:rPr>
      </w:pPr>
      <w:r>
        <w:rPr>
          <w:rFonts w:eastAsia="SimSun"/>
          <w:szCs w:val="22"/>
          <w:lang w:val="el-GR"/>
        </w:rPr>
        <w:t xml:space="preserve">ΠΕΡΙΒΑΛΛΟΝ ΤΗΣ ΣΥΜΒΑΣΗΣ </w:t>
      </w:r>
    </w:p>
    <w:p w:rsidR="00093854" w:rsidRPr="00957981" w:rsidRDefault="00093854" w:rsidP="00093854">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Έδρας- Αγίου Νικολάου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093854" w:rsidRDefault="00093854" w:rsidP="00093854">
      <w:pPr>
        <w:suppressAutoHyphens w:val="0"/>
        <w:autoSpaceDE w:val="0"/>
        <w:spacing w:after="60"/>
        <w:rPr>
          <w:rFonts w:eastAsia="SimSun"/>
          <w:szCs w:val="22"/>
          <w:lang w:val="el-GR"/>
        </w:rPr>
      </w:pPr>
      <w:r>
        <w:rPr>
          <w:rFonts w:eastAsia="SimSun"/>
          <w:szCs w:val="22"/>
          <w:lang w:val="el-GR"/>
        </w:rPr>
        <w:t>Οργανωτική δομή της Α.Α.</w:t>
      </w:r>
    </w:p>
    <w:p w:rsidR="00093854" w:rsidRPr="00957981" w:rsidRDefault="00093854" w:rsidP="00093854">
      <w:pPr>
        <w:suppressAutoHyphens w:val="0"/>
        <w:autoSpaceDE w:val="0"/>
        <w:spacing w:after="60"/>
        <w:rPr>
          <w:lang w:val="el-GR"/>
        </w:rPr>
      </w:pPr>
      <w:r w:rsidRPr="00957981">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093854" w:rsidRPr="00957981" w:rsidRDefault="00093854" w:rsidP="00093854">
      <w:pPr>
        <w:suppressAutoHyphens w:val="0"/>
        <w:autoSpaceDE w:val="0"/>
        <w:spacing w:after="60"/>
        <w:rPr>
          <w:lang w:val="el-GR"/>
        </w:rPr>
      </w:pPr>
      <w:r w:rsidRPr="00957981">
        <w:rPr>
          <w:lang w:val="el-GR"/>
        </w:rPr>
        <w:t>Γ.Ν. Αγίου Νικολάου</w:t>
      </w:r>
    </w:p>
    <w:p w:rsidR="00093854" w:rsidRPr="00957981" w:rsidRDefault="00093854" w:rsidP="00093854">
      <w:pPr>
        <w:suppressAutoHyphens w:val="0"/>
        <w:autoSpaceDE w:val="0"/>
        <w:spacing w:after="60"/>
        <w:rPr>
          <w:lang w:val="el-GR"/>
        </w:rPr>
      </w:pPr>
      <w:r w:rsidRPr="00957981">
        <w:rPr>
          <w:lang w:val="el-GR"/>
        </w:rPr>
        <w:t>Γ.Ν. – Κ.Υ. Ιεράπετρας</w:t>
      </w:r>
    </w:p>
    <w:p w:rsidR="00093854" w:rsidRPr="00957981" w:rsidRDefault="00093854" w:rsidP="00093854">
      <w:pPr>
        <w:suppressAutoHyphens w:val="0"/>
        <w:autoSpaceDE w:val="0"/>
        <w:spacing w:after="60"/>
        <w:rPr>
          <w:lang w:val="el-GR"/>
        </w:rPr>
      </w:pPr>
      <w:r w:rsidRPr="00957981">
        <w:rPr>
          <w:lang w:val="el-GR"/>
        </w:rPr>
        <w:t>Γ.Ν. – Κ.Υ. Σητείας.</w:t>
      </w:r>
    </w:p>
    <w:p w:rsidR="00093854" w:rsidRDefault="00093854" w:rsidP="00093854">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093854" w:rsidRDefault="00093854" w:rsidP="00093854">
      <w:pPr>
        <w:suppressAutoHyphens w:val="0"/>
        <w:autoSpaceDE w:val="0"/>
        <w:spacing w:before="57" w:after="57"/>
        <w:rPr>
          <w:lang w:val="el-GR"/>
        </w:rPr>
      </w:pPr>
      <w:r w:rsidRPr="00984566">
        <w:rPr>
          <w:lang w:val="el-GR"/>
        </w:rPr>
        <w:t xml:space="preserve">Το ως άνω «Γ.Ν. Λασιθίου» και το «Γ.Ν.- Κ.Υ. Νεαπόλεως «Διαλυνάκειο»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093854" w:rsidRDefault="00093854" w:rsidP="00093854">
      <w:pPr>
        <w:suppressAutoHyphens w:val="0"/>
        <w:autoSpaceDE w:val="0"/>
        <w:spacing w:before="57" w:after="57"/>
        <w:rPr>
          <w:lang w:val="el-GR"/>
        </w:rPr>
      </w:pPr>
    </w:p>
    <w:p w:rsidR="00093854" w:rsidRDefault="00093854" w:rsidP="00093854">
      <w:pPr>
        <w:suppressAutoHyphens w:val="0"/>
        <w:autoSpaceDE w:val="0"/>
        <w:spacing w:before="57" w:after="57"/>
        <w:rPr>
          <w:rFonts w:eastAsia="SimSun"/>
          <w:szCs w:val="22"/>
          <w:lang w:val="el-GR"/>
        </w:rPr>
      </w:pPr>
      <w:r>
        <w:rPr>
          <w:rFonts w:eastAsia="SimSun"/>
          <w:szCs w:val="22"/>
          <w:lang w:val="el-GR"/>
        </w:rPr>
        <w:t>ΑΝΤΙΚΕΙΜΕΝΟ ΤΗΣ ΣΥΜΒΑΣΗΣ</w:t>
      </w:r>
    </w:p>
    <w:p w:rsidR="00093854" w:rsidRPr="00765090" w:rsidRDefault="00093854" w:rsidP="00093854">
      <w:pPr>
        <w:suppressAutoHyphens w:val="0"/>
        <w:autoSpaceDE w:val="0"/>
        <w:spacing w:before="57" w:after="57"/>
        <w:rPr>
          <w:rFonts w:asciiTheme="minorHAnsi" w:eastAsia="SimSun" w:hAnsiTheme="minorHAnsi" w:cstheme="minorHAnsi"/>
          <w:i/>
          <w:iCs/>
          <w:color w:val="5B9BD5"/>
          <w:szCs w:val="22"/>
          <w:lang w:val="el-GR"/>
        </w:rPr>
      </w:pPr>
      <w:r w:rsidRPr="00765090">
        <w:rPr>
          <w:rFonts w:asciiTheme="minorHAnsi" w:eastAsia="SimSun" w:hAnsiTheme="minorHAnsi" w:cstheme="minorHAnsi"/>
          <w:szCs w:val="22"/>
          <w:lang w:val="el-GR"/>
        </w:rPr>
        <w:t>Απαιτήσεις και Τεχνικές Προδιαγραφές ανά τμήμα αντικειμένου</w:t>
      </w:r>
    </w:p>
    <w:p w:rsidR="00093854" w:rsidRDefault="00093854" w:rsidP="00093854">
      <w:pPr>
        <w:suppressAutoHyphens w:val="0"/>
        <w:autoSpaceDE w:val="0"/>
        <w:spacing w:before="57" w:after="57"/>
        <w:rPr>
          <w:rFonts w:eastAsia="SimSun"/>
          <w:szCs w:val="22"/>
          <w:lang w:val="el-GR"/>
        </w:rPr>
      </w:pPr>
    </w:p>
    <w:p w:rsidR="00093854" w:rsidRPr="00765090" w:rsidRDefault="00093854" w:rsidP="00093854">
      <w:pPr>
        <w:keepNext/>
        <w:keepLines/>
        <w:suppressAutoHyphens w:val="0"/>
        <w:spacing w:before="240" w:after="291" w:line="276" w:lineRule="auto"/>
        <w:ind w:left="23" w:right="20"/>
        <w:contextualSpacing/>
        <w:rPr>
          <w:rFonts w:asciiTheme="minorHAnsi" w:eastAsia="Calibri" w:hAnsiTheme="minorHAnsi" w:cstheme="minorHAnsi"/>
          <w:szCs w:val="22"/>
          <w:lang w:val="el-GR" w:eastAsia="en-US"/>
        </w:rPr>
      </w:pPr>
      <w:bookmarkStart w:id="2" w:name="bookmark2"/>
      <w:r w:rsidRPr="00765090">
        <w:rPr>
          <w:rFonts w:asciiTheme="minorHAnsi" w:eastAsia="Calibri" w:hAnsiTheme="minorHAnsi" w:cstheme="minorHAnsi"/>
          <w:szCs w:val="22"/>
          <w:u w:val="single"/>
          <w:lang w:val="el-GR" w:eastAsia="en-US"/>
        </w:rPr>
        <w:t xml:space="preserve">2η ΟΜΑΔΑ ΠΡΟΜΗΘΕΙΑΣ- </w:t>
      </w:r>
      <w:bookmarkStart w:id="3" w:name="OLE_LINK3"/>
      <w:bookmarkStart w:id="4" w:name="OLE_LINK4"/>
      <w:bookmarkStart w:id="5" w:name="OLE_LINK31"/>
      <w:bookmarkStart w:id="6" w:name="OLE_LINK39"/>
      <w:r w:rsidRPr="00765090">
        <w:rPr>
          <w:rFonts w:asciiTheme="minorHAnsi" w:eastAsia="Calibri" w:hAnsiTheme="minorHAnsi" w:cstheme="minorHAnsi"/>
          <w:szCs w:val="22"/>
          <w:u w:val="single"/>
          <w:lang w:val="el-GR" w:eastAsia="en-US"/>
        </w:rPr>
        <w:t>ΔΙΑΦΟΡΑ ΚΡΕΑΤΑ (ΝΩΠΑ ΚΑΙ ΚΑΤΕΨΥΓΜΕΝΑ )</w:t>
      </w:r>
      <w:bookmarkEnd w:id="2"/>
    </w:p>
    <w:p w:rsidR="00093854" w:rsidRPr="00765090" w:rsidRDefault="00093854" w:rsidP="00093854">
      <w:pPr>
        <w:keepNext/>
        <w:keepLines/>
        <w:suppressAutoHyphens w:val="0"/>
        <w:autoSpaceDE w:val="0"/>
        <w:autoSpaceDN w:val="0"/>
        <w:adjustRightInd w:val="0"/>
        <w:spacing w:before="240" w:after="203" w:line="276" w:lineRule="auto"/>
        <w:ind w:left="23"/>
        <w:contextualSpacing/>
        <w:rPr>
          <w:rFonts w:asciiTheme="minorHAnsi" w:eastAsia="Calibri" w:hAnsiTheme="minorHAnsi" w:cstheme="minorHAnsi"/>
          <w:szCs w:val="22"/>
          <w:u w:val="single"/>
          <w:lang w:val="el-GR" w:eastAsia="en-US"/>
        </w:rPr>
      </w:pPr>
      <w:bookmarkStart w:id="7" w:name="bookmark3"/>
      <w:bookmarkEnd w:id="3"/>
      <w:bookmarkEnd w:id="4"/>
    </w:p>
    <w:p w:rsidR="00093854" w:rsidRPr="00765090" w:rsidRDefault="00093854" w:rsidP="00093854">
      <w:pPr>
        <w:keepNext/>
        <w:keepLines/>
        <w:suppressAutoHyphens w:val="0"/>
        <w:autoSpaceDE w:val="0"/>
        <w:autoSpaceDN w:val="0"/>
        <w:adjustRightInd w:val="0"/>
        <w:spacing w:before="240" w:after="203" w:line="276" w:lineRule="auto"/>
        <w:ind w:left="23"/>
        <w:contextualSpacing/>
        <w:rPr>
          <w:rFonts w:asciiTheme="minorHAnsi" w:eastAsia="Calibri" w:hAnsiTheme="minorHAnsi" w:cstheme="minorHAnsi"/>
          <w:szCs w:val="22"/>
          <w:lang w:val="el-GR" w:eastAsia="en-US"/>
        </w:rPr>
      </w:pPr>
      <w:r w:rsidRPr="00765090">
        <w:rPr>
          <w:rFonts w:asciiTheme="minorHAnsi" w:eastAsia="Calibri" w:hAnsiTheme="minorHAnsi" w:cstheme="minorHAnsi"/>
          <w:szCs w:val="22"/>
          <w:u w:val="single"/>
          <w:lang w:val="el-GR" w:eastAsia="en-US"/>
        </w:rPr>
        <w:t>Προδιαγραφές νωπού κρέατος μόσχου-νωπού κιμά μόσχου, νωπών πουλερικών και χοιρινών .</w:t>
      </w:r>
      <w:r w:rsidRPr="00765090">
        <w:rPr>
          <w:rFonts w:asciiTheme="minorHAnsi" w:eastAsia="Calibri" w:hAnsiTheme="minorHAnsi" w:cstheme="minorHAnsi"/>
          <w:szCs w:val="22"/>
          <w:lang w:val="el-GR" w:eastAsia="en-US"/>
        </w:rPr>
        <w:t xml:space="preserve"> </w:t>
      </w:r>
      <w:bookmarkEnd w:id="7"/>
    </w:p>
    <w:bookmarkEnd w:id="5"/>
    <w:bookmarkEnd w:id="6"/>
    <w:p w:rsidR="00093854" w:rsidRPr="00765090" w:rsidRDefault="00093854" w:rsidP="00093854">
      <w:pPr>
        <w:suppressAutoHyphens w:val="0"/>
        <w:spacing w:before="240" w:after="0" w:line="276" w:lineRule="auto"/>
        <w:ind w:left="20"/>
        <w:contextualSpacing/>
        <w:rPr>
          <w:rFonts w:asciiTheme="minorHAnsi" w:eastAsia="Calibri" w:hAnsiTheme="minorHAnsi" w:cstheme="minorHAnsi"/>
          <w:szCs w:val="22"/>
          <w:lang w:val="el-GR" w:eastAsia="en-US"/>
        </w:rPr>
      </w:pPr>
    </w:p>
    <w:p w:rsidR="00093854" w:rsidRPr="00765090" w:rsidRDefault="00093854" w:rsidP="00093854">
      <w:pPr>
        <w:suppressAutoHyphens w:val="0"/>
        <w:spacing w:before="240" w:after="0" w:line="276" w:lineRule="auto"/>
        <w:ind w:left="20"/>
        <w:contextualSpacing/>
        <w:rPr>
          <w:rFonts w:asciiTheme="minorHAnsi" w:eastAsia="Calibri" w:hAnsiTheme="minorHAnsi" w:cstheme="minorHAnsi"/>
          <w:szCs w:val="22"/>
          <w:lang w:val="el-GR" w:eastAsia="en-US"/>
        </w:rPr>
      </w:pPr>
      <w:r w:rsidRPr="00765090">
        <w:rPr>
          <w:rFonts w:asciiTheme="minorHAnsi" w:eastAsia="Calibri" w:hAnsiTheme="minorHAnsi" w:cstheme="minorHAnsi"/>
          <w:szCs w:val="22"/>
          <w:lang w:val="el-GR" w:eastAsia="en-US"/>
        </w:rPr>
        <w:t>Α. ΝΩΠΑ ΚΡΕΑΤΑ Τα κρέατα θα είναι νωπά (εγχώρια), πρώτης ποιότητας, υγιεινά, φρέσκα, θα φέρουν λίπος όχι πάνω από 5%, θα έχουν υποστεί κτηνιατρικό έλεγχο σύμφωνα με τις ισχύουσες διατάξεις και θα παραδίδονται κατά συγκεκριμένα τεμάχια σύμφωνα με τις παραγγελίες των τμημάτων.</w:t>
      </w:r>
    </w:p>
    <w:p w:rsidR="00093854" w:rsidRPr="00765090" w:rsidRDefault="00093854" w:rsidP="00093854">
      <w:pPr>
        <w:suppressAutoHyphens w:val="0"/>
        <w:spacing w:before="240" w:after="0" w:line="276" w:lineRule="auto"/>
        <w:ind w:left="20" w:right="20" w:firstLine="720"/>
        <w:contextualSpacing/>
        <w:rPr>
          <w:rFonts w:asciiTheme="minorHAnsi" w:eastAsia="Calibri" w:hAnsiTheme="minorHAnsi" w:cstheme="minorHAnsi"/>
          <w:szCs w:val="22"/>
          <w:lang w:val="el-GR" w:eastAsia="en-US"/>
        </w:rPr>
      </w:pPr>
      <w:r w:rsidRPr="00765090">
        <w:rPr>
          <w:rFonts w:asciiTheme="minorHAnsi" w:eastAsia="Calibri" w:hAnsiTheme="minorHAnsi" w:cstheme="minorHAnsi"/>
          <w:szCs w:val="22"/>
          <w:lang w:val="el-GR" w:eastAsia="en-US"/>
        </w:rPr>
        <w:t>Το κρέας πρέπει να προέρχεται από ζώο σφαγμένο σε σφαγεία που λειτουργούν νόμιμα, 48 ώρες πριν και μέχρι (6) ημέρες, να έχει υποστεί κτηνιατρικό έλεγχο και να φέρει τις προβλεπόμενες σφραγίδες του κτηνιατρικού-υγειονομικού ελέγχου.</w:t>
      </w:r>
    </w:p>
    <w:p w:rsidR="00093854" w:rsidRPr="00765090" w:rsidRDefault="00093854" w:rsidP="00093854">
      <w:pPr>
        <w:suppressAutoHyphens w:val="0"/>
        <w:spacing w:before="240" w:after="0" w:line="276" w:lineRule="auto"/>
        <w:ind w:left="20" w:right="20" w:firstLine="720"/>
        <w:contextualSpacing/>
        <w:rPr>
          <w:rFonts w:asciiTheme="minorHAnsi" w:eastAsia="Calibri" w:hAnsiTheme="minorHAnsi" w:cstheme="minorHAnsi"/>
          <w:szCs w:val="22"/>
          <w:lang w:val="el-GR" w:eastAsia="en-US"/>
        </w:rPr>
      </w:pPr>
      <w:r w:rsidRPr="00765090">
        <w:rPr>
          <w:rFonts w:asciiTheme="minorHAnsi" w:eastAsia="Calibri" w:hAnsiTheme="minorHAnsi" w:cstheme="minorHAnsi"/>
          <w:szCs w:val="22"/>
          <w:lang w:val="el-GR" w:eastAsia="en-US"/>
        </w:rPr>
        <w:t>Η μεταφορά όλων των κρεάτων προς τα Τμήματα θα γίνεται κάτω από υγιεινές συνθήκες και με μεταφορικά μέσα εφοδιασμένα με τη σχετική άδεια της Κτηνιατρικής Υπηρεσίας.</w:t>
      </w:r>
    </w:p>
    <w:p w:rsidR="00093854" w:rsidRPr="00765090" w:rsidRDefault="00093854" w:rsidP="00093854">
      <w:pPr>
        <w:suppressAutoHyphens w:val="0"/>
        <w:spacing w:before="240" w:after="0" w:line="276" w:lineRule="auto"/>
        <w:ind w:left="20" w:right="20" w:firstLine="720"/>
        <w:contextualSpacing/>
        <w:rPr>
          <w:rFonts w:asciiTheme="minorHAnsi" w:eastAsia="Calibri" w:hAnsiTheme="minorHAnsi" w:cstheme="minorHAnsi"/>
          <w:szCs w:val="22"/>
          <w:lang w:val="el-GR" w:eastAsia="en-US"/>
        </w:rPr>
      </w:pPr>
      <w:r w:rsidRPr="00765090">
        <w:rPr>
          <w:rFonts w:asciiTheme="minorHAnsi" w:eastAsia="Calibri" w:hAnsiTheme="minorHAnsi" w:cstheme="minorHAnsi"/>
          <w:szCs w:val="22"/>
          <w:lang w:val="el-GR" w:eastAsia="en-US"/>
        </w:rPr>
        <w:t>Το σφάγιο πρέπει να είναι διαμορφωμένο σε καθαρό κρέας δηλ. χωρίς κεφάλι, άκρα, σπλάχνα και ενδοπυελικό λίπος, όπως καθορίζεται από τις ισχύουσες Αγορανομικές διατάξεις και να ανταποκρίνεται ακριβώς ως προς την κατηγορία και το είδος του ζώου (ενιαίο σφάγιο, ημιμόριο, 4/μόριο) στα αναγραφόμενα στοιχεία στο δελτίο αποστολής ή στο τιμολόγιο.</w:t>
      </w:r>
    </w:p>
    <w:p w:rsidR="00093854" w:rsidRPr="00765090" w:rsidRDefault="00093854" w:rsidP="00093854">
      <w:pPr>
        <w:suppressAutoHyphens w:val="0"/>
        <w:spacing w:before="240" w:after="0" w:line="276" w:lineRule="auto"/>
        <w:ind w:left="20" w:right="20" w:firstLine="720"/>
        <w:contextualSpacing/>
        <w:rPr>
          <w:rFonts w:asciiTheme="minorHAnsi" w:eastAsia="Calibri" w:hAnsiTheme="minorHAnsi" w:cstheme="minorHAnsi"/>
          <w:szCs w:val="22"/>
          <w:lang w:val="el-GR" w:eastAsia="en-US"/>
        </w:rPr>
      </w:pPr>
      <w:r w:rsidRPr="00765090">
        <w:rPr>
          <w:rFonts w:asciiTheme="minorHAnsi" w:eastAsia="Calibri" w:hAnsiTheme="minorHAnsi" w:cstheme="minorHAnsi"/>
          <w:szCs w:val="22"/>
          <w:lang w:val="el-GR" w:eastAsia="en-US"/>
        </w:rPr>
        <w:t>Τα κρέατα πρέπει να προέρχονται από ζώα που βρίσκονται σε άριστη θρεπτική και φυσική κατάσταση με εξωτερικό στρώμα λίπους 1-1,5 εκατοστά.</w:t>
      </w:r>
    </w:p>
    <w:p w:rsidR="00093854" w:rsidRPr="00765090" w:rsidRDefault="00093854" w:rsidP="00093854">
      <w:pPr>
        <w:suppressAutoHyphens w:val="0"/>
        <w:spacing w:before="240" w:after="0" w:line="276" w:lineRule="auto"/>
        <w:ind w:left="20" w:right="20" w:firstLine="720"/>
        <w:contextualSpacing/>
        <w:rPr>
          <w:rFonts w:asciiTheme="minorHAnsi" w:eastAsia="Calibri" w:hAnsiTheme="minorHAnsi" w:cstheme="minorHAnsi"/>
          <w:szCs w:val="22"/>
          <w:lang w:val="el-GR" w:eastAsia="en-US"/>
        </w:rPr>
      </w:pPr>
      <w:r w:rsidRPr="00765090">
        <w:rPr>
          <w:rFonts w:asciiTheme="minorHAnsi" w:eastAsia="Calibri" w:hAnsiTheme="minorHAnsi" w:cstheme="minorHAnsi"/>
          <w:szCs w:val="22"/>
          <w:lang w:val="el-GR" w:eastAsia="en-US"/>
        </w:rPr>
        <w:t>Ο κιμάς θα κόβεται στο εργοστάσιο του προμηθευτή από κρέας της προτίμησής (σπάλα ή μηρός) με λίπος έως 5%. Θα παρασκευάζεται από νωπό κρέας, θα προέρχεται από σφαγείο που λειτουργεί νόμιμα, θα έχει υποστεί κρεοσκοπικό έλεγχο και θα φέρει τις προβλεπόμενες σφραγίδες Κτηνιατρικού και Υγειονομικού ελέγχου.</w:t>
      </w:r>
    </w:p>
    <w:p w:rsidR="00093854" w:rsidRPr="00765090" w:rsidRDefault="00093854" w:rsidP="00093854">
      <w:pPr>
        <w:suppressAutoHyphens w:val="0"/>
        <w:spacing w:before="240" w:after="0" w:line="276" w:lineRule="auto"/>
        <w:ind w:left="20" w:right="20" w:firstLine="720"/>
        <w:contextualSpacing/>
        <w:rPr>
          <w:rFonts w:asciiTheme="minorHAnsi" w:eastAsia="Calibri" w:hAnsiTheme="minorHAnsi" w:cstheme="minorHAnsi"/>
          <w:szCs w:val="22"/>
          <w:lang w:val="el-GR" w:eastAsia="en-US"/>
        </w:rPr>
      </w:pPr>
      <w:r w:rsidRPr="00765090">
        <w:rPr>
          <w:rFonts w:asciiTheme="minorHAnsi" w:eastAsia="Calibri" w:hAnsiTheme="minorHAnsi" w:cstheme="minorHAnsi"/>
          <w:szCs w:val="22"/>
          <w:lang w:val="el-GR" w:eastAsia="en-US"/>
        </w:rPr>
        <w:lastRenderedPageBreak/>
        <w:t>Οι προμηθευτές κρέατος στην προσφορά τους πρέπει να αναγράφουν τον τόπο κοπής και επεξεργασίας των κρεάτων, που θα είναι ελεγχόμενος από την Κτηνιατρική Υπηρεσία και θα έχει τις απαιτούμενες άδειες.</w:t>
      </w:r>
    </w:p>
    <w:p w:rsidR="00093854" w:rsidRPr="00765090" w:rsidRDefault="00093854" w:rsidP="00093854">
      <w:pPr>
        <w:suppressAutoHyphens w:val="0"/>
        <w:spacing w:before="240" w:after="0" w:line="276" w:lineRule="auto"/>
        <w:ind w:left="20" w:right="20" w:firstLine="720"/>
        <w:contextualSpacing/>
        <w:rPr>
          <w:rFonts w:asciiTheme="minorHAnsi" w:eastAsia="Calibri" w:hAnsiTheme="minorHAnsi" w:cstheme="minorHAnsi"/>
          <w:szCs w:val="22"/>
          <w:lang w:val="el-GR" w:eastAsia="en-US"/>
        </w:rPr>
      </w:pPr>
      <w:r w:rsidRPr="00765090">
        <w:rPr>
          <w:rFonts w:asciiTheme="minorHAnsi" w:eastAsia="Calibri" w:hAnsiTheme="minorHAnsi" w:cstheme="minorHAnsi"/>
          <w:szCs w:val="22"/>
          <w:lang w:val="el-GR" w:eastAsia="en-US"/>
        </w:rPr>
        <w:t>Απαγορεύεται η παρασκευή κιμά από κρέας πουλερικών, επίσης αποκλείονται οι μύες της κεφαλής, το ποντίκι, πληγές αφαίμαξης, ζώνες ενέσεων, διάφραγμα, λάπα και υπολείμματα κρέατος αποξασμένα από οστά.</w:t>
      </w:r>
    </w:p>
    <w:p w:rsidR="00093854" w:rsidRPr="00765090" w:rsidRDefault="00093854" w:rsidP="00093854">
      <w:pPr>
        <w:suppressAutoHyphens w:val="0"/>
        <w:spacing w:before="240" w:after="0" w:line="276" w:lineRule="auto"/>
        <w:ind w:left="20"/>
        <w:contextualSpacing/>
        <w:rPr>
          <w:rFonts w:asciiTheme="minorHAnsi" w:eastAsia="Calibri" w:hAnsiTheme="minorHAnsi" w:cstheme="minorHAnsi"/>
          <w:szCs w:val="22"/>
          <w:lang w:val="el-GR" w:eastAsia="en-US"/>
        </w:rPr>
      </w:pPr>
    </w:p>
    <w:p w:rsidR="00093854" w:rsidRPr="00765090" w:rsidRDefault="00093854" w:rsidP="00093854">
      <w:pPr>
        <w:suppressAutoHyphens w:val="0"/>
        <w:spacing w:before="240" w:after="0" w:line="276" w:lineRule="auto"/>
        <w:ind w:left="20"/>
        <w:contextualSpacing/>
        <w:rPr>
          <w:rFonts w:asciiTheme="minorHAnsi" w:eastAsia="Calibri" w:hAnsiTheme="minorHAnsi" w:cstheme="minorHAnsi"/>
          <w:szCs w:val="22"/>
          <w:lang w:val="el-GR" w:eastAsia="en-US"/>
        </w:rPr>
      </w:pPr>
      <w:r w:rsidRPr="00765090">
        <w:rPr>
          <w:rFonts w:asciiTheme="minorHAnsi" w:eastAsia="Calibri" w:hAnsiTheme="minorHAnsi" w:cstheme="minorHAnsi"/>
          <w:szCs w:val="22"/>
          <w:lang w:val="el-GR" w:eastAsia="en-US"/>
        </w:rPr>
        <w:t xml:space="preserve">Β. ΠΟΥΛΕΡΙΚΑ ΝΩΠΑ Τα υπό προμήθεια νωπά πουλερικά πρέπει να έχουν επαρκή θρέψη, να έχουν σφαχτεί κανονικά και όχι λόγω αρρώστιας, σε εγκεκριμένα και νόμιμα λειτουργούντα, πτηνοσφαγεία, να έχουν ανεπτυγμένο μυϊκό σύστημα με δέρμα λείο και μαλακό, την υπόφυση του στέρνου μαλακή και εύκαμπτη και να έχουν τραφεί με την κατάλληλη τροφή. </w:t>
      </w:r>
    </w:p>
    <w:p w:rsidR="00093854" w:rsidRPr="00765090" w:rsidRDefault="00093854" w:rsidP="00093854">
      <w:pPr>
        <w:suppressAutoHyphens w:val="0"/>
        <w:spacing w:before="240" w:after="0" w:line="276" w:lineRule="auto"/>
        <w:ind w:left="20" w:right="20" w:firstLine="720"/>
        <w:contextualSpacing/>
        <w:rPr>
          <w:rFonts w:asciiTheme="minorHAnsi" w:eastAsia="Calibri" w:hAnsiTheme="minorHAnsi" w:cstheme="minorHAnsi"/>
          <w:szCs w:val="22"/>
          <w:lang w:val="el-GR" w:eastAsia="en-US"/>
        </w:rPr>
      </w:pPr>
      <w:r w:rsidRPr="00765090">
        <w:rPr>
          <w:rFonts w:asciiTheme="minorHAnsi" w:eastAsia="Calibri" w:hAnsiTheme="minorHAnsi" w:cstheme="minorHAnsi"/>
          <w:szCs w:val="22"/>
          <w:lang w:val="el-GR" w:eastAsia="en-US"/>
        </w:rPr>
        <w:t>Δεν πρέπει να αναδίδουν κακοσμία, να είναι απαλλαγμένα από αλλοιώσεις, κακώσεις, εκδορές, να φέρουν σφραγίδα του πτηνοτροφείου και να συνοδεύονται από πιστοποιητικά καταλληλότητας του κτηνιάτρου του πτηνοσφαγείου. Τα κοτόπουλα πρέπει να είναι τύπου 70% ή 65%, πρέπει να έχουν υποστεί πλήρη αφαίρεση των φτερών και εκσπλαχνισμό, το βάρος τους να είναι 1200-1600 γρ. και γενικά να πληρούν τις εκάστοτε περί τροφίμων ισχύουσες διατάξεις. Τα πουλερικά πρέπει να διατίθενται ολόκληρα ή τεμαχισμένα και συσκευασμένα (ανάλογα με την παραγγελία των Τμημάτων). Ο τεμαχισμός του κοτόπουλο πρέπει να γίνεται σε εγκεκριμένο εργαστήριο τεμαχισμού.</w:t>
      </w:r>
    </w:p>
    <w:p w:rsidR="00093854" w:rsidRPr="00765090" w:rsidRDefault="00093854" w:rsidP="00093854">
      <w:pPr>
        <w:suppressAutoHyphens w:val="0"/>
        <w:spacing w:before="240" w:after="2535" w:line="276" w:lineRule="auto"/>
        <w:ind w:left="20" w:right="20" w:firstLine="720"/>
        <w:contextualSpacing/>
        <w:rPr>
          <w:rFonts w:asciiTheme="minorHAnsi" w:eastAsia="Calibri" w:hAnsiTheme="minorHAnsi" w:cstheme="minorHAnsi"/>
          <w:szCs w:val="22"/>
          <w:lang w:val="el-GR" w:eastAsia="en-US"/>
        </w:rPr>
      </w:pPr>
      <w:r w:rsidRPr="00765090">
        <w:rPr>
          <w:rFonts w:asciiTheme="minorHAnsi" w:eastAsia="Calibri" w:hAnsiTheme="minorHAnsi" w:cstheme="minorHAnsi"/>
          <w:szCs w:val="22"/>
          <w:lang w:val="el-GR" w:eastAsia="en-US"/>
        </w:rPr>
        <w:t>Αν το πτηνοσφαγείο ή η εγκατάσταση τεμαχισμού είναι εκτός νομού πρέπει να συνοδεύονται από κτηνιατρικό Υγειονομικό πιστοποιητικό.</w:t>
      </w:r>
    </w:p>
    <w:p w:rsidR="00093854" w:rsidRPr="00765090" w:rsidRDefault="00093854" w:rsidP="00093854">
      <w:pPr>
        <w:suppressAutoHyphens w:val="0"/>
        <w:spacing w:before="240" w:line="276" w:lineRule="auto"/>
        <w:ind w:left="23" w:right="23"/>
        <w:contextualSpacing/>
        <w:rPr>
          <w:rFonts w:asciiTheme="minorHAnsi" w:eastAsia="Calibri" w:hAnsiTheme="minorHAnsi" w:cstheme="minorHAnsi"/>
          <w:szCs w:val="22"/>
          <w:lang w:val="el-GR" w:eastAsia="en-US"/>
        </w:rPr>
      </w:pPr>
    </w:p>
    <w:p w:rsidR="00093854" w:rsidRDefault="00093854" w:rsidP="00093854">
      <w:pPr>
        <w:suppressAutoHyphens w:val="0"/>
        <w:spacing w:before="240" w:line="276" w:lineRule="auto"/>
        <w:ind w:left="23" w:right="23"/>
        <w:contextualSpacing/>
        <w:rPr>
          <w:rFonts w:asciiTheme="minorHAnsi" w:eastAsia="Calibri" w:hAnsiTheme="minorHAnsi" w:cstheme="minorHAnsi"/>
          <w:szCs w:val="22"/>
          <w:lang w:val="el-GR" w:eastAsia="en-US"/>
        </w:rPr>
      </w:pPr>
      <w:r w:rsidRPr="00765090">
        <w:rPr>
          <w:rFonts w:asciiTheme="minorHAnsi" w:eastAsia="Calibri" w:hAnsiTheme="minorHAnsi" w:cstheme="minorHAnsi"/>
          <w:szCs w:val="22"/>
          <w:lang w:val="el-GR" w:eastAsia="en-US"/>
        </w:rPr>
        <w:t>Γ. ΕΙΔΗ ΚΡΕΟΠΩΛΕΙΟΥ ΚΑΙ ΠΟΥΛΕΡΙΚΑ ΚΑΤΕΨΥΓΜΕΝΑ</w:t>
      </w:r>
    </w:p>
    <w:p w:rsidR="00093854" w:rsidRDefault="00093854" w:rsidP="00093854">
      <w:pPr>
        <w:suppressAutoHyphens w:val="0"/>
        <w:spacing w:before="240" w:line="276" w:lineRule="auto"/>
        <w:ind w:left="23" w:right="23"/>
        <w:contextualSpacing/>
        <w:rPr>
          <w:rFonts w:asciiTheme="minorHAnsi" w:eastAsia="Calibri" w:hAnsiTheme="minorHAnsi" w:cstheme="minorHAnsi"/>
          <w:szCs w:val="22"/>
          <w:lang w:val="el-GR" w:eastAsia="en-US"/>
        </w:rPr>
      </w:pPr>
      <w:r w:rsidRPr="00765090">
        <w:rPr>
          <w:rFonts w:asciiTheme="minorHAnsi" w:eastAsia="Calibri" w:hAnsiTheme="minorHAnsi" w:cstheme="minorHAnsi"/>
          <w:szCs w:val="22"/>
          <w:lang w:val="el-GR" w:eastAsia="en-US"/>
        </w:rPr>
        <w:t>Προδιαγραφές κατεψυγμένων κρεάτων (κιμά μόσχου και πουλερικών) Ο κιμάς θα κόβεται στο εργοστάσιο του προμηθευτή από κρέας της προτίμησής (σπάλα ή μηρός) με λίπος έως 5%. Τα πουλερικά και ο κιμάς να είναι σε συσκευασία 1 κιλού έως 1,5 κιλού, όπως διατίθενται στην ευρεία αγορά και να αναγράφονται οι εξής ενδείξεις:</w:t>
      </w:r>
      <w:r w:rsidRPr="00765090">
        <w:rPr>
          <w:rFonts w:asciiTheme="minorHAnsi" w:eastAsia="Calibri" w:hAnsiTheme="minorHAnsi" w:cstheme="minorHAnsi"/>
          <w:bCs/>
          <w:szCs w:val="22"/>
          <w:lang w:val="el-GR" w:eastAsia="en-US"/>
        </w:rPr>
        <w:t xml:space="preserve"> α)</w:t>
      </w:r>
      <w:r w:rsidRPr="00765090">
        <w:rPr>
          <w:rFonts w:asciiTheme="minorHAnsi" w:eastAsia="Calibri" w:hAnsiTheme="minorHAnsi" w:cstheme="minorHAnsi"/>
          <w:szCs w:val="22"/>
          <w:lang w:val="el-GR" w:eastAsia="en-US"/>
        </w:rPr>
        <w:t xml:space="preserve"> Η ονομασία πώλησης συμπληρωμένη με την ένδειξη «βαθειάς κατάψυξης» ή «υπερκατεψυγμένα»</w:t>
      </w:r>
      <w:r w:rsidRPr="00765090">
        <w:rPr>
          <w:rFonts w:asciiTheme="minorHAnsi" w:eastAsia="Calibri" w:hAnsiTheme="minorHAnsi" w:cstheme="minorHAnsi"/>
          <w:bCs/>
          <w:szCs w:val="22"/>
          <w:lang w:val="el-GR" w:eastAsia="en-US"/>
        </w:rPr>
        <w:t xml:space="preserve"> β)</w:t>
      </w:r>
      <w:r w:rsidRPr="00765090">
        <w:rPr>
          <w:rFonts w:asciiTheme="minorHAnsi" w:eastAsia="Calibri" w:hAnsiTheme="minorHAnsi" w:cstheme="minorHAnsi"/>
          <w:szCs w:val="22"/>
          <w:lang w:val="el-GR" w:eastAsia="en-US"/>
        </w:rPr>
        <w:t xml:space="preserve"> Η συσκευασία τους να μην είναι φθαρμένη ή σκισμένη και να έχει ευανάγνωστες τις ενδείξεις της ημερομηνίας, κατάψυξης και της λήξης συντήρησής τους</w:t>
      </w:r>
      <w:r w:rsidRPr="00765090">
        <w:rPr>
          <w:rFonts w:asciiTheme="minorHAnsi" w:eastAsia="Calibri" w:hAnsiTheme="minorHAnsi" w:cstheme="minorHAnsi"/>
          <w:bCs/>
          <w:szCs w:val="22"/>
          <w:lang w:val="el-GR" w:eastAsia="en-US"/>
        </w:rPr>
        <w:t xml:space="preserve"> γ)</w:t>
      </w:r>
      <w:r w:rsidRPr="00765090">
        <w:rPr>
          <w:rFonts w:asciiTheme="minorHAnsi" w:eastAsia="Calibri" w:hAnsiTheme="minorHAnsi" w:cstheme="minorHAnsi"/>
          <w:szCs w:val="22"/>
          <w:lang w:val="el-GR" w:eastAsia="en-US"/>
        </w:rPr>
        <w:t xml:space="preserve"> στη συσκευασία τους να αναγράφεται ο κωδικός αριθμός (Κ.Α.) ΕΟΚ της εγκατάστασης παραγωγής</w:t>
      </w:r>
      <w:r w:rsidRPr="00765090">
        <w:rPr>
          <w:rFonts w:asciiTheme="minorHAnsi" w:eastAsia="Calibri" w:hAnsiTheme="minorHAnsi" w:cstheme="minorHAnsi"/>
          <w:bCs/>
          <w:szCs w:val="22"/>
          <w:lang w:val="el-GR" w:eastAsia="en-US"/>
        </w:rPr>
        <w:t xml:space="preserve"> δ)</w:t>
      </w:r>
      <w:r w:rsidRPr="00765090">
        <w:rPr>
          <w:rFonts w:asciiTheme="minorHAnsi" w:eastAsia="Calibri" w:hAnsiTheme="minorHAnsi" w:cstheme="minorHAnsi"/>
          <w:szCs w:val="22"/>
          <w:lang w:val="el-GR" w:eastAsia="en-US"/>
        </w:rPr>
        <w:t xml:space="preserve"> σαφή ανακοίνωση «απαγορεύεται η εκ νέου κατάψυξη μετά την απόψυξη».</w:t>
      </w:r>
    </w:p>
    <w:p w:rsidR="00093854" w:rsidRDefault="00093854" w:rsidP="00093854">
      <w:pPr>
        <w:suppressAutoHyphens w:val="0"/>
        <w:spacing w:before="240" w:line="276" w:lineRule="auto"/>
        <w:ind w:left="23" w:right="23"/>
        <w:contextualSpacing/>
        <w:rPr>
          <w:rFonts w:asciiTheme="minorHAnsi" w:eastAsia="Calibri" w:hAnsiTheme="minorHAnsi" w:cstheme="minorHAnsi"/>
          <w:szCs w:val="22"/>
          <w:lang w:val="el-GR" w:eastAsia="en-US"/>
        </w:rPr>
      </w:pPr>
    </w:p>
    <w:p w:rsidR="00093854" w:rsidRDefault="00093854" w:rsidP="00093854">
      <w:pPr>
        <w:suppressAutoHyphens w:val="0"/>
        <w:spacing w:before="240" w:line="276" w:lineRule="auto"/>
        <w:ind w:left="23" w:right="23"/>
        <w:contextualSpacing/>
        <w:rPr>
          <w:rFonts w:asciiTheme="minorHAnsi" w:eastAsia="Calibri" w:hAnsiTheme="minorHAnsi" w:cstheme="minorHAnsi"/>
          <w:szCs w:val="22"/>
          <w:lang w:val="el-GR" w:eastAsia="en-US"/>
        </w:rPr>
      </w:pPr>
    </w:p>
    <w:p w:rsidR="00093854" w:rsidRPr="00765090" w:rsidRDefault="00093854" w:rsidP="00093854">
      <w:pPr>
        <w:suppressAutoHyphens w:val="0"/>
        <w:spacing w:before="240" w:after="0" w:line="276" w:lineRule="auto"/>
        <w:contextualSpacing/>
        <w:rPr>
          <w:rFonts w:asciiTheme="minorHAnsi" w:eastAsia="Arial Unicode MS" w:hAnsiTheme="minorHAnsi" w:cstheme="minorHAnsi"/>
          <w:bCs/>
          <w:color w:val="000000"/>
          <w:szCs w:val="22"/>
          <w:lang w:val="el-GR" w:eastAsia="el-GR"/>
        </w:rPr>
      </w:pPr>
      <w:r w:rsidRPr="00765090">
        <w:rPr>
          <w:rFonts w:asciiTheme="minorHAnsi" w:eastAsia="Arial Unicode MS" w:hAnsiTheme="minorHAnsi" w:cstheme="minorHAnsi"/>
          <w:bCs/>
          <w:color w:val="000000"/>
          <w:szCs w:val="22"/>
          <w:lang w:val="el-GR" w:eastAsia="el-GR"/>
        </w:rPr>
        <w:t>ΕΠΙΣΗΜΑΝΣΕΙΣ:</w:t>
      </w:r>
    </w:p>
    <w:p w:rsidR="00093854" w:rsidRPr="00765090" w:rsidRDefault="00093854" w:rsidP="00093854">
      <w:pPr>
        <w:suppressAutoHyphens w:val="0"/>
        <w:spacing w:before="240" w:after="0" w:line="276" w:lineRule="auto"/>
        <w:ind w:left="20" w:right="20" w:firstLine="720"/>
        <w:contextualSpacing/>
        <w:rPr>
          <w:rFonts w:asciiTheme="minorHAnsi" w:eastAsia="Calibri" w:hAnsiTheme="minorHAnsi" w:cstheme="minorHAnsi"/>
          <w:b/>
          <w:szCs w:val="22"/>
          <w:u w:val="single"/>
          <w:lang w:val="el-GR" w:eastAsia="en-US"/>
        </w:rPr>
      </w:pPr>
      <w:r w:rsidRPr="00765090">
        <w:rPr>
          <w:rFonts w:asciiTheme="minorHAnsi" w:eastAsia="Calibri" w:hAnsiTheme="minorHAnsi" w:cstheme="minorHAnsi"/>
          <w:b/>
          <w:szCs w:val="22"/>
          <w:u w:val="single"/>
          <w:lang w:val="el-GR" w:eastAsia="en-US"/>
        </w:rPr>
        <w:t>Ο οικονομικός φορέας υποχρεούται να δηλώσει το εφαρμοζόμενο σχέδιο δειγματοληψίας και να δεσμευτεί ότι θα κοινοποιεί στο Νοσοκομείο τα αποτελέσματα των εργαστηριακών αναλύσεων των προϊόντων που διακινεί σύμφωνα με το πρόγραμμα αυτό με γνωμάτευση ειδικού.</w:t>
      </w:r>
    </w:p>
    <w:p w:rsidR="00093854" w:rsidRPr="00765090" w:rsidRDefault="00093854" w:rsidP="00093854">
      <w:pPr>
        <w:suppressAutoHyphens w:val="0"/>
        <w:spacing w:before="240" w:after="0" w:line="276" w:lineRule="auto"/>
        <w:ind w:left="20" w:right="20" w:firstLine="720"/>
        <w:contextualSpacing/>
        <w:rPr>
          <w:rFonts w:asciiTheme="minorHAnsi" w:eastAsia="Calibri" w:hAnsiTheme="minorHAnsi" w:cstheme="minorHAnsi"/>
          <w:szCs w:val="22"/>
          <w:lang w:val="el-GR" w:eastAsia="en-US"/>
        </w:rPr>
      </w:pPr>
      <w:r w:rsidRPr="00765090">
        <w:rPr>
          <w:rFonts w:asciiTheme="minorHAnsi" w:eastAsia="Calibri" w:hAnsiTheme="minorHAnsi" w:cstheme="minorHAnsi"/>
          <w:szCs w:val="22"/>
          <w:lang w:val="el-GR" w:eastAsia="en-US"/>
        </w:rPr>
        <w:t>Όλα τα προϊόντα να είναι σε κατάλληλες συσκευασίες σφραγισμένες έτσι ώστε η ποιότητά τους να παραμένει αναλλοίωτη.</w:t>
      </w:r>
    </w:p>
    <w:p w:rsidR="00093854" w:rsidRPr="00765090" w:rsidRDefault="00093854" w:rsidP="00093854">
      <w:pPr>
        <w:suppressAutoHyphens w:val="0"/>
        <w:spacing w:before="240" w:after="0" w:line="276" w:lineRule="auto"/>
        <w:ind w:left="20" w:right="20" w:firstLine="720"/>
        <w:contextualSpacing/>
        <w:rPr>
          <w:rFonts w:asciiTheme="minorHAnsi" w:eastAsia="Calibri" w:hAnsiTheme="minorHAnsi" w:cstheme="minorHAnsi"/>
          <w:szCs w:val="22"/>
          <w:lang w:val="el-GR" w:eastAsia="en-US"/>
        </w:rPr>
      </w:pPr>
      <w:r w:rsidRPr="00765090">
        <w:rPr>
          <w:rFonts w:asciiTheme="minorHAnsi" w:eastAsia="Calibri" w:hAnsiTheme="minorHAnsi" w:cstheme="minorHAnsi"/>
          <w:szCs w:val="22"/>
          <w:lang w:val="el-GR" w:eastAsia="en-US"/>
        </w:rPr>
        <w:t>Όλα τα υπό προμήθεια είδη πρέπει να είναι Α' ποιότητας και της απόλυτης αρεσκείας του φορέα.</w:t>
      </w:r>
    </w:p>
    <w:p w:rsidR="00093854" w:rsidRPr="00765090" w:rsidRDefault="00093854" w:rsidP="00093854">
      <w:pPr>
        <w:suppressAutoHyphens w:val="0"/>
        <w:spacing w:before="240" w:after="0" w:line="276" w:lineRule="auto"/>
        <w:ind w:left="20" w:right="20" w:firstLine="720"/>
        <w:contextualSpacing/>
        <w:rPr>
          <w:rFonts w:asciiTheme="minorHAnsi" w:eastAsia="Calibri" w:hAnsiTheme="minorHAnsi" w:cstheme="minorHAnsi"/>
          <w:szCs w:val="22"/>
          <w:lang w:val="el-GR" w:eastAsia="en-US"/>
        </w:rPr>
      </w:pPr>
      <w:r w:rsidRPr="00765090">
        <w:rPr>
          <w:rFonts w:asciiTheme="minorHAnsi" w:eastAsia="Calibri" w:hAnsiTheme="minorHAnsi" w:cstheme="minorHAnsi"/>
          <w:szCs w:val="22"/>
          <w:lang w:val="el-GR" w:eastAsia="en-US"/>
        </w:rPr>
        <w:t>Οι προμηθεύτριες εταιρείες να προσκομίσουν πιστοποιητικό ποιότητας των εταιρειών που συνεργάζονται σύμφωνα με την ελληνική και ευρωπαϊκή νομοθεσία.</w:t>
      </w:r>
    </w:p>
    <w:p w:rsidR="00093854" w:rsidRPr="00765090" w:rsidRDefault="00093854" w:rsidP="00093854">
      <w:pPr>
        <w:suppressAutoHyphens w:val="0"/>
        <w:spacing w:before="240" w:after="0" w:line="276" w:lineRule="auto"/>
        <w:ind w:left="20" w:right="20" w:firstLine="720"/>
        <w:contextualSpacing/>
        <w:rPr>
          <w:rFonts w:asciiTheme="minorHAnsi" w:eastAsia="Calibri" w:hAnsiTheme="minorHAnsi" w:cstheme="minorHAnsi"/>
          <w:szCs w:val="22"/>
          <w:lang w:val="el-GR" w:eastAsia="en-US"/>
        </w:rPr>
      </w:pPr>
      <w:r w:rsidRPr="00765090">
        <w:rPr>
          <w:rFonts w:asciiTheme="minorHAnsi" w:eastAsia="Calibri" w:hAnsiTheme="minorHAnsi" w:cstheme="minorHAnsi"/>
          <w:szCs w:val="22"/>
          <w:lang w:val="el-GR" w:eastAsia="en-US"/>
        </w:rPr>
        <w:t>Σημείωση: Στις τεχνικές προδιαγραφές περιλαμβάνονται τα κυριότερα προϊόντα χρήσης και είναι γενικού χαρακτήρα. Κατισχύει σε όλα η ελληνική και η ευρωπαϊκή νομοθεσία για τις προδιαγραφές παραγωγής, διάθεσης, συσκευασίας, τυποποίησης, κλπ. που αφορούν τα προμηθευόμενα είδη.</w:t>
      </w:r>
    </w:p>
    <w:p w:rsidR="00093854" w:rsidRPr="00765090" w:rsidRDefault="00093854" w:rsidP="00093854">
      <w:pPr>
        <w:suppressAutoHyphens w:val="0"/>
        <w:spacing w:after="200" w:line="276" w:lineRule="auto"/>
        <w:contextualSpacing/>
        <w:rPr>
          <w:rFonts w:asciiTheme="minorHAnsi" w:eastAsia="Calibri" w:hAnsiTheme="minorHAnsi" w:cstheme="minorHAnsi"/>
          <w:szCs w:val="22"/>
          <w:lang w:val="el-GR" w:eastAsia="en-US"/>
        </w:rPr>
      </w:pPr>
    </w:p>
    <w:p w:rsidR="00093854" w:rsidRPr="00765090" w:rsidRDefault="00093854" w:rsidP="00093854">
      <w:pPr>
        <w:suppressAutoHyphens w:val="0"/>
        <w:spacing w:before="240" w:after="0" w:line="276" w:lineRule="auto"/>
        <w:ind w:right="20"/>
        <w:contextualSpacing/>
        <w:rPr>
          <w:rFonts w:asciiTheme="minorHAnsi" w:eastAsia="Calibri" w:hAnsiTheme="minorHAnsi" w:cstheme="minorHAnsi"/>
          <w:szCs w:val="22"/>
          <w:lang w:val="el-GR" w:eastAsia="en-US"/>
        </w:rPr>
      </w:pPr>
      <w:r w:rsidRPr="00765090">
        <w:rPr>
          <w:rFonts w:asciiTheme="minorHAnsi" w:eastAsia="Calibri" w:hAnsiTheme="minorHAnsi" w:cstheme="minorHAnsi"/>
          <w:szCs w:val="22"/>
          <w:lang w:val="el-GR" w:eastAsia="en-US"/>
        </w:rPr>
        <w:t>ΟΡΟΙ ΠΑΡΑΔΟΣΗΣ</w:t>
      </w:r>
    </w:p>
    <w:p w:rsidR="00093854" w:rsidRPr="00765090" w:rsidRDefault="00093854" w:rsidP="00093854">
      <w:pPr>
        <w:suppressAutoHyphens w:val="0"/>
        <w:spacing w:before="240" w:after="0" w:line="276" w:lineRule="auto"/>
        <w:ind w:left="20" w:right="20" w:firstLine="720"/>
        <w:contextualSpacing/>
        <w:rPr>
          <w:rFonts w:asciiTheme="minorHAnsi" w:eastAsia="Calibri" w:hAnsiTheme="minorHAnsi" w:cstheme="minorHAnsi"/>
          <w:szCs w:val="22"/>
          <w:lang w:val="el-GR" w:eastAsia="en-US"/>
        </w:rPr>
      </w:pPr>
      <w:r w:rsidRPr="00765090">
        <w:rPr>
          <w:rFonts w:asciiTheme="minorHAnsi" w:eastAsia="Calibri" w:hAnsiTheme="minorHAnsi" w:cstheme="minorHAnsi"/>
          <w:szCs w:val="22"/>
          <w:lang w:val="el-GR" w:eastAsia="en-US"/>
        </w:rPr>
        <w:lastRenderedPageBreak/>
        <w:t>Για την ομαλή λειτουργία των νοσοκομείων, οι παραδόσεις των προμηθευτών απαραίτητα πρέπει να πραγματοποιούνται από Δευτέρα έως Παρασκευή, πρωινές ώρες από τις 7:30 έως στις 11:30, ώρες που είναι δυνατή η παραλαβή από την αρμόδια επιτροπή.</w:t>
      </w:r>
    </w:p>
    <w:p w:rsidR="00093854" w:rsidRPr="00765090" w:rsidRDefault="00093854" w:rsidP="00093854">
      <w:pPr>
        <w:suppressAutoHyphens w:val="0"/>
        <w:spacing w:after="0" w:line="276" w:lineRule="auto"/>
        <w:ind w:left="20" w:right="20" w:firstLine="720"/>
        <w:contextualSpacing/>
        <w:rPr>
          <w:rFonts w:asciiTheme="minorHAnsi" w:eastAsia="Calibri" w:hAnsiTheme="minorHAnsi" w:cstheme="minorHAnsi"/>
          <w:szCs w:val="22"/>
          <w:lang w:val="el-GR" w:eastAsia="en-US"/>
        </w:rPr>
      </w:pPr>
      <w:r w:rsidRPr="00765090">
        <w:rPr>
          <w:rFonts w:asciiTheme="minorHAnsi" w:eastAsia="Calibri" w:hAnsiTheme="minorHAnsi" w:cstheme="minorHAnsi"/>
          <w:szCs w:val="22"/>
          <w:lang w:val="el-GR" w:eastAsia="en-US"/>
        </w:rPr>
        <w:t>Απαραίτητα όλοι οι προμηθευτές να παραδίδουν από Δευτέρα έως Παρασκευή:</w:t>
      </w:r>
    </w:p>
    <w:p w:rsidR="00093854" w:rsidRPr="00765090" w:rsidRDefault="00093854" w:rsidP="00093854">
      <w:pPr>
        <w:numPr>
          <w:ilvl w:val="0"/>
          <w:numId w:val="27"/>
        </w:numPr>
        <w:suppressAutoHyphens w:val="0"/>
        <w:spacing w:before="240" w:after="0" w:line="276" w:lineRule="auto"/>
        <w:ind w:right="20"/>
        <w:contextualSpacing/>
        <w:rPr>
          <w:rFonts w:asciiTheme="minorHAnsi" w:eastAsia="Calibri" w:hAnsiTheme="minorHAnsi" w:cstheme="minorHAnsi"/>
          <w:szCs w:val="22"/>
          <w:lang w:val="el-GR" w:eastAsia="en-US"/>
        </w:rPr>
      </w:pPr>
      <w:r w:rsidRPr="00765090">
        <w:rPr>
          <w:rFonts w:asciiTheme="minorHAnsi" w:eastAsia="Calibri" w:hAnsiTheme="minorHAnsi" w:cstheme="minorHAnsi"/>
          <w:szCs w:val="22"/>
          <w:lang w:val="el-GR" w:eastAsia="en-US"/>
        </w:rPr>
        <w:t>2 φορές εβδομαδιαίως τα είδη των ομάδων διάφορα κρέατα</w:t>
      </w:r>
    </w:p>
    <w:p w:rsidR="00093854" w:rsidRPr="00765090" w:rsidRDefault="00093854" w:rsidP="00093854">
      <w:pPr>
        <w:suppressAutoHyphens w:val="0"/>
        <w:spacing w:after="0" w:line="276" w:lineRule="auto"/>
        <w:ind w:left="20" w:right="20" w:firstLine="720"/>
        <w:contextualSpacing/>
        <w:rPr>
          <w:rFonts w:asciiTheme="minorHAnsi" w:eastAsia="Calibri" w:hAnsiTheme="minorHAnsi" w:cstheme="minorHAnsi"/>
          <w:szCs w:val="22"/>
          <w:lang w:val="el-GR" w:eastAsia="en-US"/>
        </w:rPr>
      </w:pPr>
      <w:r w:rsidRPr="00765090">
        <w:rPr>
          <w:rFonts w:asciiTheme="minorHAnsi" w:eastAsia="Calibri" w:hAnsiTheme="minorHAnsi" w:cstheme="minorHAnsi"/>
          <w:szCs w:val="22"/>
          <w:lang w:val="el-GR" w:eastAsia="en-US"/>
        </w:rPr>
        <w:t>Στην περίπτωση επιστροφής κατά την παραλαβή λόγω μη ικανοποιητικών ποιοτικών χαρακτηριστικών ο προμηθευτής οφείλει να αντικαταστήσει άμεσα την παραγγελθείσα ποσότητα με άλλη που θα έχει σωστά ποιοτικά χαρακτηριστικά.</w:t>
      </w:r>
    </w:p>
    <w:p w:rsidR="00093854" w:rsidRPr="00765090" w:rsidRDefault="00093854" w:rsidP="00093854">
      <w:pPr>
        <w:suppressAutoHyphens w:val="0"/>
        <w:spacing w:before="240" w:after="0" w:line="276" w:lineRule="auto"/>
        <w:ind w:left="20" w:right="20" w:firstLine="720"/>
        <w:contextualSpacing/>
        <w:rPr>
          <w:rFonts w:asciiTheme="minorHAnsi" w:eastAsia="Calibri" w:hAnsiTheme="minorHAnsi" w:cstheme="minorHAnsi"/>
          <w:szCs w:val="22"/>
          <w:lang w:val="el-GR" w:eastAsia="en-US"/>
        </w:rPr>
      </w:pPr>
      <w:r w:rsidRPr="00765090">
        <w:rPr>
          <w:rFonts w:asciiTheme="minorHAnsi" w:eastAsia="Calibri" w:hAnsiTheme="minorHAnsi" w:cstheme="minorHAnsi"/>
          <w:szCs w:val="22"/>
          <w:lang w:val="el-GR" w:eastAsia="en-US"/>
        </w:rPr>
        <w:t>Ο προμηθευτής μόλις λάβει την παραγγελία μέσω ηλεκτρονικού ταχυδρομείου οφείλει να ενημερώσει για την λήψη της και την πορεία της εκτέλεσης της (διαθεσιμότητα προϊόντων και παράδοση) με απαντητικό e-mail.</w:t>
      </w:r>
    </w:p>
    <w:p w:rsidR="00093854" w:rsidRDefault="00093854" w:rsidP="00093854">
      <w:pPr>
        <w:suppressAutoHyphens w:val="0"/>
        <w:autoSpaceDE w:val="0"/>
        <w:spacing w:before="57" w:after="57"/>
        <w:rPr>
          <w:rFonts w:eastAsia="SimSun"/>
          <w:szCs w:val="22"/>
          <w:lang w:val="el-GR"/>
        </w:rPr>
      </w:pPr>
    </w:p>
    <w:p w:rsidR="00093854" w:rsidRDefault="00093854" w:rsidP="00093854">
      <w:pPr>
        <w:suppressAutoHyphens w:val="0"/>
        <w:autoSpaceDE w:val="0"/>
        <w:spacing w:before="57" w:after="57"/>
        <w:rPr>
          <w:rFonts w:eastAsia="SimSun"/>
          <w:i/>
          <w:iCs/>
          <w:color w:val="5B9BD5"/>
          <w:szCs w:val="22"/>
          <w:lang w:val="el-GR"/>
        </w:rPr>
      </w:pPr>
      <w:r>
        <w:rPr>
          <w:rFonts w:eastAsia="SimSun"/>
          <w:szCs w:val="22"/>
          <w:lang w:val="el-GR"/>
        </w:rPr>
        <w:t>Απαιτήσεις και Τεχνικές Προδιαγραφές ανά τμήμα αντικειμένου</w:t>
      </w:r>
    </w:p>
    <w:p w:rsidR="00093854" w:rsidRDefault="00093854" w:rsidP="00093854">
      <w:pPr>
        <w:suppressAutoHyphens w:val="0"/>
        <w:autoSpaceDE w:val="0"/>
        <w:spacing w:before="57" w:after="57"/>
        <w:rPr>
          <w:rFonts w:eastAsia="SimSun"/>
          <w:szCs w:val="22"/>
          <w:lang w:val="el-GR"/>
        </w:rPr>
      </w:pPr>
      <w:r>
        <w:rPr>
          <w:rFonts w:eastAsia="SimSun"/>
          <w:szCs w:val="22"/>
          <w:lang w:val="el-GR"/>
        </w:rPr>
        <w:t>Τόπος υλοποίησης/παράδοσης</w:t>
      </w:r>
    </w:p>
    <w:p w:rsidR="00093854" w:rsidRPr="00291042" w:rsidRDefault="00093854" w:rsidP="00093854">
      <w:pPr>
        <w:rPr>
          <w:sz w:val="24"/>
          <w:lang w:val="el-GR" w:eastAsia="el-GR"/>
        </w:rPr>
      </w:pPr>
      <w:r w:rsidRPr="00291042">
        <w:rPr>
          <w:sz w:val="24"/>
          <w:lang w:val="el-GR" w:eastAsia="el-GR"/>
        </w:rPr>
        <w:t>Οργανική Μονάδα Έδρας του Γ.Ν. Λασιθίου – Γ.Ν.-Κ.Υ. Νεαπόλεως «Διαλυνάκειο»- Κνωσού 2-4, Άγιος Νικόλαος, Τ.Κ. 72100</w:t>
      </w:r>
    </w:p>
    <w:p w:rsidR="00093854" w:rsidRPr="00291042" w:rsidRDefault="00093854" w:rsidP="00093854">
      <w:pPr>
        <w:rPr>
          <w:sz w:val="24"/>
          <w:lang w:val="el-GR" w:eastAsia="el-GR"/>
        </w:rPr>
      </w:pPr>
      <w:r w:rsidRPr="00291042">
        <w:rPr>
          <w:sz w:val="24"/>
          <w:lang w:val="el-GR" w:eastAsia="el-GR"/>
        </w:rPr>
        <w:t>Αποκεντρωμένη Οργανική Μονάδα Ιεράπετρας του Γ.Ν. Λασιθίου – Γ.Ν.-Κ.Υ. Νεαπόλεως «Διαλυνάκειο»- Καλημεράκη 6, Ιεράπετρα, Τ.Κ. 72200</w:t>
      </w:r>
    </w:p>
    <w:p w:rsidR="00093854" w:rsidRPr="00291042" w:rsidRDefault="00093854" w:rsidP="00093854">
      <w:pPr>
        <w:rPr>
          <w:sz w:val="24"/>
          <w:lang w:val="el-GR" w:eastAsia="el-GR"/>
        </w:rPr>
      </w:pPr>
      <w:r w:rsidRPr="00291042">
        <w:rPr>
          <w:sz w:val="24"/>
          <w:lang w:val="el-GR" w:eastAsia="el-GR"/>
        </w:rPr>
        <w:t>Αποκεντρωμένη Οργανική Μονάδα Σητείας του Γ.Ν. Λασιθίου – Γ.Ν.-Κ.Υ. Νεαπόλεως «Διαλυνάκειο»- Καπετάν Γιάννη Παπαδάκη 3 Ξεροκαμάρες, Σητεία, Τ.Κ. 72300</w:t>
      </w:r>
    </w:p>
    <w:p w:rsidR="00093854" w:rsidRPr="00291042" w:rsidRDefault="00093854" w:rsidP="00093854">
      <w:pPr>
        <w:rPr>
          <w:sz w:val="24"/>
          <w:lang w:val="el-GR" w:eastAsia="el-GR"/>
        </w:rPr>
      </w:pPr>
      <w:r w:rsidRPr="00291042">
        <w:rPr>
          <w:sz w:val="24"/>
          <w:lang w:val="el-GR" w:eastAsia="el-GR"/>
        </w:rPr>
        <w:t>Γ.Ν.-Κ.Υ. Νεαπόλεως «Διαλυνάκειο», Γ. Διαλυνά 2, Νεάπολη, Τ.Κ. 72400</w:t>
      </w:r>
    </w:p>
    <w:p w:rsidR="00093854" w:rsidRPr="0094445B" w:rsidRDefault="00093854" w:rsidP="00093854">
      <w:pPr>
        <w:suppressAutoHyphens w:val="0"/>
        <w:autoSpaceDE w:val="0"/>
        <w:spacing w:before="57" w:after="57"/>
        <w:rPr>
          <w:rFonts w:eastAsia="SimSun"/>
          <w:szCs w:val="22"/>
          <w:lang w:val="el-GR"/>
        </w:rPr>
      </w:pPr>
      <w:r>
        <w:rPr>
          <w:rFonts w:eastAsia="SimSun"/>
          <w:szCs w:val="22"/>
          <w:lang w:val="el-GR"/>
        </w:rPr>
        <w:t xml:space="preserve">Προαιρέσεις </w:t>
      </w:r>
      <w:r w:rsidRPr="0094445B">
        <w:rPr>
          <w:rFonts w:eastAsia="SimSun"/>
          <w:szCs w:val="22"/>
          <w:lang w:val="el-GR"/>
        </w:rPr>
        <w:t>Η Αναθέτουσα Αρχή με αιτιολογημένη απόφασή της, η οποία κοινοποιείται στους Αναδόχους το αργότερο ένα (1) μήνα πριν από τη χρονική λήξη της σύμβασης ή της λήξης του φυσικού ή οικονομικού της αντικειμένου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w:t>
      </w:r>
    </w:p>
    <w:p w:rsidR="00093854" w:rsidRPr="0094445B" w:rsidRDefault="00093854" w:rsidP="00093854">
      <w:pPr>
        <w:suppressAutoHyphens w:val="0"/>
        <w:autoSpaceDE w:val="0"/>
        <w:spacing w:before="57" w:after="57"/>
        <w:rPr>
          <w:rFonts w:eastAsia="SimSun"/>
          <w:szCs w:val="22"/>
          <w:lang w:val="el-GR"/>
        </w:rPr>
      </w:pPr>
      <w:r w:rsidRPr="0094445B">
        <w:rPr>
          <w:rFonts w:eastAsia="SimSun"/>
          <w:szCs w:val="22"/>
          <w:lang w:val="el-GR"/>
        </w:rPr>
        <w:t>Αξία δικαιώματος προαίρεσης 114.342,91 ευρώ πλέον Φ.Π.Α.</w:t>
      </w:r>
    </w:p>
    <w:p w:rsidR="00093854" w:rsidRDefault="00093854" w:rsidP="00093854">
      <w:pPr>
        <w:suppressAutoHyphens w:val="0"/>
        <w:autoSpaceDE w:val="0"/>
        <w:spacing w:before="57" w:after="57"/>
        <w:rPr>
          <w:rFonts w:eastAsia="SimSun"/>
          <w:szCs w:val="22"/>
          <w:lang w:val="el-GR"/>
        </w:rPr>
      </w:pPr>
      <w:r>
        <w:rPr>
          <w:rFonts w:eastAsia="SimSun"/>
          <w:szCs w:val="22"/>
          <w:lang w:val="el-GR"/>
        </w:rPr>
        <w:t xml:space="preserve">Παρατάσεις </w:t>
      </w:r>
      <w:r w:rsidRPr="0094445B">
        <w:rPr>
          <w:rFonts w:eastAsia="SimSun"/>
          <w:szCs w:val="22"/>
          <w:lang w:val="el-GR"/>
        </w:rPr>
        <w:t>Η διάρκεια της σύμβασης ορίζεται σε 12 μήνες. Δύναται να δοθεί παράταση έως 6 μήνες μονομερώς για την απορρόφηση του φυσικού και οικονομικού αντικειμένου της σύμβασης.</w:t>
      </w:r>
    </w:p>
    <w:p w:rsidR="00093854" w:rsidRPr="00AB3259" w:rsidRDefault="00093854" w:rsidP="00093854">
      <w:pPr>
        <w:suppressAutoHyphens w:val="0"/>
        <w:autoSpaceDE w:val="0"/>
        <w:spacing w:before="57" w:after="57"/>
        <w:rPr>
          <w:rFonts w:eastAsia="SimSun"/>
          <w:szCs w:val="22"/>
          <w:lang w:val="el-GR"/>
        </w:rPr>
      </w:pPr>
      <w:r>
        <w:rPr>
          <w:rFonts w:eastAsia="SimSun"/>
          <w:szCs w:val="22"/>
          <w:lang w:val="el-GR"/>
        </w:rPr>
        <w:t xml:space="preserve">Τροποποίηση Σύμβασης </w:t>
      </w:r>
      <w:r w:rsidRPr="00AB3259">
        <w:rPr>
          <w:rFonts w:eastAsia="SimSun"/>
          <w:szCs w:val="22"/>
          <w:lang w:val="el-GR"/>
        </w:rPr>
        <w:t>Σύμφωνα με τους όρους του αρ. 4.5 της παρούσας διακήρυξης</w:t>
      </w:r>
    </w:p>
    <w:p w:rsidR="00093854" w:rsidRDefault="00093854" w:rsidP="00093854">
      <w:pPr>
        <w:pStyle w:val="normalwithoutspacing"/>
        <w:spacing w:before="57" w:after="57"/>
        <w:rPr>
          <w:rFonts w:eastAsia="SimSun"/>
          <w:szCs w:val="22"/>
        </w:rPr>
      </w:pPr>
      <w:r>
        <w:rPr>
          <w:rFonts w:ascii="Arial" w:hAnsi="Arial" w:cs="Arial"/>
          <w:b/>
          <w:color w:val="002060"/>
          <w:szCs w:val="22"/>
        </w:rPr>
        <w:t>ΜΕΡΟΣ Β- ΟΙΚΟΝΟΜΙΚΟ ΑΝΤΙΚΕΙΜΕΝΟ ΤΗΣ ΣΥΜΒΑΣΗΣ</w:t>
      </w:r>
    </w:p>
    <w:p w:rsidR="00093854" w:rsidRDefault="00093854" w:rsidP="00093854">
      <w:pPr>
        <w:pStyle w:val="normalwithoutspacing"/>
      </w:pPr>
      <w:r>
        <w:rPr>
          <w:rFonts w:eastAsia="SimSun"/>
          <w:szCs w:val="22"/>
        </w:rPr>
        <w:t xml:space="preserve">Χρηματοδότηση: </w:t>
      </w:r>
      <w:r w:rsidRPr="00186B76">
        <w:t xml:space="preserve">Φορέας χρηματοδότησης της παρούσας σύμβασης είναι </w:t>
      </w:r>
      <w:r>
        <w:t>οι Οργανικές Μονάδες Αγίου Νικολάου, Ιεράπετρας και Σητείας</w:t>
      </w:r>
      <w:r w:rsidRPr="00186B76">
        <w:t xml:space="preserve"> </w:t>
      </w:r>
      <w:r>
        <w:t xml:space="preserve">του Γ.Ν. Λασιθίου και το Γ.Ν.-Κ.Υ. Νεάπολης «Διαλυνάκειο». </w:t>
      </w:r>
      <w:r w:rsidRPr="00186B76">
        <w:t xml:space="preserve">Η δαπάνη για την εν λόγω σύμβαση βαρύνει την </w:t>
      </w:r>
      <w:r w:rsidRPr="006F7866">
        <w:t xml:space="preserve">την με Κ.Α.: </w:t>
      </w:r>
      <w:r>
        <w:t>1511</w:t>
      </w:r>
      <w:r w:rsidRPr="006F7866">
        <w:t xml:space="preserve"> σχετική πίστωση του τακτικού προϋπολογισμού </w:t>
      </w:r>
      <w:r>
        <w:t>των οικονομικών</w:t>
      </w:r>
      <w:r w:rsidRPr="006F7866">
        <w:t xml:space="preserve"> </w:t>
      </w:r>
      <w:r>
        <w:t>ετών 2024</w:t>
      </w:r>
      <w:r w:rsidRPr="006F7866">
        <w:t xml:space="preserve"> </w:t>
      </w:r>
      <w:r>
        <w:t>, 2025, 2026</w:t>
      </w:r>
      <w:r w:rsidRPr="006F7866">
        <w:t xml:space="preserve"> </w:t>
      </w:r>
      <w:r>
        <w:t>των φορέων.</w:t>
      </w:r>
      <w:r w:rsidRPr="006F7866">
        <w:t xml:space="preserve">  </w:t>
      </w:r>
    </w:p>
    <w:p w:rsidR="00093854" w:rsidRDefault="00093854" w:rsidP="00093854">
      <w:pPr>
        <w:suppressAutoHyphens w:val="0"/>
        <w:autoSpaceDE w:val="0"/>
        <w:spacing w:before="57" w:after="57"/>
        <w:rPr>
          <w:rFonts w:eastAsia="SimSun"/>
          <w:szCs w:val="22"/>
          <w:lang w:val="el-GR"/>
        </w:rPr>
      </w:pPr>
      <w:r>
        <w:rPr>
          <w:rFonts w:eastAsia="SimSun"/>
          <w:szCs w:val="22"/>
          <w:lang w:val="el-GR"/>
        </w:rPr>
        <w:t xml:space="preserve">Εκτιμώμενη αξία σύμβασης σε ευρώ, χωρίς ΦΠΑ:  </w:t>
      </w:r>
      <w:r w:rsidRPr="00AB3259">
        <w:rPr>
          <w:rFonts w:eastAsia="SimSun"/>
          <w:szCs w:val="22"/>
          <w:lang w:val="el-GR"/>
        </w:rPr>
        <w:t>Η εκτιμώμενη αξία της σύμβασης ανέρχεται στο ποσό των 114.342,91 € μη συμπεριλαμβανομένου ΦΠΑ 13, 24 % (εκτιμώμενη αξία συμπεριλαμβανομένου ΦΠΑ: € 129.207,48) ΦΠΑ 14.864,57 €</w:t>
      </w:r>
    </w:p>
    <w:p w:rsidR="00093854" w:rsidRDefault="00093854" w:rsidP="00093854">
      <w:pPr>
        <w:suppressAutoHyphens w:val="0"/>
        <w:autoSpaceDE w:val="0"/>
        <w:spacing w:before="57" w:after="57"/>
        <w:rPr>
          <w:rFonts w:eastAsia="SimSun"/>
          <w:szCs w:val="22"/>
          <w:lang w:val="el-GR"/>
        </w:rPr>
      </w:pPr>
      <w:r>
        <w:rPr>
          <w:rFonts w:eastAsia="SimSun"/>
          <w:szCs w:val="22"/>
          <w:lang w:val="el-GR"/>
        </w:rPr>
        <w:t>Εκτιμώμενη αξία κάθε τμήματος της σύμβασης σε ευρώ, χωρίς ΦΠΑ</w:t>
      </w:r>
    </w:p>
    <w:tbl>
      <w:tblPr>
        <w:tblW w:w="8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3544"/>
        <w:gridCol w:w="2020"/>
        <w:gridCol w:w="2020"/>
      </w:tblGrid>
      <w:tr w:rsidR="00093854" w:rsidRPr="00AB25B2" w:rsidTr="00EB04F7">
        <w:trPr>
          <w:trHeight w:val="113"/>
          <w:jc w:val="center"/>
        </w:trPr>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93854" w:rsidRPr="00F0005E" w:rsidRDefault="00093854" w:rsidP="00EB04F7">
            <w:pPr>
              <w:suppressAutoHyphens w:val="0"/>
              <w:spacing w:after="0"/>
              <w:jc w:val="right"/>
              <w:rPr>
                <w:rFonts w:cs="Times New Roman"/>
                <w:color w:val="000000"/>
                <w:szCs w:val="22"/>
                <w:lang w:val="el-GR" w:eastAsia="el-GR"/>
              </w:rPr>
            </w:pPr>
            <w:r w:rsidRPr="00F0005E">
              <w:rPr>
                <w:rFonts w:cs="Times New Roman"/>
                <w:color w:val="000000"/>
                <w:szCs w:val="22"/>
                <w:lang w:val="el-GR" w:eastAsia="el-GR"/>
              </w:rPr>
              <w:t>Τμήμα</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93854" w:rsidRPr="00F0005E" w:rsidRDefault="00093854" w:rsidP="00EB04F7">
            <w:pPr>
              <w:suppressAutoHyphens w:val="0"/>
              <w:spacing w:after="0"/>
              <w:jc w:val="left"/>
              <w:rPr>
                <w:rFonts w:cs="Times New Roman"/>
                <w:color w:val="000000"/>
                <w:szCs w:val="22"/>
                <w:lang w:val="el-GR" w:eastAsia="el-GR"/>
              </w:rPr>
            </w:pPr>
            <w:r w:rsidRPr="00F0005E">
              <w:rPr>
                <w:rFonts w:cs="Times New Roman"/>
                <w:color w:val="000000"/>
                <w:szCs w:val="22"/>
                <w:lang w:val="el-GR" w:eastAsia="el-GR"/>
              </w:rPr>
              <w:t>Περιγραφή</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854" w:rsidRPr="00F0005E" w:rsidRDefault="00093854" w:rsidP="00EB04F7">
            <w:pPr>
              <w:suppressAutoHyphens w:val="0"/>
              <w:spacing w:after="0"/>
              <w:jc w:val="right"/>
              <w:rPr>
                <w:rFonts w:cs="Times New Roman"/>
                <w:color w:val="000000"/>
                <w:szCs w:val="22"/>
                <w:lang w:val="el-GR" w:eastAsia="el-GR"/>
              </w:rPr>
            </w:pPr>
            <w:r w:rsidRPr="00F0005E">
              <w:rPr>
                <w:rFonts w:cs="Times New Roman"/>
                <w:color w:val="000000"/>
                <w:szCs w:val="22"/>
                <w:lang w:val="el-GR" w:eastAsia="el-GR"/>
              </w:rPr>
              <w:t xml:space="preserve">Εκτιμώμενη Αξία </w:t>
            </w:r>
            <w:r>
              <w:rPr>
                <w:rFonts w:cs="Times New Roman"/>
                <w:color w:val="000000"/>
                <w:szCs w:val="22"/>
                <w:lang w:val="el-GR" w:eastAsia="el-GR"/>
              </w:rPr>
              <w:t xml:space="preserve">σε ευρώ </w:t>
            </w:r>
            <w:r w:rsidRPr="00F0005E">
              <w:rPr>
                <w:rFonts w:cs="Times New Roman"/>
                <w:color w:val="000000"/>
                <w:szCs w:val="22"/>
                <w:lang w:val="el-GR" w:eastAsia="el-GR"/>
              </w:rPr>
              <w:t>πλέον Φ.Π.Α.</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854" w:rsidRPr="00F0005E" w:rsidRDefault="00093854" w:rsidP="00EB04F7">
            <w:pPr>
              <w:suppressAutoHyphens w:val="0"/>
              <w:spacing w:after="0"/>
              <w:jc w:val="right"/>
              <w:rPr>
                <w:rFonts w:cs="Times New Roman"/>
                <w:color w:val="000000"/>
                <w:szCs w:val="22"/>
                <w:lang w:val="el-GR" w:eastAsia="el-GR"/>
              </w:rPr>
            </w:pPr>
            <w:r w:rsidRPr="00F0005E">
              <w:rPr>
                <w:rFonts w:cs="Times New Roman"/>
                <w:color w:val="000000"/>
                <w:szCs w:val="22"/>
                <w:lang w:val="el-GR" w:eastAsia="el-GR"/>
              </w:rPr>
              <w:t>Συντελεστής Φ.Π.Α.</w:t>
            </w:r>
          </w:p>
        </w:tc>
      </w:tr>
      <w:tr w:rsidR="00093854" w:rsidRPr="00AB25B2" w:rsidTr="00EB04F7">
        <w:trPr>
          <w:trHeight w:val="113"/>
          <w:jc w:val="center"/>
        </w:trPr>
        <w:tc>
          <w:tcPr>
            <w:tcW w:w="880" w:type="dxa"/>
            <w:shd w:val="clear" w:color="auto" w:fill="auto"/>
            <w:noWrap/>
            <w:vAlign w:val="bottom"/>
          </w:tcPr>
          <w:p w:rsidR="00093854" w:rsidRPr="00F0005E" w:rsidRDefault="00093854" w:rsidP="00EB04F7">
            <w:pPr>
              <w:pStyle w:val="aff1"/>
              <w:numPr>
                <w:ilvl w:val="0"/>
                <w:numId w:val="28"/>
              </w:numPr>
              <w:jc w:val="right"/>
              <w:rPr>
                <w:color w:val="000000"/>
                <w:szCs w:val="22"/>
                <w:lang w:val="el-GR"/>
              </w:rPr>
            </w:pPr>
          </w:p>
        </w:tc>
        <w:tc>
          <w:tcPr>
            <w:tcW w:w="3544" w:type="dxa"/>
            <w:shd w:val="clear" w:color="auto" w:fill="auto"/>
            <w:vAlign w:val="bottom"/>
            <w:hideMark/>
          </w:tcPr>
          <w:p w:rsidR="00093854" w:rsidRPr="00AB25B2" w:rsidRDefault="00093854" w:rsidP="00EB04F7">
            <w:pPr>
              <w:suppressAutoHyphens w:val="0"/>
              <w:spacing w:after="0"/>
              <w:jc w:val="left"/>
              <w:rPr>
                <w:rFonts w:cs="Times New Roman"/>
                <w:color w:val="000000"/>
                <w:szCs w:val="22"/>
                <w:lang w:val="el-GR" w:eastAsia="el-GR"/>
              </w:rPr>
            </w:pPr>
            <w:r w:rsidRPr="00AB25B2">
              <w:rPr>
                <w:rFonts w:cs="Times New Roman"/>
                <w:color w:val="000000"/>
                <w:szCs w:val="22"/>
                <w:lang w:val="el-GR" w:eastAsia="el-GR"/>
              </w:rPr>
              <w:t>Διάφορα κρέατα Ο.Μ. ΕΔΡΑΣ</w:t>
            </w:r>
          </w:p>
        </w:tc>
        <w:tc>
          <w:tcPr>
            <w:tcW w:w="2020" w:type="dxa"/>
            <w:shd w:val="clear" w:color="auto" w:fill="auto"/>
            <w:noWrap/>
            <w:vAlign w:val="bottom"/>
            <w:hideMark/>
          </w:tcPr>
          <w:p w:rsidR="00093854" w:rsidRPr="00AB25B2" w:rsidRDefault="00093854" w:rsidP="00EB04F7">
            <w:pPr>
              <w:suppressAutoHyphens w:val="0"/>
              <w:spacing w:after="0"/>
              <w:jc w:val="right"/>
              <w:rPr>
                <w:rFonts w:cs="Times New Roman"/>
                <w:color w:val="000000"/>
                <w:szCs w:val="22"/>
                <w:lang w:val="el-GR" w:eastAsia="el-GR"/>
              </w:rPr>
            </w:pPr>
            <w:r w:rsidRPr="00F0005E">
              <w:rPr>
                <w:rFonts w:cs="Times New Roman"/>
                <w:color w:val="000000"/>
                <w:szCs w:val="22"/>
                <w:lang w:val="el-GR" w:eastAsia="el-GR"/>
              </w:rPr>
              <w:t>58.559,98</w:t>
            </w:r>
          </w:p>
        </w:tc>
        <w:tc>
          <w:tcPr>
            <w:tcW w:w="2020" w:type="dxa"/>
            <w:shd w:val="clear" w:color="auto" w:fill="auto"/>
            <w:noWrap/>
            <w:vAlign w:val="bottom"/>
            <w:hideMark/>
          </w:tcPr>
          <w:p w:rsidR="00093854" w:rsidRPr="00AB25B2" w:rsidRDefault="00093854" w:rsidP="00EB04F7">
            <w:pPr>
              <w:suppressAutoHyphens w:val="0"/>
              <w:spacing w:after="0"/>
              <w:jc w:val="right"/>
              <w:rPr>
                <w:rFonts w:cs="Times New Roman"/>
                <w:color w:val="000000"/>
                <w:szCs w:val="22"/>
                <w:lang w:val="el-GR" w:eastAsia="el-GR"/>
              </w:rPr>
            </w:pPr>
            <w:r w:rsidRPr="00AB25B2">
              <w:rPr>
                <w:rFonts w:cs="Times New Roman"/>
                <w:color w:val="000000"/>
                <w:szCs w:val="22"/>
                <w:lang w:val="el-GR" w:eastAsia="el-GR"/>
              </w:rPr>
              <w:t>13%</w:t>
            </w:r>
          </w:p>
        </w:tc>
      </w:tr>
      <w:tr w:rsidR="00093854" w:rsidRPr="00AB25B2" w:rsidTr="00EB04F7">
        <w:trPr>
          <w:trHeight w:val="113"/>
          <w:jc w:val="center"/>
        </w:trPr>
        <w:tc>
          <w:tcPr>
            <w:tcW w:w="880" w:type="dxa"/>
            <w:shd w:val="clear" w:color="auto" w:fill="auto"/>
            <w:noWrap/>
            <w:vAlign w:val="bottom"/>
          </w:tcPr>
          <w:p w:rsidR="00093854" w:rsidRPr="00F0005E" w:rsidRDefault="00093854" w:rsidP="00EB04F7">
            <w:pPr>
              <w:pStyle w:val="aff1"/>
              <w:numPr>
                <w:ilvl w:val="0"/>
                <w:numId w:val="28"/>
              </w:numPr>
              <w:jc w:val="right"/>
              <w:rPr>
                <w:color w:val="000000"/>
                <w:szCs w:val="22"/>
                <w:lang w:val="el-GR"/>
              </w:rPr>
            </w:pPr>
          </w:p>
        </w:tc>
        <w:tc>
          <w:tcPr>
            <w:tcW w:w="3544" w:type="dxa"/>
            <w:shd w:val="clear" w:color="auto" w:fill="auto"/>
            <w:vAlign w:val="bottom"/>
            <w:hideMark/>
          </w:tcPr>
          <w:p w:rsidR="00093854" w:rsidRPr="00AB25B2" w:rsidRDefault="00093854" w:rsidP="00EB04F7">
            <w:pPr>
              <w:suppressAutoHyphens w:val="0"/>
              <w:spacing w:after="0"/>
              <w:jc w:val="left"/>
              <w:rPr>
                <w:rFonts w:cs="Times New Roman"/>
                <w:color w:val="000000"/>
                <w:szCs w:val="22"/>
                <w:lang w:val="el-GR" w:eastAsia="el-GR"/>
              </w:rPr>
            </w:pPr>
            <w:r w:rsidRPr="00AB25B2">
              <w:rPr>
                <w:rFonts w:cs="Times New Roman"/>
                <w:color w:val="000000"/>
                <w:szCs w:val="22"/>
                <w:lang w:val="el-GR" w:eastAsia="el-GR"/>
              </w:rPr>
              <w:t>Διάφορα κρέατα ΨΥΧΑΡΓΩΣ</w:t>
            </w:r>
          </w:p>
        </w:tc>
        <w:tc>
          <w:tcPr>
            <w:tcW w:w="2020" w:type="dxa"/>
            <w:shd w:val="clear" w:color="auto" w:fill="auto"/>
            <w:noWrap/>
            <w:vAlign w:val="bottom"/>
            <w:hideMark/>
          </w:tcPr>
          <w:p w:rsidR="00093854" w:rsidRPr="00AB25B2" w:rsidRDefault="00093854" w:rsidP="00EB04F7">
            <w:pPr>
              <w:suppressAutoHyphens w:val="0"/>
              <w:spacing w:after="0"/>
              <w:jc w:val="right"/>
              <w:rPr>
                <w:rFonts w:cs="Times New Roman"/>
                <w:color w:val="000000"/>
                <w:szCs w:val="22"/>
                <w:lang w:val="el-GR" w:eastAsia="el-GR"/>
              </w:rPr>
            </w:pPr>
            <w:r w:rsidRPr="00F0005E">
              <w:rPr>
                <w:rFonts w:cs="Times New Roman"/>
                <w:color w:val="000000"/>
                <w:szCs w:val="22"/>
                <w:lang w:val="el-GR" w:eastAsia="el-GR"/>
              </w:rPr>
              <w:t>2.902,60</w:t>
            </w:r>
          </w:p>
        </w:tc>
        <w:tc>
          <w:tcPr>
            <w:tcW w:w="2020" w:type="dxa"/>
            <w:shd w:val="clear" w:color="auto" w:fill="auto"/>
            <w:noWrap/>
            <w:vAlign w:val="bottom"/>
            <w:hideMark/>
          </w:tcPr>
          <w:p w:rsidR="00093854" w:rsidRPr="00AB25B2" w:rsidRDefault="00093854" w:rsidP="00EB04F7">
            <w:pPr>
              <w:suppressAutoHyphens w:val="0"/>
              <w:spacing w:after="0"/>
              <w:jc w:val="right"/>
              <w:rPr>
                <w:rFonts w:cs="Times New Roman"/>
                <w:color w:val="000000"/>
                <w:szCs w:val="22"/>
                <w:lang w:val="el-GR" w:eastAsia="el-GR"/>
              </w:rPr>
            </w:pPr>
            <w:r w:rsidRPr="00AB25B2">
              <w:rPr>
                <w:rFonts w:cs="Times New Roman"/>
                <w:color w:val="000000"/>
                <w:szCs w:val="22"/>
                <w:lang w:val="el-GR" w:eastAsia="el-GR"/>
              </w:rPr>
              <w:t>13%</w:t>
            </w:r>
          </w:p>
        </w:tc>
      </w:tr>
      <w:tr w:rsidR="00093854" w:rsidRPr="00AB25B2" w:rsidTr="00EB04F7">
        <w:trPr>
          <w:trHeight w:val="113"/>
          <w:jc w:val="center"/>
        </w:trPr>
        <w:tc>
          <w:tcPr>
            <w:tcW w:w="880" w:type="dxa"/>
            <w:shd w:val="clear" w:color="auto" w:fill="auto"/>
            <w:noWrap/>
            <w:vAlign w:val="bottom"/>
          </w:tcPr>
          <w:p w:rsidR="00093854" w:rsidRPr="00F0005E" w:rsidRDefault="00093854" w:rsidP="00EB04F7">
            <w:pPr>
              <w:pStyle w:val="aff1"/>
              <w:numPr>
                <w:ilvl w:val="0"/>
                <w:numId w:val="28"/>
              </w:numPr>
              <w:jc w:val="right"/>
              <w:rPr>
                <w:color w:val="000000"/>
                <w:szCs w:val="22"/>
                <w:lang w:val="el-GR"/>
              </w:rPr>
            </w:pPr>
          </w:p>
        </w:tc>
        <w:tc>
          <w:tcPr>
            <w:tcW w:w="3544" w:type="dxa"/>
            <w:shd w:val="clear" w:color="auto" w:fill="auto"/>
            <w:vAlign w:val="bottom"/>
            <w:hideMark/>
          </w:tcPr>
          <w:p w:rsidR="00093854" w:rsidRPr="00AB25B2" w:rsidRDefault="00093854" w:rsidP="00EB04F7">
            <w:pPr>
              <w:suppressAutoHyphens w:val="0"/>
              <w:spacing w:after="0"/>
              <w:jc w:val="left"/>
              <w:rPr>
                <w:rFonts w:cs="Times New Roman"/>
                <w:color w:val="000000"/>
                <w:szCs w:val="22"/>
                <w:lang w:val="el-GR" w:eastAsia="el-GR"/>
              </w:rPr>
            </w:pPr>
            <w:r w:rsidRPr="00AB25B2">
              <w:rPr>
                <w:rFonts w:cs="Times New Roman"/>
                <w:color w:val="000000"/>
                <w:szCs w:val="22"/>
                <w:lang w:val="el-GR" w:eastAsia="el-GR"/>
              </w:rPr>
              <w:t>Διάφορα κρέατα ΙΕΡΑΠΕΤΡΑΣ</w:t>
            </w:r>
          </w:p>
        </w:tc>
        <w:tc>
          <w:tcPr>
            <w:tcW w:w="2020" w:type="dxa"/>
            <w:shd w:val="clear" w:color="auto" w:fill="auto"/>
            <w:noWrap/>
            <w:vAlign w:val="bottom"/>
            <w:hideMark/>
          </w:tcPr>
          <w:p w:rsidR="00093854" w:rsidRPr="00AB25B2" w:rsidRDefault="00093854" w:rsidP="00EB04F7">
            <w:pPr>
              <w:suppressAutoHyphens w:val="0"/>
              <w:spacing w:after="0"/>
              <w:jc w:val="right"/>
              <w:rPr>
                <w:rFonts w:cs="Times New Roman"/>
                <w:color w:val="000000"/>
                <w:szCs w:val="22"/>
                <w:lang w:val="el-GR" w:eastAsia="el-GR"/>
              </w:rPr>
            </w:pPr>
            <w:r w:rsidRPr="00F0005E">
              <w:rPr>
                <w:rFonts w:cs="Times New Roman"/>
                <w:color w:val="000000"/>
                <w:szCs w:val="22"/>
                <w:lang w:val="el-GR" w:eastAsia="el-GR"/>
              </w:rPr>
              <w:t>14.003,62</w:t>
            </w:r>
          </w:p>
        </w:tc>
        <w:tc>
          <w:tcPr>
            <w:tcW w:w="2020" w:type="dxa"/>
            <w:shd w:val="clear" w:color="auto" w:fill="auto"/>
            <w:noWrap/>
            <w:vAlign w:val="bottom"/>
            <w:hideMark/>
          </w:tcPr>
          <w:p w:rsidR="00093854" w:rsidRPr="00AB25B2" w:rsidRDefault="00093854" w:rsidP="00EB04F7">
            <w:pPr>
              <w:suppressAutoHyphens w:val="0"/>
              <w:spacing w:after="0"/>
              <w:jc w:val="right"/>
              <w:rPr>
                <w:rFonts w:cs="Times New Roman"/>
                <w:color w:val="000000"/>
                <w:szCs w:val="22"/>
                <w:lang w:val="el-GR" w:eastAsia="el-GR"/>
              </w:rPr>
            </w:pPr>
            <w:r w:rsidRPr="00AB25B2">
              <w:rPr>
                <w:rFonts w:cs="Times New Roman"/>
                <w:color w:val="000000"/>
                <w:szCs w:val="22"/>
                <w:lang w:val="el-GR" w:eastAsia="el-GR"/>
              </w:rPr>
              <w:t>13%</w:t>
            </w:r>
          </w:p>
        </w:tc>
      </w:tr>
      <w:tr w:rsidR="00093854" w:rsidRPr="00AB25B2" w:rsidTr="00EB04F7">
        <w:trPr>
          <w:trHeight w:val="113"/>
          <w:jc w:val="center"/>
        </w:trPr>
        <w:tc>
          <w:tcPr>
            <w:tcW w:w="880" w:type="dxa"/>
            <w:shd w:val="clear" w:color="auto" w:fill="auto"/>
            <w:noWrap/>
            <w:vAlign w:val="bottom"/>
          </w:tcPr>
          <w:p w:rsidR="00093854" w:rsidRPr="00F0005E" w:rsidRDefault="00093854" w:rsidP="00EB04F7">
            <w:pPr>
              <w:pStyle w:val="aff1"/>
              <w:numPr>
                <w:ilvl w:val="0"/>
                <w:numId w:val="28"/>
              </w:numPr>
              <w:jc w:val="right"/>
              <w:rPr>
                <w:color w:val="000000"/>
                <w:szCs w:val="22"/>
                <w:lang w:val="el-GR"/>
              </w:rPr>
            </w:pPr>
          </w:p>
        </w:tc>
        <w:tc>
          <w:tcPr>
            <w:tcW w:w="3544" w:type="dxa"/>
            <w:shd w:val="clear" w:color="auto" w:fill="auto"/>
            <w:vAlign w:val="bottom"/>
            <w:hideMark/>
          </w:tcPr>
          <w:p w:rsidR="00093854" w:rsidRPr="00AB25B2" w:rsidRDefault="00093854" w:rsidP="00EB04F7">
            <w:pPr>
              <w:suppressAutoHyphens w:val="0"/>
              <w:spacing w:after="0"/>
              <w:jc w:val="left"/>
              <w:rPr>
                <w:rFonts w:cs="Times New Roman"/>
                <w:color w:val="000000"/>
                <w:szCs w:val="22"/>
                <w:lang w:val="el-GR" w:eastAsia="el-GR"/>
              </w:rPr>
            </w:pPr>
            <w:r w:rsidRPr="00AB25B2">
              <w:rPr>
                <w:rFonts w:cs="Times New Roman"/>
                <w:color w:val="000000"/>
                <w:szCs w:val="22"/>
                <w:lang w:val="el-GR" w:eastAsia="el-GR"/>
              </w:rPr>
              <w:t>Διάφορα κρέατα ΣΗΤΕΙΑΣ</w:t>
            </w:r>
          </w:p>
        </w:tc>
        <w:tc>
          <w:tcPr>
            <w:tcW w:w="2020" w:type="dxa"/>
            <w:shd w:val="clear" w:color="auto" w:fill="auto"/>
            <w:noWrap/>
            <w:vAlign w:val="bottom"/>
            <w:hideMark/>
          </w:tcPr>
          <w:p w:rsidR="00093854" w:rsidRPr="00AB25B2" w:rsidRDefault="00093854" w:rsidP="00EB04F7">
            <w:pPr>
              <w:suppressAutoHyphens w:val="0"/>
              <w:spacing w:after="0"/>
              <w:jc w:val="right"/>
              <w:rPr>
                <w:rFonts w:cs="Times New Roman"/>
                <w:color w:val="000000"/>
                <w:szCs w:val="22"/>
                <w:lang w:val="el-GR" w:eastAsia="el-GR"/>
              </w:rPr>
            </w:pPr>
            <w:r w:rsidRPr="00F0005E">
              <w:rPr>
                <w:rFonts w:cs="Times New Roman"/>
                <w:color w:val="000000"/>
                <w:szCs w:val="22"/>
                <w:lang w:val="el-GR" w:eastAsia="el-GR"/>
              </w:rPr>
              <w:t>29.520,72</w:t>
            </w:r>
          </w:p>
        </w:tc>
        <w:tc>
          <w:tcPr>
            <w:tcW w:w="2020" w:type="dxa"/>
            <w:shd w:val="clear" w:color="auto" w:fill="auto"/>
            <w:noWrap/>
            <w:vAlign w:val="bottom"/>
            <w:hideMark/>
          </w:tcPr>
          <w:p w:rsidR="00093854" w:rsidRPr="00AB25B2" w:rsidRDefault="00093854" w:rsidP="00EB04F7">
            <w:pPr>
              <w:suppressAutoHyphens w:val="0"/>
              <w:spacing w:after="0"/>
              <w:jc w:val="right"/>
              <w:rPr>
                <w:rFonts w:cs="Times New Roman"/>
                <w:color w:val="000000"/>
                <w:szCs w:val="22"/>
                <w:lang w:val="el-GR" w:eastAsia="el-GR"/>
              </w:rPr>
            </w:pPr>
            <w:r w:rsidRPr="00AB25B2">
              <w:rPr>
                <w:rFonts w:cs="Times New Roman"/>
                <w:color w:val="000000"/>
                <w:szCs w:val="22"/>
                <w:lang w:val="el-GR" w:eastAsia="el-GR"/>
              </w:rPr>
              <w:t>13%</w:t>
            </w:r>
          </w:p>
        </w:tc>
      </w:tr>
      <w:tr w:rsidR="00093854" w:rsidRPr="00AB25B2" w:rsidTr="00EB04F7">
        <w:trPr>
          <w:trHeight w:val="113"/>
          <w:jc w:val="center"/>
        </w:trPr>
        <w:tc>
          <w:tcPr>
            <w:tcW w:w="880" w:type="dxa"/>
            <w:shd w:val="clear" w:color="auto" w:fill="auto"/>
            <w:noWrap/>
            <w:vAlign w:val="bottom"/>
          </w:tcPr>
          <w:p w:rsidR="00093854" w:rsidRPr="00F0005E" w:rsidRDefault="00093854" w:rsidP="00EB04F7">
            <w:pPr>
              <w:pStyle w:val="aff1"/>
              <w:numPr>
                <w:ilvl w:val="0"/>
                <w:numId w:val="28"/>
              </w:numPr>
              <w:jc w:val="right"/>
              <w:rPr>
                <w:color w:val="000000"/>
                <w:szCs w:val="22"/>
                <w:lang w:val="el-GR"/>
              </w:rPr>
            </w:pPr>
          </w:p>
        </w:tc>
        <w:tc>
          <w:tcPr>
            <w:tcW w:w="3544" w:type="dxa"/>
            <w:shd w:val="clear" w:color="auto" w:fill="auto"/>
            <w:vAlign w:val="bottom"/>
            <w:hideMark/>
          </w:tcPr>
          <w:p w:rsidR="00093854" w:rsidRPr="00AB25B2" w:rsidRDefault="00093854" w:rsidP="00EB04F7">
            <w:pPr>
              <w:suppressAutoHyphens w:val="0"/>
              <w:spacing w:after="0"/>
              <w:jc w:val="left"/>
              <w:rPr>
                <w:rFonts w:cs="Times New Roman"/>
                <w:color w:val="000000"/>
                <w:szCs w:val="22"/>
                <w:lang w:val="el-GR" w:eastAsia="el-GR"/>
              </w:rPr>
            </w:pPr>
            <w:r w:rsidRPr="00AB25B2">
              <w:rPr>
                <w:rFonts w:cs="Times New Roman"/>
                <w:color w:val="000000"/>
                <w:szCs w:val="22"/>
                <w:lang w:val="el-GR" w:eastAsia="el-GR"/>
              </w:rPr>
              <w:t>Διάφορα κρέατα ΝΕΑΠΟΛΗΣ</w:t>
            </w:r>
          </w:p>
        </w:tc>
        <w:tc>
          <w:tcPr>
            <w:tcW w:w="2020" w:type="dxa"/>
            <w:shd w:val="clear" w:color="auto" w:fill="auto"/>
            <w:noWrap/>
            <w:vAlign w:val="bottom"/>
            <w:hideMark/>
          </w:tcPr>
          <w:p w:rsidR="00093854" w:rsidRPr="00AB25B2" w:rsidRDefault="00093854" w:rsidP="00EB04F7">
            <w:pPr>
              <w:suppressAutoHyphens w:val="0"/>
              <w:spacing w:after="0"/>
              <w:jc w:val="right"/>
              <w:rPr>
                <w:rFonts w:cs="Times New Roman"/>
                <w:color w:val="000000"/>
                <w:szCs w:val="22"/>
                <w:lang w:val="el-GR" w:eastAsia="el-GR"/>
              </w:rPr>
            </w:pPr>
            <w:r w:rsidRPr="00F0005E">
              <w:rPr>
                <w:rFonts w:cs="Times New Roman"/>
                <w:color w:val="000000"/>
                <w:szCs w:val="22"/>
                <w:lang w:val="el-GR" w:eastAsia="el-GR"/>
              </w:rPr>
              <w:t>9.355,99</w:t>
            </w:r>
          </w:p>
        </w:tc>
        <w:tc>
          <w:tcPr>
            <w:tcW w:w="2020" w:type="dxa"/>
            <w:shd w:val="clear" w:color="auto" w:fill="auto"/>
            <w:noWrap/>
            <w:vAlign w:val="bottom"/>
            <w:hideMark/>
          </w:tcPr>
          <w:p w:rsidR="00093854" w:rsidRPr="00AB25B2" w:rsidRDefault="00093854" w:rsidP="00EB04F7">
            <w:pPr>
              <w:suppressAutoHyphens w:val="0"/>
              <w:spacing w:after="0"/>
              <w:jc w:val="right"/>
              <w:rPr>
                <w:rFonts w:cs="Times New Roman"/>
                <w:color w:val="000000"/>
                <w:szCs w:val="22"/>
                <w:lang w:val="el-GR" w:eastAsia="el-GR"/>
              </w:rPr>
            </w:pPr>
            <w:r w:rsidRPr="00AB25B2">
              <w:rPr>
                <w:rFonts w:cs="Times New Roman"/>
                <w:color w:val="000000"/>
                <w:szCs w:val="22"/>
                <w:lang w:val="el-GR" w:eastAsia="el-GR"/>
              </w:rPr>
              <w:t>13%</w:t>
            </w:r>
          </w:p>
        </w:tc>
      </w:tr>
      <w:tr w:rsidR="00093854" w:rsidRPr="00AB25B2" w:rsidTr="00EB04F7">
        <w:trPr>
          <w:trHeight w:val="113"/>
          <w:jc w:val="center"/>
        </w:trPr>
        <w:tc>
          <w:tcPr>
            <w:tcW w:w="880" w:type="dxa"/>
            <w:shd w:val="clear" w:color="auto" w:fill="auto"/>
            <w:noWrap/>
            <w:vAlign w:val="bottom"/>
          </w:tcPr>
          <w:p w:rsidR="00093854" w:rsidRPr="00F0005E" w:rsidRDefault="00093854" w:rsidP="00EB04F7">
            <w:pPr>
              <w:pStyle w:val="aff1"/>
              <w:jc w:val="center"/>
              <w:rPr>
                <w:color w:val="000000"/>
                <w:szCs w:val="22"/>
                <w:lang w:val="el-GR"/>
              </w:rPr>
            </w:pPr>
          </w:p>
        </w:tc>
        <w:tc>
          <w:tcPr>
            <w:tcW w:w="3544" w:type="dxa"/>
            <w:shd w:val="clear" w:color="auto" w:fill="auto"/>
            <w:vAlign w:val="bottom"/>
          </w:tcPr>
          <w:p w:rsidR="00093854" w:rsidRPr="00AB25B2" w:rsidRDefault="00093854" w:rsidP="00EB04F7">
            <w:pPr>
              <w:suppressAutoHyphens w:val="0"/>
              <w:spacing w:after="0"/>
              <w:jc w:val="right"/>
              <w:rPr>
                <w:rFonts w:cs="Times New Roman"/>
                <w:color w:val="000000"/>
                <w:szCs w:val="22"/>
                <w:lang w:val="el-GR" w:eastAsia="el-GR"/>
              </w:rPr>
            </w:pPr>
            <w:r>
              <w:rPr>
                <w:rFonts w:cs="Times New Roman"/>
                <w:color w:val="000000"/>
                <w:szCs w:val="22"/>
                <w:lang w:val="el-GR" w:eastAsia="el-GR"/>
              </w:rPr>
              <w:t>ΣΥΝΟΛΟ</w:t>
            </w:r>
          </w:p>
        </w:tc>
        <w:tc>
          <w:tcPr>
            <w:tcW w:w="2020" w:type="dxa"/>
            <w:shd w:val="clear" w:color="auto" w:fill="auto"/>
            <w:noWrap/>
            <w:vAlign w:val="bottom"/>
          </w:tcPr>
          <w:p w:rsidR="00093854" w:rsidRPr="00F0005E" w:rsidRDefault="00093854" w:rsidP="00EB04F7">
            <w:pPr>
              <w:suppressAutoHyphens w:val="0"/>
              <w:spacing w:after="0"/>
              <w:jc w:val="right"/>
              <w:rPr>
                <w:rFonts w:cs="Times New Roman"/>
                <w:color w:val="000000"/>
                <w:szCs w:val="22"/>
                <w:lang w:val="el-GR" w:eastAsia="el-GR"/>
              </w:rPr>
            </w:pPr>
            <w:r w:rsidRPr="000A54F0">
              <w:rPr>
                <w:iCs/>
                <w:sz w:val="24"/>
              </w:rPr>
              <w:t>114.342,91</w:t>
            </w:r>
          </w:p>
        </w:tc>
        <w:tc>
          <w:tcPr>
            <w:tcW w:w="2020" w:type="dxa"/>
            <w:shd w:val="clear" w:color="auto" w:fill="auto"/>
            <w:noWrap/>
            <w:vAlign w:val="bottom"/>
          </w:tcPr>
          <w:p w:rsidR="00093854" w:rsidRPr="00AB25B2" w:rsidRDefault="00093854" w:rsidP="00EB04F7">
            <w:pPr>
              <w:suppressAutoHyphens w:val="0"/>
              <w:spacing w:after="0"/>
              <w:jc w:val="right"/>
              <w:rPr>
                <w:rFonts w:cs="Times New Roman"/>
                <w:color w:val="000000"/>
                <w:szCs w:val="22"/>
                <w:lang w:val="el-GR" w:eastAsia="el-GR"/>
              </w:rPr>
            </w:pPr>
          </w:p>
        </w:tc>
      </w:tr>
    </w:tbl>
    <w:p w:rsidR="00093854" w:rsidRDefault="00093854" w:rsidP="00093854">
      <w:pPr>
        <w:suppressAutoHyphens w:val="0"/>
        <w:autoSpaceDE w:val="0"/>
        <w:spacing w:before="57" w:after="57"/>
        <w:rPr>
          <w:rFonts w:eastAsia="SimSun"/>
          <w:szCs w:val="22"/>
          <w:lang w:val="el-GR"/>
        </w:rPr>
        <w:sectPr w:rsidR="00093854">
          <w:headerReference w:type="default" r:id="rId7"/>
          <w:footerReference w:type="default" r:id="rId8"/>
          <w:pgSz w:w="11906" w:h="16838"/>
          <w:pgMar w:top="1134" w:right="1134" w:bottom="1134" w:left="1134" w:header="720" w:footer="709" w:gutter="0"/>
          <w:cols w:space="720"/>
          <w:docGrid w:linePitch="600" w:charSpace="36864"/>
        </w:sectPr>
      </w:pPr>
    </w:p>
    <w:p w:rsidR="00093854" w:rsidRDefault="00093854" w:rsidP="00093854">
      <w:pPr>
        <w:suppressAutoHyphens w:val="0"/>
        <w:autoSpaceDE w:val="0"/>
        <w:spacing w:before="57" w:after="57"/>
        <w:rPr>
          <w:rFonts w:eastAsia="SimSun"/>
          <w:szCs w:val="22"/>
          <w:lang w:val="el-GR"/>
        </w:rPr>
      </w:pPr>
      <w:r>
        <w:rPr>
          <w:rFonts w:eastAsia="SimSun"/>
          <w:szCs w:val="22"/>
          <w:lang w:val="el-GR"/>
        </w:rPr>
        <w:lastRenderedPageBreak/>
        <w:t>Ανάλυση και Τεκμηρίωση προϋπολογισμού/Συνολική και ανά τμήμα/μονάδα</w:t>
      </w:r>
    </w:p>
    <w:tbl>
      <w:tblPr>
        <w:tblW w:w="22093" w:type="dxa"/>
        <w:tblInd w:w="-899" w:type="dxa"/>
        <w:tblLayout w:type="fixed"/>
        <w:tblLook w:val="04A0" w:firstRow="1" w:lastRow="0" w:firstColumn="1" w:lastColumn="0" w:noHBand="0" w:noVBand="1"/>
      </w:tblPr>
      <w:tblGrid>
        <w:gridCol w:w="468"/>
        <w:gridCol w:w="886"/>
        <w:gridCol w:w="1362"/>
        <w:gridCol w:w="597"/>
        <w:gridCol w:w="729"/>
        <w:gridCol w:w="425"/>
        <w:gridCol w:w="709"/>
        <w:gridCol w:w="1107"/>
        <w:gridCol w:w="1107"/>
        <w:gridCol w:w="617"/>
        <w:gridCol w:w="992"/>
        <w:gridCol w:w="997"/>
        <w:gridCol w:w="709"/>
        <w:gridCol w:w="1107"/>
        <w:gridCol w:w="1107"/>
        <w:gridCol w:w="764"/>
        <w:gridCol w:w="1107"/>
        <w:gridCol w:w="1107"/>
        <w:gridCol w:w="633"/>
        <w:gridCol w:w="981"/>
        <w:gridCol w:w="1034"/>
        <w:gridCol w:w="1110"/>
        <w:gridCol w:w="1219"/>
        <w:gridCol w:w="1219"/>
      </w:tblGrid>
      <w:tr w:rsidR="00093854" w:rsidRPr="00961FFC" w:rsidTr="00EB04F7">
        <w:trPr>
          <w:cantSplit/>
          <w:trHeight w:val="2219"/>
        </w:trPr>
        <w:tc>
          <w:tcPr>
            <w:tcW w:w="468" w:type="dxa"/>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rsidR="00093854" w:rsidRPr="00AB3259" w:rsidRDefault="00093854" w:rsidP="00EB04F7">
            <w:pPr>
              <w:suppressAutoHyphens w:val="0"/>
              <w:spacing w:after="0"/>
              <w:ind w:left="113" w:right="113"/>
              <w:jc w:val="left"/>
              <w:rPr>
                <w:b/>
                <w:bCs/>
                <w:sz w:val="20"/>
                <w:szCs w:val="20"/>
                <w:lang w:val="el-GR" w:eastAsia="el-GR"/>
              </w:rPr>
            </w:pPr>
            <w:r w:rsidRPr="00AB3259">
              <w:rPr>
                <w:b/>
                <w:bCs/>
                <w:sz w:val="20"/>
                <w:szCs w:val="20"/>
                <w:lang w:val="el-GR" w:eastAsia="el-GR"/>
              </w:rPr>
              <w:t>Α/Α</w:t>
            </w:r>
          </w:p>
        </w:tc>
        <w:tc>
          <w:tcPr>
            <w:tcW w:w="886" w:type="dxa"/>
            <w:tcBorders>
              <w:top w:val="single" w:sz="4" w:space="0" w:color="auto"/>
              <w:left w:val="nil"/>
              <w:bottom w:val="single" w:sz="4" w:space="0" w:color="auto"/>
              <w:right w:val="single" w:sz="4" w:space="0" w:color="auto"/>
            </w:tcBorders>
            <w:shd w:val="clear" w:color="auto" w:fill="auto"/>
            <w:textDirection w:val="btLr"/>
            <w:vAlign w:val="bottom"/>
            <w:hideMark/>
          </w:tcPr>
          <w:p w:rsidR="00093854" w:rsidRPr="00AB3259" w:rsidRDefault="00093854" w:rsidP="00EB04F7">
            <w:pPr>
              <w:suppressAutoHyphens w:val="0"/>
              <w:spacing w:after="0"/>
              <w:ind w:left="113" w:right="113"/>
              <w:jc w:val="left"/>
              <w:rPr>
                <w:b/>
                <w:bCs/>
                <w:sz w:val="20"/>
                <w:szCs w:val="20"/>
                <w:lang w:val="el-GR" w:eastAsia="el-GR"/>
              </w:rPr>
            </w:pPr>
            <w:r w:rsidRPr="00AB3259">
              <w:rPr>
                <w:b/>
                <w:bCs/>
                <w:sz w:val="20"/>
                <w:szCs w:val="20"/>
                <w:lang w:val="el-GR" w:eastAsia="el-GR"/>
              </w:rPr>
              <w:t>Κωδικός</w:t>
            </w:r>
          </w:p>
        </w:tc>
        <w:tc>
          <w:tcPr>
            <w:tcW w:w="1362" w:type="dxa"/>
            <w:tcBorders>
              <w:top w:val="single" w:sz="4" w:space="0" w:color="auto"/>
              <w:left w:val="nil"/>
              <w:bottom w:val="single" w:sz="4" w:space="0" w:color="auto"/>
              <w:right w:val="single" w:sz="4" w:space="0" w:color="auto"/>
            </w:tcBorders>
            <w:shd w:val="clear" w:color="auto" w:fill="auto"/>
            <w:textDirection w:val="btLr"/>
            <w:vAlign w:val="bottom"/>
            <w:hideMark/>
          </w:tcPr>
          <w:p w:rsidR="00093854" w:rsidRPr="00AB3259" w:rsidRDefault="00093854" w:rsidP="00EB04F7">
            <w:pPr>
              <w:suppressAutoHyphens w:val="0"/>
              <w:spacing w:after="0"/>
              <w:ind w:left="113" w:right="113"/>
              <w:jc w:val="left"/>
              <w:rPr>
                <w:b/>
                <w:bCs/>
                <w:sz w:val="20"/>
                <w:szCs w:val="20"/>
                <w:lang w:val="el-GR" w:eastAsia="el-GR"/>
              </w:rPr>
            </w:pPr>
            <w:r w:rsidRPr="00AB3259">
              <w:rPr>
                <w:b/>
                <w:bCs/>
                <w:sz w:val="20"/>
                <w:szCs w:val="20"/>
                <w:lang w:val="el-GR" w:eastAsia="el-GR"/>
              </w:rPr>
              <w:t>Είδος</w:t>
            </w:r>
          </w:p>
        </w:tc>
        <w:tc>
          <w:tcPr>
            <w:tcW w:w="597" w:type="dxa"/>
            <w:tcBorders>
              <w:top w:val="single" w:sz="4" w:space="0" w:color="auto"/>
              <w:left w:val="nil"/>
              <w:bottom w:val="single" w:sz="4" w:space="0" w:color="auto"/>
              <w:right w:val="single" w:sz="4" w:space="0" w:color="auto"/>
            </w:tcBorders>
            <w:shd w:val="clear" w:color="auto" w:fill="auto"/>
            <w:textDirection w:val="btLr"/>
            <w:vAlign w:val="bottom"/>
            <w:hideMark/>
          </w:tcPr>
          <w:p w:rsidR="00093854" w:rsidRPr="00AB3259" w:rsidRDefault="00093854" w:rsidP="00EB04F7">
            <w:pPr>
              <w:suppressAutoHyphens w:val="0"/>
              <w:spacing w:after="0"/>
              <w:ind w:left="113" w:right="113"/>
              <w:jc w:val="left"/>
              <w:rPr>
                <w:b/>
                <w:bCs/>
                <w:sz w:val="20"/>
                <w:szCs w:val="20"/>
                <w:lang w:val="el-GR" w:eastAsia="el-GR"/>
              </w:rPr>
            </w:pPr>
            <w:r w:rsidRPr="00AB3259">
              <w:rPr>
                <w:b/>
                <w:bCs/>
                <w:sz w:val="20"/>
                <w:szCs w:val="20"/>
                <w:lang w:val="el-GR" w:eastAsia="el-GR"/>
              </w:rPr>
              <w:t>Μ.Μ.</w:t>
            </w:r>
          </w:p>
        </w:tc>
        <w:tc>
          <w:tcPr>
            <w:tcW w:w="729" w:type="dxa"/>
            <w:tcBorders>
              <w:top w:val="single" w:sz="4" w:space="0" w:color="auto"/>
              <w:left w:val="nil"/>
              <w:bottom w:val="single" w:sz="4" w:space="0" w:color="auto"/>
              <w:right w:val="single" w:sz="4" w:space="0" w:color="auto"/>
            </w:tcBorders>
            <w:shd w:val="clear" w:color="auto" w:fill="auto"/>
            <w:textDirection w:val="btLr"/>
            <w:vAlign w:val="bottom"/>
            <w:hideMark/>
          </w:tcPr>
          <w:p w:rsidR="00093854" w:rsidRPr="00AB3259" w:rsidRDefault="00093854" w:rsidP="00EB04F7">
            <w:pPr>
              <w:suppressAutoHyphens w:val="0"/>
              <w:spacing w:after="0"/>
              <w:ind w:left="113" w:right="113"/>
              <w:jc w:val="left"/>
              <w:rPr>
                <w:b/>
                <w:bCs/>
                <w:sz w:val="20"/>
                <w:szCs w:val="20"/>
                <w:lang w:val="el-GR" w:eastAsia="el-GR"/>
              </w:rPr>
            </w:pPr>
            <w:r w:rsidRPr="00AB3259">
              <w:rPr>
                <w:b/>
                <w:bCs/>
                <w:sz w:val="20"/>
                <w:szCs w:val="20"/>
                <w:lang w:val="el-GR" w:eastAsia="el-GR"/>
              </w:rPr>
              <w:t>Τιμή αναφοράς</w:t>
            </w:r>
          </w:p>
        </w:tc>
        <w:tc>
          <w:tcPr>
            <w:tcW w:w="425" w:type="dxa"/>
            <w:tcBorders>
              <w:top w:val="single" w:sz="4" w:space="0" w:color="auto"/>
              <w:left w:val="nil"/>
              <w:bottom w:val="single" w:sz="4" w:space="0" w:color="auto"/>
              <w:right w:val="single" w:sz="4" w:space="0" w:color="auto"/>
            </w:tcBorders>
            <w:shd w:val="clear" w:color="auto" w:fill="auto"/>
            <w:textDirection w:val="btLr"/>
            <w:vAlign w:val="bottom"/>
            <w:hideMark/>
          </w:tcPr>
          <w:p w:rsidR="00093854" w:rsidRPr="00AB3259" w:rsidRDefault="00093854" w:rsidP="00EB04F7">
            <w:pPr>
              <w:suppressAutoHyphens w:val="0"/>
              <w:spacing w:after="0"/>
              <w:ind w:left="113" w:right="113"/>
              <w:jc w:val="left"/>
              <w:rPr>
                <w:b/>
                <w:bCs/>
                <w:sz w:val="20"/>
                <w:szCs w:val="20"/>
                <w:lang w:val="el-GR" w:eastAsia="el-GR"/>
              </w:rPr>
            </w:pPr>
            <w:r w:rsidRPr="00AB3259">
              <w:rPr>
                <w:b/>
                <w:bCs/>
                <w:sz w:val="20"/>
                <w:szCs w:val="20"/>
                <w:lang w:val="el-GR" w:eastAsia="el-GR"/>
              </w:rPr>
              <w:t>Φ.Π.Α.</w:t>
            </w:r>
          </w:p>
        </w:tc>
        <w:tc>
          <w:tcPr>
            <w:tcW w:w="709" w:type="dxa"/>
            <w:tcBorders>
              <w:top w:val="single" w:sz="4" w:space="0" w:color="auto"/>
              <w:left w:val="nil"/>
              <w:bottom w:val="single" w:sz="4" w:space="0" w:color="auto"/>
              <w:right w:val="single" w:sz="4" w:space="0" w:color="auto"/>
            </w:tcBorders>
            <w:shd w:val="clear" w:color="000000" w:fill="D6DCE4"/>
            <w:textDirection w:val="btLr"/>
            <w:vAlign w:val="bottom"/>
            <w:hideMark/>
          </w:tcPr>
          <w:p w:rsidR="00093854" w:rsidRPr="00AB3259" w:rsidRDefault="00093854" w:rsidP="00EB04F7">
            <w:pPr>
              <w:suppressAutoHyphens w:val="0"/>
              <w:spacing w:after="0"/>
              <w:ind w:left="113" w:right="113"/>
              <w:jc w:val="left"/>
              <w:rPr>
                <w:b/>
                <w:bCs/>
                <w:sz w:val="20"/>
                <w:szCs w:val="20"/>
                <w:lang w:val="el-GR" w:eastAsia="el-GR"/>
              </w:rPr>
            </w:pPr>
            <w:r w:rsidRPr="00AB3259">
              <w:rPr>
                <w:b/>
                <w:bCs/>
                <w:sz w:val="20"/>
                <w:szCs w:val="20"/>
                <w:lang w:val="el-GR" w:eastAsia="el-GR"/>
              </w:rPr>
              <w:t>ΠΟΣΟΤΗΤΕΣ Ο.Μ. ΕΔΡΑΣ</w:t>
            </w:r>
          </w:p>
        </w:tc>
        <w:tc>
          <w:tcPr>
            <w:tcW w:w="1107" w:type="dxa"/>
            <w:tcBorders>
              <w:top w:val="single" w:sz="4" w:space="0" w:color="auto"/>
              <w:left w:val="nil"/>
              <w:bottom w:val="single" w:sz="4" w:space="0" w:color="auto"/>
              <w:right w:val="single" w:sz="4" w:space="0" w:color="auto"/>
            </w:tcBorders>
            <w:shd w:val="clear" w:color="000000" w:fill="D6DCE4"/>
            <w:textDirection w:val="btLr"/>
            <w:vAlign w:val="bottom"/>
            <w:hideMark/>
          </w:tcPr>
          <w:p w:rsidR="00093854" w:rsidRPr="00AB3259" w:rsidRDefault="00093854" w:rsidP="00EB04F7">
            <w:pPr>
              <w:suppressAutoHyphens w:val="0"/>
              <w:spacing w:after="0"/>
              <w:ind w:left="113" w:right="113"/>
              <w:jc w:val="left"/>
              <w:rPr>
                <w:b/>
                <w:bCs/>
                <w:sz w:val="20"/>
                <w:szCs w:val="20"/>
                <w:lang w:val="el-GR" w:eastAsia="el-GR"/>
              </w:rPr>
            </w:pPr>
            <w:r w:rsidRPr="00AB3259">
              <w:rPr>
                <w:b/>
                <w:bCs/>
                <w:sz w:val="20"/>
                <w:szCs w:val="20"/>
                <w:lang w:val="el-GR" w:eastAsia="el-GR"/>
              </w:rPr>
              <w:t>Αξία χωρίς Φ.Π.Α. ΟΡΓΑΝ. ΜΟΝΑΔΑ ΕΔΡΑΣ</w:t>
            </w:r>
          </w:p>
        </w:tc>
        <w:tc>
          <w:tcPr>
            <w:tcW w:w="1107" w:type="dxa"/>
            <w:tcBorders>
              <w:top w:val="single" w:sz="4" w:space="0" w:color="auto"/>
              <w:left w:val="nil"/>
              <w:bottom w:val="single" w:sz="4" w:space="0" w:color="auto"/>
              <w:right w:val="single" w:sz="4" w:space="0" w:color="auto"/>
            </w:tcBorders>
            <w:shd w:val="clear" w:color="000000" w:fill="D6DCE4"/>
            <w:textDirection w:val="btLr"/>
            <w:vAlign w:val="bottom"/>
            <w:hideMark/>
          </w:tcPr>
          <w:p w:rsidR="00093854" w:rsidRPr="00AB3259" w:rsidRDefault="00093854" w:rsidP="00EB04F7">
            <w:pPr>
              <w:suppressAutoHyphens w:val="0"/>
              <w:spacing w:after="0"/>
              <w:ind w:left="113" w:right="113"/>
              <w:jc w:val="left"/>
              <w:rPr>
                <w:b/>
                <w:bCs/>
                <w:sz w:val="20"/>
                <w:szCs w:val="20"/>
                <w:lang w:val="el-GR" w:eastAsia="el-GR"/>
              </w:rPr>
            </w:pPr>
            <w:r w:rsidRPr="00AB3259">
              <w:rPr>
                <w:b/>
                <w:bCs/>
                <w:sz w:val="20"/>
                <w:szCs w:val="20"/>
                <w:lang w:val="el-GR" w:eastAsia="el-GR"/>
              </w:rPr>
              <w:t>Αξία με Φ.Π.Α. ΟΡΓΑΝ. ΜΟΝΑΔΑ ΕΔΡΑΣ</w:t>
            </w:r>
          </w:p>
        </w:tc>
        <w:tc>
          <w:tcPr>
            <w:tcW w:w="617" w:type="dxa"/>
            <w:tcBorders>
              <w:top w:val="single" w:sz="4" w:space="0" w:color="auto"/>
              <w:left w:val="nil"/>
              <w:bottom w:val="single" w:sz="4" w:space="0" w:color="auto"/>
              <w:right w:val="single" w:sz="4" w:space="0" w:color="auto"/>
            </w:tcBorders>
            <w:shd w:val="clear" w:color="000000" w:fill="FFF2CC"/>
            <w:textDirection w:val="btLr"/>
            <w:vAlign w:val="bottom"/>
            <w:hideMark/>
          </w:tcPr>
          <w:p w:rsidR="00093854" w:rsidRPr="00AB3259" w:rsidRDefault="00093854" w:rsidP="00EB04F7">
            <w:pPr>
              <w:suppressAutoHyphens w:val="0"/>
              <w:spacing w:after="0"/>
              <w:ind w:left="113" w:right="113"/>
              <w:jc w:val="left"/>
              <w:rPr>
                <w:b/>
                <w:bCs/>
                <w:sz w:val="20"/>
                <w:szCs w:val="20"/>
                <w:lang w:val="el-GR" w:eastAsia="el-GR"/>
              </w:rPr>
            </w:pPr>
            <w:r w:rsidRPr="00AB3259">
              <w:rPr>
                <w:b/>
                <w:bCs/>
                <w:sz w:val="20"/>
                <w:szCs w:val="20"/>
                <w:lang w:val="el-GR" w:eastAsia="el-GR"/>
              </w:rPr>
              <w:t>ΠΟΣΟΤΗΤΕΣ ΞΕΝΩΝΑΣ ΨΥΧΑΡΓΩΣ</w:t>
            </w:r>
          </w:p>
        </w:tc>
        <w:tc>
          <w:tcPr>
            <w:tcW w:w="992" w:type="dxa"/>
            <w:tcBorders>
              <w:top w:val="single" w:sz="4" w:space="0" w:color="auto"/>
              <w:left w:val="nil"/>
              <w:bottom w:val="single" w:sz="4" w:space="0" w:color="auto"/>
              <w:right w:val="single" w:sz="4" w:space="0" w:color="auto"/>
            </w:tcBorders>
            <w:shd w:val="clear" w:color="000000" w:fill="FFF2CC"/>
            <w:textDirection w:val="btLr"/>
            <w:vAlign w:val="bottom"/>
            <w:hideMark/>
          </w:tcPr>
          <w:p w:rsidR="00093854" w:rsidRPr="00AB3259" w:rsidRDefault="00093854" w:rsidP="00EB04F7">
            <w:pPr>
              <w:suppressAutoHyphens w:val="0"/>
              <w:spacing w:after="0"/>
              <w:ind w:left="113" w:right="113"/>
              <w:jc w:val="left"/>
              <w:rPr>
                <w:b/>
                <w:bCs/>
                <w:sz w:val="20"/>
                <w:szCs w:val="20"/>
                <w:lang w:val="el-GR" w:eastAsia="el-GR"/>
              </w:rPr>
            </w:pPr>
            <w:r w:rsidRPr="00AB3259">
              <w:rPr>
                <w:b/>
                <w:bCs/>
                <w:sz w:val="20"/>
                <w:szCs w:val="20"/>
                <w:lang w:val="el-GR" w:eastAsia="el-GR"/>
              </w:rPr>
              <w:t>Αξία χωρίς Φ.Π.Α. ΨΥΧΑΡΓΩΣ</w:t>
            </w:r>
          </w:p>
        </w:tc>
        <w:tc>
          <w:tcPr>
            <w:tcW w:w="997" w:type="dxa"/>
            <w:tcBorders>
              <w:top w:val="single" w:sz="4" w:space="0" w:color="auto"/>
              <w:left w:val="nil"/>
              <w:bottom w:val="single" w:sz="4" w:space="0" w:color="auto"/>
              <w:right w:val="single" w:sz="4" w:space="0" w:color="auto"/>
            </w:tcBorders>
            <w:shd w:val="clear" w:color="000000" w:fill="FFF2CC"/>
            <w:textDirection w:val="btLr"/>
            <w:vAlign w:val="bottom"/>
            <w:hideMark/>
          </w:tcPr>
          <w:p w:rsidR="00093854" w:rsidRPr="00AB3259" w:rsidRDefault="00093854" w:rsidP="00EB04F7">
            <w:pPr>
              <w:suppressAutoHyphens w:val="0"/>
              <w:spacing w:after="0"/>
              <w:ind w:left="113" w:right="113"/>
              <w:jc w:val="left"/>
              <w:rPr>
                <w:b/>
                <w:bCs/>
                <w:sz w:val="20"/>
                <w:szCs w:val="20"/>
                <w:lang w:val="el-GR" w:eastAsia="el-GR"/>
              </w:rPr>
            </w:pPr>
            <w:r w:rsidRPr="00AB3259">
              <w:rPr>
                <w:b/>
                <w:bCs/>
                <w:sz w:val="20"/>
                <w:szCs w:val="20"/>
                <w:lang w:val="el-GR" w:eastAsia="el-GR"/>
              </w:rPr>
              <w:t>Αξία με Φ.Π.Α. ΨΥΧΑΡΓΩΣ</w:t>
            </w:r>
          </w:p>
        </w:tc>
        <w:tc>
          <w:tcPr>
            <w:tcW w:w="709" w:type="dxa"/>
            <w:tcBorders>
              <w:top w:val="single" w:sz="4" w:space="0" w:color="auto"/>
              <w:left w:val="nil"/>
              <w:bottom w:val="single" w:sz="4" w:space="0" w:color="auto"/>
              <w:right w:val="single" w:sz="4" w:space="0" w:color="auto"/>
            </w:tcBorders>
            <w:shd w:val="clear" w:color="000000" w:fill="E2EFDA"/>
            <w:textDirection w:val="btLr"/>
            <w:vAlign w:val="bottom"/>
            <w:hideMark/>
          </w:tcPr>
          <w:p w:rsidR="00093854" w:rsidRPr="00AB3259" w:rsidRDefault="00093854" w:rsidP="00EB04F7">
            <w:pPr>
              <w:suppressAutoHyphens w:val="0"/>
              <w:spacing w:after="0"/>
              <w:ind w:left="113" w:right="113"/>
              <w:jc w:val="left"/>
              <w:rPr>
                <w:b/>
                <w:bCs/>
                <w:sz w:val="20"/>
                <w:szCs w:val="20"/>
                <w:lang w:val="el-GR" w:eastAsia="el-GR"/>
              </w:rPr>
            </w:pPr>
            <w:r w:rsidRPr="00AB3259">
              <w:rPr>
                <w:b/>
                <w:bCs/>
                <w:sz w:val="20"/>
                <w:szCs w:val="20"/>
                <w:lang w:val="el-GR" w:eastAsia="el-GR"/>
              </w:rPr>
              <w:t>ΠΟΣΟΤΗΤΕΣ Α.Ο.Μ. ΙΕΡΑΠΕΤΡΑΣ</w:t>
            </w:r>
          </w:p>
        </w:tc>
        <w:tc>
          <w:tcPr>
            <w:tcW w:w="1107" w:type="dxa"/>
            <w:tcBorders>
              <w:top w:val="single" w:sz="4" w:space="0" w:color="auto"/>
              <w:left w:val="nil"/>
              <w:bottom w:val="single" w:sz="4" w:space="0" w:color="auto"/>
              <w:right w:val="single" w:sz="4" w:space="0" w:color="auto"/>
            </w:tcBorders>
            <w:shd w:val="clear" w:color="000000" w:fill="E2EFDA"/>
            <w:textDirection w:val="btLr"/>
            <w:vAlign w:val="bottom"/>
            <w:hideMark/>
          </w:tcPr>
          <w:p w:rsidR="00093854" w:rsidRPr="00AB3259" w:rsidRDefault="00093854" w:rsidP="00EB04F7">
            <w:pPr>
              <w:suppressAutoHyphens w:val="0"/>
              <w:spacing w:after="0"/>
              <w:ind w:left="113" w:right="113"/>
              <w:jc w:val="left"/>
              <w:rPr>
                <w:b/>
                <w:bCs/>
                <w:sz w:val="20"/>
                <w:szCs w:val="20"/>
                <w:lang w:val="el-GR" w:eastAsia="el-GR"/>
              </w:rPr>
            </w:pPr>
            <w:r w:rsidRPr="00AB3259">
              <w:rPr>
                <w:b/>
                <w:bCs/>
                <w:sz w:val="20"/>
                <w:szCs w:val="20"/>
                <w:lang w:val="el-GR" w:eastAsia="el-GR"/>
              </w:rPr>
              <w:t>Αξία χωρίς Φ.Π.Α. ΑΠΟΚ. Ο.Μ. ΙΕΡΑΠΕΤΡΑΣ</w:t>
            </w:r>
          </w:p>
        </w:tc>
        <w:tc>
          <w:tcPr>
            <w:tcW w:w="1107" w:type="dxa"/>
            <w:tcBorders>
              <w:top w:val="single" w:sz="4" w:space="0" w:color="auto"/>
              <w:left w:val="nil"/>
              <w:bottom w:val="single" w:sz="4" w:space="0" w:color="auto"/>
              <w:right w:val="single" w:sz="4" w:space="0" w:color="auto"/>
            </w:tcBorders>
            <w:shd w:val="clear" w:color="000000" w:fill="E2EFDA"/>
            <w:textDirection w:val="btLr"/>
            <w:vAlign w:val="bottom"/>
            <w:hideMark/>
          </w:tcPr>
          <w:p w:rsidR="00093854" w:rsidRPr="00AB3259" w:rsidRDefault="00093854" w:rsidP="00EB04F7">
            <w:pPr>
              <w:suppressAutoHyphens w:val="0"/>
              <w:spacing w:after="0"/>
              <w:ind w:left="113" w:right="113"/>
              <w:jc w:val="left"/>
              <w:rPr>
                <w:b/>
                <w:bCs/>
                <w:sz w:val="20"/>
                <w:szCs w:val="20"/>
                <w:lang w:val="el-GR" w:eastAsia="el-GR"/>
              </w:rPr>
            </w:pPr>
            <w:r w:rsidRPr="00AB3259">
              <w:rPr>
                <w:b/>
                <w:bCs/>
                <w:sz w:val="20"/>
                <w:szCs w:val="20"/>
                <w:lang w:val="el-GR" w:eastAsia="el-GR"/>
              </w:rPr>
              <w:t>Αξία με Φ.Π.Α. ΑΠΟΚ. Ο.Μ. ΙΕΡΑΠΕΤΡΑΣ</w:t>
            </w:r>
          </w:p>
        </w:tc>
        <w:tc>
          <w:tcPr>
            <w:tcW w:w="764" w:type="dxa"/>
            <w:tcBorders>
              <w:top w:val="single" w:sz="4" w:space="0" w:color="auto"/>
              <w:left w:val="nil"/>
              <w:bottom w:val="single" w:sz="4" w:space="0" w:color="auto"/>
              <w:right w:val="single" w:sz="4" w:space="0" w:color="auto"/>
            </w:tcBorders>
            <w:shd w:val="clear" w:color="000000" w:fill="D9E1F2"/>
            <w:textDirection w:val="btLr"/>
            <w:vAlign w:val="bottom"/>
            <w:hideMark/>
          </w:tcPr>
          <w:p w:rsidR="00093854" w:rsidRPr="00AB3259" w:rsidRDefault="00093854" w:rsidP="00EB04F7">
            <w:pPr>
              <w:suppressAutoHyphens w:val="0"/>
              <w:spacing w:after="0"/>
              <w:ind w:left="113" w:right="113"/>
              <w:jc w:val="left"/>
              <w:rPr>
                <w:b/>
                <w:bCs/>
                <w:sz w:val="20"/>
                <w:szCs w:val="20"/>
                <w:lang w:val="el-GR" w:eastAsia="el-GR"/>
              </w:rPr>
            </w:pPr>
            <w:r w:rsidRPr="00AB3259">
              <w:rPr>
                <w:b/>
                <w:bCs/>
                <w:sz w:val="20"/>
                <w:szCs w:val="20"/>
                <w:lang w:val="el-GR" w:eastAsia="el-GR"/>
              </w:rPr>
              <w:t xml:space="preserve"> ΠΟΣΟΤΗΤΕΣ Α.Ο.Μ. ΣΗΤΕΙΑΣ</w:t>
            </w:r>
          </w:p>
        </w:tc>
        <w:tc>
          <w:tcPr>
            <w:tcW w:w="1107" w:type="dxa"/>
            <w:tcBorders>
              <w:top w:val="single" w:sz="4" w:space="0" w:color="auto"/>
              <w:left w:val="nil"/>
              <w:bottom w:val="single" w:sz="4" w:space="0" w:color="auto"/>
              <w:right w:val="single" w:sz="4" w:space="0" w:color="auto"/>
            </w:tcBorders>
            <w:shd w:val="clear" w:color="000000" w:fill="D9E1F2"/>
            <w:textDirection w:val="btLr"/>
            <w:vAlign w:val="bottom"/>
            <w:hideMark/>
          </w:tcPr>
          <w:p w:rsidR="00093854" w:rsidRPr="00AB3259" w:rsidRDefault="00093854" w:rsidP="00EB04F7">
            <w:pPr>
              <w:suppressAutoHyphens w:val="0"/>
              <w:spacing w:after="0"/>
              <w:ind w:left="113" w:right="113"/>
              <w:jc w:val="left"/>
              <w:rPr>
                <w:b/>
                <w:bCs/>
                <w:sz w:val="20"/>
                <w:szCs w:val="20"/>
                <w:lang w:val="el-GR" w:eastAsia="el-GR"/>
              </w:rPr>
            </w:pPr>
            <w:r w:rsidRPr="00AB3259">
              <w:rPr>
                <w:b/>
                <w:bCs/>
                <w:sz w:val="20"/>
                <w:szCs w:val="20"/>
                <w:lang w:val="el-GR" w:eastAsia="el-GR"/>
              </w:rPr>
              <w:t>Αξία χωρίς Φ.Π.Α. ΑΠΟΚ. ΟΡΓΑΝ. ΜΟΝ. ΣΗΤΕΙΑΣ</w:t>
            </w:r>
          </w:p>
        </w:tc>
        <w:tc>
          <w:tcPr>
            <w:tcW w:w="1107" w:type="dxa"/>
            <w:tcBorders>
              <w:top w:val="single" w:sz="4" w:space="0" w:color="auto"/>
              <w:left w:val="nil"/>
              <w:bottom w:val="single" w:sz="4" w:space="0" w:color="auto"/>
              <w:right w:val="single" w:sz="4" w:space="0" w:color="auto"/>
            </w:tcBorders>
            <w:shd w:val="clear" w:color="000000" w:fill="D9E1F2"/>
            <w:textDirection w:val="btLr"/>
            <w:vAlign w:val="bottom"/>
            <w:hideMark/>
          </w:tcPr>
          <w:p w:rsidR="00093854" w:rsidRPr="00AB3259" w:rsidRDefault="00093854" w:rsidP="00EB04F7">
            <w:pPr>
              <w:suppressAutoHyphens w:val="0"/>
              <w:spacing w:after="0"/>
              <w:ind w:left="113" w:right="113"/>
              <w:jc w:val="left"/>
              <w:rPr>
                <w:b/>
                <w:bCs/>
                <w:sz w:val="20"/>
                <w:szCs w:val="20"/>
                <w:lang w:val="el-GR" w:eastAsia="el-GR"/>
              </w:rPr>
            </w:pPr>
            <w:r w:rsidRPr="00AB3259">
              <w:rPr>
                <w:b/>
                <w:bCs/>
                <w:sz w:val="20"/>
                <w:szCs w:val="20"/>
                <w:lang w:val="el-GR" w:eastAsia="el-GR"/>
              </w:rPr>
              <w:t>Αξία με Φ.Π.Α. ΑΠΟΚ. ΟΡΓΑΝ. ΜΟΝ. ΣΗΤΕΙΑΣ</w:t>
            </w:r>
          </w:p>
        </w:tc>
        <w:tc>
          <w:tcPr>
            <w:tcW w:w="633" w:type="dxa"/>
            <w:tcBorders>
              <w:top w:val="single" w:sz="4" w:space="0" w:color="auto"/>
              <w:left w:val="nil"/>
              <w:bottom w:val="single" w:sz="4" w:space="0" w:color="auto"/>
              <w:right w:val="single" w:sz="4" w:space="0" w:color="auto"/>
            </w:tcBorders>
            <w:shd w:val="clear" w:color="000000" w:fill="FCE4D6"/>
            <w:textDirection w:val="btLr"/>
            <w:vAlign w:val="bottom"/>
            <w:hideMark/>
          </w:tcPr>
          <w:p w:rsidR="00093854" w:rsidRPr="00AB3259" w:rsidRDefault="00093854" w:rsidP="00EB04F7">
            <w:pPr>
              <w:suppressAutoHyphens w:val="0"/>
              <w:spacing w:after="0"/>
              <w:ind w:left="113" w:right="113"/>
              <w:jc w:val="left"/>
              <w:rPr>
                <w:b/>
                <w:bCs/>
                <w:sz w:val="20"/>
                <w:szCs w:val="20"/>
                <w:lang w:val="el-GR" w:eastAsia="el-GR"/>
              </w:rPr>
            </w:pPr>
            <w:r w:rsidRPr="00AB3259">
              <w:rPr>
                <w:b/>
                <w:bCs/>
                <w:sz w:val="20"/>
                <w:szCs w:val="20"/>
                <w:lang w:val="el-GR" w:eastAsia="el-GR"/>
              </w:rPr>
              <w:t>ΠΟΣΟΤΗΤΕΣ Γ.Ν.-Κ.Υ. ΝΕΑΠΟΛΗΣ</w:t>
            </w:r>
          </w:p>
        </w:tc>
        <w:tc>
          <w:tcPr>
            <w:tcW w:w="981" w:type="dxa"/>
            <w:tcBorders>
              <w:top w:val="single" w:sz="4" w:space="0" w:color="auto"/>
              <w:left w:val="nil"/>
              <w:bottom w:val="single" w:sz="4" w:space="0" w:color="auto"/>
              <w:right w:val="single" w:sz="4" w:space="0" w:color="auto"/>
            </w:tcBorders>
            <w:shd w:val="clear" w:color="000000" w:fill="FCE4D6"/>
            <w:textDirection w:val="btLr"/>
            <w:vAlign w:val="bottom"/>
            <w:hideMark/>
          </w:tcPr>
          <w:p w:rsidR="00093854" w:rsidRPr="00AB3259" w:rsidRDefault="00093854" w:rsidP="00EB04F7">
            <w:pPr>
              <w:suppressAutoHyphens w:val="0"/>
              <w:spacing w:after="0"/>
              <w:ind w:left="113" w:right="113"/>
              <w:jc w:val="left"/>
              <w:rPr>
                <w:b/>
                <w:bCs/>
                <w:sz w:val="20"/>
                <w:szCs w:val="20"/>
                <w:lang w:val="el-GR" w:eastAsia="el-GR"/>
              </w:rPr>
            </w:pPr>
            <w:r w:rsidRPr="00AB3259">
              <w:rPr>
                <w:b/>
                <w:bCs/>
                <w:sz w:val="20"/>
                <w:szCs w:val="20"/>
                <w:lang w:val="el-GR" w:eastAsia="el-GR"/>
              </w:rPr>
              <w:t>Αξία χωρίς Φ.Π.Α. Γ.Ν.-Κ.Υ. ΝΕΑΠΟΛΗΣ ΔΙΑΛΥΝΑΚΕΙΟ</w:t>
            </w:r>
          </w:p>
        </w:tc>
        <w:tc>
          <w:tcPr>
            <w:tcW w:w="1034" w:type="dxa"/>
            <w:tcBorders>
              <w:top w:val="single" w:sz="4" w:space="0" w:color="auto"/>
              <w:left w:val="nil"/>
              <w:bottom w:val="single" w:sz="4" w:space="0" w:color="auto"/>
              <w:right w:val="single" w:sz="4" w:space="0" w:color="auto"/>
            </w:tcBorders>
            <w:shd w:val="clear" w:color="000000" w:fill="FCE4D6"/>
            <w:textDirection w:val="btLr"/>
            <w:vAlign w:val="bottom"/>
            <w:hideMark/>
          </w:tcPr>
          <w:p w:rsidR="00093854" w:rsidRPr="00AB3259" w:rsidRDefault="00093854" w:rsidP="00EB04F7">
            <w:pPr>
              <w:suppressAutoHyphens w:val="0"/>
              <w:spacing w:after="0"/>
              <w:ind w:left="113" w:right="113"/>
              <w:jc w:val="left"/>
              <w:rPr>
                <w:b/>
                <w:bCs/>
                <w:sz w:val="20"/>
                <w:szCs w:val="20"/>
                <w:lang w:val="el-GR" w:eastAsia="el-GR"/>
              </w:rPr>
            </w:pPr>
            <w:r w:rsidRPr="00AB3259">
              <w:rPr>
                <w:b/>
                <w:bCs/>
                <w:sz w:val="20"/>
                <w:szCs w:val="20"/>
                <w:lang w:val="el-GR" w:eastAsia="el-GR"/>
              </w:rPr>
              <w:t>Αξία με Φ.Π.Α. Γ.Ν.-Κ.Υ. ΝΕΑΠΟΛΗΣ ΔΙΑΛΥΝΑΚΕΙΟ</w:t>
            </w:r>
          </w:p>
        </w:tc>
        <w:tc>
          <w:tcPr>
            <w:tcW w:w="1110" w:type="dxa"/>
            <w:tcBorders>
              <w:top w:val="single" w:sz="4" w:space="0" w:color="auto"/>
              <w:left w:val="nil"/>
              <w:bottom w:val="single" w:sz="4" w:space="0" w:color="auto"/>
              <w:right w:val="single" w:sz="4" w:space="0" w:color="auto"/>
            </w:tcBorders>
            <w:shd w:val="clear" w:color="auto" w:fill="auto"/>
            <w:textDirection w:val="btLr"/>
            <w:vAlign w:val="bottom"/>
            <w:hideMark/>
          </w:tcPr>
          <w:p w:rsidR="00093854" w:rsidRPr="00AB3259" w:rsidRDefault="00093854" w:rsidP="00EB04F7">
            <w:pPr>
              <w:suppressAutoHyphens w:val="0"/>
              <w:spacing w:after="0"/>
              <w:ind w:left="113" w:right="113"/>
              <w:jc w:val="left"/>
              <w:rPr>
                <w:b/>
                <w:bCs/>
                <w:color w:val="000000"/>
                <w:sz w:val="20"/>
                <w:szCs w:val="20"/>
                <w:lang w:val="el-GR" w:eastAsia="el-GR"/>
              </w:rPr>
            </w:pPr>
            <w:r w:rsidRPr="00AB3259">
              <w:rPr>
                <w:b/>
                <w:bCs/>
                <w:color w:val="000000"/>
                <w:sz w:val="20"/>
                <w:szCs w:val="20"/>
                <w:lang w:val="el-GR" w:eastAsia="el-GR"/>
              </w:rPr>
              <w:t>ΣΥΝΟΛΙΚΗ ΠΟΣΟΤΗΤΑ</w:t>
            </w:r>
          </w:p>
        </w:tc>
        <w:tc>
          <w:tcPr>
            <w:tcW w:w="1219" w:type="dxa"/>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rsidR="00093854" w:rsidRPr="00AB3259" w:rsidRDefault="00093854" w:rsidP="00EB04F7">
            <w:pPr>
              <w:suppressAutoHyphens w:val="0"/>
              <w:spacing w:after="0"/>
              <w:ind w:left="113" w:right="113"/>
              <w:jc w:val="left"/>
              <w:rPr>
                <w:b/>
                <w:bCs/>
                <w:color w:val="000000"/>
                <w:sz w:val="20"/>
                <w:szCs w:val="20"/>
                <w:lang w:val="el-GR" w:eastAsia="el-GR"/>
              </w:rPr>
            </w:pPr>
            <w:r w:rsidRPr="00AB3259">
              <w:rPr>
                <w:b/>
                <w:bCs/>
                <w:color w:val="000000"/>
                <w:sz w:val="20"/>
                <w:szCs w:val="20"/>
                <w:lang w:val="el-GR" w:eastAsia="el-GR"/>
              </w:rPr>
              <w:t>ΣΥΝΟΛΙΚΗ ΑΞΙΑ ΠΛΕΟΝ Φ.Π.Α.</w:t>
            </w:r>
          </w:p>
        </w:tc>
        <w:tc>
          <w:tcPr>
            <w:tcW w:w="1219" w:type="dxa"/>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rsidR="00093854" w:rsidRPr="00AB3259" w:rsidRDefault="00093854" w:rsidP="00EB04F7">
            <w:pPr>
              <w:suppressAutoHyphens w:val="0"/>
              <w:spacing w:after="0"/>
              <w:ind w:left="113" w:right="113"/>
              <w:jc w:val="left"/>
              <w:rPr>
                <w:b/>
                <w:bCs/>
                <w:color w:val="000000"/>
                <w:sz w:val="20"/>
                <w:szCs w:val="20"/>
                <w:lang w:val="el-GR" w:eastAsia="el-GR"/>
              </w:rPr>
            </w:pPr>
            <w:r w:rsidRPr="00AB3259">
              <w:rPr>
                <w:b/>
                <w:bCs/>
                <w:color w:val="000000"/>
                <w:sz w:val="20"/>
                <w:szCs w:val="20"/>
                <w:lang w:val="el-GR" w:eastAsia="el-GR"/>
              </w:rPr>
              <w:t>ΣΥΝΟΛΙΚΗ ΑΞΙΑ ΣΥΜΠ/ΝΟΥ Φ.Π.Α.</w:t>
            </w:r>
          </w:p>
        </w:tc>
      </w:tr>
      <w:tr w:rsidR="00093854" w:rsidRPr="00483409" w:rsidTr="00EB04F7">
        <w:trPr>
          <w:trHeight w:val="20"/>
        </w:trPr>
        <w:tc>
          <w:tcPr>
            <w:tcW w:w="468" w:type="dxa"/>
            <w:tcBorders>
              <w:top w:val="nil"/>
              <w:left w:val="single" w:sz="4" w:space="0" w:color="auto"/>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w:t>
            </w:r>
          </w:p>
        </w:tc>
        <w:tc>
          <w:tcPr>
            <w:tcW w:w="886"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75950</w:t>
            </w:r>
          </w:p>
        </w:tc>
        <w:tc>
          <w:tcPr>
            <w:tcW w:w="1362" w:type="dxa"/>
            <w:tcBorders>
              <w:top w:val="nil"/>
              <w:left w:val="nil"/>
              <w:bottom w:val="single" w:sz="4" w:space="0" w:color="auto"/>
              <w:right w:val="single" w:sz="4" w:space="0" w:color="auto"/>
            </w:tcBorders>
            <w:shd w:val="clear" w:color="auto" w:fill="auto"/>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ΑΡΝΙ ΝΩΠΟ</w:t>
            </w:r>
          </w:p>
        </w:tc>
        <w:tc>
          <w:tcPr>
            <w:tcW w:w="597"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KG</w:t>
            </w:r>
          </w:p>
        </w:tc>
        <w:tc>
          <w:tcPr>
            <w:tcW w:w="729" w:type="dxa"/>
            <w:tcBorders>
              <w:top w:val="single" w:sz="4" w:space="0" w:color="auto"/>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8,761</w:t>
            </w:r>
          </w:p>
        </w:tc>
        <w:tc>
          <w:tcPr>
            <w:tcW w:w="425"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13</w:t>
            </w:r>
          </w:p>
        </w:tc>
        <w:tc>
          <w:tcPr>
            <w:tcW w:w="709" w:type="dxa"/>
            <w:tcBorders>
              <w:top w:val="nil"/>
              <w:left w:val="nil"/>
              <w:bottom w:val="single" w:sz="4" w:space="0" w:color="auto"/>
              <w:right w:val="single" w:sz="4" w:space="0" w:color="auto"/>
            </w:tcBorders>
            <w:shd w:val="clear" w:color="000000" w:fill="D6DCE4"/>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170</w:t>
            </w:r>
          </w:p>
        </w:tc>
        <w:tc>
          <w:tcPr>
            <w:tcW w:w="1107" w:type="dxa"/>
            <w:tcBorders>
              <w:top w:val="nil"/>
              <w:left w:val="nil"/>
              <w:bottom w:val="single" w:sz="4" w:space="0" w:color="auto"/>
              <w:right w:val="single" w:sz="4" w:space="0" w:color="auto"/>
            </w:tcBorders>
            <w:shd w:val="clear" w:color="000000" w:fill="D6DCE4"/>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1.489,37</w:t>
            </w:r>
          </w:p>
        </w:tc>
        <w:tc>
          <w:tcPr>
            <w:tcW w:w="1107" w:type="dxa"/>
            <w:tcBorders>
              <w:top w:val="nil"/>
              <w:left w:val="nil"/>
              <w:bottom w:val="single" w:sz="4" w:space="0" w:color="auto"/>
              <w:right w:val="single" w:sz="4" w:space="0" w:color="auto"/>
            </w:tcBorders>
            <w:shd w:val="clear" w:color="000000" w:fill="D6DCE4"/>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1.682,99</w:t>
            </w:r>
          </w:p>
        </w:tc>
        <w:tc>
          <w:tcPr>
            <w:tcW w:w="617" w:type="dxa"/>
            <w:tcBorders>
              <w:top w:val="nil"/>
              <w:left w:val="nil"/>
              <w:bottom w:val="single" w:sz="4" w:space="0" w:color="auto"/>
              <w:right w:val="single" w:sz="4" w:space="0" w:color="auto"/>
            </w:tcBorders>
            <w:shd w:val="clear" w:color="000000" w:fill="FFF2CC"/>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w:t>
            </w:r>
          </w:p>
        </w:tc>
        <w:tc>
          <w:tcPr>
            <w:tcW w:w="992" w:type="dxa"/>
            <w:tcBorders>
              <w:top w:val="nil"/>
              <w:left w:val="nil"/>
              <w:bottom w:val="single" w:sz="4" w:space="0" w:color="auto"/>
              <w:right w:val="single" w:sz="4" w:space="0" w:color="auto"/>
            </w:tcBorders>
            <w:shd w:val="clear" w:color="000000" w:fill="FFF2CC"/>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997" w:type="dxa"/>
            <w:tcBorders>
              <w:top w:val="nil"/>
              <w:left w:val="nil"/>
              <w:bottom w:val="single" w:sz="4" w:space="0" w:color="auto"/>
              <w:right w:val="single" w:sz="4" w:space="0" w:color="auto"/>
            </w:tcBorders>
            <w:shd w:val="clear" w:color="000000" w:fill="FFF2CC"/>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709" w:type="dxa"/>
            <w:tcBorders>
              <w:top w:val="nil"/>
              <w:left w:val="nil"/>
              <w:bottom w:val="single" w:sz="4" w:space="0" w:color="auto"/>
              <w:right w:val="single" w:sz="4" w:space="0" w:color="auto"/>
            </w:tcBorders>
            <w:shd w:val="clear" w:color="000000" w:fill="E2EFDA"/>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20</w:t>
            </w:r>
          </w:p>
        </w:tc>
        <w:tc>
          <w:tcPr>
            <w:tcW w:w="1107" w:type="dxa"/>
            <w:tcBorders>
              <w:top w:val="nil"/>
              <w:left w:val="nil"/>
              <w:bottom w:val="single" w:sz="4" w:space="0" w:color="auto"/>
              <w:right w:val="single" w:sz="4" w:space="0" w:color="auto"/>
            </w:tcBorders>
            <w:shd w:val="clear" w:color="000000" w:fill="E2EFDA"/>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175,22</w:t>
            </w:r>
          </w:p>
        </w:tc>
        <w:tc>
          <w:tcPr>
            <w:tcW w:w="1107" w:type="dxa"/>
            <w:tcBorders>
              <w:top w:val="nil"/>
              <w:left w:val="nil"/>
              <w:bottom w:val="single" w:sz="4" w:space="0" w:color="auto"/>
              <w:right w:val="single" w:sz="4" w:space="0" w:color="auto"/>
            </w:tcBorders>
            <w:shd w:val="clear" w:color="000000" w:fill="E2EFDA"/>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198,00</w:t>
            </w:r>
          </w:p>
        </w:tc>
        <w:tc>
          <w:tcPr>
            <w:tcW w:w="764" w:type="dxa"/>
            <w:tcBorders>
              <w:top w:val="nil"/>
              <w:left w:val="nil"/>
              <w:bottom w:val="single" w:sz="4" w:space="0" w:color="auto"/>
              <w:right w:val="single" w:sz="4" w:space="0" w:color="auto"/>
            </w:tcBorders>
            <w:shd w:val="clear" w:color="000000" w:fill="D9E1F2"/>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50</w:t>
            </w:r>
          </w:p>
        </w:tc>
        <w:tc>
          <w:tcPr>
            <w:tcW w:w="1107" w:type="dxa"/>
            <w:tcBorders>
              <w:top w:val="nil"/>
              <w:left w:val="nil"/>
              <w:bottom w:val="single" w:sz="4" w:space="0" w:color="auto"/>
              <w:right w:val="single" w:sz="4" w:space="0" w:color="auto"/>
            </w:tcBorders>
            <w:shd w:val="clear" w:color="000000" w:fill="D9E1F2"/>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438,05</w:t>
            </w:r>
          </w:p>
        </w:tc>
        <w:tc>
          <w:tcPr>
            <w:tcW w:w="1107" w:type="dxa"/>
            <w:tcBorders>
              <w:top w:val="nil"/>
              <w:left w:val="nil"/>
              <w:bottom w:val="single" w:sz="4" w:space="0" w:color="auto"/>
              <w:right w:val="single" w:sz="4" w:space="0" w:color="auto"/>
            </w:tcBorders>
            <w:shd w:val="clear" w:color="000000" w:fill="D9E1F2"/>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495,00</w:t>
            </w:r>
          </w:p>
        </w:tc>
        <w:tc>
          <w:tcPr>
            <w:tcW w:w="633" w:type="dxa"/>
            <w:tcBorders>
              <w:top w:val="nil"/>
              <w:left w:val="nil"/>
              <w:bottom w:val="single" w:sz="4" w:space="0" w:color="auto"/>
              <w:right w:val="single" w:sz="4" w:space="0" w:color="auto"/>
            </w:tcBorders>
            <w:shd w:val="clear" w:color="000000" w:fill="FCE4D6"/>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14</w:t>
            </w:r>
          </w:p>
        </w:tc>
        <w:tc>
          <w:tcPr>
            <w:tcW w:w="981" w:type="dxa"/>
            <w:tcBorders>
              <w:top w:val="nil"/>
              <w:left w:val="nil"/>
              <w:bottom w:val="single" w:sz="4" w:space="0" w:color="auto"/>
              <w:right w:val="single" w:sz="4" w:space="0" w:color="auto"/>
            </w:tcBorders>
            <w:shd w:val="clear" w:color="000000" w:fill="FCE4D6"/>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122,65</w:t>
            </w:r>
          </w:p>
        </w:tc>
        <w:tc>
          <w:tcPr>
            <w:tcW w:w="1034" w:type="dxa"/>
            <w:tcBorders>
              <w:top w:val="nil"/>
              <w:left w:val="nil"/>
              <w:bottom w:val="single" w:sz="4" w:space="0" w:color="auto"/>
              <w:right w:val="single" w:sz="4" w:space="0" w:color="auto"/>
            </w:tcBorders>
            <w:shd w:val="clear" w:color="000000" w:fill="FCE4D6"/>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138,60</w:t>
            </w:r>
          </w:p>
        </w:tc>
        <w:tc>
          <w:tcPr>
            <w:tcW w:w="1110" w:type="dxa"/>
            <w:tcBorders>
              <w:top w:val="single" w:sz="4" w:space="0" w:color="auto"/>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color w:val="000000"/>
                <w:sz w:val="20"/>
                <w:szCs w:val="20"/>
                <w:lang w:val="el-GR" w:eastAsia="el-GR"/>
              </w:rPr>
            </w:pPr>
            <w:r w:rsidRPr="00AB3259">
              <w:rPr>
                <w:color w:val="000000"/>
                <w:sz w:val="20"/>
                <w:szCs w:val="20"/>
                <w:lang w:val="el-GR" w:eastAsia="el-GR"/>
              </w:rPr>
              <w:t>254,00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color w:val="000000"/>
                <w:sz w:val="20"/>
                <w:szCs w:val="20"/>
                <w:lang w:val="el-GR" w:eastAsia="el-GR"/>
              </w:rPr>
            </w:pPr>
            <w:r w:rsidRPr="00AB3259">
              <w:rPr>
                <w:color w:val="000000"/>
                <w:sz w:val="20"/>
                <w:szCs w:val="20"/>
                <w:lang w:val="el-GR" w:eastAsia="el-GR"/>
              </w:rPr>
              <w:t>2.225,29</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color w:val="000000"/>
                <w:sz w:val="20"/>
                <w:szCs w:val="20"/>
                <w:lang w:val="el-GR" w:eastAsia="el-GR"/>
              </w:rPr>
            </w:pPr>
            <w:r w:rsidRPr="00AB3259">
              <w:rPr>
                <w:color w:val="000000"/>
                <w:sz w:val="20"/>
                <w:szCs w:val="20"/>
                <w:lang w:val="el-GR" w:eastAsia="el-GR"/>
              </w:rPr>
              <w:t>2.514,58</w:t>
            </w:r>
          </w:p>
        </w:tc>
      </w:tr>
      <w:tr w:rsidR="00093854" w:rsidRPr="00483409" w:rsidTr="00EB04F7">
        <w:trPr>
          <w:trHeight w:val="20"/>
        </w:trPr>
        <w:tc>
          <w:tcPr>
            <w:tcW w:w="468" w:type="dxa"/>
            <w:tcBorders>
              <w:top w:val="nil"/>
              <w:left w:val="single" w:sz="4" w:space="0" w:color="auto"/>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2</w:t>
            </w:r>
          </w:p>
        </w:tc>
        <w:tc>
          <w:tcPr>
            <w:tcW w:w="886"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122861</w:t>
            </w:r>
          </w:p>
        </w:tc>
        <w:tc>
          <w:tcPr>
            <w:tcW w:w="1362" w:type="dxa"/>
            <w:tcBorders>
              <w:top w:val="nil"/>
              <w:left w:val="nil"/>
              <w:bottom w:val="single" w:sz="4" w:space="0" w:color="auto"/>
              <w:right w:val="single" w:sz="4" w:space="0" w:color="auto"/>
            </w:tcBorders>
            <w:shd w:val="clear" w:color="auto" w:fill="auto"/>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ΚΑΤΣΙΚΑΚΙ ΓΑΛΑΚΤΟΣ</w:t>
            </w:r>
          </w:p>
        </w:tc>
        <w:tc>
          <w:tcPr>
            <w:tcW w:w="597"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KG</w:t>
            </w:r>
          </w:p>
        </w:tc>
        <w:tc>
          <w:tcPr>
            <w:tcW w:w="729" w:type="dxa"/>
            <w:tcBorders>
              <w:top w:val="single" w:sz="4" w:space="0" w:color="auto"/>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9,646</w:t>
            </w:r>
          </w:p>
        </w:tc>
        <w:tc>
          <w:tcPr>
            <w:tcW w:w="425"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13</w:t>
            </w:r>
          </w:p>
        </w:tc>
        <w:tc>
          <w:tcPr>
            <w:tcW w:w="709" w:type="dxa"/>
            <w:tcBorders>
              <w:top w:val="nil"/>
              <w:left w:val="nil"/>
              <w:bottom w:val="single" w:sz="4" w:space="0" w:color="auto"/>
              <w:right w:val="single" w:sz="4" w:space="0" w:color="auto"/>
            </w:tcBorders>
            <w:shd w:val="clear" w:color="000000" w:fill="D6DCE4"/>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w:t>
            </w:r>
          </w:p>
        </w:tc>
        <w:tc>
          <w:tcPr>
            <w:tcW w:w="1107" w:type="dxa"/>
            <w:tcBorders>
              <w:top w:val="nil"/>
              <w:left w:val="nil"/>
              <w:bottom w:val="single" w:sz="4" w:space="0" w:color="auto"/>
              <w:right w:val="single" w:sz="4" w:space="0" w:color="auto"/>
            </w:tcBorders>
            <w:shd w:val="clear" w:color="000000" w:fill="D6DCE4"/>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1107" w:type="dxa"/>
            <w:tcBorders>
              <w:top w:val="nil"/>
              <w:left w:val="nil"/>
              <w:bottom w:val="single" w:sz="4" w:space="0" w:color="auto"/>
              <w:right w:val="single" w:sz="4" w:space="0" w:color="auto"/>
            </w:tcBorders>
            <w:shd w:val="clear" w:color="000000" w:fill="D6DCE4"/>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617" w:type="dxa"/>
            <w:tcBorders>
              <w:top w:val="nil"/>
              <w:left w:val="nil"/>
              <w:bottom w:val="single" w:sz="4" w:space="0" w:color="auto"/>
              <w:right w:val="single" w:sz="4" w:space="0" w:color="auto"/>
            </w:tcBorders>
            <w:shd w:val="clear" w:color="000000" w:fill="FFF2CC"/>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w:t>
            </w:r>
          </w:p>
        </w:tc>
        <w:tc>
          <w:tcPr>
            <w:tcW w:w="992" w:type="dxa"/>
            <w:tcBorders>
              <w:top w:val="nil"/>
              <w:left w:val="nil"/>
              <w:bottom w:val="single" w:sz="4" w:space="0" w:color="auto"/>
              <w:right w:val="single" w:sz="4" w:space="0" w:color="auto"/>
            </w:tcBorders>
            <w:shd w:val="clear" w:color="000000" w:fill="FFF2CC"/>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997" w:type="dxa"/>
            <w:tcBorders>
              <w:top w:val="nil"/>
              <w:left w:val="nil"/>
              <w:bottom w:val="single" w:sz="4" w:space="0" w:color="auto"/>
              <w:right w:val="single" w:sz="4" w:space="0" w:color="auto"/>
            </w:tcBorders>
            <w:shd w:val="clear" w:color="000000" w:fill="FFF2CC"/>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709" w:type="dxa"/>
            <w:tcBorders>
              <w:top w:val="nil"/>
              <w:left w:val="nil"/>
              <w:bottom w:val="single" w:sz="4" w:space="0" w:color="auto"/>
              <w:right w:val="single" w:sz="4" w:space="0" w:color="auto"/>
            </w:tcBorders>
            <w:shd w:val="clear" w:color="000000" w:fill="E2EFDA"/>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55</w:t>
            </w:r>
          </w:p>
        </w:tc>
        <w:tc>
          <w:tcPr>
            <w:tcW w:w="1107" w:type="dxa"/>
            <w:tcBorders>
              <w:top w:val="nil"/>
              <w:left w:val="nil"/>
              <w:bottom w:val="single" w:sz="4" w:space="0" w:color="auto"/>
              <w:right w:val="single" w:sz="4" w:space="0" w:color="auto"/>
            </w:tcBorders>
            <w:shd w:val="clear" w:color="000000" w:fill="E2EFDA"/>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530,53</w:t>
            </w:r>
          </w:p>
        </w:tc>
        <w:tc>
          <w:tcPr>
            <w:tcW w:w="1107" w:type="dxa"/>
            <w:tcBorders>
              <w:top w:val="nil"/>
              <w:left w:val="nil"/>
              <w:bottom w:val="single" w:sz="4" w:space="0" w:color="auto"/>
              <w:right w:val="single" w:sz="4" w:space="0" w:color="auto"/>
            </w:tcBorders>
            <w:shd w:val="clear" w:color="000000" w:fill="E2EFDA"/>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599,50</w:t>
            </w:r>
          </w:p>
        </w:tc>
        <w:tc>
          <w:tcPr>
            <w:tcW w:w="764" w:type="dxa"/>
            <w:tcBorders>
              <w:top w:val="nil"/>
              <w:left w:val="nil"/>
              <w:bottom w:val="single" w:sz="4" w:space="0" w:color="auto"/>
              <w:right w:val="single" w:sz="4" w:space="0" w:color="auto"/>
            </w:tcBorders>
            <w:shd w:val="clear" w:color="000000" w:fill="D9E1F2"/>
            <w:noWrap/>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 </w:t>
            </w:r>
          </w:p>
        </w:tc>
        <w:tc>
          <w:tcPr>
            <w:tcW w:w="1107" w:type="dxa"/>
            <w:tcBorders>
              <w:top w:val="nil"/>
              <w:left w:val="nil"/>
              <w:bottom w:val="single" w:sz="4" w:space="0" w:color="auto"/>
              <w:right w:val="single" w:sz="4" w:space="0" w:color="auto"/>
            </w:tcBorders>
            <w:shd w:val="clear" w:color="000000" w:fill="D9E1F2"/>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1107" w:type="dxa"/>
            <w:tcBorders>
              <w:top w:val="nil"/>
              <w:left w:val="nil"/>
              <w:bottom w:val="single" w:sz="4" w:space="0" w:color="auto"/>
              <w:right w:val="single" w:sz="4" w:space="0" w:color="auto"/>
            </w:tcBorders>
            <w:shd w:val="clear" w:color="000000" w:fill="D9E1F2"/>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633" w:type="dxa"/>
            <w:tcBorders>
              <w:top w:val="nil"/>
              <w:left w:val="nil"/>
              <w:bottom w:val="single" w:sz="4" w:space="0" w:color="auto"/>
              <w:right w:val="single" w:sz="4" w:space="0" w:color="auto"/>
            </w:tcBorders>
            <w:shd w:val="clear" w:color="000000" w:fill="FCE4D6"/>
            <w:noWrap/>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 </w:t>
            </w:r>
          </w:p>
        </w:tc>
        <w:tc>
          <w:tcPr>
            <w:tcW w:w="981" w:type="dxa"/>
            <w:tcBorders>
              <w:top w:val="nil"/>
              <w:left w:val="nil"/>
              <w:bottom w:val="single" w:sz="4" w:space="0" w:color="auto"/>
              <w:right w:val="single" w:sz="4" w:space="0" w:color="auto"/>
            </w:tcBorders>
            <w:shd w:val="clear" w:color="000000" w:fill="FCE4D6"/>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1034" w:type="dxa"/>
            <w:tcBorders>
              <w:top w:val="nil"/>
              <w:left w:val="nil"/>
              <w:bottom w:val="single" w:sz="4" w:space="0" w:color="auto"/>
              <w:right w:val="single" w:sz="4" w:space="0" w:color="auto"/>
            </w:tcBorders>
            <w:shd w:val="clear" w:color="000000" w:fill="FCE4D6"/>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1110" w:type="dxa"/>
            <w:tcBorders>
              <w:top w:val="single" w:sz="4" w:space="0" w:color="auto"/>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color w:val="000000"/>
                <w:sz w:val="20"/>
                <w:szCs w:val="20"/>
                <w:lang w:val="el-GR" w:eastAsia="el-GR"/>
              </w:rPr>
            </w:pPr>
            <w:r w:rsidRPr="00AB3259">
              <w:rPr>
                <w:color w:val="000000"/>
                <w:sz w:val="20"/>
                <w:szCs w:val="20"/>
                <w:lang w:val="el-GR" w:eastAsia="el-GR"/>
              </w:rPr>
              <w:t>55,00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color w:val="000000"/>
                <w:sz w:val="20"/>
                <w:szCs w:val="20"/>
                <w:lang w:val="el-GR" w:eastAsia="el-GR"/>
              </w:rPr>
            </w:pPr>
            <w:r w:rsidRPr="00AB3259">
              <w:rPr>
                <w:color w:val="000000"/>
                <w:sz w:val="20"/>
                <w:szCs w:val="20"/>
                <w:lang w:val="el-GR" w:eastAsia="el-GR"/>
              </w:rPr>
              <w:t>530,53</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color w:val="000000"/>
                <w:sz w:val="20"/>
                <w:szCs w:val="20"/>
                <w:lang w:val="el-GR" w:eastAsia="el-GR"/>
              </w:rPr>
            </w:pPr>
            <w:r w:rsidRPr="00AB3259">
              <w:rPr>
                <w:color w:val="000000"/>
                <w:sz w:val="20"/>
                <w:szCs w:val="20"/>
                <w:lang w:val="el-GR" w:eastAsia="el-GR"/>
              </w:rPr>
              <w:t>599,50</w:t>
            </w:r>
          </w:p>
        </w:tc>
      </w:tr>
      <w:tr w:rsidR="00093854" w:rsidRPr="00483409" w:rsidTr="00EB04F7">
        <w:trPr>
          <w:trHeight w:val="20"/>
        </w:trPr>
        <w:tc>
          <w:tcPr>
            <w:tcW w:w="468" w:type="dxa"/>
            <w:tcBorders>
              <w:top w:val="nil"/>
              <w:left w:val="single" w:sz="4" w:space="0" w:color="auto"/>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3</w:t>
            </w:r>
          </w:p>
        </w:tc>
        <w:tc>
          <w:tcPr>
            <w:tcW w:w="886"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39737</w:t>
            </w:r>
          </w:p>
        </w:tc>
        <w:tc>
          <w:tcPr>
            <w:tcW w:w="1362" w:type="dxa"/>
            <w:tcBorders>
              <w:top w:val="nil"/>
              <w:left w:val="nil"/>
              <w:bottom w:val="single" w:sz="4" w:space="0" w:color="auto"/>
              <w:right w:val="single" w:sz="4" w:space="0" w:color="auto"/>
            </w:tcBorders>
            <w:shd w:val="clear" w:color="auto" w:fill="auto"/>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ΚΙΜΑΣ ΜΟΣΧΟΥ</w:t>
            </w:r>
          </w:p>
        </w:tc>
        <w:tc>
          <w:tcPr>
            <w:tcW w:w="597"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KG</w:t>
            </w:r>
          </w:p>
        </w:tc>
        <w:tc>
          <w:tcPr>
            <w:tcW w:w="729" w:type="dxa"/>
            <w:tcBorders>
              <w:top w:val="single" w:sz="4" w:space="0" w:color="auto"/>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12,26</w:t>
            </w:r>
          </w:p>
        </w:tc>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13</w:t>
            </w:r>
          </w:p>
        </w:tc>
        <w:tc>
          <w:tcPr>
            <w:tcW w:w="709" w:type="dxa"/>
            <w:tcBorders>
              <w:top w:val="nil"/>
              <w:left w:val="nil"/>
              <w:bottom w:val="single" w:sz="4" w:space="0" w:color="auto"/>
              <w:right w:val="single" w:sz="4" w:space="0" w:color="auto"/>
            </w:tcBorders>
            <w:shd w:val="clear" w:color="000000" w:fill="D6DCE4"/>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w:t>
            </w:r>
          </w:p>
        </w:tc>
        <w:tc>
          <w:tcPr>
            <w:tcW w:w="1107" w:type="dxa"/>
            <w:tcBorders>
              <w:top w:val="nil"/>
              <w:left w:val="nil"/>
              <w:bottom w:val="single" w:sz="4" w:space="0" w:color="auto"/>
              <w:right w:val="single" w:sz="4" w:space="0" w:color="auto"/>
            </w:tcBorders>
            <w:shd w:val="clear" w:color="000000" w:fill="D6DCE4"/>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1107" w:type="dxa"/>
            <w:tcBorders>
              <w:top w:val="nil"/>
              <w:left w:val="nil"/>
              <w:bottom w:val="single" w:sz="4" w:space="0" w:color="auto"/>
              <w:right w:val="single" w:sz="4" w:space="0" w:color="auto"/>
            </w:tcBorders>
            <w:shd w:val="clear" w:color="000000" w:fill="D6DCE4"/>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617" w:type="dxa"/>
            <w:tcBorders>
              <w:top w:val="nil"/>
              <w:left w:val="nil"/>
              <w:bottom w:val="single" w:sz="4" w:space="0" w:color="auto"/>
              <w:right w:val="single" w:sz="4" w:space="0" w:color="auto"/>
            </w:tcBorders>
            <w:shd w:val="clear" w:color="000000" w:fill="FFF2CC"/>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w:t>
            </w:r>
          </w:p>
        </w:tc>
        <w:tc>
          <w:tcPr>
            <w:tcW w:w="992" w:type="dxa"/>
            <w:tcBorders>
              <w:top w:val="nil"/>
              <w:left w:val="nil"/>
              <w:bottom w:val="single" w:sz="4" w:space="0" w:color="auto"/>
              <w:right w:val="single" w:sz="4" w:space="0" w:color="auto"/>
            </w:tcBorders>
            <w:shd w:val="clear" w:color="000000" w:fill="FFF2CC"/>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997" w:type="dxa"/>
            <w:tcBorders>
              <w:top w:val="nil"/>
              <w:left w:val="nil"/>
              <w:bottom w:val="single" w:sz="4" w:space="0" w:color="auto"/>
              <w:right w:val="single" w:sz="4" w:space="0" w:color="auto"/>
            </w:tcBorders>
            <w:shd w:val="clear" w:color="000000" w:fill="FFF2CC"/>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709" w:type="dxa"/>
            <w:tcBorders>
              <w:top w:val="nil"/>
              <w:left w:val="nil"/>
              <w:bottom w:val="single" w:sz="4" w:space="0" w:color="auto"/>
              <w:right w:val="single" w:sz="4" w:space="0" w:color="auto"/>
            </w:tcBorders>
            <w:shd w:val="clear" w:color="000000" w:fill="E2EFDA"/>
            <w:noWrap/>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 </w:t>
            </w:r>
          </w:p>
        </w:tc>
        <w:tc>
          <w:tcPr>
            <w:tcW w:w="1107" w:type="dxa"/>
            <w:tcBorders>
              <w:top w:val="nil"/>
              <w:left w:val="nil"/>
              <w:bottom w:val="single" w:sz="4" w:space="0" w:color="auto"/>
              <w:right w:val="single" w:sz="4" w:space="0" w:color="auto"/>
            </w:tcBorders>
            <w:shd w:val="clear" w:color="000000" w:fill="E2EFDA"/>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1107" w:type="dxa"/>
            <w:tcBorders>
              <w:top w:val="nil"/>
              <w:left w:val="nil"/>
              <w:bottom w:val="single" w:sz="4" w:space="0" w:color="auto"/>
              <w:right w:val="single" w:sz="4" w:space="0" w:color="auto"/>
            </w:tcBorders>
            <w:shd w:val="clear" w:color="000000" w:fill="E2EFDA"/>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764" w:type="dxa"/>
            <w:tcBorders>
              <w:top w:val="nil"/>
              <w:left w:val="nil"/>
              <w:bottom w:val="single" w:sz="4" w:space="0" w:color="auto"/>
              <w:right w:val="single" w:sz="4" w:space="0" w:color="auto"/>
            </w:tcBorders>
            <w:shd w:val="clear" w:color="000000" w:fill="D9E1F2"/>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700</w:t>
            </w:r>
          </w:p>
        </w:tc>
        <w:tc>
          <w:tcPr>
            <w:tcW w:w="1107" w:type="dxa"/>
            <w:tcBorders>
              <w:top w:val="nil"/>
              <w:left w:val="nil"/>
              <w:bottom w:val="single" w:sz="4" w:space="0" w:color="auto"/>
              <w:right w:val="single" w:sz="4" w:space="0" w:color="auto"/>
            </w:tcBorders>
            <w:shd w:val="clear" w:color="000000" w:fill="D9E1F2"/>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8.582,00</w:t>
            </w:r>
          </w:p>
        </w:tc>
        <w:tc>
          <w:tcPr>
            <w:tcW w:w="1107" w:type="dxa"/>
            <w:tcBorders>
              <w:top w:val="nil"/>
              <w:left w:val="nil"/>
              <w:bottom w:val="single" w:sz="4" w:space="0" w:color="auto"/>
              <w:right w:val="single" w:sz="4" w:space="0" w:color="auto"/>
            </w:tcBorders>
            <w:shd w:val="clear" w:color="000000" w:fill="D9E1F2"/>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9.697,66</w:t>
            </w:r>
          </w:p>
        </w:tc>
        <w:tc>
          <w:tcPr>
            <w:tcW w:w="633" w:type="dxa"/>
            <w:tcBorders>
              <w:top w:val="nil"/>
              <w:left w:val="nil"/>
              <w:bottom w:val="single" w:sz="4" w:space="0" w:color="auto"/>
              <w:right w:val="single" w:sz="4" w:space="0" w:color="auto"/>
            </w:tcBorders>
            <w:shd w:val="clear" w:color="000000" w:fill="FCE4D6"/>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370</w:t>
            </w:r>
          </w:p>
        </w:tc>
        <w:tc>
          <w:tcPr>
            <w:tcW w:w="981" w:type="dxa"/>
            <w:tcBorders>
              <w:top w:val="nil"/>
              <w:left w:val="nil"/>
              <w:bottom w:val="single" w:sz="4" w:space="0" w:color="auto"/>
              <w:right w:val="single" w:sz="4" w:space="0" w:color="auto"/>
            </w:tcBorders>
            <w:shd w:val="clear" w:color="000000" w:fill="FCE4D6"/>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4.536,20</w:t>
            </w:r>
          </w:p>
        </w:tc>
        <w:tc>
          <w:tcPr>
            <w:tcW w:w="1034" w:type="dxa"/>
            <w:tcBorders>
              <w:top w:val="nil"/>
              <w:left w:val="nil"/>
              <w:bottom w:val="single" w:sz="4" w:space="0" w:color="auto"/>
              <w:right w:val="single" w:sz="4" w:space="0" w:color="auto"/>
            </w:tcBorders>
            <w:shd w:val="clear" w:color="000000" w:fill="FCE4D6"/>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5.125,91</w:t>
            </w:r>
          </w:p>
        </w:tc>
        <w:tc>
          <w:tcPr>
            <w:tcW w:w="1110" w:type="dxa"/>
            <w:tcBorders>
              <w:top w:val="single" w:sz="4" w:space="0" w:color="auto"/>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color w:val="000000"/>
                <w:sz w:val="20"/>
                <w:szCs w:val="20"/>
                <w:lang w:val="el-GR" w:eastAsia="el-GR"/>
              </w:rPr>
            </w:pPr>
            <w:r w:rsidRPr="00AB3259">
              <w:rPr>
                <w:color w:val="000000"/>
                <w:sz w:val="20"/>
                <w:szCs w:val="20"/>
                <w:lang w:val="el-GR" w:eastAsia="el-GR"/>
              </w:rPr>
              <w:t>1.070,00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color w:val="000000"/>
                <w:sz w:val="20"/>
                <w:szCs w:val="20"/>
                <w:lang w:val="el-GR" w:eastAsia="el-GR"/>
              </w:rPr>
            </w:pPr>
            <w:r w:rsidRPr="00AB3259">
              <w:rPr>
                <w:color w:val="000000"/>
                <w:sz w:val="20"/>
                <w:szCs w:val="20"/>
                <w:lang w:val="el-GR" w:eastAsia="el-GR"/>
              </w:rPr>
              <w:t>13.118,20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color w:val="000000"/>
                <w:sz w:val="20"/>
                <w:szCs w:val="20"/>
                <w:lang w:val="el-GR" w:eastAsia="el-GR"/>
              </w:rPr>
            </w:pPr>
            <w:r w:rsidRPr="00AB3259">
              <w:rPr>
                <w:color w:val="000000"/>
                <w:sz w:val="20"/>
                <w:szCs w:val="20"/>
                <w:lang w:val="el-GR" w:eastAsia="el-GR"/>
              </w:rPr>
              <w:t>14.823,57</w:t>
            </w:r>
          </w:p>
        </w:tc>
      </w:tr>
      <w:tr w:rsidR="00093854" w:rsidRPr="00483409" w:rsidTr="00EB04F7">
        <w:trPr>
          <w:trHeight w:val="20"/>
        </w:trPr>
        <w:tc>
          <w:tcPr>
            <w:tcW w:w="468" w:type="dxa"/>
            <w:tcBorders>
              <w:top w:val="nil"/>
              <w:left w:val="single" w:sz="4" w:space="0" w:color="auto"/>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4</w:t>
            </w:r>
          </w:p>
        </w:tc>
        <w:tc>
          <w:tcPr>
            <w:tcW w:w="886"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75951</w:t>
            </w:r>
          </w:p>
        </w:tc>
        <w:tc>
          <w:tcPr>
            <w:tcW w:w="1362" w:type="dxa"/>
            <w:tcBorders>
              <w:top w:val="nil"/>
              <w:left w:val="nil"/>
              <w:bottom w:val="single" w:sz="4" w:space="0" w:color="auto"/>
              <w:right w:val="single" w:sz="4" w:space="0" w:color="auto"/>
            </w:tcBorders>
            <w:shd w:val="clear" w:color="auto" w:fill="auto"/>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ΚΙΜΑΣ ΜΟΣΧΟΥ ΚΑΤ/ΝΟ</w:t>
            </w:r>
          </w:p>
        </w:tc>
        <w:tc>
          <w:tcPr>
            <w:tcW w:w="597"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KG</w:t>
            </w:r>
          </w:p>
        </w:tc>
        <w:tc>
          <w:tcPr>
            <w:tcW w:w="729" w:type="dxa"/>
            <w:tcBorders>
              <w:top w:val="single" w:sz="4" w:space="0" w:color="auto"/>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8,23</w:t>
            </w:r>
          </w:p>
        </w:tc>
        <w:tc>
          <w:tcPr>
            <w:tcW w:w="425"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13</w:t>
            </w:r>
          </w:p>
        </w:tc>
        <w:tc>
          <w:tcPr>
            <w:tcW w:w="709" w:type="dxa"/>
            <w:tcBorders>
              <w:top w:val="nil"/>
              <w:left w:val="nil"/>
              <w:bottom w:val="single" w:sz="4" w:space="0" w:color="auto"/>
              <w:right w:val="single" w:sz="4" w:space="0" w:color="auto"/>
            </w:tcBorders>
            <w:shd w:val="clear" w:color="000000" w:fill="D6DCE4"/>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1200</w:t>
            </w:r>
          </w:p>
        </w:tc>
        <w:tc>
          <w:tcPr>
            <w:tcW w:w="1107" w:type="dxa"/>
            <w:tcBorders>
              <w:top w:val="nil"/>
              <w:left w:val="nil"/>
              <w:bottom w:val="single" w:sz="4" w:space="0" w:color="auto"/>
              <w:right w:val="single" w:sz="4" w:space="0" w:color="auto"/>
            </w:tcBorders>
            <w:shd w:val="clear" w:color="000000" w:fill="D6DCE4"/>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9.876,00</w:t>
            </w:r>
          </w:p>
        </w:tc>
        <w:tc>
          <w:tcPr>
            <w:tcW w:w="1107" w:type="dxa"/>
            <w:tcBorders>
              <w:top w:val="nil"/>
              <w:left w:val="nil"/>
              <w:bottom w:val="single" w:sz="4" w:space="0" w:color="auto"/>
              <w:right w:val="single" w:sz="4" w:space="0" w:color="auto"/>
            </w:tcBorders>
            <w:shd w:val="clear" w:color="000000" w:fill="D6DCE4"/>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11.159,88</w:t>
            </w:r>
          </w:p>
        </w:tc>
        <w:tc>
          <w:tcPr>
            <w:tcW w:w="617" w:type="dxa"/>
            <w:tcBorders>
              <w:top w:val="nil"/>
              <w:left w:val="nil"/>
              <w:bottom w:val="single" w:sz="4" w:space="0" w:color="auto"/>
              <w:right w:val="single" w:sz="4" w:space="0" w:color="auto"/>
            </w:tcBorders>
            <w:shd w:val="clear" w:color="000000" w:fill="FFF2CC"/>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60</w:t>
            </w:r>
          </w:p>
        </w:tc>
        <w:tc>
          <w:tcPr>
            <w:tcW w:w="992" w:type="dxa"/>
            <w:tcBorders>
              <w:top w:val="nil"/>
              <w:left w:val="nil"/>
              <w:bottom w:val="single" w:sz="4" w:space="0" w:color="auto"/>
              <w:right w:val="single" w:sz="4" w:space="0" w:color="auto"/>
            </w:tcBorders>
            <w:shd w:val="clear" w:color="000000" w:fill="FFF2CC"/>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493,80</w:t>
            </w:r>
          </w:p>
        </w:tc>
        <w:tc>
          <w:tcPr>
            <w:tcW w:w="997" w:type="dxa"/>
            <w:tcBorders>
              <w:top w:val="nil"/>
              <w:left w:val="nil"/>
              <w:bottom w:val="single" w:sz="4" w:space="0" w:color="auto"/>
              <w:right w:val="single" w:sz="4" w:space="0" w:color="auto"/>
            </w:tcBorders>
            <w:shd w:val="clear" w:color="000000" w:fill="FFF2CC"/>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557,99</w:t>
            </w:r>
          </w:p>
        </w:tc>
        <w:tc>
          <w:tcPr>
            <w:tcW w:w="709" w:type="dxa"/>
            <w:tcBorders>
              <w:top w:val="nil"/>
              <w:left w:val="nil"/>
              <w:bottom w:val="single" w:sz="4" w:space="0" w:color="auto"/>
              <w:right w:val="single" w:sz="4" w:space="0" w:color="auto"/>
            </w:tcBorders>
            <w:shd w:val="clear" w:color="000000" w:fill="E2EFDA"/>
            <w:noWrap/>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 </w:t>
            </w:r>
          </w:p>
        </w:tc>
        <w:tc>
          <w:tcPr>
            <w:tcW w:w="1107" w:type="dxa"/>
            <w:tcBorders>
              <w:top w:val="nil"/>
              <w:left w:val="nil"/>
              <w:bottom w:val="single" w:sz="4" w:space="0" w:color="auto"/>
              <w:right w:val="single" w:sz="4" w:space="0" w:color="auto"/>
            </w:tcBorders>
            <w:shd w:val="clear" w:color="000000" w:fill="E2EFDA"/>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1107" w:type="dxa"/>
            <w:tcBorders>
              <w:top w:val="nil"/>
              <w:left w:val="nil"/>
              <w:bottom w:val="single" w:sz="4" w:space="0" w:color="auto"/>
              <w:right w:val="single" w:sz="4" w:space="0" w:color="auto"/>
            </w:tcBorders>
            <w:shd w:val="clear" w:color="000000" w:fill="E2EFDA"/>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764" w:type="dxa"/>
            <w:tcBorders>
              <w:top w:val="nil"/>
              <w:left w:val="nil"/>
              <w:bottom w:val="single" w:sz="4" w:space="0" w:color="auto"/>
              <w:right w:val="single" w:sz="4" w:space="0" w:color="auto"/>
            </w:tcBorders>
            <w:shd w:val="clear" w:color="000000" w:fill="D9E1F2"/>
            <w:noWrap/>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 </w:t>
            </w:r>
          </w:p>
        </w:tc>
        <w:tc>
          <w:tcPr>
            <w:tcW w:w="1107" w:type="dxa"/>
            <w:tcBorders>
              <w:top w:val="nil"/>
              <w:left w:val="nil"/>
              <w:bottom w:val="single" w:sz="4" w:space="0" w:color="auto"/>
              <w:right w:val="single" w:sz="4" w:space="0" w:color="auto"/>
            </w:tcBorders>
            <w:shd w:val="clear" w:color="000000" w:fill="D9E1F2"/>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1107" w:type="dxa"/>
            <w:tcBorders>
              <w:top w:val="nil"/>
              <w:left w:val="nil"/>
              <w:bottom w:val="single" w:sz="4" w:space="0" w:color="auto"/>
              <w:right w:val="single" w:sz="4" w:space="0" w:color="auto"/>
            </w:tcBorders>
            <w:shd w:val="clear" w:color="000000" w:fill="D9E1F2"/>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633" w:type="dxa"/>
            <w:tcBorders>
              <w:top w:val="nil"/>
              <w:left w:val="nil"/>
              <w:bottom w:val="single" w:sz="4" w:space="0" w:color="auto"/>
              <w:right w:val="single" w:sz="4" w:space="0" w:color="auto"/>
            </w:tcBorders>
            <w:shd w:val="clear" w:color="000000" w:fill="FCE4D6"/>
            <w:noWrap/>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 </w:t>
            </w:r>
          </w:p>
        </w:tc>
        <w:tc>
          <w:tcPr>
            <w:tcW w:w="981" w:type="dxa"/>
            <w:tcBorders>
              <w:top w:val="nil"/>
              <w:left w:val="nil"/>
              <w:bottom w:val="single" w:sz="4" w:space="0" w:color="auto"/>
              <w:right w:val="single" w:sz="4" w:space="0" w:color="auto"/>
            </w:tcBorders>
            <w:shd w:val="clear" w:color="000000" w:fill="FCE4D6"/>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1034" w:type="dxa"/>
            <w:tcBorders>
              <w:top w:val="nil"/>
              <w:left w:val="nil"/>
              <w:bottom w:val="single" w:sz="4" w:space="0" w:color="auto"/>
              <w:right w:val="single" w:sz="4" w:space="0" w:color="auto"/>
            </w:tcBorders>
            <w:shd w:val="clear" w:color="000000" w:fill="FCE4D6"/>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1110" w:type="dxa"/>
            <w:tcBorders>
              <w:top w:val="single" w:sz="4" w:space="0" w:color="auto"/>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color w:val="000000"/>
                <w:sz w:val="20"/>
                <w:szCs w:val="20"/>
                <w:lang w:val="el-GR" w:eastAsia="el-GR"/>
              </w:rPr>
            </w:pPr>
            <w:r w:rsidRPr="00AB3259">
              <w:rPr>
                <w:color w:val="000000"/>
                <w:sz w:val="20"/>
                <w:szCs w:val="20"/>
                <w:lang w:val="el-GR" w:eastAsia="el-GR"/>
              </w:rPr>
              <w:t>1.260,00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color w:val="000000"/>
                <w:sz w:val="20"/>
                <w:szCs w:val="20"/>
                <w:lang w:val="el-GR" w:eastAsia="el-GR"/>
              </w:rPr>
            </w:pPr>
            <w:r w:rsidRPr="00AB3259">
              <w:rPr>
                <w:color w:val="000000"/>
                <w:sz w:val="20"/>
                <w:szCs w:val="20"/>
                <w:lang w:val="el-GR" w:eastAsia="el-GR"/>
              </w:rPr>
              <w:t>10.369,80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color w:val="000000"/>
                <w:sz w:val="20"/>
                <w:szCs w:val="20"/>
                <w:lang w:val="el-GR" w:eastAsia="el-GR"/>
              </w:rPr>
            </w:pPr>
            <w:r w:rsidRPr="00AB3259">
              <w:rPr>
                <w:color w:val="000000"/>
                <w:sz w:val="20"/>
                <w:szCs w:val="20"/>
                <w:lang w:val="el-GR" w:eastAsia="el-GR"/>
              </w:rPr>
              <w:t>11.717,87</w:t>
            </w:r>
          </w:p>
        </w:tc>
      </w:tr>
      <w:tr w:rsidR="00093854" w:rsidRPr="00483409" w:rsidTr="00EB04F7">
        <w:trPr>
          <w:trHeight w:val="20"/>
        </w:trPr>
        <w:tc>
          <w:tcPr>
            <w:tcW w:w="468" w:type="dxa"/>
            <w:tcBorders>
              <w:top w:val="nil"/>
              <w:left w:val="single" w:sz="4" w:space="0" w:color="auto"/>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5</w:t>
            </w:r>
          </w:p>
        </w:tc>
        <w:tc>
          <w:tcPr>
            <w:tcW w:w="886"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29623</w:t>
            </w:r>
          </w:p>
        </w:tc>
        <w:tc>
          <w:tcPr>
            <w:tcW w:w="1362" w:type="dxa"/>
            <w:tcBorders>
              <w:top w:val="nil"/>
              <w:left w:val="nil"/>
              <w:bottom w:val="single" w:sz="4" w:space="0" w:color="auto"/>
              <w:right w:val="single" w:sz="4" w:space="0" w:color="auto"/>
            </w:tcBorders>
            <w:shd w:val="clear" w:color="auto" w:fill="auto"/>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ΚΟΤΟΠΟΥΛΟ ΚΑΤΕΨΥΓΜΕΝΟ</w:t>
            </w:r>
          </w:p>
        </w:tc>
        <w:tc>
          <w:tcPr>
            <w:tcW w:w="597"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KG</w:t>
            </w:r>
          </w:p>
        </w:tc>
        <w:tc>
          <w:tcPr>
            <w:tcW w:w="729" w:type="dxa"/>
            <w:tcBorders>
              <w:top w:val="single" w:sz="4" w:space="0" w:color="auto"/>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2,96</w:t>
            </w:r>
          </w:p>
        </w:tc>
        <w:tc>
          <w:tcPr>
            <w:tcW w:w="425"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13</w:t>
            </w:r>
          </w:p>
        </w:tc>
        <w:tc>
          <w:tcPr>
            <w:tcW w:w="709" w:type="dxa"/>
            <w:tcBorders>
              <w:top w:val="nil"/>
              <w:left w:val="nil"/>
              <w:bottom w:val="single" w:sz="4" w:space="0" w:color="auto"/>
              <w:right w:val="single" w:sz="4" w:space="0" w:color="auto"/>
            </w:tcBorders>
            <w:shd w:val="clear" w:color="000000" w:fill="D6DCE4"/>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7500</w:t>
            </w:r>
          </w:p>
        </w:tc>
        <w:tc>
          <w:tcPr>
            <w:tcW w:w="1107" w:type="dxa"/>
            <w:tcBorders>
              <w:top w:val="nil"/>
              <w:left w:val="nil"/>
              <w:bottom w:val="single" w:sz="4" w:space="0" w:color="auto"/>
              <w:right w:val="single" w:sz="4" w:space="0" w:color="auto"/>
            </w:tcBorders>
            <w:shd w:val="clear" w:color="000000" w:fill="D6DCE4"/>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22.200,00</w:t>
            </w:r>
          </w:p>
        </w:tc>
        <w:tc>
          <w:tcPr>
            <w:tcW w:w="1107" w:type="dxa"/>
            <w:tcBorders>
              <w:top w:val="nil"/>
              <w:left w:val="nil"/>
              <w:bottom w:val="single" w:sz="4" w:space="0" w:color="auto"/>
              <w:right w:val="single" w:sz="4" w:space="0" w:color="auto"/>
            </w:tcBorders>
            <w:shd w:val="clear" w:color="000000" w:fill="D6DCE4"/>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25.086,00</w:t>
            </w:r>
          </w:p>
        </w:tc>
        <w:tc>
          <w:tcPr>
            <w:tcW w:w="617" w:type="dxa"/>
            <w:tcBorders>
              <w:top w:val="nil"/>
              <w:left w:val="nil"/>
              <w:bottom w:val="single" w:sz="4" w:space="0" w:color="auto"/>
              <w:right w:val="single" w:sz="4" w:space="0" w:color="auto"/>
            </w:tcBorders>
            <w:shd w:val="clear" w:color="000000" w:fill="FFF2CC"/>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500</w:t>
            </w:r>
          </w:p>
        </w:tc>
        <w:tc>
          <w:tcPr>
            <w:tcW w:w="992" w:type="dxa"/>
            <w:tcBorders>
              <w:top w:val="nil"/>
              <w:left w:val="nil"/>
              <w:bottom w:val="single" w:sz="4" w:space="0" w:color="auto"/>
              <w:right w:val="single" w:sz="4" w:space="0" w:color="auto"/>
            </w:tcBorders>
            <w:shd w:val="clear" w:color="000000" w:fill="FFF2CC"/>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1.480,00</w:t>
            </w:r>
          </w:p>
        </w:tc>
        <w:tc>
          <w:tcPr>
            <w:tcW w:w="997" w:type="dxa"/>
            <w:tcBorders>
              <w:top w:val="nil"/>
              <w:left w:val="nil"/>
              <w:bottom w:val="single" w:sz="4" w:space="0" w:color="auto"/>
              <w:right w:val="single" w:sz="4" w:space="0" w:color="auto"/>
            </w:tcBorders>
            <w:shd w:val="clear" w:color="000000" w:fill="FFF2CC"/>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1.672,40</w:t>
            </w:r>
          </w:p>
        </w:tc>
        <w:tc>
          <w:tcPr>
            <w:tcW w:w="709" w:type="dxa"/>
            <w:tcBorders>
              <w:top w:val="nil"/>
              <w:left w:val="nil"/>
              <w:bottom w:val="single" w:sz="4" w:space="0" w:color="auto"/>
              <w:right w:val="single" w:sz="4" w:space="0" w:color="auto"/>
            </w:tcBorders>
            <w:shd w:val="clear" w:color="000000" w:fill="E2EFDA"/>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1700</w:t>
            </w:r>
          </w:p>
        </w:tc>
        <w:tc>
          <w:tcPr>
            <w:tcW w:w="1107" w:type="dxa"/>
            <w:tcBorders>
              <w:top w:val="nil"/>
              <w:left w:val="nil"/>
              <w:bottom w:val="single" w:sz="4" w:space="0" w:color="auto"/>
              <w:right w:val="single" w:sz="4" w:space="0" w:color="auto"/>
            </w:tcBorders>
            <w:shd w:val="clear" w:color="000000" w:fill="E2EFDA"/>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5.032,00</w:t>
            </w:r>
          </w:p>
        </w:tc>
        <w:tc>
          <w:tcPr>
            <w:tcW w:w="1107" w:type="dxa"/>
            <w:tcBorders>
              <w:top w:val="nil"/>
              <w:left w:val="nil"/>
              <w:bottom w:val="single" w:sz="4" w:space="0" w:color="auto"/>
              <w:right w:val="single" w:sz="4" w:space="0" w:color="auto"/>
            </w:tcBorders>
            <w:shd w:val="clear" w:color="000000" w:fill="E2EFDA"/>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5.686,16</w:t>
            </w:r>
          </w:p>
        </w:tc>
        <w:tc>
          <w:tcPr>
            <w:tcW w:w="764" w:type="dxa"/>
            <w:tcBorders>
              <w:top w:val="nil"/>
              <w:left w:val="nil"/>
              <w:bottom w:val="single" w:sz="4" w:space="0" w:color="auto"/>
              <w:right w:val="single" w:sz="4" w:space="0" w:color="auto"/>
            </w:tcBorders>
            <w:shd w:val="clear" w:color="000000" w:fill="D9E1F2"/>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2400</w:t>
            </w:r>
          </w:p>
        </w:tc>
        <w:tc>
          <w:tcPr>
            <w:tcW w:w="1107" w:type="dxa"/>
            <w:tcBorders>
              <w:top w:val="nil"/>
              <w:left w:val="nil"/>
              <w:bottom w:val="single" w:sz="4" w:space="0" w:color="auto"/>
              <w:right w:val="single" w:sz="4" w:space="0" w:color="auto"/>
            </w:tcBorders>
            <w:shd w:val="clear" w:color="000000" w:fill="D9E1F2"/>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7.104,00</w:t>
            </w:r>
          </w:p>
        </w:tc>
        <w:tc>
          <w:tcPr>
            <w:tcW w:w="1107" w:type="dxa"/>
            <w:tcBorders>
              <w:top w:val="nil"/>
              <w:left w:val="nil"/>
              <w:bottom w:val="single" w:sz="4" w:space="0" w:color="auto"/>
              <w:right w:val="single" w:sz="4" w:space="0" w:color="auto"/>
            </w:tcBorders>
            <w:shd w:val="clear" w:color="000000" w:fill="D9E1F2"/>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8.027,52</w:t>
            </w:r>
          </w:p>
        </w:tc>
        <w:tc>
          <w:tcPr>
            <w:tcW w:w="633" w:type="dxa"/>
            <w:tcBorders>
              <w:top w:val="nil"/>
              <w:left w:val="nil"/>
              <w:bottom w:val="single" w:sz="4" w:space="0" w:color="auto"/>
              <w:right w:val="single" w:sz="4" w:space="0" w:color="auto"/>
            </w:tcBorders>
            <w:shd w:val="clear" w:color="000000" w:fill="FCE4D6"/>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500</w:t>
            </w:r>
          </w:p>
        </w:tc>
        <w:tc>
          <w:tcPr>
            <w:tcW w:w="981" w:type="dxa"/>
            <w:tcBorders>
              <w:top w:val="nil"/>
              <w:left w:val="nil"/>
              <w:bottom w:val="single" w:sz="4" w:space="0" w:color="auto"/>
              <w:right w:val="single" w:sz="4" w:space="0" w:color="auto"/>
            </w:tcBorders>
            <w:shd w:val="clear" w:color="000000" w:fill="FCE4D6"/>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1.480,00</w:t>
            </w:r>
          </w:p>
        </w:tc>
        <w:tc>
          <w:tcPr>
            <w:tcW w:w="1034" w:type="dxa"/>
            <w:tcBorders>
              <w:top w:val="nil"/>
              <w:left w:val="nil"/>
              <w:bottom w:val="single" w:sz="4" w:space="0" w:color="auto"/>
              <w:right w:val="single" w:sz="4" w:space="0" w:color="auto"/>
            </w:tcBorders>
            <w:shd w:val="clear" w:color="000000" w:fill="FCE4D6"/>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1.672,40</w:t>
            </w:r>
          </w:p>
        </w:tc>
        <w:tc>
          <w:tcPr>
            <w:tcW w:w="1110" w:type="dxa"/>
            <w:tcBorders>
              <w:top w:val="single" w:sz="4" w:space="0" w:color="auto"/>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color w:val="000000"/>
                <w:sz w:val="20"/>
                <w:szCs w:val="20"/>
                <w:lang w:val="el-GR" w:eastAsia="el-GR"/>
              </w:rPr>
            </w:pPr>
            <w:r w:rsidRPr="00AB3259">
              <w:rPr>
                <w:color w:val="000000"/>
                <w:sz w:val="20"/>
                <w:szCs w:val="20"/>
                <w:lang w:val="el-GR" w:eastAsia="el-GR"/>
              </w:rPr>
              <w:t>12.600,00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color w:val="000000"/>
                <w:sz w:val="20"/>
                <w:szCs w:val="20"/>
                <w:lang w:val="el-GR" w:eastAsia="el-GR"/>
              </w:rPr>
            </w:pPr>
            <w:r w:rsidRPr="00AB3259">
              <w:rPr>
                <w:color w:val="000000"/>
                <w:sz w:val="20"/>
                <w:szCs w:val="20"/>
                <w:lang w:val="el-GR" w:eastAsia="el-GR"/>
              </w:rPr>
              <w:t>37.296,00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color w:val="000000"/>
                <w:sz w:val="20"/>
                <w:szCs w:val="20"/>
                <w:lang w:val="el-GR" w:eastAsia="el-GR"/>
              </w:rPr>
            </w:pPr>
            <w:r w:rsidRPr="00AB3259">
              <w:rPr>
                <w:color w:val="000000"/>
                <w:sz w:val="20"/>
                <w:szCs w:val="20"/>
                <w:lang w:val="el-GR" w:eastAsia="el-GR"/>
              </w:rPr>
              <w:t>42.144,48</w:t>
            </w:r>
          </w:p>
        </w:tc>
      </w:tr>
      <w:tr w:rsidR="00093854" w:rsidRPr="00483409" w:rsidTr="00EB04F7">
        <w:trPr>
          <w:trHeight w:val="20"/>
        </w:trPr>
        <w:tc>
          <w:tcPr>
            <w:tcW w:w="468" w:type="dxa"/>
            <w:tcBorders>
              <w:top w:val="nil"/>
              <w:left w:val="single" w:sz="4" w:space="0" w:color="auto"/>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6</w:t>
            </w:r>
          </w:p>
        </w:tc>
        <w:tc>
          <w:tcPr>
            <w:tcW w:w="886"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75952</w:t>
            </w:r>
          </w:p>
        </w:tc>
        <w:tc>
          <w:tcPr>
            <w:tcW w:w="1362" w:type="dxa"/>
            <w:tcBorders>
              <w:top w:val="nil"/>
              <w:left w:val="nil"/>
              <w:bottom w:val="single" w:sz="4" w:space="0" w:color="auto"/>
              <w:right w:val="single" w:sz="4" w:space="0" w:color="auto"/>
            </w:tcBorders>
            <w:shd w:val="clear" w:color="auto" w:fill="auto"/>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ΛΑΙΜΟΣ ΧΟΙΡΙΝΟΣ</w:t>
            </w:r>
          </w:p>
        </w:tc>
        <w:tc>
          <w:tcPr>
            <w:tcW w:w="597"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KG</w:t>
            </w:r>
          </w:p>
        </w:tc>
        <w:tc>
          <w:tcPr>
            <w:tcW w:w="729"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6,619</w:t>
            </w:r>
          </w:p>
        </w:tc>
        <w:tc>
          <w:tcPr>
            <w:tcW w:w="425"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13</w:t>
            </w:r>
          </w:p>
        </w:tc>
        <w:tc>
          <w:tcPr>
            <w:tcW w:w="709" w:type="dxa"/>
            <w:tcBorders>
              <w:top w:val="nil"/>
              <w:left w:val="nil"/>
              <w:bottom w:val="single" w:sz="4" w:space="0" w:color="auto"/>
              <w:right w:val="single" w:sz="4" w:space="0" w:color="auto"/>
            </w:tcBorders>
            <w:shd w:val="clear" w:color="000000" w:fill="D6DCE4"/>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200</w:t>
            </w:r>
          </w:p>
        </w:tc>
        <w:tc>
          <w:tcPr>
            <w:tcW w:w="1107" w:type="dxa"/>
            <w:tcBorders>
              <w:top w:val="nil"/>
              <w:left w:val="nil"/>
              <w:bottom w:val="single" w:sz="4" w:space="0" w:color="auto"/>
              <w:right w:val="single" w:sz="4" w:space="0" w:color="auto"/>
            </w:tcBorders>
            <w:shd w:val="clear" w:color="000000" w:fill="D6DCE4"/>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1.323,80</w:t>
            </w:r>
          </w:p>
        </w:tc>
        <w:tc>
          <w:tcPr>
            <w:tcW w:w="1107" w:type="dxa"/>
            <w:tcBorders>
              <w:top w:val="nil"/>
              <w:left w:val="nil"/>
              <w:bottom w:val="single" w:sz="4" w:space="0" w:color="auto"/>
              <w:right w:val="single" w:sz="4" w:space="0" w:color="auto"/>
            </w:tcBorders>
            <w:shd w:val="clear" w:color="000000" w:fill="D6DCE4"/>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1.495,89</w:t>
            </w:r>
          </w:p>
        </w:tc>
        <w:tc>
          <w:tcPr>
            <w:tcW w:w="617" w:type="dxa"/>
            <w:tcBorders>
              <w:top w:val="nil"/>
              <w:left w:val="nil"/>
              <w:bottom w:val="single" w:sz="4" w:space="0" w:color="auto"/>
              <w:right w:val="single" w:sz="4" w:space="0" w:color="auto"/>
            </w:tcBorders>
            <w:shd w:val="clear" w:color="000000" w:fill="FFF2CC"/>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10</w:t>
            </w:r>
          </w:p>
        </w:tc>
        <w:tc>
          <w:tcPr>
            <w:tcW w:w="992" w:type="dxa"/>
            <w:tcBorders>
              <w:top w:val="nil"/>
              <w:left w:val="nil"/>
              <w:bottom w:val="single" w:sz="4" w:space="0" w:color="auto"/>
              <w:right w:val="single" w:sz="4" w:space="0" w:color="auto"/>
            </w:tcBorders>
            <w:shd w:val="clear" w:color="000000" w:fill="FFF2CC"/>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66,19</w:t>
            </w:r>
          </w:p>
        </w:tc>
        <w:tc>
          <w:tcPr>
            <w:tcW w:w="997" w:type="dxa"/>
            <w:tcBorders>
              <w:top w:val="nil"/>
              <w:left w:val="nil"/>
              <w:bottom w:val="single" w:sz="4" w:space="0" w:color="auto"/>
              <w:right w:val="single" w:sz="4" w:space="0" w:color="auto"/>
            </w:tcBorders>
            <w:shd w:val="clear" w:color="000000" w:fill="FFF2CC"/>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74,79</w:t>
            </w:r>
          </w:p>
        </w:tc>
        <w:tc>
          <w:tcPr>
            <w:tcW w:w="709" w:type="dxa"/>
            <w:tcBorders>
              <w:top w:val="nil"/>
              <w:left w:val="nil"/>
              <w:bottom w:val="single" w:sz="4" w:space="0" w:color="auto"/>
              <w:right w:val="single" w:sz="4" w:space="0" w:color="auto"/>
            </w:tcBorders>
            <w:shd w:val="clear" w:color="000000" w:fill="E2EFDA"/>
            <w:noWrap/>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 </w:t>
            </w:r>
          </w:p>
        </w:tc>
        <w:tc>
          <w:tcPr>
            <w:tcW w:w="1107" w:type="dxa"/>
            <w:tcBorders>
              <w:top w:val="nil"/>
              <w:left w:val="nil"/>
              <w:bottom w:val="single" w:sz="4" w:space="0" w:color="auto"/>
              <w:right w:val="single" w:sz="4" w:space="0" w:color="auto"/>
            </w:tcBorders>
            <w:shd w:val="clear" w:color="000000" w:fill="E2EFDA"/>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1107" w:type="dxa"/>
            <w:tcBorders>
              <w:top w:val="nil"/>
              <w:left w:val="nil"/>
              <w:bottom w:val="single" w:sz="4" w:space="0" w:color="auto"/>
              <w:right w:val="single" w:sz="4" w:space="0" w:color="auto"/>
            </w:tcBorders>
            <w:shd w:val="clear" w:color="000000" w:fill="E2EFDA"/>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764" w:type="dxa"/>
            <w:tcBorders>
              <w:top w:val="nil"/>
              <w:left w:val="nil"/>
              <w:bottom w:val="single" w:sz="4" w:space="0" w:color="auto"/>
              <w:right w:val="single" w:sz="4" w:space="0" w:color="auto"/>
            </w:tcBorders>
            <w:shd w:val="clear" w:color="000000" w:fill="D9E1F2"/>
            <w:noWrap/>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 </w:t>
            </w:r>
          </w:p>
        </w:tc>
        <w:tc>
          <w:tcPr>
            <w:tcW w:w="1107" w:type="dxa"/>
            <w:tcBorders>
              <w:top w:val="nil"/>
              <w:left w:val="nil"/>
              <w:bottom w:val="single" w:sz="4" w:space="0" w:color="auto"/>
              <w:right w:val="single" w:sz="4" w:space="0" w:color="auto"/>
            </w:tcBorders>
            <w:shd w:val="clear" w:color="000000" w:fill="D9E1F2"/>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1107" w:type="dxa"/>
            <w:tcBorders>
              <w:top w:val="nil"/>
              <w:left w:val="nil"/>
              <w:bottom w:val="single" w:sz="4" w:space="0" w:color="auto"/>
              <w:right w:val="single" w:sz="4" w:space="0" w:color="auto"/>
            </w:tcBorders>
            <w:shd w:val="clear" w:color="000000" w:fill="D9E1F2"/>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633" w:type="dxa"/>
            <w:tcBorders>
              <w:top w:val="nil"/>
              <w:left w:val="nil"/>
              <w:bottom w:val="single" w:sz="4" w:space="0" w:color="auto"/>
              <w:right w:val="single" w:sz="4" w:space="0" w:color="auto"/>
            </w:tcBorders>
            <w:shd w:val="clear" w:color="000000" w:fill="FCE4D6"/>
            <w:noWrap/>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 </w:t>
            </w:r>
          </w:p>
        </w:tc>
        <w:tc>
          <w:tcPr>
            <w:tcW w:w="981" w:type="dxa"/>
            <w:tcBorders>
              <w:top w:val="nil"/>
              <w:left w:val="nil"/>
              <w:bottom w:val="single" w:sz="4" w:space="0" w:color="auto"/>
              <w:right w:val="single" w:sz="4" w:space="0" w:color="auto"/>
            </w:tcBorders>
            <w:shd w:val="clear" w:color="000000" w:fill="FCE4D6"/>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1034" w:type="dxa"/>
            <w:tcBorders>
              <w:top w:val="nil"/>
              <w:left w:val="nil"/>
              <w:bottom w:val="single" w:sz="4" w:space="0" w:color="auto"/>
              <w:right w:val="single" w:sz="4" w:space="0" w:color="auto"/>
            </w:tcBorders>
            <w:shd w:val="clear" w:color="000000" w:fill="FCE4D6"/>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1110" w:type="dxa"/>
            <w:tcBorders>
              <w:top w:val="single" w:sz="4" w:space="0" w:color="auto"/>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color w:val="000000"/>
                <w:sz w:val="20"/>
                <w:szCs w:val="20"/>
                <w:lang w:val="el-GR" w:eastAsia="el-GR"/>
              </w:rPr>
            </w:pPr>
            <w:r w:rsidRPr="00AB3259">
              <w:rPr>
                <w:color w:val="000000"/>
                <w:sz w:val="20"/>
                <w:szCs w:val="20"/>
                <w:lang w:val="el-GR" w:eastAsia="el-GR"/>
              </w:rPr>
              <w:t>210,00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color w:val="000000"/>
                <w:sz w:val="20"/>
                <w:szCs w:val="20"/>
                <w:lang w:val="el-GR" w:eastAsia="el-GR"/>
              </w:rPr>
            </w:pPr>
            <w:r w:rsidRPr="00AB3259">
              <w:rPr>
                <w:color w:val="000000"/>
                <w:sz w:val="20"/>
                <w:szCs w:val="20"/>
                <w:lang w:val="el-GR" w:eastAsia="el-GR"/>
              </w:rPr>
              <w:t>1.389,99</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color w:val="000000"/>
                <w:sz w:val="20"/>
                <w:szCs w:val="20"/>
                <w:lang w:val="el-GR" w:eastAsia="el-GR"/>
              </w:rPr>
            </w:pPr>
            <w:r w:rsidRPr="00AB3259">
              <w:rPr>
                <w:color w:val="000000"/>
                <w:sz w:val="20"/>
                <w:szCs w:val="20"/>
                <w:lang w:val="el-GR" w:eastAsia="el-GR"/>
              </w:rPr>
              <w:t>1.570,69</w:t>
            </w:r>
          </w:p>
        </w:tc>
      </w:tr>
      <w:tr w:rsidR="00093854" w:rsidRPr="00483409" w:rsidTr="00EB04F7">
        <w:trPr>
          <w:trHeight w:val="20"/>
        </w:trPr>
        <w:tc>
          <w:tcPr>
            <w:tcW w:w="468" w:type="dxa"/>
            <w:tcBorders>
              <w:top w:val="nil"/>
              <w:left w:val="single" w:sz="4" w:space="0" w:color="auto"/>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7</w:t>
            </w:r>
          </w:p>
        </w:tc>
        <w:tc>
          <w:tcPr>
            <w:tcW w:w="886"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233582</w:t>
            </w:r>
          </w:p>
        </w:tc>
        <w:tc>
          <w:tcPr>
            <w:tcW w:w="1362" w:type="dxa"/>
            <w:tcBorders>
              <w:top w:val="nil"/>
              <w:left w:val="nil"/>
              <w:bottom w:val="single" w:sz="4" w:space="0" w:color="auto"/>
              <w:right w:val="single" w:sz="4" w:space="0" w:color="auto"/>
            </w:tcBorders>
            <w:shd w:val="clear" w:color="auto" w:fill="auto"/>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ΜΟΣΧΑΡΙ ΜΠΟΥΤΙ/ ΣΠΑΛΑ</w:t>
            </w:r>
          </w:p>
        </w:tc>
        <w:tc>
          <w:tcPr>
            <w:tcW w:w="597"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KG</w:t>
            </w:r>
          </w:p>
        </w:tc>
        <w:tc>
          <w:tcPr>
            <w:tcW w:w="729"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11,28</w:t>
            </w:r>
          </w:p>
        </w:tc>
        <w:tc>
          <w:tcPr>
            <w:tcW w:w="425"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13</w:t>
            </w:r>
          </w:p>
        </w:tc>
        <w:tc>
          <w:tcPr>
            <w:tcW w:w="709" w:type="dxa"/>
            <w:tcBorders>
              <w:top w:val="nil"/>
              <w:left w:val="nil"/>
              <w:bottom w:val="single" w:sz="4" w:space="0" w:color="auto"/>
              <w:right w:val="single" w:sz="4" w:space="0" w:color="auto"/>
            </w:tcBorders>
            <w:shd w:val="clear" w:color="000000" w:fill="D6DCE4"/>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1450</w:t>
            </w:r>
          </w:p>
        </w:tc>
        <w:tc>
          <w:tcPr>
            <w:tcW w:w="1107" w:type="dxa"/>
            <w:tcBorders>
              <w:top w:val="nil"/>
              <w:left w:val="nil"/>
              <w:bottom w:val="single" w:sz="4" w:space="0" w:color="auto"/>
              <w:right w:val="single" w:sz="4" w:space="0" w:color="auto"/>
            </w:tcBorders>
            <w:shd w:val="clear" w:color="000000" w:fill="D6DCE4"/>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16.356,00</w:t>
            </w:r>
          </w:p>
        </w:tc>
        <w:tc>
          <w:tcPr>
            <w:tcW w:w="1107" w:type="dxa"/>
            <w:tcBorders>
              <w:top w:val="nil"/>
              <w:left w:val="nil"/>
              <w:bottom w:val="single" w:sz="4" w:space="0" w:color="auto"/>
              <w:right w:val="single" w:sz="4" w:space="0" w:color="auto"/>
            </w:tcBorders>
            <w:shd w:val="clear" w:color="000000" w:fill="D6DCE4"/>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18.482,28</w:t>
            </w:r>
          </w:p>
        </w:tc>
        <w:tc>
          <w:tcPr>
            <w:tcW w:w="617" w:type="dxa"/>
            <w:tcBorders>
              <w:top w:val="nil"/>
              <w:left w:val="nil"/>
              <w:bottom w:val="single" w:sz="4" w:space="0" w:color="auto"/>
              <w:right w:val="single" w:sz="4" w:space="0" w:color="auto"/>
            </w:tcBorders>
            <w:shd w:val="clear" w:color="000000" w:fill="FFF2CC"/>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70</w:t>
            </w:r>
          </w:p>
        </w:tc>
        <w:tc>
          <w:tcPr>
            <w:tcW w:w="992" w:type="dxa"/>
            <w:tcBorders>
              <w:top w:val="nil"/>
              <w:left w:val="nil"/>
              <w:bottom w:val="single" w:sz="4" w:space="0" w:color="auto"/>
              <w:right w:val="single" w:sz="4" w:space="0" w:color="auto"/>
            </w:tcBorders>
            <w:shd w:val="clear" w:color="000000" w:fill="FFF2CC"/>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789,60</w:t>
            </w:r>
          </w:p>
        </w:tc>
        <w:tc>
          <w:tcPr>
            <w:tcW w:w="997" w:type="dxa"/>
            <w:tcBorders>
              <w:top w:val="nil"/>
              <w:left w:val="nil"/>
              <w:bottom w:val="single" w:sz="4" w:space="0" w:color="auto"/>
              <w:right w:val="single" w:sz="4" w:space="0" w:color="auto"/>
            </w:tcBorders>
            <w:shd w:val="clear" w:color="000000" w:fill="FFF2CC"/>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892,25</w:t>
            </w:r>
          </w:p>
        </w:tc>
        <w:tc>
          <w:tcPr>
            <w:tcW w:w="709" w:type="dxa"/>
            <w:tcBorders>
              <w:top w:val="nil"/>
              <w:left w:val="nil"/>
              <w:bottom w:val="single" w:sz="4" w:space="0" w:color="auto"/>
              <w:right w:val="single" w:sz="4" w:space="0" w:color="auto"/>
            </w:tcBorders>
            <w:shd w:val="clear" w:color="000000" w:fill="E2EFDA"/>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65</w:t>
            </w:r>
          </w:p>
        </w:tc>
        <w:tc>
          <w:tcPr>
            <w:tcW w:w="1107" w:type="dxa"/>
            <w:tcBorders>
              <w:top w:val="nil"/>
              <w:left w:val="nil"/>
              <w:bottom w:val="single" w:sz="4" w:space="0" w:color="auto"/>
              <w:right w:val="single" w:sz="4" w:space="0" w:color="auto"/>
            </w:tcBorders>
            <w:shd w:val="clear" w:color="000000" w:fill="E2EFDA"/>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733,20</w:t>
            </w:r>
          </w:p>
        </w:tc>
        <w:tc>
          <w:tcPr>
            <w:tcW w:w="1107" w:type="dxa"/>
            <w:tcBorders>
              <w:top w:val="nil"/>
              <w:left w:val="nil"/>
              <w:bottom w:val="single" w:sz="4" w:space="0" w:color="auto"/>
              <w:right w:val="single" w:sz="4" w:space="0" w:color="auto"/>
            </w:tcBorders>
            <w:shd w:val="clear" w:color="000000" w:fill="E2EFDA"/>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828,52</w:t>
            </w:r>
          </w:p>
        </w:tc>
        <w:tc>
          <w:tcPr>
            <w:tcW w:w="764" w:type="dxa"/>
            <w:tcBorders>
              <w:top w:val="nil"/>
              <w:left w:val="nil"/>
              <w:bottom w:val="single" w:sz="4" w:space="0" w:color="auto"/>
              <w:right w:val="single" w:sz="4" w:space="0" w:color="auto"/>
            </w:tcBorders>
            <w:shd w:val="clear" w:color="000000" w:fill="D9E1F2"/>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550</w:t>
            </w:r>
          </w:p>
        </w:tc>
        <w:tc>
          <w:tcPr>
            <w:tcW w:w="1107" w:type="dxa"/>
            <w:tcBorders>
              <w:top w:val="nil"/>
              <w:left w:val="nil"/>
              <w:bottom w:val="single" w:sz="4" w:space="0" w:color="auto"/>
              <w:right w:val="single" w:sz="4" w:space="0" w:color="auto"/>
            </w:tcBorders>
            <w:shd w:val="clear" w:color="000000" w:fill="D9E1F2"/>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6.204,00</w:t>
            </w:r>
          </w:p>
        </w:tc>
        <w:tc>
          <w:tcPr>
            <w:tcW w:w="1107" w:type="dxa"/>
            <w:tcBorders>
              <w:top w:val="nil"/>
              <w:left w:val="nil"/>
              <w:bottom w:val="single" w:sz="4" w:space="0" w:color="auto"/>
              <w:right w:val="single" w:sz="4" w:space="0" w:color="auto"/>
            </w:tcBorders>
            <w:shd w:val="clear" w:color="000000" w:fill="D9E1F2"/>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7.010,52</w:t>
            </w:r>
          </w:p>
        </w:tc>
        <w:tc>
          <w:tcPr>
            <w:tcW w:w="633" w:type="dxa"/>
            <w:tcBorders>
              <w:top w:val="nil"/>
              <w:left w:val="nil"/>
              <w:bottom w:val="single" w:sz="4" w:space="0" w:color="auto"/>
              <w:right w:val="single" w:sz="4" w:space="0" w:color="auto"/>
            </w:tcBorders>
            <w:shd w:val="clear" w:color="000000" w:fill="FCE4D6"/>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250</w:t>
            </w:r>
          </w:p>
        </w:tc>
        <w:tc>
          <w:tcPr>
            <w:tcW w:w="981" w:type="dxa"/>
            <w:tcBorders>
              <w:top w:val="nil"/>
              <w:left w:val="nil"/>
              <w:bottom w:val="single" w:sz="4" w:space="0" w:color="auto"/>
              <w:right w:val="single" w:sz="4" w:space="0" w:color="auto"/>
            </w:tcBorders>
            <w:shd w:val="clear" w:color="000000" w:fill="FCE4D6"/>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2.820,00</w:t>
            </w:r>
          </w:p>
        </w:tc>
        <w:tc>
          <w:tcPr>
            <w:tcW w:w="1034" w:type="dxa"/>
            <w:tcBorders>
              <w:top w:val="nil"/>
              <w:left w:val="nil"/>
              <w:bottom w:val="single" w:sz="4" w:space="0" w:color="auto"/>
              <w:right w:val="single" w:sz="4" w:space="0" w:color="auto"/>
            </w:tcBorders>
            <w:shd w:val="clear" w:color="000000" w:fill="FCE4D6"/>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3.186,60</w:t>
            </w:r>
          </w:p>
        </w:tc>
        <w:tc>
          <w:tcPr>
            <w:tcW w:w="1110" w:type="dxa"/>
            <w:tcBorders>
              <w:top w:val="single" w:sz="4" w:space="0" w:color="auto"/>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color w:val="000000"/>
                <w:sz w:val="20"/>
                <w:szCs w:val="20"/>
                <w:lang w:val="el-GR" w:eastAsia="el-GR"/>
              </w:rPr>
            </w:pPr>
            <w:r w:rsidRPr="00AB3259">
              <w:rPr>
                <w:color w:val="000000"/>
                <w:sz w:val="20"/>
                <w:szCs w:val="20"/>
                <w:lang w:val="el-GR" w:eastAsia="el-GR"/>
              </w:rPr>
              <w:t>2.385,00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color w:val="000000"/>
                <w:sz w:val="20"/>
                <w:szCs w:val="20"/>
                <w:lang w:val="el-GR" w:eastAsia="el-GR"/>
              </w:rPr>
            </w:pPr>
            <w:r w:rsidRPr="00AB3259">
              <w:rPr>
                <w:color w:val="000000"/>
                <w:sz w:val="20"/>
                <w:szCs w:val="20"/>
                <w:lang w:val="el-GR" w:eastAsia="el-GR"/>
              </w:rPr>
              <w:t>26.902,80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color w:val="000000"/>
                <w:sz w:val="20"/>
                <w:szCs w:val="20"/>
                <w:lang w:val="el-GR" w:eastAsia="el-GR"/>
              </w:rPr>
            </w:pPr>
            <w:r w:rsidRPr="00AB3259">
              <w:rPr>
                <w:color w:val="000000"/>
                <w:sz w:val="20"/>
                <w:szCs w:val="20"/>
                <w:lang w:val="el-GR" w:eastAsia="el-GR"/>
              </w:rPr>
              <w:t>30.400,16</w:t>
            </w:r>
          </w:p>
        </w:tc>
      </w:tr>
      <w:tr w:rsidR="00093854" w:rsidRPr="00483409" w:rsidTr="00EB04F7">
        <w:trPr>
          <w:trHeight w:val="20"/>
        </w:trPr>
        <w:tc>
          <w:tcPr>
            <w:tcW w:w="468" w:type="dxa"/>
            <w:tcBorders>
              <w:top w:val="nil"/>
              <w:left w:val="single" w:sz="4" w:space="0" w:color="auto"/>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8</w:t>
            </w:r>
          </w:p>
        </w:tc>
        <w:tc>
          <w:tcPr>
            <w:tcW w:w="886"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29701</w:t>
            </w:r>
          </w:p>
        </w:tc>
        <w:tc>
          <w:tcPr>
            <w:tcW w:w="1362" w:type="dxa"/>
            <w:tcBorders>
              <w:top w:val="nil"/>
              <w:left w:val="nil"/>
              <w:bottom w:val="single" w:sz="4" w:space="0" w:color="auto"/>
              <w:right w:val="single" w:sz="4" w:space="0" w:color="auto"/>
            </w:tcBorders>
            <w:shd w:val="clear" w:color="auto" w:fill="auto"/>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ΣΥΚΩΤΙ - ΕΝΤΕΡΑ ΑΡΝΙ</w:t>
            </w:r>
          </w:p>
        </w:tc>
        <w:tc>
          <w:tcPr>
            <w:tcW w:w="597"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KG</w:t>
            </w:r>
          </w:p>
        </w:tc>
        <w:tc>
          <w:tcPr>
            <w:tcW w:w="729"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4,602</w:t>
            </w:r>
          </w:p>
        </w:tc>
        <w:tc>
          <w:tcPr>
            <w:tcW w:w="425"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13</w:t>
            </w:r>
          </w:p>
        </w:tc>
        <w:tc>
          <w:tcPr>
            <w:tcW w:w="709" w:type="dxa"/>
            <w:tcBorders>
              <w:top w:val="nil"/>
              <w:left w:val="nil"/>
              <w:bottom w:val="single" w:sz="4" w:space="0" w:color="auto"/>
              <w:right w:val="single" w:sz="4" w:space="0" w:color="auto"/>
            </w:tcBorders>
            <w:shd w:val="clear" w:color="000000" w:fill="D6DCE4"/>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3</w:t>
            </w:r>
          </w:p>
        </w:tc>
        <w:tc>
          <w:tcPr>
            <w:tcW w:w="1107" w:type="dxa"/>
            <w:tcBorders>
              <w:top w:val="nil"/>
              <w:left w:val="nil"/>
              <w:bottom w:val="single" w:sz="4" w:space="0" w:color="auto"/>
              <w:right w:val="single" w:sz="4" w:space="0" w:color="auto"/>
            </w:tcBorders>
            <w:shd w:val="clear" w:color="000000" w:fill="D6DCE4"/>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13,81</w:t>
            </w:r>
          </w:p>
        </w:tc>
        <w:tc>
          <w:tcPr>
            <w:tcW w:w="1107" w:type="dxa"/>
            <w:tcBorders>
              <w:top w:val="nil"/>
              <w:left w:val="nil"/>
              <w:bottom w:val="single" w:sz="4" w:space="0" w:color="auto"/>
              <w:right w:val="single" w:sz="4" w:space="0" w:color="auto"/>
            </w:tcBorders>
            <w:shd w:val="clear" w:color="000000" w:fill="D6DCE4"/>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15,60</w:t>
            </w:r>
          </w:p>
        </w:tc>
        <w:tc>
          <w:tcPr>
            <w:tcW w:w="617" w:type="dxa"/>
            <w:tcBorders>
              <w:top w:val="nil"/>
              <w:left w:val="nil"/>
              <w:bottom w:val="single" w:sz="4" w:space="0" w:color="auto"/>
              <w:right w:val="single" w:sz="4" w:space="0" w:color="auto"/>
            </w:tcBorders>
            <w:shd w:val="clear" w:color="000000" w:fill="FFF2CC"/>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w:t>
            </w:r>
          </w:p>
        </w:tc>
        <w:tc>
          <w:tcPr>
            <w:tcW w:w="992" w:type="dxa"/>
            <w:tcBorders>
              <w:top w:val="nil"/>
              <w:left w:val="nil"/>
              <w:bottom w:val="single" w:sz="4" w:space="0" w:color="auto"/>
              <w:right w:val="single" w:sz="4" w:space="0" w:color="auto"/>
            </w:tcBorders>
            <w:shd w:val="clear" w:color="000000" w:fill="FFF2CC"/>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997" w:type="dxa"/>
            <w:tcBorders>
              <w:top w:val="nil"/>
              <w:left w:val="nil"/>
              <w:bottom w:val="single" w:sz="4" w:space="0" w:color="auto"/>
              <w:right w:val="single" w:sz="4" w:space="0" w:color="auto"/>
            </w:tcBorders>
            <w:shd w:val="clear" w:color="000000" w:fill="FFF2CC"/>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709" w:type="dxa"/>
            <w:tcBorders>
              <w:top w:val="nil"/>
              <w:left w:val="nil"/>
              <w:bottom w:val="single" w:sz="4" w:space="0" w:color="auto"/>
              <w:right w:val="single" w:sz="4" w:space="0" w:color="auto"/>
            </w:tcBorders>
            <w:shd w:val="clear" w:color="000000" w:fill="E2EFDA"/>
            <w:noWrap/>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 </w:t>
            </w:r>
          </w:p>
        </w:tc>
        <w:tc>
          <w:tcPr>
            <w:tcW w:w="1107" w:type="dxa"/>
            <w:tcBorders>
              <w:top w:val="nil"/>
              <w:left w:val="nil"/>
              <w:bottom w:val="single" w:sz="4" w:space="0" w:color="auto"/>
              <w:right w:val="single" w:sz="4" w:space="0" w:color="auto"/>
            </w:tcBorders>
            <w:shd w:val="clear" w:color="000000" w:fill="E2EFDA"/>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1107" w:type="dxa"/>
            <w:tcBorders>
              <w:top w:val="nil"/>
              <w:left w:val="nil"/>
              <w:bottom w:val="single" w:sz="4" w:space="0" w:color="auto"/>
              <w:right w:val="single" w:sz="4" w:space="0" w:color="auto"/>
            </w:tcBorders>
            <w:shd w:val="clear" w:color="000000" w:fill="E2EFDA"/>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764" w:type="dxa"/>
            <w:tcBorders>
              <w:top w:val="nil"/>
              <w:left w:val="nil"/>
              <w:bottom w:val="single" w:sz="4" w:space="0" w:color="auto"/>
              <w:right w:val="single" w:sz="4" w:space="0" w:color="auto"/>
            </w:tcBorders>
            <w:shd w:val="clear" w:color="000000" w:fill="D9E1F2"/>
            <w:noWrap/>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 </w:t>
            </w:r>
          </w:p>
        </w:tc>
        <w:tc>
          <w:tcPr>
            <w:tcW w:w="1107" w:type="dxa"/>
            <w:tcBorders>
              <w:top w:val="nil"/>
              <w:left w:val="nil"/>
              <w:bottom w:val="single" w:sz="4" w:space="0" w:color="auto"/>
              <w:right w:val="single" w:sz="4" w:space="0" w:color="auto"/>
            </w:tcBorders>
            <w:shd w:val="clear" w:color="000000" w:fill="D9E1F2"/>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1107" w:type="dxa"/>
            <w:tcBorders>
              <w:top w:val="nil"/>
              <w:left w:val="nil"/>
              <w:bottom w:val="single" w:sz="4" w:space="0" w:color="auto"/>
              <w:right w:val="single" w:sz="4" w:space="0" w:color="auto"/>
            </w:tcBorders>
            <w:shd w:val="clear" w:color="000000" w:fill="D9E1F2"/>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633" w:type="dxa"/>
            <w:tcBorders>
              <w:top w:val="nil"/>
              <w:left w:val="nil"/>
              <w:bottom w:val="single" w:sz="4" w:space="0" w:color="auto"/>
              <w:right w:val="single" w:sz="4" w:space="0" w:color="auto"/>
            </w:tcBorders>
            <w:shd w:val="clear" w:color="000000" w:fill="FCE4D6"/>
            <w:noWrap/>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 </w:t>
            </w:r>
          </w:p>
        </w:tc>
        <w:tc>
          <w:tcPr>
            <w:tcW w:w="981" w:type="dxa"/>
            <w:tcBorders>
              <w:top w:val="nil"/>
              <w:left w:val="nil"/>
              <w:bottom w:val="single" w:sz="4" w:space="0" w:color="auto"/>
              <w:right w:val="single" w:sz="4" w:space="0" w:color="auto"/>
            </w:tcBorders>
            <w:shd w:val="clear" w:color="000000" w:fill="FCE4D6"/>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1034" w:type="dxa"/>
            <w:tcBorders>
              <w:top w:val="nil"/>
              <w:left w:val="nil"/>
              <w:bottom w:val="single" w:sz="4" w:space="0" w:color="auto"/>
              <w:right w:val="single" w:sz="4" w:space="0" w:color="auto"/>
            </w:tcBorders>
            <w:shd w:val="clear" w:color="000000" w:fill="FCE4D6"/>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1110" w:type="dxa"/>
            <w:tcBorders>
              <w:top w:val="single" w:sz="4" w:space="0" w:color="auto"/>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color w:val="000000"/>
                <w:sz w:val="20"/>
                <w:szCs w:val="20"/>
                <w:lang w:val="el-GR" w:eastAsia="el-GR"/>
              </w:rPr>
            </w:pPr>
            <w:r w:rsidRPr="00AB3259">
              <w:rPr>
                <w:color w:val="000000"/>
                <w:sz w:val="20"/>
                <w:szCs w:val="20"/>
                <w:lang w:val="el-GR" w:eastAsia="el-GR"/>
              </w:rPr>
              <w:t>3,00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color w:val="000000"/>
                <w:sz w:val="20"/>
                <w:szCs w:val="20"/>
                <w:lang w:val="el-GR" w:eastAsia="el-GR"/>
              </w:rPr>
            </w:pPr>
            <w:r w:rsidRPr="00AB3259">
              <w:rPr>
                <w:color w:val="000000"/>
                <w:sz w:val="20"/>
                <w:szCs w:val="20"/>
                <w:lang w:val="el-GR" w:eastAsia="el-GR"/>
              </w:rPr>
              <w:t>13,81</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color w:val="000000"/>
                <w:sz w:val="20"/>
                <w:szCs w:val="20"/>
                <w:lang w:val="el-GR" w:eastAsia="el-GR"/>
              </w:rPr>
            </w:pPr>
            <w:r w:rsidRPr="00AB3259">
              <w:rPr>
                <w:color w:val="000000"/>
                <w:sz w:val="20"/>
                <w:szCs w:val="20"/>
                <w:lang w:val="el-GR" w:eastAsia="el-GR"/>
              </w:rPr>
              <w:t>15,60</w:t>
            </w:r>
          </w:p>
        </w:tc>
      </w:tr>
      <w:tr w:rsidR="00093854" w:rsidRPr="00483409" w:rsidTr="00EB04F7">
        <w:trPr>
          <w:trHeight w:val="20"/>
        </w:trPr>
        <w:tc>
          <w:tcPr>
            <w:tcW w:w="468" w:type="dxa"/>
            <w:tcBorders>
              <w:top w:val="nil"/>
              <w:left w:val="single" w:sz="4" w:space="0" w:color="auto"/>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9</w:t>
            </w:r>
          </w:p>
        </w:tc>
        <w:tc>
          <w:tcPr>
            <w:tcW w:w="886"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20005</w:t>
            </w:r>
          </w:p>
        </w:tc>
        <w:tc>
          <w:tcPr>
            <w:tcW w:w="1362" w:type="dxa"/>
            <w:tcBorders>
              <w:top w:val="nil"/>
              <w:left w:val="nil"/>
              <w:bottom w:val="single" w:sz="4" w:space="0" w:color="auto"/>
              <w:right w:val="single" w:sz="4" w:space="0" w:color="auto"/>
            </w:tcBorders>
            <w:shd w:val="clear" w:color="auto" w:fill="auto"/>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ΧΟΙΡΙΝΗ ΜΠΡΙΖΟΛΑ</w:t>
            </w:r>
          </w:p>
        </w:tc>
        <w:tc>
          <w:tcPr>
            <w:tcW w:w="597"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KG</w:t>
            </w:r>
          </w:p>
        </w:tc>
        <w:tc>
          <w:tcPr>
            <w:tcW w:w="729"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6,619</w:t>
            </w:r>
          </w:p>
        </w:tc>
        <w:tc>
          <w:tcPr>
            <w:tcW w:w="425"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13</w:t>
            </w:r>
          </w:p>
        </w:tc>
        <w:tc>
          <w:tcPr>
            <w:tcW w:w="709" w:type="dxa"/>
            <w:tcBorders>
              <w:top w:val="nil"/>
              <w:left w:val="nil"/>
              <w:bottom w:val="single" w:sz="4" w:space="0" w:color="auto"/>
              <w:right w:val="single" w:sz="4" w:space="0" w:color="auto"/>
            </w:tcBorders>
            <w:shd w:val="clear" w:color="000000" w:fill="D6DCE4"/>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w:t>
            </w:r>
          </w:p>
        </w:tc>
        <w:tc>
          <w:tcPr>
            <w:tcW w:w="1107" w:type="dxa"/>
            <w:tcBorders>
              <w:top w:val="nil"/>
              <w:left w:val="nil"/>
              <w:bottom w:val="single" w:sz="4" w:space="0" w:color="auto"/>
              <w:right w:val="single" w:sz="4" w:space="0" w:color="auto"/>
            </w:tcBorders>
            <w:shd w:val="clear" w:color="000000" w:fill="D6DCE4"/>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1107" w:type="dxa"/>
            <w:tcBorders>
              <w:top w:val="nil"/>
              <w:left w:val="nil"/>
              <w:bottom w:val="single" w:sz="4" w:space="0" w:color="auto"/>
              <w:right w:val="single" w:sz="4" w:space="0" w:color="auto"/>
            </w:tcBorders>
            <w:shd w:val="clear" w:color="000000" w:fill="D6DCE4"/>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617" w:type="dxa"/>
            <w:tcBorders>
              <w:top w:val="nil"/>
              <w:left w:val="nil"/>
              <w:bottom w:val="single" w:sz="4" w:space="0" w:color="auto"/>
              <w:right w:val="single" w:sz="4" w:space="0" w:color="auto"/>
            </w:tcBorders>
            <w:shd w:val="clear" w:color="000000" w:fill="FFF2CC"/>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w:t>
            </w:r>
          </w:p>
        </w:tc>
        <w:tc>
          <w:tcPr>
            <w:tcW w:w="992" w:type="dxa"/>
            <w:tcBorders>
              <w:top w:val="nil"/>
              <w:left w:val="nil"/>
              <w:bottom w:val="single" w:sz="4" w:space="0" w:color="auto"/>
              <w:right w:val="single" w:sz="4" w:space="0" w:color="auto"/>
            </w:tcBorders>
            <w:shd w:val="clear" w:color="000000" w:fill="FFF2CC"/>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997" w:type="dxa"/>
            <w:tcBorders>
              <w:top w:val="nil"/>
              <w:left w:val="nil"/>
              <w:bottom w:val="single" w:sz="4" w:space="0" w:color="auto"/>
              <w:right w:val="single" w:sz="4" w:space="0" w:color="auto"/>
            </w:tcBorders>
            <w:shd w:val="clear" w:color="000000" w:fill="FFF2CC"/>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709" w:type="dxa"/>
            <w:tcBorders>
              <w:top w:val="nil"/>
              <w:left w:val="nil"/>
              <w:bottom w:val="single" w:sz="4" w:space="0" w:color="auto"/>
              <w:right w:val="single" w:sz="4" w:space="0" w:color="auto"/>
            </w:tcBorders>
            <w:shd w:val="clear" w:color="000000" w:fill="E2EFDA"/>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35</w:t>
            </w:r>
          </w:p>
        </w:tc>
        <w:tc>
          <w:tcPr>
            <w:tcW w:w="1107" w:type="dxa"/>
            <w:tcBorders>
              <w:top w:val="nil"/>
              <w:left w:val="nil"/>
              <w:bottom w:val="single" w:sz="4" w:space="0" w:color="auto"/>
              <w:right w:val="single" w:sz="4" w:space="0" w:color="auto"/>
            </w:tcBorders>
            <w:shd w:val="clear" w:color="000000" w:fill="E2EFDA"/>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231,67</w:t>
            </w:r>
          </w:p>
        </w:tc>
        <w:tc>
          <w:tcPr>
            <w:tcW w:w="1107" w:type="dxa"/>
            <w:tcBorders>
              <w:top w:val="nil"/>
              <w:left w:val="nil"/>
              <w:bottom w:val="single" w:sz="4" w:space="0" w:color="auto"/>
              <w:right w:val="single" w:sz="4" w:space="0" w:color="auto"/>
            </w:tcBorders>
            <w:shd w:val="clear" w:color="000000" w:fill="E2EFDA"/>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261,78</w:t>
            </w:r>
          </w:p>
        </w:tc>
        <w:tc>
          <w:tcPr>
            <w:tcW w:w="764" w:type="dxa"/>
            <w:tcBorders>
              <w:top w:val="nil"/>
              <w:left w:val="nil"/>
              <w:bottom w:val="single" w:sz="4" w:space="0" w:color="auto"/>
              <w:right w:val="single" w:sz="4" w:space="0" w:color="auto"/>
            </w:tcBorders>
            <w:shd w:val="clear" w:color="000000" w:fill="D9E1F2"/>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480</w:t>
            </w:r>
          </w:p>
        </w:tc>
        <w:tc>
          <w:tcPr>
            <w:tcW w:w="1107" w:type="dxa"/>
            <w:tcBorders>
              <w:top w:val="nil"/>
              <w:left w:val="nil"/>
              <w:bottom w:val="single" w:sz="4" w:space="0" w:color="auto"/>
              <w:right w:val="single" w:sz="4" w:space="0" w:color="auto"/>
            </w:tcBorders>
            <w:shd w:val="clear" w:color="000000" w:fill="D9E1F2"/>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3.177,12</w:t>
            </w:r>
          </w:p>
        </w:tc>
        <w:tc>
          <w:tcPr>
            <w:tcW w:w="1107" w:type="dxa"/>
            <w:tcBorders>
              <w:top w:val="nil"/>
              <w:left w:val="nil"/>
              <w:bottom w:val="single" w:sz="4" w:space="0" w:color="auto"/>
              <w:right w:val="single" w:sz="4" w:space="0" w:color="auto"/>
            </w:tcBorders>
            <w:shd w:val="clear" w:color="000000" w:fill="D9E1F2"/>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3.590,15</w:t>
            </w:r>
          </w:p>
        </w:tc>
        <w:tc>
          <w:tcPr>
            <w:tcW w:w="633" w:type="dxa"/>
            <w:tcBorders>
              <w:top w:val="nil"/>
              <w:left w:val="nil"/>
              <w:bottom w:val="single" w:sz="4" w:space="0" w:color="auto"/>
              <w:right w:val="single" w:sz="4" w:space="0" w:color="auto"/>
            </w:tcBorders>
            <w:shd w:val="clear" w:color="000000" w:fill="FCE4D6"/>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60</w:t>
            </w:r>
          </w:p>
        </w:tc>
        <w:tc>
          <w:tcPr>
            <w:tcW w:w="981" w:type="dxa"/>
            <w:tcBorders>
              <w:top w:val="nil"/>
              <w:left w:val="nil"/>
              <w:bottom w:val="single" w:sz="4" w:space="0" w:color="auto"/>
              <w:right w:val="single" w:sz="4" w:space="0" w:color="auto"/>
            </w:tcBorders>
            <w:shd w:val="clear" w:color="000000" w:fill="FCE4D6"/>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397,14</w:t>
            </w:r>
          </w:p>
        </w:tc>
        <w:tc>
          <w:tcPr>
            <w:tcW w:w="1034" w:type="dxa"/>
            <w:tcBorders>
              <w:top w:val="nil"/>
              <w:left w:val="nil"/>
              <w:bottom w:val="single" w:sz="4" w:space="0" w:color="auto"/>
              <w:right w:val="single" w:sz="4" w:space="0" w:color="auto"/>
            </w:tcBorders>
            <w:shd w:val="clear" w:color="000000" w:fill="FCE4D6"/>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448,77</w:t>
            </w:r>
          </w:p>
        </w:tc>
        <w:tc>
          <w:tcPr>
            <w:tcW w:w="1110" w:type="dxa"/>
            <w:tcBorders>
              <w:top w:val="single" w:sz="4" w:space="0" w:color="auto"/>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color w:val="000000"/>
                <w:sz w:val="20"/>
                <w:szCs w:val="20"/>
                <w:lang w:val="el-GR" w:eastAsia="el-GR"/>
              </w:rPr>
            </w:pPr>
            <w:r w:rsidRPr="00AB3259">
              <w:rPr>
                <w:color w:val="000000"/>
                <w:sz w:val="20"/>
                <w:szCs w:val="20"/>
                <w:lang w:val="el-GR" w:eastAsia="el-GR"/>
              </w:rPr>
              <w:t>575,00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color w:val="000000"/>
                <w:sz w:val="20"/>
                <w:szCs w:val="20"/>
                <w:lang w:val="el-GR" w:eastAsia="el-GR"/>
              </w:rPr>
            </w:pPr>
            <w:r w:rsidRPr="00AB3259">
              <w:rPr>
                <w:color w:val="000000"/>
                <w:sz w:val="20"/>
                <w:szCs w:val="20"/>
                <w:lang w:val="el-GR" w:eastAsia="el-GR"/>
              </w:rPr>
              <w:t>3.805,93</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color w:val="000000"/>
                <w:sz w:val="20"/>
                <w:szCs w:val="20"/>
                <w:lang w:val="el-GR" w:eastAsia="el-GR"/>
              </w:rPr>
            </w:pPr>
            <w:r w:rsidRPr="00AB3259">
              <w:rPr>
                <w:color w:val="000000"/>
                <w:sz w:val="20"/>
                <w:szCs w:val="20"/>
                <w:lang w:val="el-GR" w:eastAsia="el-GR"/>
              </w:rPr>
              <w:t>4.300,70</w:t>
            </w:r>
          </w:p>
        </w:tc>
      </w:tr>
      <w:tr w:rsidR="00093854" w:rsidRPr="00483409" w:rsidTr="00EB04F7">
        <w:trPr>
          <w:trHeight w:val="20"/>
        </w:trPr>
        <w:tc>
          <w:tcPr>
            <w:tcW w:w="468" w:type="dxa"/>
            <w:tcBorders>
              <w:top w:val="nil"/>
              <w:left w:val="single" w:sz="4" w:space="0" w:color="auto"/>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10</w:t>
            </w:r>
          </w:p>
        </w:tc>
        <w:tc>
          <w:tcPr>
            <w:tcW w:w="886"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20004</w:t>
            </w:r>
          </w:p>
        </w:tc>
        <w:tc>
          <w:tcPr>
            <w:tcW w:w="1362" w:type="dxa"/>
            <w:tcBorders>
              <w:top w:val="nil"/>
              <w:left w:val="nil"/>
              <w:bottom w:val="single" w:sz="4" w:space="0" w:color="auto"/>
              <w:right w:val="single" w:sz="4" w:space="0" w:color="auto"/>
            </w:tcBorders>
            <w:shd w:val="clear" w:color="auto" w:fill="auto"/>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ΧΟΙΡΙΝΟ ΜΠΟΥΤΙ ΑΝΕΥ ΟΣΤΩΝ</w:t>
            </w:r>
          </w:p>
        </w:tc>
        <w:tc>
          <w:tcPr>
            <w:tcW w:w="597"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KG</w:t>
            </w:r>
          </w:p>
        </w:tc>
        <w:tc>
          <w:tcPr>
            <w:tcW w:w="729"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7,301</w:t>
            </w:r>
          </w:p>
        </w:tc>
        <w:tc>
          <w:tcPr>
            <w:tcW w:w="425" w:type="dxa"/>
            <w:tcBorders>
              <w:top w:val="nil"/>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13</w:t>
            </w:r>
          </w:p>
        </w:tc>
        <w:tc>
          <w:tcPr>
            <w:tcW w:w="709" w:type="dxa"/>
            <w:tcBorders>
              <w:top w:val="nil"/>
              <w:left w:val="nil"/>
              <w:bottom w:val="single" w:sz="4" w:space="0" w:color="auto"/>
              <w:right w:val="single" w:sz="4" w:space="0" w:color="auto"/>
            </w:tcBorders>
            <w:shd w:val="clear" w:color="000000" w:fill="D6DCE4"/>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1000</w:t>
            </w:r>
          </w:p>
        </w:tc>
        <w:tc>
          <w:tcPr>
            <w:tcW w:w="1107" w:type="dxa"/>
            <w:tcBorders>
              <w:top w:val="nil"/>
              <w:left w:val="nil"/>
              <w:bottom w:val="single" w:sz="4" w:space="0" w:color="auto"/>
              <w:right w:val="single" w:sz="4" w:space="0" w:color="auto"/>
            </w:tcBorders>
            <w:shd w:val="clear" w:color="000000" w:fill="D6DCE4"/>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7.301,00</w:t>
            </w:r>
          </w:p>
        </w:tc>
        <w:tc>
          <w:tcPr>
            <w:tcW w:w="1107" w:type="dxa"/>
            <w:tcBorders>
              <w:top w:val="nil"/>
              <w:left w:val="nil"/>
              <w:bottom w:val="single" w:sz="4" w:space="0" w:color="auto"/>
              <w:right w:val="single" w:sz="4" w:space="0" w:color="auto"/>
            </w:tcBorders>
            <w:shd w:val="clear" w:color="000000" w:fill="D6DCE4"/>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8.250,13</w:t>
            </w:r>
          </w:p>
        </w:tc>
        <w:tc>
          <w:tcPr>
            <w:tcW w:w="617" w:type="dxa"/>
            <w:tcBorders>
              <w:top w:val="nil"/>
              <w:left w:val="nil"/>
              <w:bottom w:val="single" w:sz="4" w:space="0" w:color="auto"/>
              <w:right w:val="single" w:sz="4" w:space="0" w:color="auto"/>
            </w:tcBorders>
            <w:shd w:val="clear" w:color="000000" w:fill="FFF2CC"/>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10</w:t>
            </w:r>
          </w:p>
        </w:tc>
        <w:tc>
          <w:tcPr>
            <w:tcW w:w="992" w:type="dxa"/>
            <w:tcBorders>
              <w:top w:val="nil"/>
              <w:left w:val="nil"/>
              <w:bottom w:val="single" w:sz="4" w:space="0" w:color="auto"/>
              <w:right w:val="single" w:sz="4" w:space="0" w:color="auto"/>
            </w:tcBorders>
            <w:shd w:val="clear" w:color="000000" w:fill="FFF2CC"/>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73,01</w:t>
            </w:r>
          </w:p>
        </w:tc>
        <w:tc>
          <w:tcPr>
            <w:tcW w:w="997" w:type="dxa"/>
            <w:tcBorders>
              <w:top w:val="nil"/>
              <w:left w:val="nil"/>
              <w:bottom w:val="single" w:sz="4" w:space="0" w:color="auto"/>
              <w:right w:val="single" w:sz="4" w:space="0" w:color="auto"/>
            </w:tcBorders>
            <w:shd w:val="clear" w:color="000000" w:fill="FFF2CC"/>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82,50</w:t>
            </w:r>
          </w:p>
        </w:tc>
        <w:tc>
          <w:tcPr>
            <w:tcW w:w="709" w:type="dxa"/>
            <w:tcBorders>
              <w:top w:val="nil"/>
              <w:left w:val="nil"/>
              <w:bottom w:val="single" w:sz="4" w:space="0" w:color="auto"/>
              <w:right w:val="single" w:sz="4" w:space="0" w:color="auto"/>
            </w:tcBorders>
            <w:shd w:val="clear" w:color="000000" w:fill="E2EFDA"/>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1000</w:t>
            </w:r>
          </w:p>
        </w:tc>
        <w:tc>
          <w:tcPr>
            <w:tcW w:w="1107" w:type="dxa"/>
            <w:tcBorders>
              <w:top w:val="nil"/>
              <w:left w:val="nil"/>
              <w:bottom w:val="single" w:sz="4" w:space="0" w:color="auto"/>
              <w:right w:val="single" w:sz="4" w:space="0" w:color="auto"/>
            </w:tcBorders>
            <w:shd w:val="clear" w:color="000000" w:fill="E2EFDA"/>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7.301,00</w:t>
            </w:r>
          </w:p>
        </w:tc>
        <w:tc>
          <w:tcPr>
            <w:tcW w:w="1107" w:type="dxa"/>
            <w:tcBorders>
              <w:top w:val="nil"/>
              <w:left w:val="nil"/>
              <w:bottom w:val="single" w:sz="4" w:space="0" w:color="auto"/>
              <w:right w:val="single" w:sz="4" w:space="0" w:color="auto"/>
            </w:tcBorders>
            <w:shd w:val="clear" w:color="000000" w:fill="E2EFDA"/>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8.250,13</w:t>
            </w:r>
          </w:p>
        </w:tc>
        <w:tc>
          <w:tcPr>
            <w:tcW w:w="764" w:type="dxa"/>
            <w:tcBorders>
              <w:top w:val="nil"/>
              <w:left w:val="nil"/>
              <w:bottom w:val="single" w:sz="4" w:space="0" w:color="auto"/>
              <w:right w:val="single" w:sz="4" w:space="0" w:color="auto"/>
            </w:tcBorders>
            <w:shd w:val="clear" w:color="000000" w:fill="D9E1F2"/>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550</w:t>
            </w:r>
          </w:p>
        </w:tc>
        <w:tc>
          <w:tcPr>
            <w:tcW w:w="1107" w:type="dxa"/>
            <w:tcBorders>
              <w:top w:val="nil"/>
              <w:left w:val="nil"/>
              <w:bottom w:val="single" w:sz="4" w:space="0" w:color="auto"/>
              <w:right w:val="single" w:sz="4" w:space="0" w:color="auto"/>
            </w:tcBorders>
            <w:shd w:val="clear" w:color="000000" w:fill="D9E1F2"/>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4.015,55</w:t>
            </w:r>
          </w:p>
        </w:tc>
        <w:tc>
          <w:tcPr>
            <w:tcW w:w="1107" w:type="dxa"/>
            <w:tcBorders>
              <w:top w:val="nil"/>
              <w:left w:val="nil"/>
              <w:bottom w:val="single" w:sz="4" w:space="0" w:color="auto"/>
              <w:right w:val="single" w:sz="4" w:space="0" w:color="auto"/>
            </w:tcBorders>
            <w:shd w:val="clear" w:color="000000" w:fill="D9E1F2"/>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4.537,57</w:t>
            </w:r>
          </w:p>
        </w:tc>
        <w:tc>
          <w:tcPr>
            <w:tcW w:w="633" w:type="dxa"/>
            <w:tcBorders>
              <w:top w:val="nil"/>
              <w:left w:val="nil"/>
              <w:bottom w:val="single" w:sz="4" w:space="0" w:color="auto"/>
              <w:right w:val="single" w:sz="4" w:space="0" w:color="auto"/>
            </w:tcBorders>
            <w:shd w:val="clear" w:color="000000" w:fill="FCE4D6"/>
            <w:noWrap/>
            <w:vAlign w:val="bottom"/>
            <w:hideMark/>
          </w:tcPr>
          <w:p w:rsidR="00093854" w:rsidRPr="00AB3259" w:rsidRDefault="00093854" w:rsidP="00EB04F7">
            <w:pPr>
              <w:suppressAutoHyphens w:val="0"/>
              <w:spacing w:after="0"/>
              <w:jc w:val="left"/>
              <w:rPr>
                <w:sz w:val="20"/>
                <w:szCs w:val="20"/>
                <w:lang w:val="el-GR" w:eastAsia="el-GR"/>
              </w:rPr>
            </w:pPr>
            <w:r w:rsidRPr="00AB3259">
              <w:rPr>
                <w:sz w:val="20"/>
                <w:szCs w:val="20"/>
                <w:lang w:val="el-GR" w:eastAsia="el-GR"/>
              </w:rPr>
              <w:t> </w:t>
            </w:r>
          </w:p>
        </w:tc>
        <w:tc>
          <w:tcPr>
            <w:tcW w:w="981" w:type="dxa"/>
            <w:tcBorders>
              <w:top w:val="nil"/>
              <w:left w:val="nil"/>
              <w:bottom w:val="single" w:sz="4" w:space="0" w:color="auto"/>
              <w:right w:val="single" w:sz="4" w:space="0" w:color="auto"/>
            </w:tcBorders>
            <w:shd w:val="clear" w:color="000000" w:fill="FCE4D6"/>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1034" w:type="dxa"/>
            <w:tcBorders>
              <w:top w:val="nil"/>
              <w:left w:val="nil"/>
              <w:bottom w:val="single" w:sz="4" w:space="0" w:color="auto"/>
              <w:right w:val="single" w:sz="4" w:space="0" w:color="auto"/>
            </w:tcBorders>
            <w:shd w:val="clear" w:color="000000" w:fill="FCE4D6"/>
            <w:noWrap/>
            <w:vAlign w:val="bottom"/>
            <w:hideMark/>
          </w:tcPr>
          <w:p w:rsidR="00093854" w:rsidRPr="00AB3259" w:rsidRDefault="00093854" w:rsidP="00EB04F7">
            <w:pPr>
              <w:suppressAutoHyphens w:val="0"/>
              <w:spacing w:after="0"/>
              <w:jc w:val="right"/>
              <w:rPr>
                <w:sz w:val="20"/>
                <w:szCs w:val="20"/>
                <w:lang w:val="el-GR" w:eastAsia="el-GR"/>
              </w:rPr>
            </w:pPr>
            <w:r w:rsidRPr="00AB3259">
              <w:rPr>
                <w:sz w:val="20"/>
                <w:szCs w:val="20"/>
                <w:lang w:val="el-GR" w:eastAsia="el-GR"/>
              </w:rPr>
              <w:t>0,00</w:t>
            </w:r>
          </w:p>
        </w:tc>
        <w:tc>
          <w:tcPr>
            <w:tcW w:w="1110" w:type="dxa"/>
            <w:tcBorders>
              <w:top w:val="single" w:sz="4" w:space="0" w:color="auto"/>
              <w:left w:val="nil"/>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color w:val="000000"/>
                <w:sz w:val="20"/>
                <w:szCs w:val="20"/>
                <w:lang w:val="el-GR" w:eastAsia="el-GR"/>
              </w:rPr>
            </w:pPr>
            <w:r w:rsidRPr="00AB3259">
              <w:rPr>
                <w:color w:val="000000"/>
                <w:sz w:val="20"/>
                <w:szCs w:val="20"/>
                <w:lang w:val="el-GR" w:eastAsia="el-GR"/>
              </w:rPr>
              <w:t>2.560,00</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color w:val="000000"/>
                <w:sz w:val="20"/>
                <w:szCs w:val="20"/>
                <w:lang w:val="el-GR" w:eastAsia="el-GR"/>
              </w:rPr>
            </w:pPr>
            <w:r w:rsidRPr="00AB3259">
              <w:rPr>
                <w:color w:val="000000"/>
                <w:sz w:val="20"/>
                <w:szCs w:val="20"/>
                <w:lang w:val="el-GR" w:eastAsia="el-GR"/>
              </w:rPr>
              <w:t>18.690,56</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854" w:rsidRPr="00AB3259" w:rsidRDefault="00093854" w:rsidP="00EB04F7">
            <w:pPr>
              <w:suppressAutoHyphens w:val="0"/>
              <w:spacing w:after="0"/>
              <w:jc w:val="right"/>
              <w:rPr>
                <w:color w:val="000000"/>
                <w:sz w:val="20"/>
                <w:szCs w:val="20"/>
                <w:lang w:val="el-GR" w:eastAsia="el-GR"/>
              </w:rPr>
            </w:pPr>
            <w:r w:rsidRPr="00AB3259">
              <w:rPr>
                <w:color w:val="000000"/>
                <w:sz w:val="20"/>
                <w:szCs w:val="20"/>
                <w:lang w:val="el-GR" w:eastAsia="el-GR"/>
              </w:rPr>
              <w:t>21.120,33</w:t>
            </w:r>
          </w:p>
        </w:tc>
      </w:tr>
      <w:tr w:rsidR="00093854" w:rsidRPr="00483409" w:rsidTr="00EB04F7">
        <w:trPr>
          <w:trHeight w:val="20"/>
        </w:trPr>
        <w:tc>
          <w:tcPr>
            <w:tcW w:w="468" w:type="dxa"/>
            <w:tcBorders>
              <w:top w:val="nil"/>
              <w:left w:val="nil"/>
              <w:bottom w:val="nil"/>
              <w:right w:val="nil"/>
            </w:tcBorders>
            <w:shd w:val="clear" w:color="auto" w:fill="auto"/>
            <w:noWrap/>
            <w:vAlign w:val="bottom"/>
            <w:hideMark/>
          </w:tcPr>
          <w:p w:rsidR="00093854" w:rsidRPr="00AB3259" w:rsidRDefault="00093854" w:rsidP="00EB04F7">
            <w:pPr>
              <w:suppressAutoHyphens w:val="0"/>
              <w:spacing w:after="0"/>
              <w:jc w:val="right"/>
              <w:rPr>
                <w:color w:val="000000"/>
                <w:sz w:val="20"/>
                <w:szCs w:val="20"/>
                <w:lang w:val="el-GR" w:eastAsia="el-GR"/>
              </w:rPr>
            </w:pPr>
          </w:p>
        </w:tc>
        <w:tc>
          <w:tcPr>
            <w:tcW w:w="886" w:type="dxa"/>
            <w:tcBorders>
              <w:top w:val="nil"/>
              <w:left w:val="nil"/>
              <w:bottom w:val="nil"/>
              <w:right w:val="nil"/>
            </w:tcBorders>
            <w:shd w:val="clear" w:color="auto" w:fill="auto"/>
            <w:noWrap/>
            <w:vAlign w:val="bottom"/>
            <w:hideMark/>
          </w:tcPr>
          <w:p w:rsidR="00093854" w:rsidRPr="00AB3259" w:rsidRDefault="00093854" w:rsidP="00EB04F7">
            <w:pPr>
              <w:suppressAutoHyphens w:val="0"/>
              <w:spacing w:after="0"/>
              <w:jc w:val="left"/>
              <w:rPr>
                <w:rFonts w:ascii="Times New Roman" w:hAnsi="Times New Roman" w:cs="Times New Roman"/>
                <w:sz w:val="20"/>
                <w:szCs w:val="20"/>
                <w:lang w:val="el-GR" w:eastAsia="el-GR"/>
              </w:rPr>
            </w:pPr>
          </w:p>
        </w:tc>
        <w:tc>
          <w:tcPr>
            <w:tcW w:w="1362" w:type="dxa"/>
            <w:tcBorders>
              <w:top w:val="nil"/>
              <w:left w:val="nil"/>
              <w:bottom w:val="nil"/>
              <w:right w:val="nil"/>
            </w:tcBorders>
            <w:shd w:val="clear" w:color="auto" w:fill="auto"/>
            <w:noWrap/>
            <w:vAlign w:val="bottom"/>
            <w:hideMark/>
          </w:tcPr>
          <w:p w:rsidR="00093854" w:rsidRPr="00AB3259" w:rsidRDefault="00093854" w:rsidP="00EB04F7">
            <w:pPr>
              <w:suppressAutoHyphens w:val="0"/>
              <w:spacing w:after="0"/>
              <w:jc w:val="left"/>
              <w:rPr>
                <w:rFonts w:ascii="Times New Roman" w:hAnsi="Times New Roman" w:cs="Times New Roman"/>
                <w:sz w:val="20"/>
                <w:szCs w:val="20"/>
                <w:lang w:val="el-GR" w:eastAsia="el-GR"/>
              </w:rPr>
            </w:pPr>
          </w:p>
        </w:tc>
        <w:tc>
          <w:tcPr>
            <w:tcW w:w="597" w:type="dxa"/>
            <w:tcBorders>
              <w:top w:val="nil"/>
              <w:left w:val="nil"/>
              <w:bottom w:val="nil"/>
              <w:right w:val="nil"/>
            </w:tcBorders>
            <w:shd w:val="clear" w:color="auto" w:fill="auto"/>
            <w:noWrap/>
            <w:vAlign w:val="bottom"/>
            <w:hideMark/>
          </w:tcPr>
          <w:p w:rsidR="00093854" w:rsidRPr="00AB3259" w:rsidRDefault="00093854" w:rsidP="00EB04F7">
            <w:pPr>
              <w:suppressAutoHyphens w:val="0"/>
              <w:spacing w:after="0"/>
              <w:jc w:val="left"/>
              <w:rPr>
                <w:rFonts w:ascii="Times New Roman" w:hAnsi="Times New Roman" w:cs="Times New Roman"/>
                <w:sz w:val="20"/>
                <w:szCs w:val="20"/>
                <w:lang w:val="el-GR" w:eastAsia="el-GR"/>
              </w:rPr>
            </w:pPr>
          </w:p>
        </w:tc>
        <w:tc>
          <w:tcPr>
            <w:tcW w:w="729" w:type="dxa"/>
            <w:tcBorders>
              <w:top w:val="nil"/>
              <w:left w:val="nil"/>
              <w:bottom w:val="nil"/>
              <w:right w:val="nil"/>
            </w:tcBorders>
            <w:shd w:val="clear" w:color="auto" w:fill="auto"/>
            <w:noWrap/>
            <w:vAlign w:val="bottom"/>
            <w:hideMark/>
          </w:tcPr>
          <w:p w:rsidR="00093854" w:rsidRPr="00AB3259" w:rsidRDefault="00093854" w:rsidP="00EB04F7">
            <w:pPr>
              <w:suppressAutoHyphens w:val="0"/>
              <w:spacing w:after="0"/>
              <w:jc w:val="left"/>
              <w:rPr>
                <w:rFonts w:ascii="Times New Roman" w:hAnsi="Times New Roman" w:cs="Times New Roman"/>
                <w:sz w:val="20"/>
                <w:szCs w:val="20"/>
                <w:lang w:val="el-GR" w:eastAsia="el-GR"/>
              </w:rPr>
            </w:pPr>
          </w:p>
        </w:tc>
        <w:tc>
          <w:tcPr>
            <w:tcW w:w="425" w:type="dxa"/>
            <w:tcBorders>
              <w:top w:val="nil"/>
              <w:left w:val="nil"/>
              <w:bottom w:val="nil"/>
              <w:right w:val="nil"/>
            </w:tcBorders>
            <w:shd w:val="clear" w:color="auto" w:fill="auto"/>
            <w:noWrap/>
            <w:vAlign w:val="bottom"/>
            <w:hideMark/>
          </w:tcPr>
          <w:p w:rsidR="00093854" w:rsidRPr="00AB3259" w:rsidRDefault="00093854" w:rsidP="00EB04F7">
            <w:pPr>
              <w:suppressAutoHyphens w:val="0"/>
              <w:spacing w:after="0"/>
              <w:jc w:val="left"/>
              <w:rPr>
                <w:rFonts w:ascii="Times New Roman" w:hAnsi="Times New Roman" w:cs="Times New Roman"/>
                <w:sz w:val="20"/>
                <w:szCs w:val="20"/>
                <w:lang w:val="el-GR" w:eastAsia="el-GR"/>
              </w:rPr>
            </w:pPr>
          </w:p>
        </w:tc>
        <w:tc>
          <w:tcPr>
            <w:tcW w:w="709" w:type="dxa"/>
            <w:tcBorders>
              <w:top w:val="single" w:sz="4" w:space="0" w:color="auto"/>
              <w:left w:val="single" w:sz="4" w:space="0" w:color="auto"/>
              <w:bottom w:val="single" w:sz="4" w:space="0" w:color="auto"/>
              <w:right w:val="single" w:sz="4" w:space="0" w:color="auto"/>
            </w:tcBorders>
            <w:shd w:val="clear" w:color="000000" w:fill="D6DCE4"/>
            <w:noWrap/>
            <w:vAlign w:val="bottom"/>
            <w:hideMark/>
          </w:tcPr>
          <w:p w:rsidR="00093854" w:rsidRPr="00D9320C" w:rsidRDefault="00093854" w:rsidP="00EB04F7">
            <w:pPr>
              <w:suppressAutoHyphens w:val="0"/>
              <w:spacing w:after="0"/>
              <w:jc w:val="left"/>
              <w:rPr>
                <w:b/>
                <w:color w:val="000000"/>
                <w:sz w:val="20"/>
                <w:szCs w:val="20"/>
                <w:lang w:val="el-GR" w:eastAsia="el-GR"/>
              </w:rPr>
            </w:pPr>
            <w:r w:rsidRPr="00D9320C">
              <w:rPr>
                <w:b/>
                <w:color w:val="000000"/>
                <w:sz w:val="20"/>
                <w:szCs w:val="20"/>
                <w:lang w:val="el-GR" w:eastAsia="el-GR"/>
              </w:rPr>
              <w:t>ΣΥΝΟΛΟ</w:t>
            </w:r>
          </w:p>
        </w:tc>
        <w:tc>
          <w:tcPr>
            <w:tcW w:w="1107" w:type="dxa"/>
            <w:tcBorders>
              <w:top w:val="single" w:sz="4" w:space="0" w:color="auto"/>
              <w:left w:val="single" w:sz="4" w:space="0" w:color="auto"/>
              <w:bottom w:val="single" w:sz="4" w:space="0" w:color="auto"/>
              <w:right w:val="single" w:sz="4" w:space="0" w:color="auto"/>
            </w:tcBorders>
            <w:shd w:val="clear" w:color="000000" w:fill="D6DCE4"/>
            <w:noWrap/>
            <w:vAlign w:val="bottom"/>
            <w:hideMark/>
          </w:tcPr>
          <w:p w:rsidR="00093854" w:rsidRPr="00D9320C" w:rsidRDefault="00093854" w:rsidP="00EB04F7">
            <w:pPr>
              <w:suppressAutoHyphens w:val="0"/>
              <w:spacing w:after="0"/>
              <w:jc w:val="right"/>
              <w:rPr>
                <w:b/>
                <w:color w:val="000000"/>
                <w:sz w:val="20"/>
                <w:szCs w:val="20"/>
                <w:lang w:val="el-GR" w:eastAsia="el-GR"/>
              </w:rPr>
            </w:pPr>
            <w:r w:rsidRPr="00D9320C">
              <w:rPr>
                <w:b/>
                <w:color w:val="000000"/>
                <w:sz w:val="20"/>
                <w:szCs w:val="20"/>
                <w:lang w:val="el-GR" w:eastAsia="el-GR"/>
              </w:rPr>
              <w:t>58.559,98</w:t>
            </w:r>
          </w:p>
        </w:tc>
        <w:tc>
          <w:tcPr>
            <w:tcW w:w="1107" w:type="dxa"/>
            <w:tcBorders>
              <w:top w:val="single" w:sz="4" w:space="0" w:color="auto"/>
              <w:left w:val="single" w:sz="4" w:space="0" w:color="auto"/>
              <w:bottom w:val="single" w:sz="4" w:space="0" w:color="auto"/>
              <w:right w:val="single" w:sz="4" w:space="0" w:color="auto"/>
            </w:tcBorders>
            <w:shd w:val="clear" w:color="000000" w:fill="D6DCE4"/>
            <w:noWrap/>
            <w:vAlign w:val="bottom"/>
            <w:hideMark/>
          </w:tcPr>
          <w:p w:rsidR="00093854" w:rsidRPr="00D9320C" w:rsidRDefault="00093854" w:rsidP="00EB04F7">
            <w:pPr>
              <w:suppressAutoHyphens w:val="0"/>
              <w:spacing w:after="0"/>
              <w:jc w:val="right"/>
              <w:rPr>
                <w:b/>
                <w:color w:val="000000"/>
                <w:sz w:val="20"/>
                <w:szCs w:val="20"/>
                <w:lang w:val="el-GR" w:eastAsia="el-GR"/>
              </w:rPr>
            </w:pPr>
            <w:r w:rsidRPr="00D9320C">
              <w:rPr>
                <w:b/>
                <w:color w:val="000000"/>
                <w:sz w:val="20"/>
                <w:szCs w:val="20"/>
                <w:lang w:val="el-GR" w:eastAsia="el-GR"/>
              </w:rPr>
              <w:t>66.172,77</w:t>
            </w:r>
          </w:p>
        </w:tc>
        <w:tc>
          <w:tcPr>
            <w:tcW w:w="617" w:type="dxa"/>
            <w:tcBorders>
              <w:top w:val="single" w:sz="4" w:space="0" w:color="auto"/>
              <w:left w:val="single" w:sz="4" w:space="0" w:color="auto"/>
              <w:bottom w:val="single" w:sz="4" w:space="0" w:color="auto"/>
              <w:right w:val="single" w:sz="4" w:space="0" w:color="auto"/>
            </w:tcBorders>
            <w:shd w:val="clear" w:color="000000" w:fill="FFF2CC"/>
            <w:noWrap/>
            <w:vAlign w:val="bottom"/>
            <w:hideMark/>
          </w:tcPr>
          <w:p w:rsidR="00093854" w:rsidRPr="00D9320C" w:rsidRDefault="00093854" w:rsidP="00EB04F7">
            <w:pPr>
              <w:suppressAutoHyphens w:val="0"/>
              <w:spacing w:after="0"/>
              <w:jc w:val="left"/>
              <w:rPr>
                <w:b/>
                <w:color w:val="000000"/>
                <w:sz w:val="20"/>
                <w:szCs w:val="20"/>
                <w:lang w:val="el-GR" w:eastAsia="el-GR"/>
              </w:rPr>
            </w:pPr>
            <w:r w:rsidRPr="00D9320C">
              <w:rPr>
                <w:b/>
                <w:color w:val="000000"/>
                <w:sz w:val="20"/>
                <w:szCs w:val="20"/>
                <w:lang w:val="el-GR" w:eastAsia="el-GR"/>
              </w:rPr>
              <w:t> </w:t>
            </w:r>
          </w:p>
        </w:tc>
        <w:tc>
          <w:tcPr>
            <w:tcW w:w="992" w:type="dxa"/>
            <w:tcBorders>
              <w:top w:val="single" w:sz="4" w:space="0" w:color="auto"/>
              <w:left w:val="single" w:sz="4" w:space="0" w:color="auto"/>
              <w:bottom w:val="single" w:sz="4" w:space="0" w:color="auto"/>
              <w:right w:val="single" w:sz="4" w:space="0" w:color="auto"/>
            </w:tcBorders>
            <w:shd w:val="clear" w:color="000000" w:fill="FFF2CC"/>
            <w:noWrap/>
            <w:vAlign w:val="bottom"/>
            <w:hideMark/>
          </w:tcPr>
          <w:p w:rsidR="00093854" w:rsidRPr="00D9320C" w:rsidRDefault="00093854" w:rsidP="00EB04F7">
            <w:pPr>
              <w:suppressAutoHyphens w:val="0"/>
              <w:spacing w:after="0"/>
              <w:jc w:val="right"/>
              <w:rPr>
                <w:b/>
                <w:color w:val="000000"/>
                <w:sz w:val="20"/>
                <w:szCs w:val="20"/>
                <w:lang w:val="el-GR" w:eastAsia="el-GR"/>
              </w:rPr>
            </w:pPr>
            <w:r w:rsidRPr="00D9320C">
              <w:rPr>
                <w:b/>
                <w:color w:val="000000"/>
                <w:sz w:val="20"/>
                <w:szCs w:val="20"/>
                <w:lang w:val="el-GR" w:eastAsia="el-GR"/>
              </w:rPr>
              <w:t>2.902,60</w:t>
            </w:r>
          </w:p>
        </w:tc>
        <w:tc>
          <w:tcPr>
            <w:tcW w:w="997" w:type="dxa"/>
            <w:tcBorders>
              <w:top w:val="single" w:sz="4" w:space="0" w:color="auto"/>
              <w:left w:val="single" w:sz="4" w:space="0" w:color="auto"/>
              <w:bottom w:val="single" w:sz="4" w:space="0" w:color="auto"/>
              <w:right w:val="single" w:sz="4" w:space="0" w:color="auto"/>
            </w:tcBorders>
            <w:shd w:val="clear" w:color="000000" w:fill="FFF2CC"/>
            <w:noWrap/>
            <w:vAlign w:val="bottom"/>
            <w:hideMark/>
          </w:tcPr>
          <w:p w:rsidR="00093854" w:rsidRPr="00D9320C" w:rsidRDefault="00093854" w:rsidP="00EB04F7">
            <w:pPr>
              <w:suppressAutoHyphens w:val="0"/>
              <w:spacing w:after="0"/>
              <w:jc w:val="right"/>
              <w:rPr>
                <w:b/>
                <w:color w:val="000000"/>
                <w:sz w:val="20"/>
                <w:szCs w:val="20"/>
                <w:lang w:val="el-GR" w:eastAsia="el-GR"/>
              </w:rPr>
            </w:pPr>
            <w:r w:rsidRPr="00D9320C">
              <w:rPr>
                <w:b/>
                <w:color w:val="000000"/>
                <w:sz w:val="20"/>
                <w:szCs w:val="20"/>
                <w:lang w:val="el-GR" w:eastAsia="el-GR"/>
              </w:rPr>
              <w:t>3.279,94</w:t>
            </w:r>
          </w:p>
        </w:tc>
        <w:tc>
          <w:tcPr>
            <w:tcW w:w="709"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rsidR="00093854" w:rsidRPr="00D9320C" w:rsidRDefault="00093854" w:rsidP="00EB04F7">
            <w:pPr>
              <w:suppressAutoHyphens w:val="0"/>
              <w:spacing w:after="0"/>
              <w:jc w:val="left"/>
              <w:rPr>
                <w:b/>
                <w:color w:val="000000"/>
                <w:sz w:val="20"/>
                <w:szCs w:val="20"/>
                <w:lang w:val="el-GR" w:eastAsia="el-GR"/>
              </w:rPr>
            </w:pPr>
            <w:r w:rsidRPr="00D9320C">
              <w:rPr>
                <w:b/>
                <w:color w:val="000000"/>
                <w:sz w:val="20"/>
                <w:szCs w:val="20"/>
                <w:lang w:val="el-GR" w:eastAsia="el-GR"/>
              </w:rPr>
              <w:t> </w:t>
            </w:r>
          </w:p>
        </w:tc>
        <w:tc>
          <w:tcPr>
            <w:tcW w:w="1107"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rsidR="00093854" w:rsidRPr="00D9320C" w:rsidRDefault="00093854" w:rsidP="00EB04F7">
            <w:pPr>
              <w:suppressAutoHyphens w:val="0"/>
              <w:spacing w:after="0"/>
              <w:jc w:val="right"/>
              <w:rPr>
                <w:b/>
                <w:color w:val="000000"/>
                <w:sz w:val="20"/>
                <w:szCs w:val="20"/>
                <w:lang w:val="el-GR" w:eastAsia="el-GR"/>
              </w:rPr>
            </w:pPr>
            <w:r w:rsidRPr="00D9320C">
              <w:rPr>
                <w:b/>
                <w:color w:val="000000"/>
                <w:sz w:val="20"/>
                <w:szCs w:val="20"/>
                <w:lang w:val="el-GR" w:eastAsia="el-GR"/>
              </w:rPr>
              <w:t>14.003,62</w:t>
            </w:r>
          </w:p>
        </w:tc>
        <w:tc>
          <w:tcPr>
            <w:tcW w:w="1107"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rsidR="00093854" w:rsidRPr="00D9320C" w:rsidRDefault="00093854" w:rsidP="00EB04F7">
            <w:pPr>
              <w:suppressAutoHyphens w:val="0"/>
              <w:spacing w:after="0"/>
              <w:jc w:val="right"/>
              <w:rPr>
                <w:b/>
                <w:color w:val="000000"/>
                <w:sz w:val="20"/>
                <w:szCs w:val="20"/>
                <w:lang w:val="el-GR" w:eastAsia="el-GR"/>
              </w:rPr>
            </w:pPr>
            <w:r w:rsidRPr="00D9320C">
              <w:rPr>
                <w:b/>
                <w:color w:val="000000"/>
                <w:sz w:val="20"/>
                <w:szCs w:val="20"/>
                <w:lang w:val="el-GR" w:eastAsia="el-GR"/>
              </w:rPr>
              <w:t>15.824,08</w:t>
            </w:r>
          </w:p>
        </w:tc>
        <w:tc>
          <w:tcPr>
            <w:tcW w:w="764"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rsidR="00093854" w:rsidRPr="00D9320C" w:rsidRDefault="00093854" w:rsidP="00EB04F7">
            <w:pPr>
              <w:suppressAutoHyphens w:val="0"/>
              <w:spacing w:after="0"/>
              <w:jc w:val="left"/>
              <w:rPr>
                <w:b/>
                <w:color w:val="000000"/>
                <w:sz w:val="20"/>
                <w:szCs w:val="20"/>
                <w:lang w:val="el-GR" w:eastAsia="el-GR"/>
              </w:rPr>
            </w:pPr>
            <w:r w:rsidRPr="00D9320C">
              <w:rPr>
                <w:b/>
                <w:color w:val="000000"/>
                <w:sz w:val="20"/>
                <w:szCs w:val="20"/>
                <w:lang w:val="el-GR" w:eastAsia="el-GR"/>
              </w:rPr>
              <w:t> </w:t>
            </w:r>
          </w:p>
        </w:tc>
        <w:tc>
          <w:tcPr>
            <w:tcW w:w="1107"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rsidR="00093854" w:rsidRPr="00D9320C" w:rsidRDefault="00093854" w:rsidP="00EB04F7">
            <w:pPr>
              <w:suppressAutoHyphens w:val="0"/>
              <w:spacing w:after="0"/>
              <w:jc w:val="right"/>
              <w:rPr>
                <w:b/>
                <w:color w:val="000000"/>
                <w:sz w:val="20"/>
                <w:szCs w:val="20"/>
                <w:lang w:val="el-GR" w:eastAsia="el-GR"/>
              </w:rPr>
            </w:pPr>
            <w:r w:rsidRPr="00D9320C">
              <w:rPr>
                <w:b/>
                <w:color w:val="000000"/>
                <w:sz w:val="20"/>
                <w:szCs w:val="20"/>
                <w:lang w:val="el-GR" w:eastAsia="el-GR"/>
              </w:rPr>
              <w:t>29.520,72</w:t>
            </w:r>
          </w:p>
        </w:tc>
        <w:tc>
          <w:tcPr>
            <w:tcW w:w="1107"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rsidR="00093854" w:rsidRPr="00D9320C" w:rsidRDefault="00093854" w:rsidP="00EB04F7">
            <w:pPr>
              <w:suppressAutoHyphens w:val="0"/>
              <w:spacing w:after="0"/>
              <w:jc w:val="right"/>
              <w:rPr>
                <w:b/>
                <w:color w:val="000000"/>
                <w:sz w:val="20"/>
                <w:szCs w:val="20"/>
                <w:lang w:val="el-GR" w:eastAsia="el-GR"/>
              </w:rPr>
            </w:pPr>
            <w:r w:rsidRPr="00D9320C">
              <w:rPr>
                <w:b/>
                <w:color w:val="000000"/>
                <w:sz w:val="20"/>
                <w:szCs w:val="20"/>
                <w:lang w:val="el-GR" w:eastAsia="el-GR"/>
              </w:rPr>
              <w:t>33.358,41</w:t>
            </w:r>
          </w:p>
        </w:tc>
        <w:tc>
          <w:tcPr>
            <w:tcW w:w="633" w:type="dxa"/>
            <w:tcBorders>
              <w:top w:val="single" w:sz="4" w:space="0" w:color="auto"/>
              <w:left w:val="single" w:sz="4" w:space="0" w:color="auto"/>
              <w:bottom w:val="single" w:sz="4" w:space="0" w:color="auto"/>
              <w:right w:val="single" w:sz="4" w:space="0" w:color="auto"/>
            </w:tcBorders>
            <w:shd w:val="clear" w:color="000000" w:fill="FCE4D6"/>
            <w:noWrap/>
            <w:vAlign w:val="bottom"/>
            <w:hideMark/>
          </w:tcPr>
          <w:p w:rsidR="00093854" w:rsidRPr="00D9320C" w:rsidRDefault="00093854" w:rsidP="00EB04F7">
            <w:pPr>
              <w:suppressAutoHyphens w:val="0"/>
              <w:spacing w:after="0"/>
              <w:jc w:val="left"/>
              <w:rPr>
                <w:b/>
                <w:color w:val="000000"/>
                <w:sz w:val="20"/>
                <w:szCs w:val="20"/>
                <w:lang w:val="el-GR" w:eastAsia="el-GR"/>
              </w:rPr>
            </w:pPr>
            <w:r w:rsidRPr="00D9320C">
              <w:rPr>
                <w:b/>
                <w:color w:val="000000"/>
                <w:sz w:val="20"/>
                <w:szCs w:val="20"/>
                <w:lang w:val="el-GR" w:eastAsia="el-GR"/>
              </w:rPr>
              <w:t> </w:t>
            </w:r>
          </w:p>
        </w:tc>
        <w:tc>
          <w:tcPr>
            <w:tcW w:w="981" w:type="dxa"/>
            <w:tcBorders>
              <w:top w:val="single" w:sz="4" w:space="0" w:color="auto"/>
              <w:left w:val="single" w:sz="4" w:space="0" w:color="auto"/>
              <w:bottom w:val="single" w:sz="4" w:space="0" w:color="auto"/>
              <w:right w:val="single" w:sz="4" w:space="0" w:color="auto"/>
            </w:tcBorders>
            <w:shd w:val="clear" w:color="000000" w:fill="FCE4D6"/>
            <w:noWrap/>
            <w:vAlign w:val="bottom"/>
            <w:hideMark/>
          </w:tcPr>
          <w:p w:rsidR="00093854" w:rsidRPr="00D9320C" w:rsidRDefault="00093854" w:rsidP="00EB04F7">
            <w:pPr>
              <w:suppressAutoHyphens w:val="0"/>
              <w:spacing w:after="0"/>
              <w:jc w:val="right"/>
              <w:rPr>
                <w:b/>
                <w:color w:val="000000"/>
                <w:sz w:val="20"/>
                <w:szCs w:val="20"/>
                <w:lang w:val="el-GR" w:eastAsia="el-GR"/>
              </w:rPr>
            </w:pPr>
            <w:r w:rsidRPr="00D9320C">
              <w:rPr>
                <w:b/>
                <w:color w:val="000000"/>
                <w:sz w:val="20"/>
                <w:szCs w:val="20"/>
                <w:lang w:val="el-GR" w:eastAsia="el-GR"/>
              </w:rPr>
              <w:t>9.355,99</w:t>
            </w:r>
          </w:p>
        </w:tc>
        <w:tc>
          <w:tcPr>
            <w:tcW w:w="1034" w:type="dxa"/>
            <w:tcBorders>
              <w:top w:val="single" w:sz="4" w:space="0" w:color="auto"/>
              <w:left w:val="single" w:sz="4" w:space="0" w:color="auto"/>
              <w:bottom w:val="single" w:sz="4" w:space="0" w:color="auto"/>
              <w:right w:val="single" w:sz="4" w:space="0" w:color="auto"/>
            </w:tcBorders>
            <w:shd w:val="clear" w:color="000000" w:fill="FCE4D6"/>
            <w:noWrap/>
            <w:vAlign w:val="bottom"/>
            <w:hideMark/>
          </w:tcPr>
          <w:p w:rsidR="00093854" w:rsidRPr="00D9320C" w:rsidRDefault="00093854" w:rsidP="00EB04F7">
            <w:pPr>
              <w:suppressAutoHyphens w:val="0"/>
              <w:spacing w:after="0"/>
              <w:jc w:val="right"/>
              <w:rPr>
                <w:b/>
                <w:color w:val="000000"/>
                <w:sz w:val="20"/>
                <w:szCs w:val="20"/>
                <w:lang w:val="el-GR" w:eastAsia="el-GR"/>
              </w:rPr>
            </w:pPr>
            <w:r w:rsidRPr="00D9320C">
              <w:rPr>
                <w:b/>
                <w:color w:val="000000"/>
                <w:sz w:val="20"/>
                <w:szCs w:val="20"/>
                <w:lang w:val="el-GR" w:eastAsia="el-GR"/>
              </w:rPr>
              <w:t>10.572,27</w:t>
            </w:r>
          </w:p>
        </w:tc>
        <w:tc>
          <w:tcPr>
            <w:tcW w:w="11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854" w:rsidRPr="00D9320C" w:rsidRDefault="00093854" w:rsidP="00EB04F7">
            <w:pPr>
              <w:suppressAutoHyphens w:val="0"/>
              <w:spacing w:after="0"/>
              <w:jc w:val="right"/>
              <w:rPr>
                <w:b/>
                <w:color w:val="000000"/>
                <w:sz w:val="20"/>
                <w:szCs w:val="20"/>
                <w:lang w:val="el-GR" w:eastAsia="el-GR"/>
              </w:rPr>
            </w:pP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854" w:rsidRPr="00D9320C" w:rsidRDefault="00093854" w:rsidP="00EB04F7">
            <w:pPr>
              <w:suppressAutoHyphens w:val="0"/>
              <w:spacing w:after="0"/>
              <w:jc w:val="right"/>
              <w:rPr>
                <w:b/>
                <w:color w:val="000000"/>
                <w:sz w:val="20"/>
                <w:szCs w:val="20"/>
                <w:lang w:val="el-GR" w:eastAsia="el-GR"/>
              </w:rPr>
            </w:pPr>
            <w:r w:rsidRPr="00D9320C">
              <w:rPr>
                <w:b/>
                <w:color w:val="000000"/>
                <w:sz w:val="20"/>
                <w:szCs w:val="20"/>
                <w:lang w:val="el-GR" w:eastAsia="el-GR"/>
              </w:rPr>
              <w:t>114.342,91</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3854" w:rsidRPr="00D9320C" w:rsidRDefault="00093854" w:rsidP="00EB04F7">
            <w:pPr>
              <w:suppressAutoHyphens w:val="0"/>
              <w:spacing w:after="0"/>
              <w:jc w:val="right"/>
              <w:rPr>
                <w:b/>
                <w:color w:val="000000"/>
                <w:sz w:val="20"/>
                <w:szCs w:val="20"/>
                <w:lang w:val="el-GR" w:eastAsia="el-GR"/>
              </w:rPr>
            </w:pPr>
            <w:r w:rsidRPr="00D9320C">
              <w:rPr>
                <w:b/>
                <w:color w:val="000000"/>
                <w:sz w:val="20"/>
                <w:szCs w:val="20"/>
                <w:lang w:val="el-GR" w:eastAsia="el-GR"/>
              </w:rPr>
              <w:t>129.207,48</w:t>
            </w:r>
          </w:p>
        </w:tc>
      </w:tr>
    </w:tbl>
    <w:p w:rsidR="00093854" w:rsidRDefault="00093854" w:rsidP="00093854">
      <w:pPr>
        <w:suppressAutoHyphens w:val="0"/>
        <w:autoSpaceDE w:val="0"/>
        <w:spacing w:before="57" w:after="57"/>
        <w:rPr>
          <w:rFonts w:eastAsia="SimSun"/>
          <w:szCs w:val="22"/>
          <w:lang w:val="el-GR"/>
        </w:rPr>
      </w:pPr>
    </w:p>
    <w:p w:rsidR="00093854" w:rsidRDefault="00093854" w:rsidP="00093854">
      <w:pPr>
        <w:suppressAutoHyphens w:val="0"/>
        <w:autoSpaceDE w:val="0"/>
        <w:spacing w:before="57" w:after="57"/>
        <w:rPr>
          <w:rFonts w:eastAsia="SimSun"/>
          <w:szCs w:val="22"/>
          <w:lang w:val="el-GR"/>
        </w:rPr>
      </w:pPr>
      <w:r>
        <w:rPr>
          <w:rFonts w:eastAsia="SimSun"/>
          <w:szCs w:val="22"/>
          <w:lang w:val="el-GR"/>
        </w:rPr>
        <w:t xml:space="preserve">Τιμές αναφοράς: Οι τιμές που αναρτά </w:t>
      </w:r>
      <w:r w:rsidRPr="00483409">
        <w:rPr>
          <w:rFonts w:eastAsia="SimSun"/>
          <w:szCs w:val="22"/>
          <w:lang w:val="el-GR"/>
        </w:rPr>
        <w:t xml:space="preserve">το Τμήμα Εμπορίου της Διεύθυνσης Ανάπτυξης ΠΕ Λασιθίου. Για τα είδη που δεν συμπεριλαμβάνονται στο Δελτίο Τιμών του Τμήματος Εμπορίου ως τιμή αναφοράς </w:t>
      </w:r>
      <w:r>
        <w:rPr>
          <w:rFonts w:eastAsia="SimSun"/>
          <w:szCs w:val="22"/>
          <w:lang w:val="el-GR"/>
        </w:rPr>
        <w:t>λαμβάνεται η τιμή τελευταίας αγοράς, αποφορολογημένη και προ έκπτωσης.</w:t>
      </w:r>
    </w:p>
    <w:p w:rsidR="00093854" w:rsidRPr="00483409" w:rsidRDefault="00093854" w:rsidP="00093854">
      <w:pPr>
        <w:suppressAutoHyphens w:val="0"/>
        <w:autoSpaceDE w:val="0"/>
        <w:spacing w:before="57" w:after="57"/>
        <w:rPr>
          <w:rFonts w:eastAsia="SimSun"/>
          <w:szCs w:val="22"/>
          <w:lang w:val="el-GR"/>
        </w:rPr>
      </w:pPr>
      <w:r>
        <w:rPr>
          <w:rFonts w:eastAsia="SimSun"/>
          <w:szCs w:val="22"/>
          <w:lang w:val="el-GR"/>
        </w:rPr>
        <w:t xml:space="preserve">Αξία δικαιωμάτων προαίρεσης/παράτασης: </w:t>
      </w:r>
      <w:r w:rsidRPr="00483409">
        <w:rPr>
          <w:lang w:val="el-GR"/>
        </w:rPr>
        <w:t>114.342,91</w:t>
      </w:r>
      <w:r>
        <w:rPr>
          <w:lang w:val="el-GR"/>
        </w:rPr>
        <w:t xml:space="preserve"> ευρώ πλέον Φ.Π.Α.</w:t>
      </w:r>
    </w:p>
    <w:p w:rsidR="00093854" w:rsidRDefault="00093854" w:rsidP="00093854">
      <w:pPr>
        <w:suppressAutoHyphens w:val="0"/>
        <w:autoSpaceDE w:val="0"/>
        <w:spacing w:before="57" w:after="57"/>
        <w:rPr>
          <w:lang w:val="el-GR"/>
        </w:rPr>
        <w:sectPr w:rsidR="00093854" w:rsidSect="00AB3259">
          <w:pgSz w:w="23814" w:h="16839" w:orient="landscape" w:code="8"/>
          <w:pgMar w:top="1134" w:right="1134" w:bottom="1134" w:left="1134" w:header="720" w:footer="709" w:gutter="0"/>
          <w:cols w:space="720"/>
          <w:docGrid w:linePitch="600" w:charSpace="36864"/>
        </w:sectPr>
      </w:pPr>
      <w:r>
        <w:rPr>
          <w:rFonts w:eastAsia="SimSun"/>
          <w:szCs w:val="22"/>
          <w:lang w:val="el-GR"/>
        </w:rPr>
        <w:t>Φ.Π.Α.- Κρατήσεις-δικαιώματα τρίτων – επιβαρύνσεις Βλ. παρ. 5.1 της παρούσας.</w:t>
      </w:r>
    </w:p>
    <w:p w:rsidR="00093854" w:rsidRDefault="00093854" w:rsidP="00093854">
      <w:pPr>
        <w:pStyle w:val="2"/>
        <w:pBdr>
          <w:bottom w:val="single" w:sz="8" w:space="0" w:color="000080"/>
        </w:pBdr>
        <w:tabs>
          <w:tab w:val="clear" w:pos="567"/>
          <w:tab w:val="left" w:pos="0"/>
        </w:tabs>
        <w:spacing w:before="57" w:after="57"/>
        <w:ind w:left="0" w:firstLine="0"/>
        <w:rPr>
          <w:rFonts w:eastAsia="SimSun"/>
          <w:i/>
          <w:iCs/>
          <w:color w:val="5B9BD5"/>
          <w:lang w:val="el-GR"/>
        </w:rPr>
      </w:pPr>
      <w:bookmarkStart w:id="8" w:name="_Toc118450063"/>
      <w:bookmarkStart w:id="9" w:name="_Toc176512532"/>
      <w:r>
        <w:rPr>
          <w:lang w:val="el-GR"/>
        </w:rPr>
        <w:lastRenderedPageBreak/>
        <w:t>ΠΑΡΑΡΤΗΜΑ ΙΙ –  ΕΕΕΣ</w:t>
      </w:r>
      <w:bookmarkEnd w:id="8"/>
      <w:bookmarkEnd w:id="9"/>
    </w:p>
    <w:p w:rsidR="00093854" w:rsidRPr="0090797B" w:rsidRDefault="00093854" w:rsidP="00093854">
      <w:pPr>
        <w:pStyle w:val="131"/>
        <w:shd w:val="clear" w:color="auto" w:fill="auto"/>
        <w:spacing w:before="0" w:after="0" w:line="259" w:lineRule="exact"/>
        <w:ind w:left="20" w:right="20" w:firstLine="0"/>
        <w:rPr>
          <w:rFonts w:ascii="Calibri" w:hAnsi="Calibri" w:cs="Calibri"/>
          <w:sz w:val="22"/>
          <w:szCs w:val="22"/>
        </w:rPr>
      </w:pPr>
      <w:r w:rsidRPr="0090797B">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0797B">
        <w:rPr>
          <w:rFonts w:ascii="Calibri" w:hAnsi="Calibri" w:cs="Calibri"/>
          <w:sz w:val="22"/>
          <w:szCs w:val="22"/>
          <w:lang w:val="en-US"/>
        </w:rPr>
        <w:t>PDF</w:t>
      </w:r>
      <w:r w:rsidRPr="0090797B">
        <w:rPr>
          <w:rFonts w:ascii="Calibri" w:hAnsi="Calibri" w:cs="Calibri"/>
          <w:sz w:val="22"/>
          <w:szCs w:val="22"/>
        </w:rPr>
        <w:t xml:space="preserve">, ψηφιακά υπογεγραμμένο, αναρτάται ξεχωριστά ως αναπόσπαστο μέρος της διακήρυξης. Το αρχείο </w:t>
      </w:r>
      <w:r w:rsidRPr="0090797B">
        <w:rPr>
          <w:rFonts w:ascii="Calibri" w:hAnsi="Calibri" w:cs="Calibri"/>
          <w:sz w:val="22"/>
          <w:szCs w:val="22"/>
          <w:lang w:val="en-US"/>
        </w:rPr>
        <w:t>XML</w:t>
      </w:r>
      <w:r w:rsidRPr="0090797B">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sidRPr="0090797B">
        <w:rPr>
          <w:rStyle w:val="1310"/>
          <w:sz w:val="22"/>
          <w:szCs w:val="22"/>
        </w:rPr>
        <w:t xml:space="preserve">ΕΕΕΣ το οποίο έχει αναρτηθεί, σε μορφή αρχείων τύπου </w:t>
      </w:r>
      <w:r w:rsidRPr="0090797B">
        <w:rPr>
          <w:rStyle w:val="1310"/>
          <w:sz w:val="22"/>
          <w:szCs w:val="22"/>
          <w:lang w:val="en-US"/>
        </w:rPr>
        <w:t>XML</w:t>
      </w:r>
      <w:r w:rsidRPr="0090797B">
        <w:rPr>
          <w:rStyle w:val="1310"/>
          <w:sz w:val="22"/>
          <w:szCs w:val="22"/>
        </w:rPr>
        <w:t xml:space="preserve"> και </w:t>
      </w:r>
      <w:r w:rsidRPr="0090797B">
        <w:rPr>
          <w:rStyle w:val="1310"/>
          <w:sz w:val="22"/>
          <w:szCs w:val="22"/>
          <w:lang w:val="en-US"/>
        </w:rPr>
        <w:t>PDF</w:t>
      </w:r>
      <w:r w:rsidRPr="0090797B">
        <w:rPr>
          <w:rStyle w:val="1310"/>
          <w:sz w:val="22"/>
          <w:szCs w:val="22"/>
        </w:rPr>
        <w:t xml:space="preserve">, στη διαδικτυακή πύλη </w:t>
      </w:r>
      <w:hyperlink r:id="rId9" w:history="1">
        <w:r w:rsidRPr="0090797B">
          <w:rPr>
            <w:rStyle w:val="-"/>
            <w:rFonts w:ascii="Calibri" w:hAnsi="Calibri" w:cs="Calibri"/>
            <w:sz w:val="22"/>
            <w:lang w:val="en-US"/>
          </w:rPr>
          <w:t>www</w:t>
        </w:r>
        <w:r w:rsidRPr="0090797B">
          <w:rPr>
            <w:rStyle w:val="-"/>
            <w:rFonts w:ascii="Calibri" w:hAnsi="Calibri" w:cs="Calibri"/>
            <w:sz w:val="22"/>
          </w:rPr>
          <w:t>.</w:t>
        </w:r>
        <w:r w:rsidRPr="0090797B">
          <w:rPr>
            <w:rStyle w:val="-"/>
            <w:rFonts w:ascii="Calibri" w:hAnsi="Calibri" w:cs="Calibri"/>
            <w:sz w:val="22"/>
            <w:lang w:val="en-US"/>
          </w:rPr>
          <w:t>promitheus</w:t>
        </w:r>
        <w:r w:rsidRPr="0090797B">
          <w:rPr>
            <w:rStyle w:val="-"/>
            <w:rFonts w:ascii="Calibri" w:hAnsi="Calibri" w:cs="Calibri"/>
            <w:sz w:val="22"/>
          </w:rPr>
          <w:t>.</w:t>
        </w:r>
        <w:r w:rsidRPr="0090797B">
          <w:rPr>
            <w:rStyle w:val="-"/>
            <w:rFonts w:ascii="Calibri" w:hAnsi="Calibri" w:cs="Calibri"/>
            <w:sz w:val="22"/>
            <w:lang w:val="en-US"/>
          </w:rPr>
          <w:t>gov</w:t>
        </w:r>
        <w:r w:rsidRPr="0090797B">
          <w:rPr>
            <w:rStyle w:val="-"/>
            <w:rFonts w:ascii="Calibri" w:hAnsi="Calibri" w:cs="Calibri"/>
            <w:sz w:val="22"/>
          </w:rPr>
          <w:t>.</w:t>
        </w:r>
        <w:r w:rsidRPr="0090797B">
          <w:rPr>
            <w:rStyle w:val="-"/>
            <w:rFonts w:ascii="Calibri" w:hAnsi="Calibri" w:cs="Calibri"/>
            <w:sz w:val="22"/>
            <w:lang w:val="en-US"/>
          </w:rPr>
          <w:t>gr</w:t>
        </w:r>
      </w:hyperlink>
      <w:r w:rsidRPr="0090797B">
        <w:rPr>
          <w:rStyle w:val="1310"/>
          <w:sz w:val="22"/>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093854" w:rsidRPr="0090797B" w:rsidRDefault="00093854" w:rsidP="00093854">
      <w:pPr>
        <w:pStyle w:val="2c"/>
        <w:numPr>
          <w:ilvl w:val="0"/>
          <w:numId w:val="29"/>
        </w:numPr>
        <w:shd w:val="clear" w:color="auto" w:fill="auto"/>
        <w:spacing w:line="259" w:lineRule="exact"/>
        <w:ind w:right="20"/>
        <w:jc w:val="both"/>
        <w:rPr>
          <w:sz w:val="22"/>
          <w:szCs w:val="22"/>
        </w:rPr>
      </w:pPr>
      <w:r w:rsidRPr="0090797B">
        <w:rPr>
          <w:sz w:val="22"/>
          <w:szCs w:val="22"/>
        </w:rPr>
        <w:t>Δεν βρίσκονται σε μία από τις καταστάσεις για τις οποίες είναι δυνατόν να αποκλειστούν από τη σύναψη δημόσιας σύμβασης.</w:t>
      </w:r>
    </w:p>
    <w:p w:rsidR="00093854" w:rsidRPr="0090797B" w:rsidRDefault="00093854" w:rsidP="00093854">
      <w:pPr>
        <w:pStyle w:val="2c"/>
        <w:numPr>
          <w:ilvl w:val="0"/>
          <w:numId w:val="29"/>
        </w:numPr>
        <w:shd w:val="clear" w:color="auto" w:fill="auto"/>
        <w:spacing w:line="259" w:lineRule="exact"/>
        <w:ind w:right="20"/>
        <w:jc w:val="both"/>
        <w:rPr>
          <w:sz w:val="22"/>
          <w:szCs w:val="22"/>
        </w:rPr>
      </w:pPr>
      <w:r w:rsidRPr="0090797B">
        <w:rPr>
          <w:sz w:val="22"/>
          <w:szCs w:val="22"/>
        </w:rPr>
        <w:t>Πληρούν τα συναφή κριτήρια αποκλεισμού και επιλογής.</w:t>
      </w:r>
    </w:p>
    <w:p w:rsidR="00093854" w:rsidRDefault="00093854" w:rsidP="00093854">
      <w:pPr>
        <w:pStyle w:val="131"/>
        <w:shd w:val="clear" w:color="auto" w:fill="auto"/>
        <w:spacing w:before="0" w:after="0" w:line="264" w:lineRule="exact"/>
        <w:ind w:left="20" w:right="20" w:firstLine="0"/>
        <w:rPr>
          <w:rFonts w:ascii="Calibri" w:hAnsi="Calibri" w:cs="Calibri"/>
          <w:sz w:val="22"/>
          <w:szCs w:val="22"/>
        </w:rPr>
      </w:pPr>
    </w:p>
    <w:p w:rsidR="00093854" w:rsidRPr="0090797B" w:rsidRDefault="00093854" w:rsidP="00093854">
      <w:pPr>
        <w:pStyle w:val="131"/>
        <w:shd w:val="clear" w:color="auto" w:fill="auto"/>
        <w:spacing w:before="0" w:after="0" w:line="264" w:lineRule="exact"/>
        <w:ind w:left="20" w:right="20" w:firstLine="0"/>
        <w:rPr>
          <w:rFonts w:ascii="Calibri" w:hAnsi="Calibri" w:cs="Calibri"/>
          <w:sz w:val="22"/>
          <w:szCs w:val="22"/>
        </w:rPr>
      </w:pPr>
      <w:r w:rsidRPr="0090797B">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10" w:history="1">
        <w:r w:rsidRPr="0090797B">
          <w:rPr>
            <w:rFonts w:ascii="Calibri" w:hAnsi="Calibri" w:cs="Calibri"/>
            <w:sz w:val="22"/>
            <w:szCs w:val="22"/>
          </w:rPr>
          <w:t>www.promitheus.gov.gr</w:t>
        </w:r>
      </w:hyperlink>
      <w:r w:rsidRPr="0090797B">
        <w:rPr>
          <w:rFonts w:ascii="Calibri" w:hAnsi="Calibri" w:cs="Calibri"/>
          <w:sz w:val="22"/>
          <w:szCs w:val="22"/>
        </w:rPr>
        <w:t>) του ΟΠΣ ΕΣΗΔΗΣ.</w:t>
      </w:r>
    </w:p>
    <w:p w:rsidR="00093854" w:rsidRDefault="00093854" w:rsidP="00093854">
      <w:pPr>
        <w:pStyle w:val="131"/>
        <w:shd w:val="clear" w:color="auto" w:fill="auto"/>
        <w:spacing w:before="0" w:after="0" w:line="264" w:lineRule="exact"/>
        <w:ind w:left="20" w:firstLine="0"/>
      </w:pPr>
    </w:p>
    <w:p w:rsidR="00093854" w:rsidRPr="003A2CF5" w:rsidRDefault="00093854" w:rsidP="00093854">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ΕΠΙΣΗΜΑΙΝΕΤΑΙ ΤΟ ΕΞΗΣ:</w:t>
      </w:r>
    </w:p>
    <w:p w:rsidR="00093854" w:rsidRPr="003A2CF5" w:rsidRDefault="00093854" w:rsidP="00093854">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093854" w:rsidRDefault="00093854" w:rsidP="00093854">
      <w:pPr>
        <w:suppressAutoHyphens w:val="0"/>
        <w:spacing w:after="0"/>
        <w:jc w:val="left"/>
        <w:rPr>
          <w:rFonts w:ascii="Arial" w:hAnsi="Arial" w:cs="Arial"/>
          <w:b/>
          <w:color w:val="002060"/>
          <w:sz w:val="24"/>
          <w:szCs w:val="22"/>
          <w:lang w:val="el-GR"/>
        </w:rPr>
      </w:pPr>
      <w:r>
        <w:rPr>
          <w:lang w:val="el-GR"/>
        </w:rPr>
        <w:br w:type="page"/>
      </w:r>
    </w:p>
    <w:p w:rsidR="00093854" w:rsidRPr="00BD65F6" w:rsidRDefault="00093854" w:rsidP="00093854">
      <w:pPr>
        <w:pStyle w:val="2"/>
        <w:tabs>
          <w:tab w:val="clear" w:pos="567"/>
          <w:tab w:val="left" w:pos="0"/>
        </w:tabs>
        <w:spacing w:before="57" w:after="57"/>
        <w:ind w:left="0" w:firstLine="0"/>
        <w:rPr>
          <w:i/>
          <w:color w:val="5B9BD5"/>
          <w:lang w:val="el-GR"/>
        </w:rPr>
      </w:pPr>
      <w:bookmarkStart w:id="10" w:name="_Toc118450064"/>
      <w:bookmarkStart w:id="11" w:name="_Toc176512533"/>
      <w:r w:rsidRPr="00F64DEE">
        <w:rPr>
          <w:lang w:val="el-GR"/>
        </w:rPr>
        <w:lastRenderedPageBreak/>
        <w:t>ΠΑΡΑΡΤΗΜΑ ΙΙΙ – Υπόδειγμα φύλλου συμμόρφωσης</w:t>
      </w:r>
      <w:bookmarkEnd w:id="10"/>
      <w:bookmarkEnd w:id="11"/>
    </w:p>
    <w:p w:rsidR="00093854" w:rsidRDefault="00093854" w:rsidP="00093854">
      <w:pPr>
        <w:spacing w:line="360" w:lineRule="auto"/>
        <w:rPr>
          <w:bCs/>
          <w:szCs w:val="22"/>
          <w:lang w:val="el-GR"/>
        </w:rPr>
      </w:pPr>
    </w:p>
    <w:tbl>
      <w:tblPr>
        <w:tblW w:w="10365" w:type="dxa"/>
        <w:tblInd w:w="108" w:type="dxa"/>
        <w:tblLook w:val="04A0" w:firstRow="1" w:lastRow="0" w:firstColumn="1" w:lastColumn="0" w:noHBand="0" w:noVBand="1"/>
      </w:tblPr>
      <w:tblGrid>
        <w:gridCol w:w="960"/>
        <w:gridCol w:w="5419"/>
        <w:gridCol w:w="1170"/>
        <w:gridCol w:w="1320"/>
        <w:gridCol w:w="1496"/>
      </w:tblGrid>
      <w:tr w:rsidR="00093854" w:rsidRPr="00412630" w:rsidTr="00EB04F7">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jc w:val="left"/>
              <w:rPr>
                <w:b/>
                <w:bCs/>
                <w:color w:val="000000"/>
                <w:szCs w:val="22"/>
                <w:lang w:val="el-GR" w:eastAsia="el-GR"/>
              </w:rPr>
            </w:pPr>
            <w:r w:rsidRPr="00412630">
              <w:rPr>
                <w:b/>
                <w:bCs/>
                <w:color w:val="000000"/>
                <w:szCs w:val="22"/>
                <w:lang w:val="el-GR" w:eastAsia="el-GR"/>
              </w:rPr>
              <w:t>Α/Α</w:t>
            </w:r>
          </w:p>
        </w:tc>
        <w:tc>
          <w:tcPr>
            <w:tcW w:w="5419" w:type="dxa"/>
            <w:tcBorders>
              <w:top w:val="single" w:sz="4" w:space="0" w:color="auto"/>
              <w:left w:val="nil"/>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rPr>
                <w:b/>
                <w:bCs/>
                <w:color w:val="000000"/>
                <w:szCs w:val="22"/>
                <w:lang w:val="el-GR" w:eastAsia="el-GR"/>
              </w:rPr>
            </w:pPr>
            <w:r w:rsidRPr="00412630">
              <w:rPr>
                <w:b/>
                <w:bCs/>
                <w:color w:val="000000"/>
                <w:szCs w:val="22"/>
                <w:lang w:val="el-GR" w:eastAsia="el-GR"/>
              </w:rPr>
              <w:t>ΤΕΧΝΙΚΕΣ ΠΡΟΔΙΑΓΡΑΦΕΣ-ΧΑΡΑΚΤΗΡΙΣΤΙΚΑ ΠΡΟΪΟΝΤΩΝ</w:t>
            </w:r>
          </w:p>
        </w:tc>
        <w:tc>
          <w:tcPr>
            <w:tcW w:w="1170" w:type="dxa"/>
            <w:tcBorders>
              <w:top w:val="single" w:sz="4" w:space="0" w:color="auto"/>
              <w:left w:val="nil"/>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jc w:val="left"/>
              <w:rPr>
                <w:b/>
                <w:bCs/>
                <w:color w:val="000000"/>
                <w:szCs w:val="22"/>
                <w:lang w:val="el-GR" w:eastAsia="el-GR"/>
              </w:rPr>
            </w:pPr>
            <w:r w:rsidRPr="00412630">
              <w:rPr>
                <w:b/>
                <w:bCs/>
                <w:color w:val="000000"/>
                <w:szCs w:val="22"/>
                <w:lang w:val="el-GR" w:eastAsia="el-GR"/>
              </w:rPr>
              <w:t>ΑΠΑΙΤΗΣΗ</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jc w:val="left"/>
              <w:rPr>
                <w:b/>
                <w:bCs/>
                <w:color w:val="000000"/>
                <w:szCs w:val="22"/>
                <w:lang w:val="el-GR" w:eastAsia="el-GR"/>
              </w:rPr>
            </w:pPr>
            <w:r w:rsidRPr="00412630">
              <w:rPr>
                <w:b/>
                <w:bCs/>
                <w:color w:val="000000"/>
                <w:szCs w:val="22"/>
                <w:lang w:val="el-GR" w:eastAsia="el-GR"/>
              </w:rPr>
              <w:t>ΑΠΑΝΤΗΣΗ</w:t>
            </w:r>
          </w:p>
        </w:tc>
        <w:tc>
          <w:tcPr>
            <w:tcW w:w="1496" w:type="dxa"/>
            <w:tcBorders>
              <w:top w:val="single" w:sz="4" w:space="0" w:color="auto"/>
              <w:left w:val="nil"/>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jc w:val="left"/>
              <w:rPr>
                <w:b/>
                <w:bCs/>
                <w:color w:val="000000"/>
                <w:szCs w:val="22"/>
                <w:lang w:val="el-GR" w:eastAsia="el-GR"/>
              </w:rPr>
            </w:pPr>
            <w:r w:rsidRPr="00412630">
              <w:rPr>
                <w:b/>
                <w:bCs/>
                <w:color w:val="000000"/>
                <w:szCs w:val="22"/>
                <w:lang w:val="el-GR" w:eastAsia="el-GR"/>
              </w:rPr>
              <w:t>ΠΑΡΑΠΟΜΠΗ</w:t>
            </w:r>
          </w:p>
        </w:tc>
      </w:tr>
      <w:tr w:rsidR="00093854" w:rsidRPr="00961FFC" w:rsidTr="00EB04F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093854" w:rsidRPr="006F4AFB" w:rsidRDefault="00093854" w:rsidP="00EB04F7">
            <w:pPr>
              <w:pStyle w:val="aff1"/>
              <w:numPr>
                <w:ilvl w:val="0"/>
                <w:numId w:val="35"/>
              </w:numPr>
              <w:jc w:val="right"/>
              <w:rPr>
                <w:color w:val="000000"/>
                <w:szCs w:val="22"/>
                <w:lang w:val="el-GR"/>
              </w:rPr>
            </w:pPr>
          </w:p>
        </w:tc>
        <w:tc>
          <w:tcPr>
            <w:tcW w:w="5419" w:type="dxa"/>
            <w:tcBorders>
              <w:top w:val="nil"/>
              <w:left w:val="nil"/>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rPr>
                <w:color w:val="000000"/>
                <w:szCs w:val="22"/>
                <w:lang w:val="el-GR" w:eastAsia="el-GR"/>
              </w:rPr>
            </w:pPr>
            <w:bookmarkStart w:id="12" w:name="RANGE!B8"/>
            <w:r w:rsidRPr="00412630">
              <w:rPr>
                <w:color w:val="000000"/>
                <w:szCs w:val="22"/>
                <w:lang w:val="el-GR" w:eastAsia="el-GR"/>
              </w:rPr>
              <w:t>2η ΟΜΑΔΑ ΠΡΟΜΗΘΕΙΑΣ- ΔΙΑΦΟΡΑ ΚΡΕΑΤΑ (ΝΩΠΑ ΚΑΙ ΚΑΤΕΨΥΓΜΕΝΑ )</w:t>
            </w:r>
            <w:bookmarkEnd w:id="12"/>
          </w:p>
        </w:tc>
        <w:tc>
          <w:tcPr>
            <w:tcW w:w="117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c>
          <w:tcPr>
            <w:tcW w:w="132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r>
      <w:tr w:rsidR="00093854" w:rsidRPr="00961FFC" w:rsidTr="00EB04F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093854" w:rsidRPr="006F4AFB" w:rsidRDefault="00093854" w:rsidP="00EB04F7">
            <w:pPr>
              <w:pStyle w:val="aff1"/>
              <w:numPr>
                <w:ilvl w:val="0"/>
                <w:numId w:val="35"/>
              </w:numPr>
              <w:jc w:val="right"/>
              <w:rPr>
                <w:color w:val="000000"/>
                <w:szCs w:val="22"/>
                <w:lang w:val="el-GR"/>
              </w:rPr>
            </w:pPr>
          </w:p>
        </w:tc>
        <w:tc>
          <w:tcPr>
            <w:tcW w:w="5419" w:type="dxa"/>
            <w:tcBorders>
              <w:top w:val="nil"/>
              <w:left w:val="nil"/>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rPr>
                <w:color w:val="000000"/>
                <w:szCs w:val="22"/>
                <w:lang w:val="el-GR" w:eastAsia="el-GR"/>
              </w:rPr>
            </w:pPr>
            <w:r w:rsidRPr="00412630">
              <w:rPr>
                <w:color w:val="000000"/>
                <w:szCs w:val="22"/>
                <w:lang w:val="el-GR" w:eastAsia="el-GR"/>
              </w:rPr>
              <w:t xml:space="preserve">Προδιαγραφές νωπού κρέατος μόσχου-νωπού κιμά μόσχου, νωπών πουλερικών και χοιρινών . </w:t>
            </w:r>
          </w:p>
        </w:tc>
        <w:tc>
          <w:tcPr>
            <w:tcW w:w="117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c>
          <w:tcPr>
            <w:tcW w:w="132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r>
      <w:tr w:rsidR="00093854" w:rsidRPr="00412630" w:rsidTr="00EB04F7">
        <w:trPr>
          <w:trHeight w:val="15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093854" w:rsidRPr="006F4AFB" w:rsidRDefault="00093854" w:rsidP="00EB04F7">
            <w:pPr>
              <w:pStyle w:val="aff1"/>
              <w:numPr>
                <w:ilvl w:val="0"/>
                <w:numId w:val="35"/>
              </w:numPr>
              <w:jc w:val="right"/>
              <w:rPr>
                <w:color w:val="000000"/>
                <w:szCs w:val="22"/>
                <w:lang w:val="el-GR"/>
              </w:rPr>
            </w:pPr>
          </w:p>
        </w:tc>
        <w:tc>
          <w:tcPr>
            <w:tcW w:w="5419" w:type="dxa"/>
            <w:tcBorders>
              <w:top w:val="nil"/>
              <w:left w:val="nil"/>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rPr>
                <w:color w:val="000000"/>
                <w:szCs w:val="22"/>
                <w:lang w:val="el-GR" w:eastAsia="el-GR"/>
              </w:rPr>
            </w:pPr>
            <w:r w:rsidRPr="00412630">
              <w:rPr>
                <w:color w:val="000000"/>
                <w:szCs w:val="22"/>
                <w:lang w:val="el-GR" w:eastAsia="el-GR"/>
              </w:rPr>
              <w:t>Α. ΝΩΠΑ ΚΡΕΑΤΑ Τα κρέατα θα είναι νωπά (εγχώρια), πρώτης ποιότητας, υγιεινά, φρέσκα, θα φέρουν λίπος όχι πάνω από 5%, θα έχουν υποστεί κτηνιατρικό έλεγχο σύμφωνα με τις ισχύουσες διατάξεις και θα παραδίδονται κατά συγκεκριμένα τεμάχια σύμφωνα με τις παραγγελίες των τμημάτων.</w:t>
            </w:r>
          </w:p>
        </w:tc>
        <w:tc>
          <w:tcPr>
            <w:tcW w:w="117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r>
      <w:tr w:rsidR="00093854" w:rsidRPr="00412630" w:rsidTr="00EB04F7">
        <w:trPr>
          <w:trHeight w:val="12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093854" w:rsidRPr="006F4AFB" w:rsidRDefault="00093854" w:rsidP="00EB04F7">
            <w:pPr>
              <w:pStyle w:val="aff1"/>
              <w:numPr>
                <w:ilvl w:val="0"/>
                <w:numId w:val="35"/>
              </w:numPr>
              <w:jc w:val="right"/>
              <w:rPr>
                <w:color w:val="000000"/>
                <w:szCs w:val="22"/>
                <w:lang w:val="el-GR"/>
              </w:rPr>
            </w:pPr>
          </w:p>
        </w:tc>
        <w:tc>
          <w:tcPr>
            <w:tcW w:w="5419" w:type="dxa"/>
            <w:tcBorders>
              <w:top w:val="nil"/>
              <w:left w:val="nil"/>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rPr>
                <w:color w:val="000000"/>
                <w:szCs w:val="22"/>
                <w:lang w:val="el-GR" w:eastAsia="el-GR"/>
              </w:rPr>
            </w:pPr>
            <w:r w:rsidRPr="00412630">
              <w:rPr>
                <w:color w:val="000000"/>
                <w:szCs w:val="22"/>
                <w:lang w:val="el-GR" w:eastAsia="el-GR"/>
              </w:rPr>
              <w:t>Το κρέας πρέπει να προέρχεται από ζώο σφαγμένο σε σφαγεία που λειτουργούν νόμιμα, 48 ώρες πριν και μέχρι (6) ημέρες, να έχει υποστεί κτηνιατρικό έλεγχο και να φέρει τις προβλεπόμενες σφραγίδες του κτηνιατρικού-υγειονομικού ελέγχου.</w:t>
            </w:r>
          </w:p>
        </w:tc>
        <w:tc>
          <w:tcPr>
            <w:tcW w:w="117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r>
      <w:tr w:rsidR="00093854" w:rsidRPr="00412630" w:rsidTr="00EB04F7">
        <w:trPr>
          <w:trHeight w:val="9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093854" w:rsidRPr="006F4AFB" w:rsidRDefault="00093854" w:rsidP="00EB04F7">
            <w:pPr>
              <w:pStyle w:val="aff1"/>
              <w:numPr>
                <w:ilvl w:val="0"/>
                <w:numId w:val="35"/>
              </w:numPr>
              <w:jc w:val="right"/>
              <w:rPr>
                <w:color w:val="000000"/>
                <w:szCs w:val="22"/>
                <w:lang w:val="el-GR"/>
              </w:rPr>
            </w:pPr>
          </w:p>
        </w:tc>
        <w:tc>
          <w:tcPr>
            <w:tcW w:w="5419" w:type="dxa"/>
            <w:tcBorders>
              <w:top w:val="nil"/>
              <w:left w:val="nil"/>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rPr>
                <w:color w:val="000000"/>
                <w:szCs w:val="22"/>
                <w:lang w:val="el-GR" w:eastAsia="el-GR"/>
              </w:rPr>
            </w:pPr>
            <w:r w:rsidRPr="00412630">
              <w:rPr>
                <w:color w:val="000000"/>
                <w:szCs w:val="22"/>
                <w:lang w:val="el-GR" w:eastAsia="el-GR"/>
              </w:rPr>
              <w:t>Η μεταφορά όλων των κρεάτων προς τα Τμήματα θα γίνεται κάτω από υγιεινές συνθήκες και με μεταφορικά μέσα εφοδιασμένα με τη σχετική άδεια της Κτηνιατρικής Υπηρεσίας.</w:t>
            </w:r>
          </w:p>
        </w:tc>
        <w:tc>
          <w:tcPr>
            <w:tcW w:w="117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r>
      <w:tr w:rsidR="00093854" w:rsidRPr="00412630" w:rsidTr="00EB04F7">
        <w:trPr>
          <w:trHeight w:val="1515"/>
        </w:trPr>
        <w:tc>
          <w:tcPr>
            <w:tcW w:w="960" w:type="dxa"/>
            <w:tcBorders>
              <w:top w:val="nil"/>
              <w:left w:val="single" w:sz="4" w:space="0" w:color="auto"/>
              <w:bottom w:val="single" w:sz="4" w:space="0" w:color="auto"/>
              <w:right w:val="single" w:sz="4" w:space="0" w:color="auto"/>
            </w:tcBorders>
            <w:shd w:val="clear" w:color="auto" w:fill="auto"/>
            <w:noWrap/>
            <w:vAlign w:val="bottom"/>
          </w:tcPr>
          <w:p w:rsidR="00093854" w:rsidRPr="006F4AFB" w:rsidRDefault="00093854" w:rsidP="00EB04F7">
            <w:pPr>
              <w:pStyle w:val="aff1"/>
              <w:numPr>
                <w:ilvl w:val="0"/>
                <w:numId w:val="35"/>
              </w:numPr>
              <w:jc w:val="right"/>
              <w:rPr>
                <w:color w:val="000000"/>
                <w:szCs w:val="22"/>
                <w:lang w:val="el-GR"/>
              </w:rPr>
            </w:pPr>
          </w:p>
        </w:tc>
        <w:tc>
          <w:tcPr>
            <w:tcW w:w="5419" w:type="dxa"/>
            <w:tcBorders>
              <w:top w:val="nil"/>
              <w:left w:val="nil"/>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rPr>
                <w:color w:val="000000"/>
                <w:szCs w:val="22"/>
                <w:lang w:val="el-GR" w:eastAsia="el-GR"/>
              </w:rPr>
            </w:pPr>
            <w:r w:rsidRPr="00412630">
              <w:rPr>
                <w:color w:val="000000"/>
                <w:szCs w:val="22"/>
                <w:lang w:val="el-GR" w:eastAsia="el-GR"/>
              </w:rPr>
              <w:t>Το σφάγιο πρέπει να είναι διαμορφωμένο σε καθαρό κρέας δηλ. χωρίς κεφάλι, άκρα, σπλάχνα και ενδοπυελικό λίπος, όπως καθορίζεται από τις ισχύουσες Αγορανομικές διατάξεις και να ανταποκρίνεται ακριβώς ως προς την κατηγορία και το είδος του ζώου (ενιαίο σφάγιο, ημιμόριο, 4/μόριο) στα αναγραφόμενα στοιχεία στο δελτίο αποστολής ή στο τιμολόγιο.</w:t>
            </w:r>
          </w:p>
        </w:tc>
        <w:tc>
          <w:tcPr>
            <w:tcW w:w="117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r>
      <w:tr w:rsidR="00093854" w:rsidRPr="00412630" w:rsidTr="00EB04F7">
        <w:trPr>
          <w:trHeight w:val="9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093854" w:rsidRPr="006F4AFB" w:rsidRDefault="00093854" w:rsidP="00EB04F7">
            <w:pPr>
              <w:pStyle w:val="aff1"/>
              <w:numPr>
                <w:ilvl w:val="0"/>
                <w:numId w:val="35"/>
              </w:numPr>
              <w:jc w:val="right"/>
              <w:rPr>
                <w:color w:val="000000"/>
                <w:szCs w:val="22"/>
                <w:lang w:val="el-GR"/>
              </w:rPr>
            </w:pPr>
          </w:p>
        </w:tc>
        <w:tc>
          <w:tcPr>
            <w:tcW w:w="5419" w:type="dxa"/>
            <w:tcBorders>
              <w:top w:val="nil"/>
              <w:left w:val="nil"/>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rPr>
                <w:color w:val="000000"/>
                <w:szCs w:val="22"/>
                <w:lang w:val="el-GR" w:eastAsia="el-GR"/>
              </w:rPr>
            </w:pPr>
            <w:r w:rsidRPr="00412630">
              <w:rPr>
                <w:color w:val="000000"/>
                <w:szCs w:val="22"/>
                <w:lang w:val="el-GR" w:eastAsia="el-GR"/>
              </w:rPr>
              <w:t>Τα κρέατα πρέπει να προέρχονται από ζώα που βρίσκονται σε άριστη θρεπτική και φυσική κατάσταση με εξωτερικό στρώμα λίπους 1-1,5 εκατοστά.</w:t>
            </w:r>
          </w:p>
        </w:tc>
        <w:tc>
          <w:tcPr>
            <w:tcW w:w="117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r>
      <w:tr w:rsidR="00093854" w:rsidRPr="00412630" w:rsidTr="00EB04F7">
        <w:trPr>
          <w:trHeight w:val="15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093854" w:rsidRPr="006F4AFB" w:rsidRDefault="00093854" w:rsidP="00EB04F7">
            <w:pPr>
              <w:pStyle w:val="aff1"/>
              <w:numPr>
                <w:ilvl w:val="0"/>
                <w:numId w:val="35"/>
              </w:numPr>
              <w:jc w:val="right"/>
              <w:rPr>
                <w:color w:val="000000"/>
                <w:szCs w:val="22"/>
                <w:lang w:val="el-GR"/>
              </w:rPr>
            </w:pPr>
          </w:p>
        </w:tc>
        <w:tc>
          <w:tcPr>
            <w:tcW w:w="5419" w:type="dxa"/>
            <w:tcBorders>
              <w:top w:val="nil"/>
              <w:left w:val="nil"/>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rPr>
                <w:color w:val="000000"/>
                <w:szCs w:val="22"/>
                <w:lang w:val="el-GR" w:eastAsia="el-GR"/>
              </w:rPr>
            </w:pPr>
            <w:r w:rsidRPr="00412630">
              <w:rPr>
                <w:color w:val="000000"/>
                <w:szCs w:val="22"/>
                <w:lang w:val="el-GR" w:eastAsia="el-GR"/>
              </w:rPr>
              <w:t>Ο κιμάς θα κόβεται στο εργοστάσιο του προμηθευτή από κρέας της προτίμησής (σπάλα ή μηρός) με λίπος έως 5%. Θα παρασκευάζεται από νωπό κρέας, θα προέρχεται από σφαγείο που λειτουργεί νόμιμα, θα έχει υποστεί κρεοσκοπικό έλεγχο και θα φέρει τις προβλεπόμενες σφραγίδες Κτηνιατρικού και Υγειονομικού ελέγχου.</w:t>
            </w:r>
          </w:p>
        </w:tc>
        <w:tc>
          <w:tcPr>
            <w:tcW w:w="117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r>
      <w:tr w:rsidR="00093854" w:rsidRPr="00412630" w:rsidTr="00EB04F7">
        <w:trPr>
          <w:trHeight w:val="9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093854" w:rsidRPr="006F4AFB" w:rsidRDefault="00093854" w:rsidP="00EB04F7">
            <w:pPr>
              <w:pStyle w:val="aff1"/>
              <w:numPr>
                <w:ilvl w:val="0"/>
                <w:numId w:val="35"/>
              </w:numPr>
              <w:jc w:val="right"/>
              <w:rPr>
                <w:color w:val="000000"/>
                <w:szCs w:val="22"/>
                <w:lang w:val="el-GR"/>
              </w:rPr>
            </w:pPr>
          </w:p>
        </w:tc>
        <w:tc>
          <w:tcPr>
            <w:tcW w:w="5419" w:type="dxa"/>
            <w:tcBorders>
              <w:top w:val="nil"/>
              <w:left w:val="nil"/>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rPr>
                <w:color w:val="000000"/>
                <w:szCs w:val="22"/>
                <w:lang w:val="el-GR" w:eastAsia="el-GR"/>
              </w:rPr>
            </w:pPr>
            <w:r w:rsidRPr="00412630">
              <w:rPr>
                <w:color w:val="000000"/>
                <w:szCs w:val="22"/>
                <w:lang w:val="el-GR" w:eastAsia="el-GR"/>
              </w:rPr>
              <w:t>Οι προμηθευτές κρέατος στην προσφορά τους πρέπει να αναγράφουν τον τόπο κοπής και επεξεργασίας των κρεάτων, που θα είναι ελεγχόμενος από την Κτηνιατρική Υπηρεσία και θα έχει τις απαιτούμενες άδειες.</w:t>
            </w:r>
          </w:p>
        </w:tc>
        <w:tc>
          <w:tcPr>
            <w:tcW w:w="117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r>
      <w:tr w:rsidR="00093854" w:rsidRPr="00412630" w:rsidTr="00EB04F7">
        <w:trPr>
          <w:trHeight w:val="12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093854" w:rsidRPr="006F4AFB" w:rsidRDefault="00093854" w:rsidP="00EB04F7">
            <w:pPr>
              <w:pStyle w:val="aff1"/>
              <w:numPr>
                <w:ilvl w:val="0"/>
                <w:numId w:val="35"/>
              </w:numPr>
              <w:jc w:val="right"/>
              <w:rPr>
                <w:color w:val="000000"/>
                <w:szCs w:val="22"/>
                <w:lang w:val="el-GR"/>
              </w:rPr>
            </w:pPr>
          </w:p>
        </w:tc>
        <w:tc>
          <w:tcPr>
            <w:tcW w:w="5419" w:type="dxa"/>
            <w:tcBorders>
              <w:top w:val="nil"/>
              <w:left w:val="nil"/>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rPr>
                <w:color w:val="000000"/>
                <w:szCs w:val="22"/>
                <w:lang w:val="el-GR" w:eastAsia="el-GR"/>
              </w:rPr>
            </w:pPr>
            <w:r w:rsidRPr="00412630">
              <w:rPr>
                <w:color w:val="000000"/>
                <w:szCs w:val="22"/>
                <w:lang w:val="el-GR" w:eastAsia="el-GR"/>
              </w:rPr>
              <w:t>Απαγορεύεται η παρασκευή κιμά από κρέας πουλερικών, επίσης αποκλείονται οι μύες της κεφαλής, το ποντίκι, πληγές αφαίμαξης, ζώνες ενέσεων, διάφραγμα, λάπα και υπολείμματα κρέατος αποξασμένα από οστά.</w:t>
            </w:r>
          </w:p>
        </w:tc>
        <w:tc>
          <w:tcPr>
            <w:tcW w:w="117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r>
      <w:tr w:rsidR="00093854" w:rsidRPr="00412630" w:rsidTr="00EB04F7">
        <w:trPr>
          <w:trHeight w:val="18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093854" w:rsidRPr="006F4AFB" w:rsidRDefault="00093854" w:rsidP="00EB04F7">
            <w:pPr>
              <w:pStyle w:val="aff1"/>
              <w:numPr>
                <w:ilvl w:val="0"/>
                <w:numId w:val="35"/>
              </w:numPr>
              <w:jc w:val="right"/>
              <w:rPr>
                <w:color w:val="000000"/>
                <w:szCs w:val="22"/>
                <w:lang w:val="el-GR"/>
              </w:rPr>
            </w:pPr>
          </w:p>
        </w:tc>
        <w:tc>
          <w:tcPr>
            <w:tcW w:w="5419" w:type="dxa"/>
            <w:tcBorders>
              <w:top w:val="nil"/>
              <w:left w:val="nil"/>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rPr>
                <w:color w:val="000000"/>
                <w:szCs w:val="22"/>
                <w:lang w:val="el-GR" w:eastAsia="el-GR"/>
              </w:rPr>
            </w:pPr>
            <w:r w:rsidRPr="00412630">
              <w:rPr>
                <w:color w:val="000000"/>
                <w:szCs w:val="22"/>
                <w:lang w:val="el-GR" w:eastAsia="el-GR"/>
              </w:rPr>
              <w:t xml:space="preserve">Β. ΠΟΥΛΕΡΙΚΑ ΝΩΠΑ Τα υπό προμήθεια νωπά πουλερικά πρέπει να έχουν επαρκή θρέψη, να έχουν σφαχτεί κανονικά και όχι λόγω αρρώστιας, σε εγκεκριμένα και νόμιμα λειτουργούντα, πτηνοσφαγεία, να έχουν ανεπτυγμένο μυϊκό σύστημα με δέρμα λείο και μαλακό, την υπόφυση του στέρνου μαλακή και εύκαμπτη και να έχουν τραφεί με την κατάλληλη τροφή. </w:t>
            </w:r>
          </w:p>
        </w:tc>
        <w:tc>
          <w:tcPr>
            <w:tcW w:w="117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r>
      <w:tr w:rsidR="00093854" w:rsidRPr="00412630" w:rsidTr="00EB04F7">
        <w:trPr>
          <w:trHeight w:val="30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093854" w:rsidRPr="006F4AFB" w:rsidRDefault="00093854" w:rsidP="00EB04F7">
            <w:pPr>
              <w:pStyle w:val="aff1"/>
              <w:numPr>
                <w:ilvl w:val="0"/>
                <w:numId w:val="35"/>
              </w:numPr>
              <w:jc w:val="right"/>
              <w:rPr>
                <w:color w:val="000000"/>
                <w:szCs w:val="22"/>
                <w:lang w:val="el-GR"/>
              </w:rPr>
            </w:pPr>
          </w:p>
        </w:tc>
        <w:tc>
          <w:tcPr>
            <w:tcW w:w="5419" w:type="dxa"/>
            <w:tcBorders>
              <w:top w:val="nil"/>
              <w:left w:val="nil"/>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rPr>
                <w:color w:val="000000"/>
                <w:szCs w:val="22"/>
                <w:lang w:val="el-GR" w:eastAsia="el-GR"/>
              </w:rPr>
            </w:pPr>
            <w:r w:rsidRPr="00412630">
              <w:rPr>
                <w:color w:val="000000"/>
                <w:szCs w:val="22"/>
                <w:lang w:val="el-GR" w:eastAsia="el-GR"/>
              </w:rPr>
              <w:t>Δεν πρέπει να αναδίδουν κακοσμία, να είναι απαλλαγμένα από αλλοιώσεις, κακώσεις, εκδορές, να φέρουν σφραγίδα του πτηνοτροφείου και να συνοδεύονται από πιστοποιητικά καταλληλότητας του κτηνιάτρου του πτηνοσφαγείου. Τα κοτόπουλα πρέπει να είναι τύπου 70% ή 65%, πρέπει να έχουν υποστεί πλήρη αφαίρεση των φτερών και εκσπλαχνισμό, το βάρος τους να είναι 1200-1600 γρ. και γενικά να πληρούν τις εκάστοτε περί τροφίμων ισχύουσες διατάξεις. Τα πουλερικά πρέπει να διατίθενται ολόκληρα ή τεμαχισμένα και συσκευασμένα (ανάλογα με την παραγγελία των Τμημάτων). Ο τεμαχισμός του κοτόπουλο πρέπει να γίνεται σε εγκεκριμένο εργαστήριο τεμαχισμού.</w:t>
            </w:r>
          </w:p>
        </w:tc>
        <w:tc>
          <w:tcPr>
            <w:tcW w:w="117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r>
      <w:tr w:rsidR="00093854" w:rsidRPr="00412630" w:rsidTr="00EB04F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093854" w:rsidRPr="006F4AFB" w:rsidRDefault="00093854" w:rsidP="00EB04F7">
            <w:pPr>
              <w:pStyle w:val="aff1"/>
              <w:numPr>
                <w:ilvl w:val="0"/>
                <w:numId w:val="35"/>
              </w:numPr>
              <w:jc w:val="right"/>
              <w:rPr>
                <w:color w:val="000000"/>
                <w:szCs w:val="22"/>
                <w:lang w:val="el-GR"/>
              </w:rPr>
            </w:pPr>
          </w:p>
        </w:tc>
        <w:tc>
          <w:tcPr>
            <w:tcW w:w="5419" w:type="dxa"/>
            <w:tcBorders>
              <w:top w:val="nil"/>
              <w:left w:val="nil"/>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rPr>
                <w:color w:val="000000"/>
                <w:szCs w:val="22"/>
                <w:lang w:val="el-GR" w:eastAsia="el-GR"/>
              </w:rPr>
            </w:pPr>
            <w:r w:rsidRPr="00412630">
              <w:rPr>
                <w:color w:val="000000"/>
                <w:szCs w:val="22"/>
                <w:lang w:val="el-GR" w:eastAsia="el-GR"/>
              </w:rPr>
              <w:t>Αν το πτηνοσφαγείο ή η εγκατάσταση τεμαχισμού είναι εκτός νομού πρέπει να συνοδεύονται από κτηνιατρικό Υγειονομικό πιστοποιητικό.</w:t>
            </w:r>
          </w:p>
        </w:tc>
        <w:tc>
          <w:tcPr>
            <w:tcW w:w="117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r>
      <w:tr w:rsidR="00093854" w:rsidRPr="00961FFC" w:rsidTr="00EB04F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093854" w:rsidRPr="006F4AFB" w:rsidRDefault="00093854" w:rsidP="00EB04F7">
            <w:pPr>
              <w:pStyle w:val="aff1"/>
              <w:numPr>
                <w:ilvl w:val="0"/>
                <w:numId w:val="35"/>
              </w:numPr>
              <w:jc w:val="right"/>
              <w:rPr>
                <w:color w:val="000000"/>
                <w:szCs w:val="22"/>
                <w:lang w:val="el-GR"/>
              </w:rPr>
            </w:pPr>
          </w:p>
        </w:tc>
        <w:tc>
          <w:tcPr>
            <w:tcW w:w="5419" w:type="dxa"/>
            <w:tcBorders>
              <w:top w:val="nil"/>
              <w:left w:val="nil"/>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rPr>
                <w:color w:val="000000"/>
                <w:szCs w:val="22"/>
                <w:lang w:val="el-GR" w:eastAsia="el-GR"/>
              </w:rPr>
            </w:pPr>
            <w:r w:rsidRPr="00412630">
              <w:rPr>
                <w:color w:val="000000"/>
                <w:szCs w:val="22"/>
                <w:lang w:val="el-GR" w:eastAsia="el-GR"/>
              </w:rPr>
              <w:t xml:space="preserve">Γ. ΕΙΔΗ ΚΡΕΟΠΩΛΕΙΟΥ ΚΑΙ ΠΟΥΛΕΡΙΚΑ ΚΑΤΕΨΥΓΜΕΝΑ Προδιαγραφές κατεψυγμένων κρεάτων ( κιμά μόσχου και πουλερικών) </w:t>
            </w:r>
          </w:p>
        </w:tc>
        <w:tc>
          <w:tcPr>
            <w:tcW w:w="117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c>
          <w:tcPr>
            <w:tcW w:w="132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r>
      <w:tr w:rsidR="00093854" w:rsidRPr="00412630" w:rsidTr="00EB04F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093854" w:rsidRPr="006F4AFB" w:rsidRDefault="00093854" w:rsidP="00EB04F7">
            <w:pPr>
              <w:pStyle w:val="aff1"/>
              <w:numPr>
                <w:ilvl w:val="0"/>
                <w:numId w:val="35"/>
              </w:numPr>
              <w:jc w:val="right"/>
              <w:rPr>
                <w:color w:val="000000"/>
                <w:szCs w:val="22"/>
                <w:lang w:val="el-GR"/>
              </w:rPr>
            </w:pPr>
          </w:p>
        </w:tc>
        <w:tc>
          <w:tcPr>
            <w:tcW w:w="5419" w:type="dxa"/>
            <w:tcBorders>
              <w:top w:val="nil"/>
              <w:left w:val="nil"/>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rPr>
                <w:color w:val="000000"/>
                <w:szCs w:val="22"/>
                <w:lang w:val="el-GR" w:eastAsia="el-GR"/>
              </w:rPr>
            </w:pPr>
            <w:r w:rsidRPr="00412630">
              <w:rPr>
                <w:color w:val="000000"/>
                <w:szCs w:val="22"/>
                <w:lang w:val="el-GR" w:eastAsia="el-GR"/>
              </w:rPr>
              <w:t xml:space="preserve">Ο κιμάς θα κόβεται στο εργοστάσιο του προμηθευτή από κρέας της προτίμησής (σπάλα ή μηρός) με λίπος έως 5%. </w:t>
            </w:r>
          </w:p>
        </w:tc>
        <w:tc>
          <w:tcPr>
            <w:tcW w:w="117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r>
      <w:tr w:rsidR="00093854" w:rsidRPr="00412630" w:rsidTr="00EB04F7">
        <w:trPr>
          <w:trHeight w:val="27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093854" w:rsidRPr="006F4AFB" w:rsidRDefault="00093854" w:rsidP="00EB04F7">
            <w:pPr>
              <w:pStyle w:val="aff1"/>
              <w:numPr>
                <w:ilvl w:val="0"/>
                <w:numId w:val="35"/>
              </w:numPr>
              <w:jc w:val="right"/>
              <w:rPr>
                <w:color w:val="000000"/>
                <w:szCs w:val="22"/>
                <w:lang w:val="el-GR"/>
              </w:rPr>
            </w:pPr>
          </w:p>
        </w:tc>
        <w:tc>
          <w:tcPr>
            <w:tcW w:w="5419" w:type="dxa"/>
            <w:tcBorders>
              <w:top w:val="nil"/>
              <w:left w:val="nil"/>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rPr>
                <w:color w:val="000000"/>
                <w:szCs w:val="22"/>
                <w:lang w:val="el-GR" w:eastAsia="el-GR"/>
              </w:rPr>
            </w:pPr>
            <w:r w:rsidRPr="00412630">
              <w:rPr>
                <w:color w:val="000000"/>
                <w:szCs w:val="22"/>
                <w:lang w:val="el-GR" w:eastAsia="el-GR"/>
              </w:rPr>
              <w:t>Τα πουλερικά και ο κιμάς να είναι σε συσκευασία 1 κιλού έως 1,5 κιλού, όπως διατίθενται στην ευρεία αγορά και να αναγράφονται οι εξής ενδείξεις: α) Η ονομασία πώλησης συμπληρωμένη με την ένδειξη «βαθειάς κατάψυξης» ή «υπερκατεψυγμένα» β) Η συσκευασία τους να μην είναι φθαρμένη ή σκισμένη και να έχει ευανάγνωστες τις ενδείξεις της ημερομηνίας , κατάψυξης και της λήξης συντήρησής τους γ) στη συσκευασία τους να αναγράφεται ο κωδικός αριθμός (Κ.Α.) ΕΟΚ της εγκατάστασης παραγωγής δ) σαφή ανακοίνωση «απαγορεύεται η εκ νέου κατάψυξη μετά την απόψυξη».</w:t>
            </w:r>
          </w:p>
        </w:tc>
        <w:tc>
          <w:tcPr>
            <w:tcW w:w="117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r>
      <w:tr w:rsidR="00093854" w:rsidRPr="00412630" w:rsidTr="00EB04F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093854" w:rsidRPr="006F4AFB" w:rsidRDefault="00093854" w:rsidP="00EB04F7">
            <w:pPr>
              <w:pStyle w:val="aff1"/>
              <w:numPr>
                <w:ilvl w:val="0"/>
                <w:numId w:val="35"/>
              </w:numPr>
              <w:jc w:val="right"/>
              <w:rPr>
                <w:color w:val="000000"/>
                <w:szCs w:val="22"/>
                <w:lang w:val="el-GR"/>
              </w:rPr>
            </w:pPr>
          </w:p>
        </w:tc>
        <w:tc>
          <w:tcPr>
            <w:tcW w:w="5419" w:type="dxa"/>
            <w:tcBorders>
              <w:top w:val="nil"/>
              <w:left w:val="nil"/>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rPr>
                <w:color w:val="000000"/>
                <w:szCs w:val="22"/>
                <w:lang w:val="el-GR" w:eastAsia="el-GR"/>
              </w:rPr>
            </w:pPr>
            <w:r w:rsidRPr="00412630">
              <w:rPr>
                <w:color w:val="000000"/>
                <w:szCs w:val="22"/>
                <w:lang w:val="el-GR" w:eastAsia="el-GR"/>
              </w:rPr>
              <w:t>ΕΠΙΣΗΜΑΝΣΕΙΣ:</w:t>
            </w:r>
          </w:p>
        </w:tc>
        <w:tc>
          <w:tcPr>
            <w:tcW w:w="117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r>
      <w:tr w:rsidR="00093854" w:rsidRPr="00412630" w:rsidTr="00EB04F7">
        <w:trPr>
          <w:trHeight w:val="12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093854" w:rsidRPr="006F4AFB" w:rsidRDefault="00093854" w:rsidP="00EB04F7">
            <w:pPr>
              <w:pStyle w:val="aff1"/>
              <w:numPr>
                <w:ilvl w:val="0"/>
                <w:numId w:val="35"/>
              </w:numPr>
              <w:jc w:val="right"/>
              <w:rPr>
                <w:color w:val="000000"/>
                <w:szCs w:val="22"/>
                <w:lang w:val="el-GR"/>
              </w:rPr>
            </w:pPr>
          </w:p>
        </w:tc>
        <w:tc>
          <w:tcPr>
            <w:tcW w:w="5419" w:type="dxa"/>
            <w:tcBorders>
              <w:top w:val="nil"/>
              <w:left w:val="nil"/>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rPr>
                <w:b/>
                <w:bCs/>
                <w:color w:val="000000"/>
                <w:szCs w:val="22"/>
                <w:lang w:val="el-GR" w:eastAsia="el-GR"/>
              </w:rPr>
            </w:pPr>
            <w:r w:rsidRPr="00412630">
              <w:rPr>
                <w:b/>
                <w:bCs/>
                <w:color w:val="000000"/>
                <w:szCs w:val="22"/>
                <w:lang w:val="el-GR" w:eastAsia="el-GR"/>
              </w:rPr>
              <w:t>Ο οικονομικός φορέας υποχρεούται να δηλώσει το εφαρμοζόμενο σχέδιο δειγματοληψίας και να δεσμευτεί ότι θα κοινοποιεί στο Νοσοκομείο τα αποτελέσματα των εργαστηριακών αναλύσεων των προϊόντων που διακινεί σύμφωνα με το πρόγραμμα αυτό με γνωμάτευση ειδικού.</w:t>
            </w:r>
          </w:p>
        </w:tc>
        <w:tc>
          <w:tcPr>
            <w:tcW w:w="117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r>
      <w:tr w:rsidR="00093854" w:rsidRPr="00412630" w:rsidTr="00EB04F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093854" w:rsidRPr="006F4AFB" w:rsidRDefault="00093854" w:rsidP="00EB04F7">
            <w:pPr>
              <w:pStyle w:val="aff1"/>
              <w:numPr>
                <w:ilvl w:val="0"/>
                <w:numId w:val="35"/>
              </w:numPr>
              <w:jc w:val="right"/>
              <w:rPr>
                <w:color w:val="000000"/>
                <w:szCs w:val="22"/>
                <w:lang w:val="el-GR"/>
              </w:rPr>
            </w:pPr>
          </w:p>
        </w:tc>
        <w:tc>
          <w:tcPr>
            <w:tcW w:w="5419" w:type="dxa"/>
            <w:tcBorders>
              <w:top w:val="nil"/>
              <w:left w:val="nil"/>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rPr>
                <w:color w:val="000000"/>
                <w:szCs w:val="22"/>
                <w:lang w:val="el-GR" w:eastAsia="el-GR"/>
              </w:rPr>
            </w:pPr>
            <w:r w:rsidRPr="00412630">
              <w:rPr>
                <w:color w:val="000000"/>
                <w:szCs w:val="22"/>
                <w:lang w:val="el-GR" w:eastAsia="el-GR"/>
              </w:rPr>
              <w:t>Όλα τα προϊόντα να είναι σε κατάλληλες συσκευασίες σφραγισμένες έτσι ώστε η ποιότητά τους να παραμένει αναλλοίωτη.</w:t>
            </w:r>
          </w:p>
        </w:tc>
        <w:tc>
          <w:tcPr>
            <w:tcW w:w="117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r>
      <w:tr w:rsidR="00093854" w:rsidRPr="00412630" w:rsidTr="00EB04F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093854" w:rsidRPr="006F4AFB" w:rsidRDefault="00093854" w:rsidP="00EB04F7">
            <w:pPr>
              <w:pStyle w:val="aff1"/>
              <w:numPr>
                <w:ilvl w:val="0"/>
                <w:numId w:val="35"/>
              </w:numPr>
              <w:jc w:val="right"/>
              <w:rPr>
                <w:color w:val="000000"/>
                <w:szCs w:val="22"/>
                <w:lang w:val="el-GR"/>
              </w:rPr>
            </w:pPr>
          </w:p>
        </w:tc>
        <w:tc>
          <w:tcPr>
            <w:tcW w:w="5419" w:type="dxa"/>
            <w:tcBorders>
              <w:top w:val="nil"/>
              <w:left w:val="nil"/>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rPr>
                <w:color w:val="000000"/>
                <w:szCs w:val="22"/>
                <w:lang w:val="el-GR" w:eastAsia="el-GR"/>
              </w:rPr>
            </w:pPr>
            <w:r w:rsidRPr="00412630">
              <w:rPr>
                <w:color w:val="000000"/>
                <w:szCs w:val="22"/>
                <w:lang w:val="el-GR" w:eastAsia="el-GR"/>
              </w:rPr>
              <w:t>Όλα τα υπό προμήθεια είδη πρέπει να είναι Α' ποιότητας και της απόλυτης αρεσκείας του φορέα.</w:t>
            </w:r>
          </w:p>
        </w:tc>
        <w:tc>
          <w:tcPr>
            <w:tcW w:w="117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r>
      <w:tr w:rsidR="00093854" w:rsidRPr="00412630" w:rsidTr="00EB04F7">
        <w:trPr>
          <w:trHeight w:val="9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093854" w:rsidRPr="006F4AFB" w:rsidRDefault="00093854" w:rsidP="00EB04F7">
            <w:pPr>
              <w:pStyle w:val="aff1"/>
              <w:numPr>
                <w:ilvl w:val="0"/>
                <w:numId w:val="35"/>
              </w:numPr>
              <w:jc w:val="right"/>
              <w:rPr>
                <w:color w:val="000000"/>
                <w:szCs w:val="22"/>
                <w:lang w:val="el-GR"/>
              </w:rPr>
            </w:pPr>
          </w:p>
        </w:tc>
        <w:tc>
          <w:tcPr>
            <w:tcW w:w="5419" w:type="dxa"/>
            <w:tcBorders>
              <w:top w:val="nil"/>
              <w:left w:val="nil"/>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rPr>
                <w:color w:val="000000"/>
                <w:szCs w:val="22"/>
                <w:lang w:val="el-GR" w:eastAsia="el-GR"/>
              </w:rPr>
            </w:pPr>
            <w:r w:rsidRPr="00412630">
              <w:rPr>
                <w:color w:val="000000"/>
                <w:szCs w:val="22"/>
                <w:lang w:val="el-GR" w:eastAsia="el-GR"/>
              </w:rPr>
              <w:t>Οι προμηθεύτριες εταιρείες να προσκομίσουν πιστοποιητικό ποιότητας των εταιρειών που συνεργάζονται σύμφωνα με την ελληνική και ευρωπαϊκή νομοθεσία.</w:t>
            </w:r>
          </w:p>
        </w:tc>
        <w:tc>
          <w:tcPr>
            <w:tcW w:w="117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r>
      <w:tr w:rsidR="00093854" w:rsidRPr="00412630" w:rsidTr="00EB04F7">
        <w:trPr>
          <w:trHeight w:val="1170"/>
        </w:trPr>
        <w:tc>
          <w:tcPr>
            <w:tcW w:w="960" w:type="dxa"/>
            <w:tcBorders>
              <w:top w:val="nil"/>
              <w:left w:val="single" w:sz="4" w:space="0" w:color="auto"/>
              <w:bottom w:val="single" w:sz="4" w:space="0" w:color="auto"/>
              <w:right w:val="single" w:sz="4" w:space="0" w:color="auto"/>
            </w:tcBorders>
            <w:shd w:val="clear" w:color="auto" w:fill="auto"/>
            <w:noWrap/>
            <w:vAlign w:val="bottom"/>
          </w:tcPr>
          <w:p w:rsidR="00093854" w:rsidRPr="006F4AFB" w:rsidRDefault="00093854" w:rsidP="00EB04F7">
            <w:pPr>
              <w:pStyle w:val="aff1"/>
              <w:numPr>
                <w:ilvl w:val="0"/>
                <w:numId w:val="35"/>
              </w:numPr>
              <w:jc w:val="right"/>
              <w:rPr>
                <w:color w:val="000000"/>
                <w:szCs w:val="22"/>
                <w:lang w:val="el-GR"/>
              </w:rPr>
            </w:pPr>
          </w:p>
        </w:tc>
        <w:tc>
          <w:tcPr>
            <w:tcW w:w="5419" w:type="dxa"/>
            <w:tcBorders>
              <w:top w:val="nil"/>
              <w:left w:val="nil"/>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rPr>
                <w:color w:val="000000"/>
                <w:szCs w:val="22"/>
                <w:lang w:val="el-GR" w:eastAsia="el-GR"/>
              </w:rPr>
            </w:pPr>
            <w:r w:rsidRPr="00412630">
              <w:rPr>
                <w:color w:val="000000"/>
                <w:szCs w:val="22"/>
                <w:lang w:val="el-GR" w:eastAsia="el-GR"/>
              </w:rPr>
              <w:t>Σημείωση: Στις τεχνικές προδιαγραφές περιλαμβάνονται τα κυριότερα προϊόντα χρήσης και είναι γενικού χαρακτήρα. Κατισχύει σε όλα η ελληνική και η ευρωπαϊκή νομοθεσία για τις προδιαγραφές παραγωγής, διάθεσης, συσκευασίας, τυποποίησης, κλπ. που αφορούν τα προμηθευόμενα είδη.</w:t>
            </w:r>
          </w:p>
        </w:tc>
        <w:tc>
          <w:tcPr>
            <w:tcW w:w="117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r>
      <w:tr w:rsidR="00093854" w:rsidRPr="00412630" w:rsidTr="00EB04F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093854" w:rsidRPr="006F4AFB" w:rsidRDefault="00093854" w:rsidP="00EB04F7">
            <w:pPr>
              <w:pStyle w:val="aff1"/>
              <w:numPr>
                <w:ilvl w:val="0"/>
                <w:numId w:val="35"/>
              </w:numPr>
              <w:jc w:val="right"/>
              <w:rPr>
                <w:color w:val="000000"/>
                <w:szCs w:val="22"/>
                <w:lang w:val="el-GR"/>
              </w:rPr>
            </w:pPr>
          </w:p>
        </w:tc>
        <w:tc>
          <w:tcPr>
            <w:tcW w:w="5419" w:type="dxa"/>
            <w:tcBorders>
              <w:top w:val="nil"/>
              <w:left w:val="nil"/>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rPr>
                <w:color w:val="000000"/>
                <w:szCs w:val="22"/>
                <w:lang w:val="el-GR" w:eastAsia="el-GR"/>
              </w:rPr>
            </w:pPr>
            <w:r w:rsidRPr="00412630">
              <w:rPr>
                <w:color w:val="000000"/>
                <w:szCs w:val="22"/>
                <w:lang w:val="el-GR" w:eastAsia="el-GR"/>
              </w:rPr>
              <w:t>ΟΡΟΙ ΠΑΡΑΔΟΣΗΣ</w:t>
            </w:r>
          </w:p>
        </w:tc>
        <w:tc>
          <w:tcPr>
            <w:tcW w:w="117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c>
          <w:tcPr>
            <w:tcW w:w="132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r>
      <w:tr w:rsidR="00093854" w:rsidRPr="00412630" w:rsidTr="00EB04F7">
        <w:trPr>
          <w:trHeight w:val="415"/>
        </w:trPr>
        <w:tc>
          <w:tcPr>
            <w:tcW w:w="960" w:type="dxa"/>
            <w:tcBorders>
              <w:top w:val="nil"/>
              <w:left w:val="single" w:sz="4" w:space="0" w:color="auto"/>
              <w:bottom w:val="single" w:sz="4" w:space="0" w:color="auto"/>
              <w:right w:val="single" w:sz="4" w:space="0" w:color="auto"/>
            </w:tcBorders>
            <w:shd w:val="clear" w:color="auto" w:fill="auto"/>
            <w:noWrap/>
            <w:vAlign w:val="bottom"/>
          </w:tcPr>
          <w:p w:rsidR="00093854" w:rsidRPr="006F4AFB" w:rsidRDefault="00093854" w:rsidP="00EB04F7">
            <w:pPr>
              <w:pStyle w:val="aff1"/>
              <w:numPr>
                <w:ilvl w:val="0"/>
                <w:numId w:val="35"/>
              </w:numPr>
              <w:jc w:val="right"/>
              <w:rPr>
                <w:color w:val="000000"/>
                <w:szCs w:val="22"/>
                <w:lang w:val="el-GR"/>
              </w:rPr>
            </w:pPr>
          </w:p>
        </w:tc>
        <w:tc>
          <w:tcPr>
            <w:tcW w:w="5419" w:type="dxa"/>
            <w:tcBorders>
              <w:top w:val="nil"/>
              <w:left w:val="nil"/>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rPr>
                <w:color w:val="000000"/>
                <w:szCs w:val="22"/>
                <w:lang w:val="el-GR" w:eastAsia="el-GR"/>
              </w:rPr>
            </w:pPr>
            <w:r w:rsidRPr="00412630">
              <w:rPr>
                <w:color w:val="000000"/>
                <w:szCs w:val="22"/>
                <w:lang w:val="el-GR" w:eastAsia="el-GR"/>
              </w:rPr>
              <w:t>Για την ομαλή λειτουργία των νοσοκομείων, οι παραδόσεις των προμηθευτών απαραίτητα πρέπει να πραγματοποιούνται από Δευτέρα έως Παρασκευή, πρωινές ώρες από τις 7:30 έως στις 11:30, ώρες που είναι δυνατή η παραλαβή από την αρμόδια επιτροπή.</w:t>
            </w:r>
          </w:p>
        </w:tc>
        <w:tc>
          <w:tcPr>
            <w:tcW w:w="117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r>
      <w:tr w:rsidR="00093854" w:rsidRPr="00412630" w:rsidTr="00EB04F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093854" w:rsidRPr="006F4AFB" w:rsidRDefault="00093854" w:rsidP="00EB04F7">
            <w:pPr>
              <w:pStyle w:val="aff1"/>
              <w:numPr>
                <w:ilvl w:val="0"/>
                <w:numId w:val="35"/>
              </w:numPr>
              <w:jc w:val="right"/>
              <w:rPr>
                <w:color w:val="000000"/>
                <w:szCs w:val="22"/>
                <w:lang w:val="el-GR"/>
              </w:rPr>
            </w:pPr>
          </w:p>
        </w:tc>
        <w:tc>
          <w:tcPr>
            <w:tcW w:w="5419" w:type="dxa"/>
            <w:tcBorders>
              <w:top w:val="nil"/>
              <w:left w:val="nil"/>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rPr>
                <w:color w:val="000000"/>
                <w:szCs w:val="22"/>
                <w:lang w:val="el-GR" w:eastAsia="el-GR"/>
              </w:rPr>
            </w:pPr>
            <w:r w:rsidRPr="00412630">
              <w:rPr>
                <w:color w:val="000000"/>
                <w:szCs w:val="22"/>
                <w:lang w:val="el-GR" w:eastAsia="el-GR"/>
              </w:rPr>
              <w:t>Απαραίτητα όλοι οι προμηθευτές να παραδίδουν από Δευτέρα έως Παρασκευή:</w:t>
            </w:r>
          </w:p>
        </w:tc>
        <w:tc>
          <w:tcPr>
            <w:tcW w:w="117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r>
      <w:tr w:rsidR="00093854" w:rsidRPr="00412630" w:rsidTr="00EB04F7">
        <w:trPr>
          <w:trHeight w:val="9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093854" w:rsidRPr="006F4AFB" w:rsidRDefault="00093854" w:rsidP="00EB04F7">
            <w:pPr>
              <w:pStyle w:val="aff1"/>
              <w:numPr>
                <w:ilvl w:val="0"/>
                <w:numId w:val="35"/>
              </w:numPr>
              <w:jc w:val="right"/>
              <w:rPr>
                <w:color w:val="000000"/>
                <w:szCs w:val="22"/>
                <w:lang w:val="el-GR"/>
              </w:rPr>
            </w:pPr>
          </w:p>
        </w:tc>
        <w:tc>
          <w:tcPr>
            <w:tcW w:w="5419" w:type="dxa"/>
            <w:tcBorders>
              <w:top w:val="nil"/>
              <w:left w:val="nil"/>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rPr>
                <w:color w:val="000000"/>
                <w:szCs w:val="22"/>
                <w:lang w:val="el-GR" w:eastAsia="el-GR"/>
              </w:rPr>
            </w:pPr>
            <w:r w:rsidRPr="00412630">
              <w:rPr>
                <w:color w:val="000000"/>
                <w:szCs w:val="22"/>
                <w:lang w:val="el-GR" w:eastAsia="el-GR"/>
              </w:rPr>
              <w:t xml:space="preserve">2 φορές εβδομαδιαίως τα είδη των ομάδων διάφορα κρέατα, </w:t>
            </w:r>
          </w:p>
        </w:tc>
        <w:tc>
          <w:tcPr>
            <w:tcW w:w="117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r>
      <w:tr w:rsidR="00093854" w:rsidRPr="00412630" w:rsidTr="00EB04F7">
        <w:trPr>
          <w:trHeight w:val="12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093854" w:rsidRPr="006F4AFB" w:rsidRDefault="00093854" w:rsidP="00EB04F7">
            <w:pPr>
              <w:pStyle w:val="aff1"/>
              <w:numPr>
                <w:ilvl w:val="0"/>
                <w:numId w:val="35"/>
              </w:numPr>
              <w:jc w:val="right"/>
              <w:rPr>
                <w:color w:val="000000"/>
                <w:szCs w:val="22"/>
                <w:lang w:val="el-GR"/>
              </w:rPr>
            </w:pPr>
          </w:p>
        </w:tc>
        <w:tc>
          <w:tcPr>
            <w:tcW w:w="5419" w:type="dxa"/>
            <w:tcBorders>
              <w:top w:val="nil"/>
              <w:left w:val="nil"/>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rPr>
                <w:color w:val="000000"/>
                <w:szCs w:val="22"/>
                <w:lang w:val="el-GR" w:eastAsia="el-GR"/>
              </w:rPr>
            </w:pPr>
            <w:r w:rsidRPr="00412630">
              <w:rPr>
                <w:color w:val="000000"/>
                <w:szCs w:val="22"/>
                <w:lang w:val="el-GR" w:eastAsia="el-GR"/>
              </w:rPr>
              <w:t>Στην περίπτωση επιστροφής κατά την παραλαβή λόγω μη ικανοποιητικών ποιοτικών χαρακτηριστικών ο προμηθευτής οφείλει να αντικαταστήσει άμεσα την παραγγελθείσα ποσότητα με άλλη που θα έχει σωστά ποιοτικά χαρακτηριστικά.</w:t>
            </w:r>
          </w:p>
        </w:tc>
        <w:tc>
          <w:tcPr>
            <w:tcW w:w="117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r>
      <w:tr w:rsidR="00093854" w:rsidRPr="00412630" w:rsidTr="00EB04F7">
        <w:trPr>
          <w:trHeight w:val="12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093854" w:rsidRPr="006F4AFB" w:rsidRDefault="00093854" w:rsidP="00EB04F7">
            <w:pPr>
              <w:pStyle w:val="aff1"/>
              <w:numPr>
                <w:ilvl w:val="0"/>
                <w:numId w:val="35"/>
              </w:numPr>
              <w:jc w:val="right"/>
              <w:rPr>
                <w:color w:val="000000"/>
                <w:szCs w:val="22"/>
                <w:lang w:val="el-GR"/>
              </w:rPr>
            </w:pPr>
          </w:p>
        </w:tc>
        <w:tc>
          <w:tcPr>
            <w:tcW w:w="5419" w:type="dxa"/>
            <w:tcBorders>
              <w:top w:val="nil"/>
              <w:left w:val="nil"/>
              <w:bottom w:val="single" w:sz="4" w:space="0" w:color="auto"/>
              <w:right w:val="single" w:sz="4" w:space="0" w:color="auto"/>
            </w:tcBorders>
            <w:shd w:val="clear" w:color="auto" w:fill="auto"/>
            <w:vAlign w:val="bottom"/>
            <w:hideMark/>
          </w:tcPr>
          <w:p w:rsidR="00093854" w:rsidRPr="00412630" w:rsidRDefault="00093854" w:rsidP="00EB04F7">
            <w:pPr>
              <w:suppressAutoHyphens w:val="0"/>
              <w:spacing w:after="0"/>
              <w:rPr>
                <w:color w:val="000000"/>
                <w:szCs w:val="22"/>
                <w:lang w:val="el-GR" w:eastAsia="el-GR"/>
              </w:rPr>
            </w:pPr>
            <w:r w:rsidRPr="00412630">
              <w:rPr>
                <w:color w:val="000000"/>
                <w:szCs w:val="22"/>
                <w:lang w:val="el-GR" w:eastAsia="el-GR"/>
              </w:rPr>
              <w:t>Ο προμηθευτής μόλις λάβει την παραγγελία μέσω ηλεκτρονικού ταχυδρομείου οφείλει να ενημερώσει για την λήψη της και την πορεία της εκτέλεσης της (διαθεσιμότητα προϊόντων και παράδοση) με απαντητικό e-mail.</w:t>
            </w:r>
          </w:p>
        </w:tc>
        <w:tc>
          <w:tcPr>
            <w:tcW w:w="117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ΝΑΙ</w:t>
            </w:r>
          </w:p>
        </w:tc>
        <w:tc>
          <w:tcPr>
            <w:tcW w:w="1320"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c>
          <w:tcPr>
            <w:tcW w:w="1496" w:type="dxa"/>
            <w:tcBorders>
              <w:top w:val="nil"/>
              <w:left w:val="nil"/>
              <w:bottom w:val="single" w:sz="4" w:space="0" w:color="auto"/>
              <w:right w:val="single" w:sz="4" w:space="0" w:color="auto"/>
            </w:tcBorders>
            <w:shd w:val="clear" w:color="auto" w:fill="auto"/>
            <w:noWrap/>
            <w:vAlign w:val="bottom"/>
            <w:hideMark/>
          </w:tcPr>
          <w:p w:rsidR="00093854" w:rsidRPr="00412630" w:rsidRDefault="00093854" w:rsidP="00EB04F7">
            <w:pPr>
              <w:suppressAutoHyphens w:val="0"/>
              <w:spacing w:after="0"/>
              <w:jc w:val="left"/>
              <w:rPr>
                <w:color w:val="000000"/>
                <w:szCs w:val="22"/>
                <w:lang w:val="el-GR" w:eastAsia="el-GR"/>
              </w:rPr>
            </w:pPr>
            <w:r w:rsidRPr="00412630">
              <w:rPr>
                <w:color w:val="000000"/>
                <w:szCs w:val="22"/>
                <w:lang w:val="el-GR" w:eastAsia="el-GR"/>
              </w:rPr>
              <w:t> </w:t>
            </w:r>
          </w:p>
        </w:tc>
      </w:tr>
    </w:tbl>
    <w:p w:rsidR="00093854" w:rsidRDefault="00093854" w:rsidP="00093854">
      <w:pPr>
        <w:spacing w:line="360" w:lineRule="auto"/>
        <w:rPr>
          <w:bCs/>
          <w:szCs w:val="22"/>
          <w:lang w:val="el-GR"/>
        </w:rPr>
      </w:pPr>
    </w:p>
    <w:p w:rsidR="00093854" w:rsidRPr="00BB697B" w:rsidRDefault="00093854" w:rsidP="00093854">
      <w:pPr>
        <w:spacing w:line="360" w:lineRule="auto"/>
        <w:ind w:right="368"/>
        <w:rPr>
          <w:bCs/>
          <w:szCs w:val="22"/>
        </w:rPr>
      </w:pPr>
      <w:r w:rsidRPr="00BB697B">
        <w:rPr>
          <w:bCs/>
          <w:szCs w:val="22"/>
        </w:rPr>
        <w:t>ΤΕΧΝΙΚΕΣ ΠΡΟΔΙΑΓΡΑΦΕΣ – ΠΙΝΑΚΑΣ ΣΥΜΜΟΡΦΩΣΗΣ</w:t>
      </w:r>
    </w:p>
    <w:p w:rsidR="00093854" w:rsidRPr="00412630" w:rsidRDefault="00093854" w:rsidP="00093854">
      <w:pPr>
        <w:suppressAutoHyphens w:val="0"/>
        <w:spacing w:after="0" w:line="360" w:lineRule="auto"/>
        <w:rPr>
          <w:szCs w:val="22"/>
          <w:lang w:val="el-GR"/>
        </w:rPr>
      </w:pPr>
      <w:r w:rsidRPr="00412630">
        <w:rPr>
          <w:szCs w:val="22"/>
          <w:lang w:val="el-GR"/>
        </w:rPr>
        <w:t>Συμπληρώνεται ένας πίνακας συμμόρφωσης, ακόμη και αν υποβάλλεται προσφορά για περισσότερα του ενός τμήματα.</w:t>
      </w:r>
    </w:p>
    <w:p w:rsidR="00093854" w:rsidRPr="00412630" w:rsidRDefault="00093854" w:rsidP="00093854">
      <w:pPr>
        <w:suppressAutoHyphens w:val="0"/>
        <w:spacing w:after="0" w:line="360" w:lineRule="auto"/>
        <w:rPr>
          <w:szCs w:val="22"/>
          <w:lang w:val="el-GR"/>
        </w:rPr>
      </w:pPr>
      <w:r w:rsidRPr="00412630">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093854" w:rsidRPr="00412630" w:rsidRDefault="00093854" w:rsidP="00093854">
      <w:pPr>
        <w:suppressAutoHyphens w:val="0"/>
        <w:spacing w:after="0" w:line="360" w:lineRule="auto"/>
        <w:rPr>
          <w:szCs w:val="22"/>
          <w:lang w:val="el-GR"/>
        </w:rPr>
      </w:pPr>
      <w:r w:rsidRPr="00412630">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093854" w:rsidRPr="00412630" w:rsidRDefault="00093854" w:rsidP="00093854">
      <w:pPr>
        <w:suppressAutoHyphens w:val="0"/>
        <w:spacing w:after="0" w:line="360" w:lineRule="auto"/>
        <w:rPr>
          <w:szCs w:val="22"/>
          <w:lang w:val="el-GR"/>
        </w:rPr>
      </w:pPr>
      <w:r w:rsidRPr="00412630">
        <w:rPr>
          <w:szCs w:val="22"/>
          <w:lang w:val="el-GR"/>
        </w:rPr>
        <w:t xml:space="preserve">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w:t>
      </w:r>
      <w:r w:rsidRPr="00412630">
        <w:rPr>
          <w:szCs w:val="22"/>
          <w:lang w:val="el-GR"/>
        </w:rPr>
        <w:lastRenderedPageBreak/>
        <w:t>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093854" w:rsidRPr="00412630" w:rsidRDefault="00093854" w:rsidP="00093854">
      <w:pPr>
        <w:suppressAutoHyphens w:val="0"/>
        <w:spacing w:after="0" w:line="360" w:lineRule="auto"/>
        <w:rPr>
          <w:szCs w:val="22"/>
          <w:lang w:val="el-GR"/>
        </w:rPr>
      </w:pPr>
      <w:r w:rsidRPr="00412630">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093854" w:rsidRPr="00412630" w:rsidRDefault="00093854" w:rsidP="00093854">
      <w:pPr>
        <w:suppressAutoHyphens w:val="0"/>
        <w:spacing w:after="0" w:line="360" w:lineRule="auto"/>
        <w:rPr>
          <w:szCs w:val="22"/>
          <w:lang w:val="el-GR"/>
        </w:rPr>
      </w:pPr>
      <w:r w:rsidRPr="00412630">
        <w:rPr>
          <w:szCs w:val="22"/>
          <w:lang w:val="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093854" w:rsidRPr="00412630" w:rsidRDefault="00093854" w:rsidP="00093854">
      <w:pPr>
        <w:suppressAutoHyphens w:val="0"/>
        <w:spacing w:after="0" w:line="360" w:lineRule="auto"/>
        <w:rPr>
          <w:szCs w:val="22"/>
          <w:lang w:val="el-GR"/>
        </w:rPr>
      </w:pPr>
      <w:r w:rsidRPr="00412630">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093854" w:rsidRDefault="00093854" w:rsidP="00093854">
      <w:pPr>
        <w:suppressAutoHyphens w:val="0"/>
        <w:spacing w:after="0" w:line="360" w:lineRule="auto"/>
        <w:rPr>
          <w:szCs w:val="22"/>
          <w:lang w:val="el-GR"/>
        </w:rPr>
      </w:pPr>
      <w:r w:rsidRPr="00412630">
        <w:rPr>
          <w:szCs w:val="22"/>
          <w:lang w:val="el-GR"/>
        </w:rPr>
        <w:t>Η αρμόδια Επιτροπή θα αξιολογήσει τα παρεχόμενα από τους υποψήφιους Αναδόχους στοιχεία κατά την αξι</w:t>
      </w:r>
      <w:r>
        <w:rPr>
          <w:szCs w:val="22"/>
          <w:lang w:val="el-GR"/>
        </w:rPr>
        <w:t>ολόγηση των Τεχνικών Προσφορών.</w:t>
      </w:r>
    </w:p>
    <w:p w:rsidR="00093854" w:rsidRPr="00412630" w:rsidRDefault="00093854" w:rsidP="00093854">
      <w:pPr>
        <w:suppressAutoHyphens w:val="0"/>
        <w:spacing w:after="0" w:line="360" w:lineRule="auto"/>
        <w:rPr>
          <w:szCs w:val="22"/>
          <w:lang w:val="el-GR"/>
        </w:rPr>
        <w:sectPr w:rsidR="00093854" w:rsidRPr="00412630" w:rsidSect="00483409">
          <w:pgSz w:w="11906" w:h="16838"/>
          <w:pgMar w:top="1134" w:right="1134" w:bottom="1134" w:left="1134" w:header="720" w:footer="709" w:gutter="0"/>
          <w:cols w:space="720"/>
          <w:docGrid w:linePitch="600" w:charSpace="36864"/>
        </w:sectPr>
      </w:pPr>
    </w:p>
    <w:p w:rsidR="00093854" w:rsidRPr="00BD65F6" w:rsidRDefault="00093854" w:rsidP="00093854">
      <w:pPr>
        <w:pStyle w:val="2"/>
        <w:tabs>
          <w:tab w:val="clear" w:pos="567"/>
          <w:tab w:val="left" w:pos="0"/>
        </w:tabs>
        <w:spacing w:before="57" w:after="57"/>
        <w:ind w:left="0" w:firstLine="0"/>
        <w:rPr>
          <w:lang w:val="el-GR"/>
        </w:rPr>
      </w:pPr>
      <w:bookmarkStart w:id="13" w:name="_Toc118450065"/>
      <w:bookmarkStart w:id="14" w:name="_Toc176512534"/>
      <w:r>
        <w:rPr>
          <w:lang w:val="el-GR"/>
        </w:rPr>
        <w:lastRenderedPageBreak/>
        <w:t>ΠΑΡΑΡΤΗΜΑ ΙV – Υπόδειγμα πίνακα οικονομικής προσφοράς</w:t>
      </w:r>
      <w:bookmarkEnd w:id="13"/>
      <w:bookmarkEnd w:id="14"/>
    </w:p>
    <w:p w:rsidR="00093854" w:rsidRPr="00F64DEE" w:rsidRDefault="00093854" w:rsidP="00093854">
      <w:pPr>
        <w:spacing w:line="360" w:lineRule="auto"/>
        <w:jc w:val="center"/>
        <w:rPr>
          <w:bCs/>
          <w:szCs w:val="22"/>
          <w:lang w:val="el-GR" w:eastAsia="zh-CN"/>
        </w:rPr>
      </w:pPr>
      <w:r w:rsidRPr="00F64DEE">
        <w:rPr>
          <w:bCs/>
          <w:szCs w:val="22"/>
          <w:lang w:val="el-GR" w:eastAsia="zh-CN"/>
        </w:rPr>
        <w:t>Δημόσιος  Άνω του Ορίου Διαγωνισμός για την προμήθεια: Διάφορα Κρέατα CPV 15119000-5</w:t>
      </w:r>
      <w:r>
        <w:rPr>
          <w:bCs/>
          <w:szCs w:val="22"/>
          <w:lang w:val="el-GR" w:eastAsia="zh-CN"/>
        </w:rPr>
        <w:t xml:space="preserve"> </w:t>
      </w:r>
      <w:r w:rsidRPr="00F64DEE">
        <w:rPr>
          <w:bCs/>
          <w:szCs w:val="22"/>
          <w:lang w:val="el-GR" w:eastAsia="zh-CN"/>
        </w:rPr>
        <w:t>με Ανοικτή Διαδικασία μέσω ΕΣΗΔΗΣ για τις ανάγκες του Γ.Ν. Λασιθίου και του Γ.Ν.-Κ.Υ. Νεάπολης «Διαλυνάκειο»</w:t>
      </w:r>
    </w:p>
    <w:p w:rsidR="00093854" w:rsidRPr="00F64DEE" w:rsidRDefault="00093854" w:rsidP="00093854">
      <w:pPr>
        <w:spacing w:line="360" w:lineRule="auto"/>
        <w:jc w:val="center"/>
        <w:rPr>
          <w:bCs/>
          <w:szCs w:val="22"/>
          <w:lang w:val="en-US" w:eastAsia="zh-CN"/>
        </w:rPr>
      </w:pPr>
      <w:r w:rsidRPr="00F64DEE">
        <w:rPr>
          <w:bCs/>
          <w:szCs w:val="22"/>
          <w:lang w:val="el-GR" w:eastAsia="zh-CN"/>
        </w:rPr>
        <w:t xml:space="preserve">α/α ΕΣΗΔΗΣ </w:t>
      </w:r>
      <w:r w:rsidRPr="006F4AFB">
        <w:rPr>
          <w:lang w:val="en-US" w:eastAsia="zh-CN"/>
        </w:rPr>
        <w:t>357301</w:t>
      </w:r>
    </w:p>
    <w:tbl>
      <w:tblPr>
        <w:tblW w:w="9358" w:type="dxa"/>
        <w:tblLayout w:type="fixed"/>
        <w:tblLook w:val="0000" w:firstRow="0" w:lastRow="0" w:firstColumn="0" w:lastColumn="0" w:noHBand="0" w:noVBand="0"/>
      </w:tblPr>
      <w:tblGrid>
        <w:gridCol w:w="5751"/>
        <w:gridCol w:w="3607"/>
      </w:tblGrid>
      <w:tr w:rsidR="00093854" w:rsidRPr="00F64DEE" w:rsidTr="00EB04F7">
        <w:trPr>
          <w:trHeight w:val="535"/>
        </w:trPr>
        <w:tc>
          <w:tcPr>
            <w:tcW w:w="5751" w:type="dxa"/>
            <w:shd w:val="clear" w:color="auto" w:fill="auto"/>
            <w:vAlign w:val="bottom"/>
          </w:tcPr>
          <w:p w:rsidR="00093854" w:rsidRPr="00F64DEE" w:rsidRDefault="00093854" w:rsidP="00EB04F7">
            <w:pPr>
              <w:snapToGrid w:val="0"/>
              <w:rPr>
                <w:b/>
                <w:bCs/>
                <w:szCs w:val="22"/>
                <w:u w:val="single"/>
                <w:lang w:val="el-GR" w:eastAsia="zh-CN"/>
              </w:rPr>
            </w:pPr>
          </w:p>
        </w:tc>
        <w:tc>
          <w:tcPr>
            <w:tcW w:w="3607" w:type="dxa"/>
            <w:shd w:val="clear" w:color="auto" w:fill="auto"/>
          </w:tcPr>
          <w:p w:rsidR="00093854" w:rsidRPr="00F64DEE" w:rsidRDefault="00093854" w:rsidP="00EB04F7">
            <w:pPr>
              <w:widowControl w:val="0"/>
              <w:spacing w:after="0"/>
              <w:jc w:val="left"/>
              <w:rPr>
                <w:rFonts w:ascii="Times New Roman" w:eastAsia="SimSun" w:hAnsi="Times New Roman" w:cs="Times New Roman"/>
                <w:color w:val="000000"/>
                <w:szCs w:val="22"/>
                <w:lang w:val="el-GR" w:eastAsia="zh-CN" w:bidi="hi-IN"/>
              </w:rPr>
            </w:pPr>
          </w:p>
        </w:tc>
      </w:tr>
    </w:tbl>
    <w:p w:rsidR="00093854" w:rsidRPr="00F64DEE" w:rsidRDefault="00093854" w:rsidP="00093854">
      <w:pPr>
        <w:spacing w:line="360" w:lineRule="auto"/>
        <w:jc w:val="center"/>
        <w:rPr>
          <w:b/>
          <w:bCs/>
          <w:szCs w:val="22"/>
          <w:lang w:val="el-GR" w:eastAsia="zh-CN"/>
        </w:rPr>
      </w:pPr>
      <w:r w:rsidRPr="00F64DEE">
        <w:rPr>
          <w:bCs/>
          <w:szCs w:val="22"/>
          <w:lang w:val="el-GR" w:eastAsia="zh-CN"/>
        </w:rPr>
        <w:t>ΟΙΚΟΝΟΜΙΚΗ ΠΡΟΣΦΟΡΑ ΓΙΑ ΤΙΣ ΑΝΑΓΚΕΣ  ΤΟΥ Γ.Ν. ΛΑΣΙΘΙΟΥ &amp; Γ.Ν.-Κ.Υ. ΝΕΑΠΟΛΕΩΣ "ΔΙΑΛΥΝΑΚΕΙΟ"</w:t>
      </w:r>
    </w:p>
    <w:p w:rsidR="00093854" w:rsidRPr="00F64DEE" w:rsidRDefault="00093854" w:rsidP="00093854">
      <w:pPr>
        <w:spacing w:line="360" w:lineRule="auto"/>
        <w:jc w:val="center"/>
        <w:rPr>
          <w:bCs/>
          <w:szCs w:val="22"/>
          <w:lang w:val="el-GR" w:eastAsia="zh-CN"/>
        </w:rPr>
      </w:pPr>
      <w:r w:rsidRPr="00F64DEE">
        <w:rPr>
          <w:bCs/>
          <w:szCs w:val="22"/>
          <w:lang w:val="el-GR" w:eastAsia="zh-CN"/>
        </w:rPr>
        <w:t>Του οικονομικού φορέα ……………………………………………, με έδρα ………………................, οδός ………………….....................,</w:t>
      </w:r>
      <w:r>
        <w:rPr>
          <w:bCs/>
          <w:szCs w:val="22"/>
          <w:lang w:val="el-GR" w:eastAsia="zh-CN"/>
        </w:rPr>
        <w:t xml:space="preserve"> αριθμός ……, τηλέφωνο ………………….,</w:t>
      </w:r>
    </w:p>
    <w:tbl>
      <w:tblPr>
        <w:tblW w:w="11203" w:type="dxa"/>
        <w:tblInd w:w="-601" w:type="dxa"/>
        <w:tblLook w:val="04A0" w:firstRow="1" w:lastRow="0" w:firstColumn="1" w:lastColumn="0" w:noHBand="0" w:noVBand="1"/>
      </w:tblPr>
      <w:tblGrid>
        <w:gridCol w:w="823"/>
        <w:gridCol w:w="5273"/>
        <w:gridCol w:w="1680"/>
        <w:gridCol w:w="1438"/>
        <w:gridCol w:w="1989"/>
      </w:tblGrid>
      <w:tr w:rsidR="00093854" w:rsidRPr="00961FFC" w:rsidTr="00EB04F7">
        <w:trPr>
          <w:trHeight w:val="805"/>
        </w:trPr>
        <w:tc>
          <w:tcPr>
            <w:tcW w:w="8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93854" w:rsidRPr="00F64DEE" w:rsidRDefault="00093854" w:rsidP="00EB04F7">
            <w:pPr>
              <w:suppressAutoHyphens w:val="0"/>
              <w:spacing w:after="0"/>
              <w:jc w:val="left"/>
              <w:rPr>
                <w:rFonts w:cs="Times New Roman"/>
                <w:b/>
                <w:bCs/>
                <w:color w:val="000000"/>
                <w:szCs w:val="22"/>
                <w:lang w:val="el-GR" w:eastAsia="el-GR"/>
              </w:rPr>
            </w:pPr>
            <w:r w:rsidRPr="00F64DEE">
              <w:rPr>
                <w:rFonts w:cs="Times New Roman"/>
                <w:b/>
                <w:bCs/>
                <w:color w:val="000000"/>
                <w:szCs w:val="22"/>
                <w:lang w:val="el-GR" w:eastAsia="el-GR"/>
              </w:rPr>
              <w:t>Τμήμα</w:t>
            </w:r>
          </w:p>
        </w:tc>
        <w:tc>
          <w:tcPr>
            <w:tcW w:w="5273" w:type="dxa"/>
            <w:tcBorders>
              <w:top w:val="single" w:sz="4" w:space="0" w:color="auto"/>
              <w:left w:val="nil"/>
              <w:bottom w:val="single" w:sz="4" w:space="0" w:color="auto"/>
              <w:right w:val="single" w:sz="4" w:space="0" w:color="auto"/>
            </w:tcBorders>
            <w:shd w:val="clear" w:color="auto" w:fill="auto"/>
            <w:noWrap/>
            <w:vAlign w:val="bottom"/>
            <w:hideMark/>
          </w:tcPr>
          <w:p w:rsidR="00093854" w:rsidRPr="00F64DEE" w:rsidRDefault="00093854" w:rsidP="00EB04F7">
            <w:pPr>
              <w:suppressAutoHyphens w:val="0"/>
              <w:spacing w:after="0"/>
              <w:jc w:val="left"/>
              <w:rPr>
                <w:rFonts w:cs="Times New Roman"/>
                <w:b/>
                <w:bCs/>
                <w:color w:val="000000"/>
                <w:szCs w:val="22"/>
                <w:lang w:val="el-GR" w:eastAsia="el-GR"/>
              </w:rPr>
            </w:pPr>
            <w:r w:rsidRPr="00F64DEE">
              <w:rPr>
                <w:rFonts w:cs="Times New Roman"/>
                <w:b/>
                <w:bCs/>
                <w:color w:val="000000"/>
                <w:szCs w:val="22"/>
                <w:lang w:val="el-GR" w:eastAsia="el-GR"/>
              </w:rPr>
              <w:t>Περιγραφή</w:t>
            </w:r>
          </w:p>
        </w:tc>
        <w:tc>
          <w:tcPr>
            <w:tcW w:w="1680" w:type="dxa"/>
            <w:tcBorders>
              <w:top w:val="single" w:sz="4" w:space="0" w:color="auto"/>
              <w:left w:val="nil"/>
              <w:bottom w:val="single" w:sz="4" w:space="0" w:color="auto"/>
              <w:right w:val="single" w:sz="4" w:space="0" w:color="auto"/>
            </w:tcBorders>
            <w:shd w:val="clear" w:color="auto" w:fill="auto"/>
            <w:vAlign w:val="bottom"/>
            <w:hideMark/>
          </w:tcPr>
          <w:p w:rsidR="00093854" w:rsidRPr="00F64DEE" w:rsidRDefault="00093854" w:rsidP="00EB04F7">
            <w:pPr>
              <w:suppressAutoHyphens w:val="0"/>
              <w:spacing w:after="0"/>
              <w:jc w:val="left"/>
              <w:rPr>
                <w:rFonts w:cs="Times New Roman"/>
                <w:b/>
                <w:bCs/>
                <w:color w:val="000000"/>
                <w:szCs w:val="22"/>
                <w:lang w:val="el-GR" w:eastAsia="el-GR"/>
              </w:rPr>
            </w:pPr>
            <w:r w:rsidRPr="00F64DEE">
              <w:rPr>
                <w:rFonts w:cs="Times New Roman"/>
                <w:b/>
                <w:bCs/>
                <w:color w:val="000000"/>
                <w:szCs w:val="22"/>
                <w:lang w:val="el-GR" w:eastAsia="el-GR"/>
              </w:rPr>
              <w:t>Εκτιμώμενη Αξία πλέον Φ.Π.Α.</w:t>
            </w:r>
          </w:p>
        </w:tc>
        <w:tc>
          <w:tcPr>
            <w:tcW w:w="1438" w:type="dxa"/>
            <w:tcBorders>
              <w:top w:val="single" w:sz="4" w:space="0" w:color="auto"/>
              <w:left w:val="nil"/>
              <w:bottom w:val="single" w:sz="4" w:space="0" w:color="auto"/>
              <w:right w:val="single" w:sz="4" w:space="0" w:color="auto"/>
            </w:tcBorders>
            <w:shd w:val="clear" w:color="auto" w:fill="auto"/>
            <w:vAlign w:val="center"/>
            <w:hideMark/>
          </w:tcPr>
          <w:p w:rsidR="00093854" w:rsidRPr="00F64DEE" w:rsidRDefault="00093854" w:rsidP="00EB04F7">
            <w:pPr>
              <w:suppressAutoHyphens w:val="0"/>
              <w:spacing w:after="0"/>
              <w:jc w:val="left"/>
              <w:rPr>
                <w:rFonts w:cs="Times New Roman"/>
                <w:b/>
                <w:bCs/>
                <w:color w:val="000000"/>
                <w:szCs w:val="22"/>
                <w:lang w:val="el-GR" w:eastAsia="el-GR"/>
              </w:rPr>
            </w:pPr>
            <w:r w:rsidRPr="00F64DEE">
              <w:rPr>
                <w:rFonts w:cs="Times New Roman"/>
                <w:b/>
                <w:bCs/>
                <w:color w:val="000000"/>
                <w:szCs w:val="22"/>
                <w:lang w:val="el-GR" w:eastAsia="el-GR"/>
              </w:rPr>
              <w:t>Τιμή προσφοράς</w:t>
            </w:r>
          </w:p>
        </w:tc>
        <w:tc>
          <w:tcPr>
            <w:tcW w:w="1989" w:type="dxa"/>
            <w:tcBorders>
              <w:top w:val="single" w:sz="4" w:space="0" w:color="auto"/>
              <w:left w:val="nil"/>
              <w:bottom w:val="single" w:sz="4" w:space="0" w:color="auto"/>
              <w:right w:val="single" w:sz="4" w:space="0" w:color="auto"/>
            </w:tcBorders>
            <w:vAlign w:val="center"/>
          </w:tcPr>
          <w:p w:rsidR="00093854" w:rsidRPr="00F64DEE" w:rsidRDefault="00093854" w:rsidP="00EB04F7">
            <w:pPr>
              <w:suppressAutoHyphens w:val="0"/>
              <w:spacing w:after="0"/>
              <w:jc w:val="left"/>
              <w:rPr>
                <w:rFonts w:cs="Times New Roman"/>
                <w:b/>
                <w:bCs/>
                <w:color w:val="000000"/>
                <w:szCs w:val="22"/>
                <w:lang w:val="el-GR" w:eastAsia="el-GR"/>
              </w:rPr>
            </w:pPr>
            <w:r w:rsidRPr="00F64DEE">
              <w:rPr>
                <w:rFonts w:cs="Times New Roman"/>
                <w:b/>
                <w:bCs/>
                <w:color w:val="000000"/>
                <w:szCs w:val="22"/>
                <w:lang w:val="el-GR" w:eastAsia="el-GR"/>
              </w:rPr>
              <w:t>Ποσοστό έκπτωσης αριθμητικώς και ολογράφως (όπως συνάγεται από τη σχέση τιμής προσφοράς/ προϋπολογισθείσα δαπάνη)*</w:t>
            </w:r>
          </w:p>
        </w:tc>
      </w:tr>
      <w:tr w:rsidR="00093854" w:rsidRPr="00F64DEE" w:rsidTr="00EB04F7">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093854" w:rsidRPr="00F64DEE" w:rsidRDefault="00093854" w:rsidP="00EB04F7">
            <w:pPr>
              <w:suppressAutoHyphens w:val="0"/>
              <w:spacing w:after="0"/>
              <w:jc w:val="right"/>
              <w:rPr>
                <w:rFonts w:cs="Times New Roman"/>
                <w:color w:val="000000"/>
                <w:szCs w:val="22"/>
                <w:lang w:val="el-GR" w:eastAsia="el-GR"/>
              </w:rPr>
            </w:pPr>
            <w:r w:rsidRPr="00F64DEE">
              <w:rPr>
                <w:rFonts w:cs="Times New Roman"/>
                <w:color w:val="000000"/>
                <w:szCs w:val="22"/>
                <w:lang w:val="el-GR" w:eastAsia="el-GR"/>
              </w:rPr>
              <w:t>1</w:t>
            </w:r>
          </w:p>
        </w:tc>
        <w:tc>
          <w:tcPr>
            <w:tcW w:w="5273" w:type="dxa"/>
            <w:tcBorders>
              <w:top w:val="nil"/>
              <w:left w:val="nil"/>
              <w:bottom w:val="single" w:sz="4" w:space="0" w:color="auto"/>
              <w:right w:val="single" w:sz="4" w:space="0" w:color="auto"/>
            </w:tcBorders>
            <w:shd w:val="clear" w:color="auto" w:fill="auto"/>
            <w:noWrap/>
            <w:vAlign w:val="bottom"/>
            <w:hideMark/>
          </w:tcPr>
          <w:p w:rsidR="00093854" w:rsidRPr="00383BBB" w:rsidRDefault="00093854" w:rsidP="00EB04F7">
            <w:pPr>
              <w:suppressAutoHyphens w:val="0"/>
              <w:spacing w:after="0"/>
              <w:jc w:val="left"/>
              <w:rPr>
                <w:color w:val="000000"/>
                <w:szCs w:val="22"/>
                <w:lang w:val="el-GR" w:eastAsia="el-GR"/>
              </w:rPr>
            </w:pPr>
            <w:r w:rsidRPr="00AB25B2">
              <w:rPr>
                <w:rFonts w:cs="Times New Roman"/>
                <w:color w:val="000000"/>
                <w:szCs w:val="22"/>
                <w:lang w:val="el-GR" w:eastAsia="el-GR"/>
              </w:rPr>
              <w:t>Διάφορα κρέατα Ο.Μ. ΕΔΡΑΣ</w:t>
            </w:r>
          </w:p>
        </w:tc>
        <w:tc>
          <w:tcPr>
            <w:tcW w:w="1680" w:type="dxa"/>
            <w:tcBorders>
              <w:top w:val="nil"/>
              <w:left w:val="nil"/>
              <w:bottom w:val="single" w:sz="4" w:space="0" w:color="auto"/>
              <w:right w:val="single" w:sz="4" w:space="0" w:color="auto"/>
            </w:tcBorders>
            <w:shd w:val="clear" w:color="auto" w:fill="auto"/>
            <w:noWrap/>
            <w:vAlign w:val="bottom"/>
            <w:hideMark/>
          </w:tcPr>
          <w:p w:rsidR="00093854" w:rsidRPr="00383BBB" w:rsidRDefault="00093854" w:rsidP="00EB04F7">
            <w:pPr>
              <w:suppressAutoHyphens w:val="0"/>
              <w:spacing w:after="0"/>
              <w:jc w:val="right"/>
              <w:rPr>
                <w:color w:val="000000"/>
                <w:szCs w:val="22"/>
                <w:lang w:val="el-GR" w:eastAsia="el-GR"/>
              </w:rPr>
            </w:pPr>
            <w:r w:rsidRPr="00F0005E">
              <w:rPr>
                <w:rFonts w:cs="Times New Roman"/>
                <w:color w:val="000000"/>
                <w:szCs w:val="22"/>
                <w:lang w:val="el-GR" w:eastAsia="el-GR"/>
              </w:rPr>
              <w:t>58.559,98</w:t>
            </w:r>
          </w:p>
        </w:tc>
        <w:tc>
          <w:tcPr>
            <w:tcW w:w="1438" w:type="dxa"/>
            <w:tcBorders>
              <w:top w:val="nil"/>
              <w:left w:val="nil"/>
              <w:bottom w:val="single" w:sz="4" w:space="0" w:color="auto"/>
              <w:right w:val="single" w:sz="4" w:space="0" w:color="auto"/>
            </w:tcBorders>
            <w:shd w:val="clear" w:color="auto" w:fill="auto"/>
            <w:noWrap/>
            <w:vAlign w:val="bottom"/>
            <w:hideMark/>
          </w:tcPr>
          <w:p w:rsidR="00093854" w:rsidRPr="00F64DEE" w:rsidRDefault="00093854" w:rsidP="00EB04F7">
            <w:pPr>
              <w:suppressAutoHyphens w:val="0"/>
              <w:spacing w:after="0"/>
              <w:jc w:val="right"/>
              <w:rPr>
                <w:rFonts w:cs="Times New Roman"/>
                <w:color w:val="000000"/>
                <w:szCs w:val="22"/>
                <w:lang w:val="el-GR" w:eastAsia="el-GR"/>
              </w:rPr>
            </w:pPr>
          </w:p>
        </w:tc>
        <w:tc>
          <w:tcPr>
            <w:tcW w:w="1989" w:type="dxa"/>
            <w:tcBorders>
              <w:top w:val="nil"/>
              <w:left w:val="nil"/>
              <w:bottom w:val="single" w:sz="4" w:space="0" w:color="auto"/>
              <w:right w:val="single" w:sz="4" w:space="0" w:color="auto"/>
            </w:tcBorders>
          </w:tcPr>
          <w:p w:rsidR="00093854" w:rsidRPr="00F64DEE" w:rsidRDefault="00093854" w:rsidP="00EB04F7">
            <w:pPr>
              <w:suppressAutoHyphens w:val="0"/>
              <w:spacing w:after="0"/>
              <w:jc w:val="right"/>
              <w:rPr>
                <w:rFonts w:cs="Times New Roman"/>
                <w:color w:val="000000"/>
                <w:szCs w:val="22"/>
                <w:lang w:val="el-GR" w:eastAsia="el-GR"/>
              </w:rPr>
            </w:pPr>
          </w:p>
        </w:tc>
      </w:tr>
      <w:tr w:rsidR="00093854" w:rsidRPr="00F64DEE" w:rsidTr="00EB04F7">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093854" w:rsidRPr="00F64DEE" w:rsidRDefault="00093854" w:rsidP="00EB04F7">
            <w:pPr>
              <w:suppressAutoHyphens w:val="0"/>
              <w:spacing w:after="0"/>
              <w:jc w:val="right"/>
              <w:rPr>
                <w:rFonts w:cs="Times New Roman"/>
                <w:color w:val="000000"/>
                <w:szCs w:val="22"/>
                <w:lang w:val="el-GR" w:eastAsia="el-GR"/>
              </w:rPr>
            </w:pPr>
            <w:r w:rsidRPr="00F64DEE">
              <w:rPr>
                <w:rFonts w:cs="Times New Roman"/>
                <w:color w:val="000000"/>
                <w:szCs w:val="22"/>
                <w:lang w:val="el-GR" w:eastAsia="el-GR"/>
              </w:rPr>
              <w:t>2</w:t>
            </w:r>
          </w:p>
        </w:tc>
        <w:tc>
          <w:tcPr>
            <w:tcW w:w="5273" w:type="dxa"/>
            <w:tcBorders>
              <w:top w:val="nil"/>
              <w:left w:val="nil"/>
              <w:bottom w:val="single" w:sz="4" w:space="0" w:color="auto"/>
              <w:right w:val="single" w:sz="4" w:space="0" w:color="auto"/>
            </w:tcBorders>
            <w:shd w:val="clear" w:color="auto" w:fill="auto"/>
            <w:noWrap/>
            <w:vAlign w:val="bottom"/>
            <w:hideMark/>
          </w:tcPr>
          <w:p w:rsidR="00093854" w:rsidRPr="00383BBB" w:rsidRDefault="00093854" w:rsidP="00EB04F7">
            <w:pPr>
              <w:suppressAutoHyphens w:val="0"/>
              <w:spacing w:after="0"/>
              <w:jc w:val="left"/>
              <w:rPr>
                <w:color w:val="000000"/>
                <w:szCs w:val="22"/>
                <w:lang w:val="el-GR" w:eastAsia="el-GR"/>
              </w:rPr>
            </w:pPr>
            <w:r w:rsidRPr="00AB25B2">
              <w:rPr>
                <w:rFonts w:cs="Times New Roman"/>
                <w:color w:val="000000"/>
                <w:szCs w:val="22"/>
                <w:lang w:val="el-GR" w:eastAsia="el-GR"/>
              </w:rPr>
              <w:t>Διάφορα κρέατα ΨΥΧΑΡΓΩΣ</w:t>
            </w:r>
          </w:p>
        </w:tc>
        <w:tc>
          <w:tcPr>
            <w:tcW w:w="1680" w:type="dxa"/>
            <w:tcBorders>
              <w:top w:val="nil"/>
              <w:left w:val="nil"/>
              <w:bottom w:val="single" w:sz="4" w:space="0" w:color="auto"/>
              <w:right w:val="single" w:sz="4" w:space="0" w:color="auto"/>
            </w:tcBorders>
            <w:shd w:val="clear" w:color="auto" w:fill="auto"/>
            <w:noWrap/>
            <w:vAlign w:val="bottom"/>
            <w:hideMark/>
          </w:tcPr>
          <w:p w:rsidR="00093854" w:rsidRPr="00383BBB" w:rsidRDefault="00093854" w:rsidP="00EB04F7">
            <w:pPr>
              <w:suppressAutoHyphens w:val="0"/>
              <w:spacing w:after="0"/>
              <w:jc w:val="right"/>
              <w:rPr>
                <w:color w:val="000000"/>
                <w:szCs w:val="22"/>
                <w:lang w:val="el-GR" w:eastAsia="el-GR"/>
              </w:rPr>
            </w:pPr>
            <w:r w:rsidRPr="00F0005E">
              <w:rPr>
                <w:rFonts w:cs="Times New Roman"/>
                <w:color w:val="000000"/>
                <w:szCs w:val="22"/>
                <w:lang w:val="el-GR" w:eastAsia="el-GR"/>
              </w:rPr>
              <w:t>2.902,60</w:t>
            </w:r>
          </w:p>
        </w:tc>
        <w:tc>
          <w:tcPr>
            <w:tcW w:w="1438" w:type="dxa"/>
            <w:tcBorders>
              <w:top w:val="nil"/>
              <w:left w:val="nil"/>
              <w:bottom w:val="single" w:sz="4" w:space="0" w:color="auto"/>
              <w:right w:val="single" w:sz="4" w:space="0" w:color="auto"/>
            </w:tcBorders>
            <w:shd w:val="clear" w:color="auto" w:fill="auto"/>
            <w:noWrap/>
            <w:vAlign w:val="bottom"/>
            <w:hideMark/>
          </w:tcPr>
          <w:p w:rsidR="00093854" w:rsidRPr="00F64DEE" w:rsidRDefault="00093854" w:rsidP="00EB04F7">
            <w:pPr>
              <w:suppressAutoHyphens w:val="0"/>
              <w:spacing w:after="0"/>
              <w:jc w:val="right"/>
              <w:rPr>
                <w:rFonts w:cs="Times New Roman"/>
                <w:color w:val="000000"/>
                <w:szCs w:val="22"/>
                <w:lang w:val="el-GR" w:eastAsia="el-GR"/>
              </w:rPr>
            </w:pPr>
          </w:p>
        </w:tc>
        <w:tc>
          <w:tcPr>
            <w:tcW w:w="1989" w:type="dxa"/>
            <w:tcBorders>
              <w:top w:val="nil"/>
              <w:left w:val="nil"/>
              <w:bottom w:val="single" w:sz="4" w:space="0" w:color="auto"/>
              <w:right w:val="single" w:sz="4" w:space="0" w:color="auto"/>
            </w:tcBorders>
          </w:tcPr>
          <w:p w:rsidR="00093854" w:rsidRPr="00F64DEE" w:rsidRDefault="00093854" w:rsidP="00EB04F7">
            <w:pPr>
              <w:suppressAutoHyphens w:val="0"/>
              <w:spacing w:after="0"/>
              <w:jc w:val="right"/>
              <w:rPr>
                <w:rFonts w:cs="Times New Roman"/>
                <w:color w:val="000000"/>
                <w:szCs w:val="22"/>
                <w:lang w:val="el-GR" w:eastAsia="el-GR"/>
              </w:rPr>
            </w:pPr>
          </w:p>
        </w:tc>
      </w:tr>
      <w:tr w:rsidR="00093854" w:rsidRPr="00F64DEE" w:rsidTr="00EB04F7">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093854" w:rsidRPr="00F64DEE" w:rsidRDefault="00093854" w:rsidP="00EB04F7">
            <w:pPr>
              <w:suppressAutoHyphens w:val="0"/>
              <w:spacing w:after="0"/>
              <w:jc w:val="right"/>
              <w:rPr>
                <w:rFonts w:cs="Times New Roman"/>
                <w:color w:val="000000"/>
                <w:szCs w:val="22"/>
                <w:lang w:val="el-GR" w:eastAsia="el-GR"/>
              </w:rPr>
            </w:pPr>
            <w:r w:rsidRPr="00F64DEE">
              <w:rPr>
                <w:rFonts w:cs="Times New Roman"/>
                <w:color w:val="000000"/>
                <w:szCs w:val="22"/>
                <w:lang w:val="el-GR" w:eastAsia="el-GR"/>
              </w:rPr>
              <w:t>3</w:t>
            </w:r>
          </w:p>
        </w:tc>
        <w:tc>
          <w:tcPr>
            <w:tcW w:w="5273" w:type="dxa"/>
            <w:tcBorders>
              <w:top w:val="nil"/>
              <w:left w:val="nil"/>
              <w:bottom w:val="single" w:sz="4" w:space="0" w:color="auto"/>
              <w:right w:val="single" w:sz="4" w:space="0" w:color="auto"/>
            </w:tcBorders>
            <w:shd w:val="clear" w:color="auto" w:fill="auto"/>
            <w:noWrap/>
            <w:vAlign w:val="bottom"/>
            <w:hideMark/>
          </w:tcPr>
          <w:p w:rsidR="00093854" w:rsidRPr="00383BBB" w:rsidRDefault="00093854" w:rsidP="00EB04F7">
            <w:pPr>
              <w:suppressAutoHyphens w:val="0"/>
              <w:spacing w:after="0"/>
              <w:jc w:val="left"/>
              <w:rPr>
                <w:color w:val="000000"/>
                <w:szCs w:val="22"/>
                <w:lang w:val="el-GR" w:eastAsia="el-GR"/>
              </w:rPr>
            </w:pPr>
            <w:r w:rsidRPr="00AB25B2">
              <w:rPr>
                <w:rFonts w:cs="Times New Roman"/>
                <w:color w:val="000000"/>
                <w:szCs w:val="22"/>
                <w:lang w:val="el-GR" w:eastAsia="el-GR"/>
              </w:rPr>
              <w:t>Διάφορα κρέατα ΙΕΡΑΠΕΤΡΑΣ</w:t>
            </w:r>
          </w:p>
        </w:tc>
        <w:tc>
          <w:tcPr>
            <w:tcW w:w="1680" w:type="dxa"/>
            <w:tcBorders>
              <w:top w:val="nil"/>
              <w:left w:val="nil"/>
              <w:bottom w:val="single" w:sz="4" w:space="0" w:color="auto"/>
              <w:right w:val="single" w:sz="4" w:space="0" w:color="auto"/>
            </w:tcBorders>
            <w:shd w:val="clear" w:color="auto" w:fill="auto"/>
            <w:noWrap/>
            <w:vAlign w:val="bottom"/>
            <w:hideMark/>
          </w:tcPr>
          <w:p w:rsidR="00093854" w:rsidRPr="00383BBB" w:rsidRDefault="00093854" w:rsidP="00EB04F7">
            <w:pPr>
              <w:suppressAutoHyphens w:val="0"/>
              <w:spacing w:after="0"/>
              <w:jc w:val="right"/>
              <w:rPr>
                <w:color w:val="000000"/>
                <w:szCs w:val="22"/>
                <w:lang w:val="el-GR" w:eastAsia="el-GR"/>
              </w:rPr>
            </w:pPr>
            <w:r w:rsidRPr="00F0005E">
              <w:rPr>
                <w:rFonts w:cs="Times New Roman"/>
                <w:color w:val="000000"/>
                <w:szCs w:val="22"/>
                <w:lang w:val="el-GR" w:eastAsia="el-GR"/>
              </w:rPr>
              <w:t>14.003,62</w:t>
            </w:r>
          </w:p>
        </w:tc>
        <w:tc>
          <w:tcPr>
            <w:tcW w:w="1438" w:type="dxa"/>
            <w:tcBorders>
              <w:top w:val="nil"/>
              <w:left w:val="nil"/>
              <w:bottom w:val="single" w:sz="4" w:space="0" w:color="auto"/>
              <w:right w:val="single" w:sz="4" w:space="0" w:color="auto"/>
            </w:tcBorders>
            <w:shd w:val="clear" w:color="auto" w:fill="auto"/>
            <w:noWrap/>
            <w:vAlign w:val="bottom"/>
            <w:hideMark/>
          </w:tcPr>
          <w:p w:rsidR="00093854" w:rsidRPr="00F64DEE" w:rsidRDefault="00093854" w:rsidP="00EB04F7">
            <w:pPr>
              <w:suppressAutoHyphens w:val="0"/>
              <w:spacing w:after="0"/>
              <w:jc w:val="right"/>
              <w:rPr>
                <w:rFonts w:cs="Times New Roman"/>
                <w:color w:val="000000"/>
                <w:szCs w:val="22"/>
                <w:lang w:val="el-GR" w:eastAsia="el-GR"/>
              </w:rPr>
            </w:pPr>
          </w:p>
        </w:tc>
        <w:tc>
          <w:tcPr>
            <w:tcW w:w="1989" w:type="dxa"/>
            <w:tcBorders>
              <w:top w:val="nil"/>
              <w:left w:val="nil"/>
              <w:bottom w:val="single" w:sz="4" w:space="0" w:color="auto"/>
              <w:right w:val="single" w:sz="4" w:space="0" w:color="auto"/>
            </w:tcBorders>
          </w:tcPr>
          <w:p w:rsidR="00093854" w:rsidRPr="00F64DEE" w:rsidRDefault="00093854" w:rsidP="00EB04F7">
            <w:pPr>
              <w:suppressAutoHyphens w:val="0"/>
              <w:spacing w:after="0"/>
              <w:jc w:val="right"/>
              <w:rPr>
                <w:rFonts w:cs="Times New Roman"/>
                <w:color w:val="000000"/>
                <w:szCs w:val="22"/>
                <w:lang w:val="el-GR" w:eastAsia="el-GR"/>
              </w:rPr>
            </w:pPr>
          </w:p>
        </w:tc>
      </w:tr>
      <w:tr w:rsidR="00093854" w:rsidRPr="00F64DEE" w:rsidTr="00EB04F7">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093854" w:rsidRPr="00F64DEE" w:rsidRDefault="00093854" w:rsidP="00EB04F7">
            <w:pPr>
              <w:suppressAutoHyphens w:val="0"/>
              <w:spacing w:after="0"/>
              <w:jc w:val="right"/>
              <w:rPr>
                <w:rFonts w:cs="Times New Roman"/>
                <w:color w:val="000000"/>
                <w:szCs w:val="22"/>
                <w:lang w:val="el-GR" w:eastAsia="el-GR"/>
              </w:rPr>
            </w:pPr>
            <w:r w:rsidRPr="00F64DEE">
              <w:rPr>
                <w:rFonts w:cs="Times New Roman"/>
                <w:color w:val="000000"/>
                <w:szCs w:val="22"/>
                <w:lang w:val="el-GR" w:eastAsia="el-GR"/>
              </w:rPr>
              <w:t>4</w:t>
            </w:r>
          </w:p>
        </w:tc>
        <w:tc>
          <w:tcPr>
            <w:tcW w:w="5273" w:type="dxa"/>
            <w:tcBorders>
              <w:top w:val="nil"/>
              <w:left w:val="nil"/>
              <w:bottom w:val="single" w:sz="4" w:space="0" w:color="auto"/>
              <w:right w:val="single" w:sz="4" w:space="0" w:color="auto"/>
            </w:tcBorders>
            <w:shd w:val="clear" w:color="auto" w:fill="auto"/>
            <w:noWrap/>
            <w:vAlign w:val="bottom"/>
            <w:hideMark/>
          </w:tcPr>
          <w:p w:rsidR="00093854" w:rsidRPr="00383BBB" w:rsidRDefault="00093854" w:rsidP="00EB04F7">
            <w:pPr>
              <w:suppressAutoHyphens w:val="0"/>
              <w:spacing w:after="0"/>
              <w:jc w:val="left"/>
              <w:rPr>
                <w:color w:val="000000"/>
                <w:szCs w:val="22"/>
                <w:lang w:val="el-GR" w:eastAsia="el-GR"/>
              </w:rPr>
            </w:pPr>
            <w:r w:rsidRPr="00AB25B2">
              <w:rPr>
                <w:rFonts w:cs="Times New Roman"/>
                <w:color w:val="000000"/>
                <w:szCs w:val="22"/>
                <w:lang w:val="el-GR" w:eastAsia="el-GR"/>
              </w:rPr>
              <w:t>Διάφορα κρέατα ΣΗΤΕΙΑΣ</w:t>
            </w:r>
          </w:p>
        </w:tc>
        <w:tc>
          <w:tcPr>
            <w:tcW w:w="1680" w:type="dxa"/>
            <w:tcBorders>
              <w:top w:val="nil"/>
              <w:left w:val="nil"/>
              <w:bottom w:val="single" w:sz="4" w:space="0" w:color="auto"/>
              <w:right w:val="single" w:sz="4" w:space="0" w:color="auto"/>
            </w:tcBorders>
            <w:shd w:val="clear" w:color="auto" w:fill="auto"/>
            <w:noWrap/>
            <w:vAlign w:val="bottom"/>
            <w:hideMark/>
          </w:tcPr>
          <w:p w:rsidR="00093854" w:rsidRPr="00383BBB" w:rsidRDefault="00093854" w:rsidP="00EB04F7">
            <w:pPr>
              <w:suppressAutoHyphens w:val="0"/>
              <w:spacing w:after="0"/>
              <w:jc w:val="right"/>
              <w:rPr>
                <w:color w:val="000000"/>
                <w:szCs w:val="22"/>
                <w:lang w:val="el-GR" w:eastAsia="el-GR"/>
              </w:rPr>
            </w:pPr>
            <w:r w:rsidRPr="00F0005E">
              <w:rPr>
                <w:rFonts w:cs="Times New Roman"/>
                <w:color w:val="000000"/>
                <w:szCs w:val="22"/>
                <w:lang w:val="el-GR" w:eastAsia="el-GR"/>
              </w:rPr>
              <w:t>29.520,72</w:t>
            </w:r>
          </w:p>
        </w:tc>
        <w:tc>
          <w:tcPr>
            <w:tcW w:w="1438" w:type="dxa"/>
            <w:tcBorders>
              <w:top w:val="nil"/>
              <w:left w:val="nil"/>
              <w:bottom w:val="single" w:sz="4" w:space="0" w:color="auto"/>
              <w:right w:val="single" w:sz="4" w:space="0" w:color="auto"/>
            </w:tcBorders>
            <w:shd w:val="clear" w:color="auto" w:fill="auto"/>
            <w:noWrap/>
            <w:vAlign w:val="bottom"/>
            <w:hideMark/>
          </w:tcPr>
          <w:p w:rsidR="00093854" w:rsidRPr="00F64DEE" w:rsidRDefault="00093854" w:rsidP="00EB04F7">
            <w:pPr>
              <w:suppressAutoHyphens w:val="0"/>
              <w:spacing w:after="0"/>
              <w:jc w:val="right"/>
              <w:rPr>
                <w:rFonts w:cs="Times New Roman"/>
                <w:color w:val="000000"/>
                <w:szCs w:val="22"/>
                <w:lang w:val="el-GR" w:eastAsia="el-GR"/>
              </w:rPr>
            </w:pPr>
          </w:p>
        </w:tc>
        <w:tc>
          <w:tcPr>
            <w:tcW w:w="1989" w:type="dxa"/>
            <w:tcBorders>
              <w:top w:val="nil"/>
              <w:left w:val="nil"/>
              <w:bottom w:val="single" w:sz="4" w:space="0" w:color="auto"/>
              <w:right w:val="single" w:sz="4" w:space="0" w:color="auto"/>
            </w:tcBorders>
          </w:tcPr>
          <w:p w:rsidR="00093854" w:rsidRPr="00F64DEE" w:rsidRDefault="00093854" w:rsidP="00EB04F7">
            <w:pPr>
              <w:suppressAutoHyphens w:val="0"/>
              <w:spacing w:after="0"/>
              <w:jc w:val="right"/>
              <w:rPr>
                <w:rFonts w:cs="Times New Roman"/>
                <w:color w:val="000000"/>
                <w:szCs w:val="22"/>
                <w:lang w:val="el-GR" w:eastAsia="el-GR"/>
              </w:rPr>
            </w:pPr>
          </w:p>
        </w:tc>
      </w:tr>
      <w:tr w:rsidR="00093854" w:rsidRPr="00F64DEE" w:rsidTr="00EB04F7">
        <w:trPr>
          <w:trHeight w:val="300"/>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093854" w:rsidRPr="00F64DEE" w:rsidRDefault="00093854" w:rsidP="00EB04F7">
            <w:pPr>
              <w:suppressAutoHyphens w:val="0"/>
              <w:spacing w:after="0"/>
              <w:jc w:val="right"/>
              <w:rPr>
                <w:rFonts w:cs="Times New Roman"/>
                <w:color w:val="000000"/>
                <w:szCs w:val="22"/>
                <w:lang w:val="el-GR" w:eastAsia="el-GR"/>
              </w:rPr>
            </w:pPr>
            <w:r w:rsidRPr="00F64DEE">
              <w:rPr>
                <w:rFonts w:cs="Times New Roman"/>
                <w:color w:val="000000"/>
                <w:szCs w:val="22"/>
                <w:lang w:val="el-GR" w:eastAsia="el-GR"/>
              </w:rPr>
              <w:t>5</w:t>
            </w:r>
          </w:p>
        </w:tc>
        <w:tc>
          <w:tcPr>
            <w:tcW w:w="5273" w:type="dxa"/>
            <w:tcBorders>
              <w:top w:val="nil"/>
              <w:left w:val="nil"/>
              <w:bottom w:val="single" w:sz="4" w:space="0" w:color="auto"/>
              <w:right w:val="single" w:sz="4" w:space="0" w:color="auto"/>
            </w:tcBorders>
            <w:shd w:val="clear" w:color="auto" w:fill="auto"/>
            <w:noWrap/>
            <w:vAlign w:val="bottom"/>
            <w:hideMark/>
          </w:tcPr>
          <w:p w:rsidR="00093854" w:rsidRPr="00383BBB" w:rsidRDefault="00093854" w:rsidP="00EB04F7">
            <w:pPr>
              <w:suppressAutoHyphens w:val="0"/>
              <w:spacing w:after="0"/>
              <w:jc w:val="left"/>
              <w:rPr>
                <w:color w:val="000000"/>
                <w:szCs w:val="22"/>
                <w:lang w:val="el-GR" w:eastAsia="el-GR"/>
              </w:rPr>
            </w:pPr>
            <w:r w:rsidRPr="00AB25B2">
              <w:rPr>
                <w:rFonts w:cs="Times New Roman"/>
                <w:color w:val="000000"/>
                <w:szCs w:val="22"/>
                <w:lang w:val="el-GR" w:eastAsia="el-GR"/>
              </w:rPr>
              <w:t>Διάφορα κρέατα ΝΕΑΠΟΛΗΣ</w:t>
            </w:r>
          </w:p>
        </w:tc>
        <w:tc>
          <w:tcPr>
            <w:tcW w:w="1680" w:type="dxa"/>
            <w:tcBorders>
              <w:top w:val="nil"/>
              <w:left w:val="nil"/>
              <w:bottom w:val="single" w:sz="4" w:space="0" w:color="auto"/>
              <w:right w:val="single" w:sz="4" w:space="0" w:color="auto"/>
            </w:tcBorders>
            <w:shd w:val="clear" w:color="auto" w:fill="auto"/>
            <w:noWrap/>
            <w:vAlign w:val="bottom"/>
            <w:hideMark/>
          </w:tcPr>
          <w:p w:rsidR="00093854" w:rsidRPr="00383BBB" w:rsidRDefault="00093854" w:rsidP="00EB04F7">
            <w:pPr>
              <w:suppressAutoHyphens w:val="0"/>
              <w:spacing w:after="0"/>
              <w:jc w:val="right"/>
              <w:rPr>
                <w:color w:val="000000"/>
                <w:szCs w:val="22"/>
                <w:lang w:val="el-GR" w:eastAsia="el-GR"/>
              </w:rPr>
            </w:pPr>
            <w:r w:rsidRPr="00F0005E">
              <w:rPr>
                <w:rFonts w:cs="Times New Roman"/>
                <w:color w:val="000000"/>
                <w:szCs w:val="22"/>
                <w:lang w:val="el-GR" w:eastAsia="el-GR"/>
              </w:rPr>
              <w:t>9.355,99</w:t>
            </w:r>
          </w:p>
        </w:tc>
        <w:tc>
          <w:tcPr>
            <w:tcW w:w="1438" w:type="dxa"/>
            <w:tcBorders>
              <w:top w:val="nil"/>
              <w:left w:val="nil"/>
              <w:bottom w:val="single" w:sz="4" w:space="0" w:color="auto"/>
              <w:right w:val="single" w:sz="4" w:space="0" w:color="auto"/>
            </w:tcBorders>
            <w:shd w:val="clear" w:color="auto" w:fill="auto"/>
            <w:noWrap/>
            <w:vAlign w:val="bottom"/>
            <w:hideMark/>
          </w:tcPr>
          <w:p w:rsidR="00093854" w:rsidRPr="00F64DEE" w:rsidRDefault="00093854" w:rsidP="00EB04F7">
            <w:pPr>
              <w:suppressAutoHyphens w:val="0"/>
              <w:spacing w:after="0"/>
              <w:jc w:val="right"/>
              <w:rPr>
                <w:rFonts w:cs="Times New Roman"/>
                <w:color w:val="000000"/>
                <w:szCs w:val="22"/>
                <w:lang w:val="el-GR" w:eastAsia="el-GR"/>
              </w:rPr>
            </w:pPr>
          </w:p>
        </w:tc>
        <w:tc>
          <w:tcPr>
            <w:tcW w:w="1989" w:type="dxa"/>
            <w:tcBorders>
              <w:top w:val="nil"/>
              <w:left w:val="nil"/>
              <w:bottom w:val="single" w:sz="4" w:space="0" w:color="auto"/>
              <w:right w:val="single" w:sz="4" w:space="0" w:color="auto"/>
            </w:tcBorders>
          </w:tcPr>
          <w:p w:rsidR="00093854" w:rsidRPr="00F64DEE" w:rsidRDefault="00093854" w:rsidP="00EB04F7">
            <w:pPr>
              <w:suppressAutoHyphens w:val="0"/>
              <w:spacing w:after="0"/>
              <w:jc w:val="right"/>
              <w:rPr>
                <w:rFonts w:cs="Times New Roman"/>
                <w:color w:val="000000"/>
                <w:szCs w:val="22"/>
                <w:lang w:val="el-GR" w:eastAsia="el-GR"/>
              </w:rPr>
            </w:pPr>
          </w:p>
        </w:tc>
      </w:tr>
    </w:tbl>
    <w:p w:rsidR="00093854" w:rsidRPr="00F64DEE" w:rsidRDefault="00093854" w:rsidP="00093854">
      <w:pPr>
        <w:spacing w:line="360" w:lineRule="auto"/>
        <w:rPr>
          <w:bCs/>
          <w:szCs w:val="22"/>
          <w:lang w:val="el-GR" w:eastAsia="zh-CN"/>
        </w:rPr>
      </w:pPr>
    </w:p>
    <w:p w:rsidR="00093854" w:rsidRPr="00F64DEE" w:rsidRDefault="00093854" w:rsidP="00093854">
      <w:pPr>
        <w:spacing w:after="240" w:line="360" w:lineRule="auto"/>
        <w:jc w:val="center"/>
        <w:rPr>
          <w:rFonts w:ascii="Times New Roman" w:hAnsi="Times New Roman" w:cs="Times New Roman"/>
          <w:sz w:val="18"/>
          <w:szCs w:val="18"/>
          <w:lang w:val="el-GR" w:eastAsia="zh-CN"/>
        </w:rPr>
      </w:pPr>
      <w:r w:rsidRPr="00F64DEE">
        <w:rPr>
          <w:rFonts w:ascii="Times New Roman" w:hAnsi="Times New Roman" w:cs="Times New Roman"/>
          <w:sz w:val="18"/>
          <w:szCs w:val="18"/>
          <w:lang w:val="el-GR" w:eastAsia="zh-CN"/>
        </w:rPr>
        <w:t>……………………………………………</w:t>
      </w:r>
    </w:p>
    <w:p w:rsidR="00093854" w:rsidRPr="00F64DEE" w:rsidRDefault="00093854" w:rsidP="00093854">
      <w:pPr>
        <w:widowControl w:val="0"/>
        <w:spacing w:after="0" w:line="360" w:lineRule="auto"/>
        <w:jc w:val="center"/>
        <w:rPr>
          <w:rFonts w:ascii="Times New Roman" w:eastAsia="SimSun" w:hAnsi="Times New Roman" w:cs="Times New Roman"/>
          <w:color w:val="000000"/>
          <w:sz w:val="18"/>
          <w:szCs w:val="18"/>
          <w:lang w:val="el-GR" w:eastAsia="zh-CN" w:bidi="hi-IN"/>
        </w:rPr>
      </w:pPr>
      <w:r w:rsidRPr="00F64DEE">
        <w:rPr>
          <w:rFonts w:ascii="Times New Roman" w:eastAsia="SimSun" w:hAnsi="Times New Roman" w:cs="Times New Roman"/>
          <w:color w:val="000000"/>
          <w:sz w:val="18"/>
          <w:szCs w:val="18"/>
          <w:lang w:val="el-GR" w:eastAsia="zh-CN" w:bidi="hi-IN"/>
        </w:rPr>
        <w:t>(Τόπος και ημερομηνία)</w:t>
      </w:r>
    </w:p>
    <w:p w:rsidR="00093854" w:rsidRPr="00F64DEE" w:rsidRDefault="00093854" w:rsidP="00093854">
      <w:pPr>
        <w:spacing w:line="360" w:lineRule="auto"/>
        <w:jc w:val="center"/>
        <w:rPr>
          <w:b/>
          <w:bCs/>
          <w:sz w:val="18"/>
          <w:szCs w:val="18"/>
          <w:lang w:val="el-GR" w:eastAsia="zh-CN"/>
        </w:rPr>
      </w:pPr>
      <w:r w:rsidRPr="00F64DEE">
        <w:rPr>
          <w:bCs/>
          <w:sz w:val="18"/>
          <w:szCs w:val="18"/>
          <w:lang w:val="el-GR" w:eastAsia="zh-CN"/>
        </w:rPr>
        <w:t>ΕΠΩΝΥΜΙΑ ΠΡΟΣΦΕΡΟΝΤΟΣ ΟΙΚΟΝΟΜΙΚΟΥ ΦΟΡΕΑ</w:t>
      </w:r>
    </w:p>
    <w:p w:rsidR="00093854" w:rsidRPr="00F64DEE" w:rsidRDefault="00093854" w:rsidP="00093854">
      <w:pPr>
        <w:spacing w:line="360" w:lineRule="auto"/>
        <w:jc w:val="center"/>
        <w:rPr>
          <w:sz w:val="18"/>
          <w:szCs w:val="18"/>
          <w:lang w:val="el-GR" w:eastAsia="zh-CN"/>
        </w:rPr>
      </w:pPr>
      <w:r w:rsidRPr="00F64DEE">
        <w:rPr>
          <w:sz w:val="18"/>
          <w:szCs w:val="18"/>
          <w:lang w:val="el-GR" w:eastAsia="zh-CN"/>
        </w:rPr>
        <w:t>(Ονοματεπώνυμο/-α νομίμου/-ων εκπροσώπων και ψηφιακή υπογραφή)</w:t>
      </w:r>
    </w:p>
    <w:p w:rsidR="00093854" w:rsidRPr="00F64DEE" w:rsidRDefault="00093854" w:rsidP="00093854">
      <w:pPr>
        <w:widowControl w:val="0"/>
        <w:spacing w:after="0"/>
        <w:jc w:val="left"/>
        <w:rPr>
          <w:rFonts w:ascii="Times New Roman" w:eastAsia="SimSun" w:hAnsi="Times New Roman" w:cs="Times New Roman"/>
          <w:color w:val="000000"/>
          <w:sz w:val="18"/>
          <w:szCs w:val="18"/>
          <w:highlight w:val="yellow"/>
          <w:lang w:val="el-GR" w:eastAsia="zh-CN" w:bidi="hi-IN"/>
        </w:rPr>
      </w:pPr>
    </w:p>
    <w:p w:rsidR="00093854" w:rsidRPr="00F64DEE" w:rsidRDefault="00093854" w:rsidP="00093854">
      <w:pPr>
        <w:widowControl w:val="0"/>
        <w:spacing w:after="0"/>
        <w:jc w:val="left"/>
        <w:rPr>
          <w:rFonts w:ascii="Times New Roman" w:eastAsia="SimSun" w:hAnsi="Times New Roman" w:cs="Times New Roman"/>
          <w:color w:val="000000"/>
          <w:sz w:val="18"/>
          <w:szCs w:val="18"/>
          <w:highlight w:val="yellow"/>
          <w:lang w:val="el-GR" w:eastAsia="zh-CN" w:bidi="hi-IN"/>
        </w:rPr>
      </w:pPr>
    </w:p>
    <w:p w:rsidR="00093854" w:rsidRPr="000C6029" w:rsidRDefault="00093854" w:rsidP="00093854">
      <w:pPr>
        <w:widowControl w:val="0"/>
        <w:spacing w:after="0"/>
        <w:rPr>
          <w:lang w:val="el-GR"/>
        </w:rPr>
      </w:pPr>
      <w:r w:rsidRPr="00F64DEE">
        <w:rPr>
          <w:rFonts w:ascii="Times New Roman" w:eastAsia="SimSun" w:hAnsi="Times New Roman" w:cs="Times New Roman"/>
          <w:b/>
          <w:bCs/>
          <w:color w:val="000000"/>
          <w:sz w:val="18"/>
          <w:szCs w:val="18"/>
          <w:lang w:val="el-GR" w:eastAsia="zh-CN" w:bidi="hi-IN"/>
        </w:rPr>
        <w:t>* Σημειώνεται ότι το προσφερόμενο ποσοστό έκπτωσης</w:t>
      </w:r>
      <w:r>
        <w:rPr>
          <w:rFonts w:ascii="Times New Roman" w:eastAsia="SimSun" w:hAnsi="Times New Roman" w:cs="Times New Roman"/>
          <w:b/>
          <w:bCs/>
          <w:color w:val="000000"/>
          <w:sz w:val="18"/>
          <w:szCs w:val="18"/>
          <w:lang w:val="el-GR" w:eastAsia="zh-CN" w:bidi="hi-IN"/>
        </w:rPr>
        <w:t xml:space="preserve"> θα ισχύει</w:t>
      </w:r>
      <w:r w:rsidRPr="00F64DEE">
        <w:rPr>
          <w:rFonts w:ascii="Times New Roman" w:eastAsia="SimSun" w:hAnsi="Times New Roman" w:cs="Times New Roman"/>
          <w:b/>
          <w:bCs/>
          <w:color w:val="000000"/>
          <w:sz w:val="18"/>
          <w:szCs w:val="18"/>
          <w:lang w:val="el-GR" w:eastAsia="zh-CN" w:bidi="hi-IN"/>
        </w:rPr>
        <w:t xml:space="preserve"> επί της νόμιμα διαμορφούμενης μέσης τιμής λιανικής πώλησης </w:t>
      </w:r>
      <w:r w:rsidRPr="006F4AFB">
        <w:rPr>
          <w:rFonts w:ascii="Times New Roman" w:eastAsia="SimSun" w:hAnsi="Times New Roman" w:cs="Times New Roman"/>
          <w:b/>
          <w:bCs/>
          <w:color w:val="000000"/>
          <w:sz w:val="18"/>
          <w:szCs w:val="18"/>
          <w:lang w:val="el-GR" w:eastAsia="zh-CN" w:bidi="hi-IN"/>
        </w:rPr>
        <w:t>κατά την ημέρα παράδοσης των ειδών, όπως αυτή αναρτάται από το Τμήμα Εμπορίου της Διεύθυνσης Ανάπτυξης ΠΕ Λασιθίου. Για τα είδη που δεν συμπεριλαμβάνονται στο Δελτίο Τιμών του Τμήματος Εμπορίου ως τιμή αναφοράς λαμβάνεται η μέση τιμή λιανικής πώλησης των ειδών, όπως αυτή προκύπτει από την έρευνα των αρμόδιων επιτροπών τιμοληψιών των νοσοκομείων.</w:t>
      </w:r>
    </w:p>
    <w:p w:rsidR="00093854" w:rsidRPr="00F64DEE" w:rsidRDefault="00093854" w:rsidP="00093854">
      <w:pPr>
        <w:widowControl w:val="0"/>
        <w:spacing w:after="0"/>
        <w:rPr>
          <w:rFonts w:ascii="Tahoma" w:eastAsia="SimSun" w:hAnsi="Tahoma" w:cs="Arial"/>
          <w:bCs/>
          <w:color w:val="00000A"/>
          <w:kern w:val="2"/>
          <w:sz w:val="24"/>
          <w:szCs w:val="32"/>
          <w:lang w:val="el-GR" w:eastAsia="hi-IN" w:bidi="hi-IN"/>
        </w:rPr>
      </w:pPr>
    </w:p>
    <w:p w:rsidR="00093854" w:rsidRDefault="00093854" w:rsidP="00093854">
      <w:pPr>
        <w:suppressAutoHyphens w:val="0"/>
        <w:spacing w:after="0"/>
        <w:jc w:val="left"/>
        <w:rPr>
          <w:rFonts w:ascii="Arial" w:hAnsi="Arial" w:cs="Arial"/>
          <w:b/>
          <w:color w:val="002060"/>
          <w:sz w:val="24"/>
          <w:szCs w:val="22"/>
          <w:lang w:val="el-GR"/>
        </w:rPr>
      </w:pPr>
      <w:r>
        <w:rPr>
          <w:lang w:val="el-GR"/>
        </w:rPr>
        <w:br w:type="page"/>
      </w:r>
    </w:p>
    <w:p w:rsidR="00093854" w:rsidRDefault="00093854" w:rsidP="00093854">
      <w:pPr>
        <w:pStyle w:val="2"/>
        <w:tabs>
          <w:tab w:val="clear" w:pos="567"/>
          <w:tab w:val="left" w:pos="0"/>
        </w:tabs>
        <w:spacing w:before="57" w:after="57"/>
        <w:ind w:left="0" w:firstLine="0"/>
        <w:rPr>
          <w:i/>
          <w:color w:val="538135"/>
          <w:lang w:val="el-GR"/>
        </w:rPr>
      </w:pPr>
      <w:bookmarkStart w:id="15" w:name="_Toc118450066"/>
      <w:bookmarkStart w:id="16" w:name="_Toc176512535"/>
      <w:r>
        <w:rPr>
          <w:lang w:val="el-GR"/>
        </w:rPr>
        <w:lastRenderedPageBreak/>
        <w:t>ΠΑΡΑΡΤΗΜΑ V –Υποδείγματα Εγγυητικών Επιστολών</w:t>
      </w:r>
      <w:bookmarkEnd w:id="15"/>
      <w:bookmarkEnd w:id="16"/>
    </w:p>
    <w:p w:rsidR="00093854" w:rsidRDefault="00093854" w:rsidP="00093854">
      <w:pPr>
        <w:ind w:left="-360"/>
        <w:jc w:val="center"/>
        <w:rPr>
          <w:b/>
          <w:szCs w:val="22"/>
          <w:lang w:val="el-GR"/>
        </w:rPr>
      </w:pPr>
    </w:p>
    <w:p w:rsidR="00093854" w:rsidRPr="00767B9F" w:rsidRDefault="00093854" w:rsidP="00093854">
      <w:pPr>
        <w:ind w:left="-360"/>
        <w:jc w:val="center"/>
        <w:rPr>
          <w:b/>
          <w:szCs w:val="22"/>
          <w:lang w:val="el-GR"/>
        </w:rPr>
      </w:pPr>
      <w:r w:rsidRPr="00767B9F">
        <w:rPr>
          <w:b/>
          <w:szCs w:val="22"/>
          <w:lang w:val="el-GR"/>
        </w:rPr>
        <w:t xml:space="preserve">ΥΠΟΔΕΙΓΜΑ </w:t>
      </w:r>
      <w:r>
        <w:rPr>
          <w:b/>
          <w:szCs w:val="22"/>
          <w:lang w:val="el-GR"/>
        </w:rPr>
        <w:t>ΕΓΓΥΗΤΙΚΗΣ ΕΠΙΣΤΟΛΗΣ ΣΥΜΜΕΤΟΧΗΣ</w:t>
      </w:r>
    </w:p>
    <w:p w:rsidR="00093854" w:rsidRDefault="00093854" w:rsidP="00093854">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sidRPr="00BC3CA9">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093854" w:rsidRDefault="00093854" w:rsidP="00093854">
      <w:pPr>
        <w:widowControl w:val="0"/>
        <w:spacing w:after="0" w:line="360" w:lineRule="auto"/>
        <w:rPr>
          <w:bCs/>
          <w:szCs w:val="22"/>
          <w:lang w:val="el-GR"/>
        </w:rPr>
      </w:pPr>
      <w:r>
        <w:rPr>
          <w:bCs/>
          <w:szCs w:val="22"/>
          <w:lang w:val="el-GR"/>
        </w:rPr>
        <w:t>Ημερομηνία έκδοσης: ……………………………..</w:t>
      </w:r>
    </w:p>
    <w:p w:rsidR="00093854" w:rsidRDefault="00093854" w:rsidP="00093854">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id="1"/>
      </w:r>
      <w:r>
        <w:rPr>
          <w:bCs/>
          <w:szCs w:val="22"/>
          <w:lang w:val="el-GR"/>
        </w:rPr>
        <w:t>).............................</w:t>
      </w:r>
    </w:p>
    <w:p w:rsidR="00093854" w:rsidRPr="00BC3CA9" w:rsidRDefault="00093854" w:rsidP="00093854">
      <w:pPr>
        <w:widowControl w:val="0"/>
        <w:spacing w:after="0" w:line="360" w:lineRule="auto"/>
        <w:rPr>
          <w:lang w:val="el-GR"/>
        </w:rPr>
      </w:pPr>
      <w:r>
        <w:rPr>
          <w:bCs/>
          <w:szCs w:val="22"/>
          <w:lang w:val="el-GR"/>
        </w:rPr>
        <w:t>(Διεύθυνση Αναθέτουσας Αρχής/Αναθέτοντος Φορέα</w:t>
      </w:r>
      <w:r>
        <w:rPr>
          <w:rStyle w:val="a4"/>
          <w:rFonts w:eastAsia="MS Mincho"/>
          <w:bCs/>
          <w:szCs w:val="22"/>
          <w:lang w:val="el-GR"/>
        </w:rPr>
        <w:footnoteReference w:id="2"/>
      </w:r>
      <w:r>
        <w:rPr>
          <w:bCs/>
          <w:szCs w:val="22"/>
          <w:lang w:val="el-GR"/>
        </w:rPr>
        <w:t>)</w:t>
      </w:r>
      <w:r>
        <w:rPr>
          <w:bCs/>
          <w:color w:val="00000A"/>
          <w:szCs w:val="22"/>
          <w:lang w:val="el-GR" w:eastAsia="en-US"/>
        </w:rPr>
        <w:t xml:space="preserve"> .........................................</w:t>
      </w:r>
    </w:p>
    <w:p w:rsidR="00093854" w:rsidRPr="00BC3CA9" w:rsidRDefault="00093854" w:rsidP="00093854">
      <w:pPr>
        <w:widowControl w:val="0"/>
        <w:spacing w:after="0" w:line="360" w:lineRule="auto"/>
        <w:rPr>
          <w:lang w:val="el-GR"/>
        </w:rPr>
      </w:pPr>
      <w:r>
        <w:rPr>
          <w:bCs/>
          <w:szCs w:val="22"/>
          <w:lang w:val="el-GR"/>
        </w:rPr>
        <w:t>Εγγύηση μας υπ’ αριθμ. ……………….. ποσού ………………….……. ευρώ</w:t>
      </w:r>
      <w:r>
        <w:rPr>
          <w:rStyle w:val="a4"/>
          <w:rFonts w:eastAsia="MS Mincho"/>
          <w:bCs/>
          <w:szCs w:val="22"/>
          <w:lang w:val="el-GR"/>
        </w:rPr>
        <w:footnoteReference w:id="3"/>
      </w:r>
      <w:r>
        <w:rPr>
          <w:bCs/>
          <w:szCs w:val="22"/>
          <w:lang w:val="el-GR"/>
        </w:rPr>
        <w:t>.</w:t>
      </w:r>
    </w:p>
    <w:p w:rsidR="00093854" w:rsidRDefault="00093854" w:rsidP="00093854">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093854" w:rsidRPr="00BC3CA9" w:rsidRDefault="00093854" w:rsidP="00093854">
      <w:pPr>
        <w:widowControl w:val="0"/>
        <w:spacing w:after="0" w:line="360" w:lineRule="auto"/>
        <w:rPr>
          <w:bCs/>
          <w:szCs w:val="22"/>
          <w:lang w:val="el-GR"/>
        </w:rPr>
      </w:pPr>
      <w:r>
        <w:rPr>
          <w:bCs/>
          <w:szCs w:val="22"/>
          <w:lang w:val="el-GR"/>
        </w:rPr>
        <w:t>μέχρι του ποσού των ευρώ  …………………………</w:t>
      </w:r>
      <w:r>
        <w:rPr>
          <w:rStyle w:val="a4"/>
          <w:rFonts w:eastAsia="MS Mincho"/>
          <w:bCs/>
          <w:szCs w:val="22"/>
          <w:lang w:val="el-GR"/>
        </w:rPr>
        <w:footnoteReference w:id="4"/>
      </w:r>
      <w:r>
        <w:rPr>
          <w:bCs/>
          <w:szCs w:val="22"/>
          <w:lang w:val="el-GR"/>
        </w:rPr>
        <w:t xml:space="preserve"> υπέρ του </w:t>
      </w:r>
    </w:p>
    <w:p w:rsidR="00093854" w:rsidRPr="00BC3CA9" w:rsidRDefault="00093854" w:rsidP="00093854">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093854" w:rsidRPr="00BC3CA9" w:rsidRDefault="00093854" w:rsidP="00093854">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093854" w:rsidRDefault="00093854" w:rsidP="00093854">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093854" w:rsidRDefault="00093854" w:rsidP="00093854">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093854" w:rsidRDefault="00093854" w:rsidP="00093854">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093854" w:rsidRDefault="00093854" w:rsidP="00093854">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4"/>
          <w:rFonts w:eastAsia="MS Mincho"/>
          <w:bCs/>
          <w:szCs w:val="22"/>
          <w:lang w:val="el-GR"/>
        </w:rPr>
        <w:footnoteReference w:id="5"/>
      </w:r>
    </w:p>
    <w:p w:rsidR="00093854" w:rsidRDefault="00093854" w:rsidP="00093854">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093854" w:rsidRDefault="00093854" w:rsidP="00093854">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4"/>
          <w:rFonts w:eastAsia="MS Mincho"/>
          <w:bCs/>
          <w:szCs w:val="22"/>
          <w:lang w:val="el-GR"/>
        </w:rPr>
        <w:footnoteReference w:id="6"/>
      </w:r>
      <w:r>
        <w:rPr>
          <w:bCs/>
          <w:szCs w:val="22"/>
          <w:lang w:val="el-GR"/>
        </w:rPr>
        <w:t xml:space="preserve"> της/του (Αναθέτουσας Αρχής / Αναθέτοντος φορέα), για την ανάδειξη αναδόχου για την ανάθεση της σύμβασης: </w:t>
      </w:r>
      <w:r>
        <w:rPr>
          <w:bCs/>
          <w:szCs w:val="22"/>
          <w:lang w:val="el-GR"/>
        </w:rPr>
        <w:lastRenderedPageBreak/>
        <w:t>“</w:t>
      </w:r>
      <w:r>
        <w:rPr>
          <w:szCs w:val="22"/>
          <w:lang w:val="el-GR"/>
        </w:rPr>
        <w:t>(τίτλος σύμβασης)</w:t>
      </w:r>
      <w:r>
        <w:rPr>
          <w:bCs/>
          <w:szCs w:val="22"/>
          <w:lang w:val="el-GR"/>
        </w:rPr>
        <w:t>”/ για το/α τμήμα/τα ...............</w:t>
      </w:r>
      <w:r>
        <w:rPr>
          <w:rStyle w:val="a4"/>
          <w:rFonts w:eastAsia="MS Mincho"/>
          <w:bCs/>
          <w:szCs w:val="22"/>
          <w:lang w:val="el-GR"/>
        </w:rPr>
        <w:footnoteReference w:id="7"/>
      </w:r>
    </w:p>
    <w:p w:rsidR="00093854" w:rsidRDefault="00093854" w:rsidP="00093854">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093854" w:rsidRDefault="00093854" w:rsidP="00093854">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4"/>
          <w:rFonts w:eastAsia="MS Mincho"/>
          <w:bCs/>
          <w:szCs w:val="22"/>
          <w:lang w:val="el-GR"/>
        </w:rPr>
        <w:footnoteReference w:id="8"/>
      </w:r>
      <w:r>
        <w:rPr>
          <w:bCs/>
          <w:szCs w:val="22"/>
          <w:lang w:val="el-GR"/>
        </w:rPr>
        <w:t xml:space="preserve"> από την απλή έγγραφη ειδοποίησή σας.</w:t>
      </w:r>
    </w:p>
    <w:p w:rsidR="00093854" w:rsidRDefault="00093854" w:rsidP="00093854">
      <w:pPr>
        <w:widowControl w:val="0"/>
        <w:spacing w:after="0" w:line="360" w:lineRule="auto"/>
        <w:rPr>
          <w:rFonts w:eastAsia="Calibri"/>
          <w:bCs/>
          <w:szCs w:val="22"/>
          <w:lang w:val="el-GR"/>
        </w:rPr>
      </w:pPr>
      <w:r>
        <w:rPr>
          <w:bCs/>
          <w:szCs w:val="22"/>
          <w:lang w:val="el-GR"/>
        </w:rPr>
        <w:t>Ηπαρούσαισχύειμέχρικαιτην</w:t>
      </w:r>
      <w:r>
        <w:rPr>
          <w:rFonts w:eastAsia="Calibri"/>
          <w:bCs/>
          <w:szCs w:val="22"/>
          <w:lang w:val="el-GR"/>
        </w:rPr>
        <w:t xml:space="preserve"> …………………………………………………</w:t>
      </w:r>
      <w:r>
        <w:rPr>
          <w:bCs/>
          <w:szCs w:val="22"/>
          <w:lang w:val="el-GR"/>
        </w:rPr>
        <w:t>..</w:t>
      </w:r>
      <w:r>
        <w:rPr>
          <w:rStyle w:val="WW-2"/>
          <w:rFonts w:eastAsia="Calibri"/>
          <w:bCs/>
          <w:szCs w:val="22"/>
          <w:lang w:val="el-GR"/>
        </w:rPr>
        <w:footnoteReference w:id="9"/>
      </w:r>
      <w:r>
        <w:rPr>
          <w:rStyle w:val="WW-2"/>
          <w:rFonts w:eastAsia="Calibri"/>
          <w:bCs/>
          <w:szCs w:val="22"/>
          <w:lang w:val="el-GR"/>
        </w:rPr>
        <w:t xml:space="preserve">. </w:t>
      </w:r>
    </w:p>
    <w:p w:rsidR="00093854" w:rsidRDefault="00093854" w:rsidP="00093854">
      <w:pPr>
        <w:widowControl w:val="0"/>
        <w:spacing w:after="0" w:line="360" w:lineRule="auto"/>
        <w:rPr>
          <w:bCs/>
          <w:szCs w:val="22"/>
          <w:lang w:val="el-GR"/>
        </w:rPr>
      </w:pPr>
      <w:r>
        <w:rPr>
          <w:rFonts w:eastAsia="Calibri"/>
          <w:bCs/>
          <w:szCs w:val="22"/>
          <w:lang w:val="el-GR"/>
        </w:rPr>
        <w:t>ή</w:t>
      </w:r>
    </w:p>
    <w:p w:rsidR="00093854" w:rsidRDefault="00093854" w:rsidP="00093854">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3854" w:rsidRDefault="00093854" w:rsidP="00093854">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093854" w:rsidRPr="00BC3CA9" w:rsidRDefault="00093854" w:rsidP="00093854">
      <w:pPr>
        <w:widowControl w:val="0"/>
        <w:tabs>
          <w:tab w:val="left" w:pos="54"/>
          <w:tab w:val="left" w:pos="193"/>
        </w:tabs>
        <w:spacing w:after="0" w:line="360" w:lineRule="auto"/>
        <w:rPr>
          <w:szCs w:val="22"/>
          <w:lang w:val="el-GR"/>
        </w:rPr>
      </w:pPr>
      <w:r>
        <w:rPr>
          <w:bCs/>
          <w:szCs w:val="22"/>
          <w:lang w:val="el-GR"/>
        </w:rPr>
        <w:t>Αποδεχόμαστενα</w:t>
      </w:r>
      <w:r>
        <w:rPr>
          <w:rFonts w:eastAsia="Calibri"/>
          <w:bCs/>
          <w:szCs w:val="22"/>
          <w:lang w:val="el-GR"/>
        </w:rPr>
        <w:t xml:space="preserve"> παρατείνομε </w:t>
      </w:r>
      <w:r>
        <w:rPr>
          <w:bCs/>
          <w:szCs w:val="22"/>
          <w:lang w:val="el-GR"/>
        </w:rPr>
        <w:t xml:space="preserve">τηνισχύτηςεγγύησηςύστερααπόέγγραφο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μετηνπροϋπόθεσηότιτοσχετικόαίτημάσαςθαμαςυποβληθείπριναπότηνημερομηνίαλήξηςτης</w:t>
      </w:r>
      <w:r>
        <w:rPr>
          <w:rStyle w:val="a4"/>
          <w:rFonts w:eastAsia="MS Mincho"/>
          <w:bCs/>
          <w:szCs w:val="22"/>
          <w:lang w:val="el-GR"/>
        </w:rPr>
        <w:footnoteReference w:id="10"/>
      </w:r>
      <w:r>
        <w:rPr>
          <w:bCs/>
          <w:szCs w:val="22"/>
          <w:lang w:val="el-GR"/>
        </w:rPr>
        <w:t>.</w:t>
      </w:r>
    </w:p>
    <w:p w:rsidR="00093854" w:rsidRPr="00BC3CA9" w:rsidRDefault="00093854" w:rsidP="00093854">
      <w:pPr>
        <w:widowControl w:val="0"/>
        <w:tabs>
          <w:tab w:val="left" w:pos="54"/>
          <w:tab w:val="left" w:pos="193"/>
        </w:tabs>
        <w:spacing w:after="0" w:line="360" w:lineRule="auto"/>
        <w:rPr>
          <w:szCs w:val="22"/>
          <w:lang w:val="el-GR"/>
        </w:rPr>
      </w:pPr>
    </w:p>
    <w:p w:rsidR="00093854" w:rsidRDefault="00093854" w:rsidP="00093854">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id="11"/>
      </w:r>
      <w:r>
        <w:rPr>
          <w:bCs/>
          <w:szCs w:val="22"/>
          <w:lang w:val="el-GR"/>
        </w:rPr>
        <w:t>.</w:t>
      </w:r>
    </w:p>
    <w:p w:rsidR="00093854" w:rsidRDefault="00093854" w:rsidP="00093854">
      <w:pPr>
        <w:widowControl w:val="0"/>
        <w:tabs>
          <w:tab w:val="left" w:pos="54"/>
          <w:tab w:val="left" w:pos="193"/>
        </w:tabs>
        <w:spacing w:after="0" w:line="360" w:lineRule="auto"/>
        <w:rPr>
          <w:bCs/>
          <w:szCs w:val="22"/>
          <w:lang w:val="el-GR"/>
        </w:rPr>
      </w:pPr>
    </w:p>
    <w:p w:rsidR="00093854" w:rsidRDefault="00093854" w:rsidP="00093854">
      <w:pPr>
        <w:widowControl w:val="0"/>
        <w:spacing w:after="0" w:line="360" w:lineRule="auto"/>
        <w:ind w:left="4994" w:firstLine="454"/>
        <w:rPr>
          <w:b/>
          <w:bCs/>
          <w:szCs w:val="22"/>
          <w:lang w:val="el-GR"/>
        </w:rPr>
      </w:pPr>
      <w:r>
        <w:rPr>
          <w:bCs/>
          <w:szCs w:val="22"/>
          <w:lang w:val="el-GR"/>
        </w:rPr>
        <w:t>(Εξουσιοδοτημένη Υπογραφή)</w:t>
      </w:r>
    </w:p>
    <w:p w:rsidR="00093854" w:rsidRPr="00767B9F" w:rsidRDefault="00093854" w:rsidP="00093854">
      <w:pPr>
        <w:ind w:left="-360"/>
        <w:jc w:val="center"/>
        <w:rPr>
          <w:bCs/>
          <w:szCs w:val="22"/>
          <w:shd w:val="clear" w:color="auto" w:fill="FFFF00"/>
          <w:lang w:val="el-GR"/>
        </w:rPr>
      </w:pPr>
      <w:r w:rsidRPr="00767B9F">
        <w:rPr>
          <w:lang w:val="el-GR"/>
        </w:rPr>
        <w:br w:type="page"/>
      </w:r>
      <w:r>
        <w:rPr>
          <w:b/>
          <w:szCs w:val="22"/>
          <w:lang w:val="el-GR"/>
        </w:rPr>
        <w:lastRenderedPageBreak/>
        <w:t>ΥΠΟΔΕΙΓΜΑ ΕΓΓΥΗΤΙΚΗΣ ΕΠΙΣΤΟΛΗΣ ΚΑΛΗΣ ΕΚΤΕΛΕΣΗΣ</w:t>
      </w:r>
    </w:p>
    <w:p w:rsidR="00093854" w:rsidRDefault="00093854" w:rsidP="00093854">
      <w:pPr>
        <w:spacing w:line="360" w:lineRule="auto"/>
        <w:jc w:val="center"/>
        <w:rPr>
          <w:bCs/>
          <w:szCs w:val="22"/>
          <w:shd w:val="clear" w:color="auto" w:fill="FFFF00"/>
          <w:lang w:val="el-GR"/>
        </w:rPr>
      </w:pPr>
    </w:p>
    <w:p w:rsidR="00093854" w:rsidRDefault="00093854" w:rsidP="00093854">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p>
    <w:p w:rsidR="00093854" w:rsidRDefault="00093854" w:rsidP="00093854">
      <w:pPr>
        <w:widowControl w:val="0"/>
        <w:spacing w:after="0" w:line="360" w:lineRule="auto"/>
        <w:rPr>
          <w:bCs/>
          <w:szCs w:val="22"/>
          <w:lang w:val="el-GR"/>
        </w:rPr>
      </w:pPr>
      <w:r>
        <w:rPr>
          <w:bCs/>
          <w:szCs w:val="22"/>
          <w:lang w:val="el-GR"/>
        </w:rPr>
        <w:t>Ημερομηνία έκδοσης    ……………………………..</w:t>
      </w:r>
    </w:p>
    <w:p w:rsidR="00093854" w:rsidRDefault="00093854" w:rsidP="00093854">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customMarkFollows="1" w:id="12"/>
        <w:t>1</w:t>
      </w:r>
      <w:r>
        <w:rPr>
          <w:bCs/>
          <w:szCs w:val="22"/>
          <w:lang w:val="el-GR"/>
        </w:rPr>
        <w:t>).................................</w:t>
      </w:r>
    </w:p>
    <w:p w:rsidR="00093854" w:rsidRDefault="00093854" w:rsidP="00093854">
      <w:pPr>
        <w:widowControl w:val="0"/>
        <w:spacing w:after="0" w:line="360" w:lineRule="auto"/>
        <w:rPr>
          <w:bCs/>
          <w:szCs w:val="22"/>
          <w:lang w:val="el-GR"/>
        </w:rPr>
      </w:pPr>
      <w:r>
        <w:rPr>
          <w:bCs/>
          <w:szCs w:val="22"/>
          <w:lang w:val="el-GR"/>
        </w:rPr>
        <w:t>(Διεύθυνση Αναθέτουσας Αρχής/Αναθέτοντος Φορέα)</w:t>
      </w:r>
      <w:r>
        <w:rPr>
          <w:rStyle w:val="a4"/>
          <w:rFonts w:eastAsia="MS Mincho"/>
          <w:bCs/>
          <w:szCs w:val="22"/>
          <w:lang w:val="el-GR"/>
        </w:rPr>
        <w:footnoteReference w:customMarkFollows="1" w:id="13"/>
        <w:t>2</w:t>
      </w:r>
      <w:r>
        <w:rPr>
          <w:bCs/>
          <w:color w:val="00000A"/>
          <w:szCs w:val="22"/>
          <w:lang w:val="el-GR" w:eastAsia="en-US"/>
        </w:rPr>
        <w:t>................................</w:t>
      </w:r>
    </w:p>
    <w:p w:rsidR="00093854" w:rsidRDefault="00093854" w:rsidP="00093854">
      <w:pPr>
        <w:spacing w:after="0"/>
        <w:rPr>
          <w:bCs/>
          <w:szCs w:val="22"/>
          <w:lang w:val="el-GR"/>
        </w:rPr>
      </w:pPr>
    </w:p>
    <w:p w:rsidR="00093854" w:rsidRDefault="00093854" w:rsidP="00093854">
      <w:pPr>
        <w:spacing w:after="0"/>
        <w:rPr>
          <w:bCs/>
          <w:szCs w:val="22"/>
          <w:lang w:val="el-GR"/>
        </w:rPr>
      </w:pPr>
      <w:r>
        <w:rPr>
          <w:bCs/>
          <w:szCs w:val="22"/>
          <w:lang w:val="el-GR"/>
        </w:rPr>
        <w:t>Εγγύηση μας υπ’ αριθμ. ……………….. ποσού ………………….……. ευρώ</w:t>
      </w:r>
      <w:r>
        <w:rPr>
          <w:rStyle w:val="a4"/>
          <w:rFonts w:eastAsia="MS Mincho"/>
          <w:bCs/>
          <w:szCs w:val="22"/>
          <w:lang w:val="el-GR"/>
        </w:rPr>
        <w:footnoteReference w:customMarkFollows="1" w:id="14"/>
        <w:t>3</w:t>
      </w:r>
      <w:r>
        <w:rPr>
          <w:bCs/>
          <w:szCs w:val="22"/>
          <w:lang w:val="el-GR"/>
        </w:rPr>
        <w:t>.</w:t>
      </w:r>
    </w:p>
    <w:p w:rsidR="00093854" w:rsidRDefault="00093854" w:rsidP="00093854">
      <w:pPr>
        <w:widowControl w:val="0"/>
        <w:spacing w:after="0" w:line="360" w:lineRule="auto"/>
        <w:rPr>
          <w:bCs/>
          <w:szCs w:val="22"/>
          <w:lang w:val="el-GR"/>
        </w:rPr>
      </w:pPr>
    </w:p>
    <w:p w:rsidR="00093854" w:rsidRDefault="00093854" w:rsidP="00093854">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4"/>
          <w:rFonts w:eastAsia="MS Mincho"/>
          <w:bCs/>
          <w:szCs w:val="22"/>
          <w:lang w:val="el-GR"/>
        </w:rPr>
        <w:footnoteReference w:customMarkFollows="1" w:id="15"/>
        <w:t>4</w:t>
      </w:r>
    </w:p>
    <w:p w:rsidR="00093854" w:rsidRPr="00BC3CA9" w:rsidRDefault="00093854" w:rsidP="00093854">
      <w:pPr>
        <w:widowControl w:val="0"/>
        <w:spacing w:after="0" w:line="360" w:lineRule="auto"/>
        <w:rPr>
          <w:bCs/>
          <w:szCs w:val="22"/>
          <w:lang w:val="el-GR"/>
        </w:rPr>
      </w:pPr>
      <w:r>
        <w:rPr>
          <w:bCs/>
          <w:szCs w:val="22"/>
          <w:lang w:val="el-GR"/>
        </w:rPr>
        <w:t xml:space="preserve">υπέρ του: </w:t>
      </w:r>
    </w:p>
    <w:p w:rsidR="00093854" w:rsidRPr="00BC3CA9" w:rsidRDefault="00093854" w:rsidP="00093854">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093854" w:rsidRPr="00BC3CA9" w:rsidRDefault="00093854" w:rsidP="00093854">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093854" w:rsidRDefault="00093854" w:rsidP="00093854">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093854" w:rsidRDefault="00093854" w:rsidP="00093854">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093854" w:rsidRDefault="00093854" w:rsidP="00093854">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093854" w:rsidRDefault="00093854" w:rsidP="00093854">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093854" w:rsidRDefault="00093854" w:rsidP="00093854">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3854" w:rsidRDefault="00093854" w:rsidP="00093854">
      <w:pPr>
        <w:widowControl w:val="0"/>
        <w:spacing w:after="0" w:line="360" w:lineRule="auto"/>
        <w:rPr>
          <w:bCs/>
          <w:szCs w:val="22"/>
          <w:lang w:val="el-GR"/>
        </w:rPr>
      </w:pPr>
      <w:r>
        <w:rPr>
          <w:bCs/>
          <w:szCs w:val="22"/>
          <w:lang w:val="el-GR"/>
        </w:rPr>
        <w:t>για την καλή εκτέλεση του/ων τμήματος/των ..</w:t>
      </w:r>
      <w:r>
        <w:rPr>
          <w:rStyle w:val="a4"/>
          <w:rFonts w:eastAsia="MS Mincho"/>
          <w:bCs/>
          <w:szCs w:val="22"/>
          <w:lang w:val="el-GR"/>
        </w:rPr>
        <w:footnoteReference w:customMarkFollows="1" w:id="16"/>
        <w:t>5</w:t>
      </w:r>
      <w:r>
        <w:rPr>
          <w:bCs/>
          <w:szCs w:val="22"/>
          <w:lang w:val="el-GR"/>
        </w:rPr>
        <w:t>/ της υπαριθ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sidRPr="00BC3CA9">
        <w:rPr>
          <w:rStyle w:val="a4"/>
          <w:rFonts w:eastAsia="MS Mincho"/>
          <w:szCs w:val="22"/>
          <w:lang w:val="el-GR"/>
        </w:rPr>
        <w:footnoteReference w:customMarkFollows="1" w:id="17"/>
        <w:t xml:space="preserve">6 </w:t>
      </w:r>
      <w:r>
        <w:rPr>
          <w:bCs/>
          <w:szCs w:val="22"/>
          <w:lang w:val="el-GR"/>
        </w:rPr>
        <w:t>........................... της/του (Αναθέτουσας Αρχής/Αναθέτοντος φορέα).</w:t>
      </w:r>
    </w:p>
    <w:p w:rsidR="00093854" w:rsidRDefault="00093854" w:rsidP="00093854">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w:t>
      </w:r>
      <w:r>
        <w:rPr>
          <w:bCs/>
          <w:szCs w:val="22"/>
          <w:lang w:val="el-GR"/>
        </w:rPr>
        <w:lastRenderedPageBreak/>
        <w:t>μας αντίρρηση, αμφισβήτηση ή ένσταση και χωρίς να ερευνηθεί το βάσιμο ή μη της απαίτησης σας μέσα σε ....</w:t>
      </w:r>
      <w:r w:rsidRPr="00BC3CA9">
        <w:rPr>
          <w:bCs/>
          <w:szCs w:val="22"/>
          <w:lang w:val="el-GR"/>
        </w:rPr>
        <w:t xml:space="preserve">….    </w:t>
      </w:r>
      <w:r>
        <w:rPr>
          <w:bCs/>
          <w:szCs w:val="22"/>
          <w:lang w:val="el-GR"/>
        </w:rPr>
        <w:t>ημέρες</w:t>
      </w:r>
      <w:r>
        <w:rPr>
          <w:rStyle w:val="a4"/>
          <w:rFonts w:eastAsia="MS Mincho"/>
          <w:bCs/>
          <w:szCs w:val="22"/>
          <w:lang w:val="el-GR"/>
        </w:rPr>
        <w:footnoteReference w:customMarkFollows="1" w:id="18"/>
        <w:t xml:space="preserve">7 </w:t>
      </w:r>
      <w:r>
        <w:rPr>
          <w:bCs/>
          <w:szCs w:val="22"/>
          <w:lang w:val="el-GR"/>
        </w:rPr>
        <w:t>από την απλή έγγραφη ειδοποίησή σας.</w:t>
      </w:r>
    </w:p>
    <w:p w:rsidR="00093854" w:rsidRDefault="00093854" w:rsidP="00093854">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4"/>
          <w:rFonts w:eastAsia="MS Mincho"/>
          <w:bCs/>
          <w:szCs w:val="22"/>
          <w:lang w:val="el-GR"/>
        </w:rPr>
        <w:footnoteReference w:customMarkFollows="1" w:id="19"/>
        <w:t>8</w:t>
      </w:r>
      <w:r>
        <w:rPr>
          <w:bCs/>
          <w:szCs w:val="22"/>
          <w:lang w:val="el-GR"/>
        </w:rPr>
        <w:t>)</w:t>
      </w:r>
    </w:p>
    <w:p w:rsidR="00093854" w:rsidRDefault="00093854" w:rsidP="00093854">
      <w:pPr>
        <w:widowControl w:val="0"/>
        <w:spacing w:after="0" w:line="360" w:lineRule="auto"/>
        <w:rPr>
          <w:bCs/>
          <w:szCs w:val="22"/>
          <w:lang w:val="el-GR"/>
        </w:rPr>
      </w:pPr>
      <w:r>
        <w:rPr>
          <w:bCs/>
          <w:szCs w:val="22"/>
          <w:lang w:val="el-GR"/>
        </w:rPr>
        <w:t xml:space="preserve">ή </w:t>
      </w:r>
    </w:p>
    <w:p w:rsidR="00093854" w:rsidRDefault="00093854" w:rsidP="00093854">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3854" w:rsidRDefault="00093854" w:rsidP="00093854">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093854" w:rsidRDefault="00093854" w:rsidP="00093854">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customMarkFollows="1" w:id="20"/>
        <w:t>9</w:t>
      </w:r>
      <w:r>
        <w:rPr>
          <w:bCs/>
          <w:szCs w:val="22"/>
          <w:lang w:val="el-GR"/>
        </w:rPr>
        <w:t>.</w:t>
      </w:r>
    </w:p>
    <w:p w:rsidR="00093854" w:rsidRDefault="00093854" w:rsidP="00093854">
      <w:pPr>
        <w:widowControl w:val="0"/>
        <w:spacing w:after="0" w:line="360" w:lineRule="auto"/>
        <w:rPr>
          <w:bCs/>
          <w:i/>
          <w:iCs/>
          <w:szCs w:val="22"/>
          <w:lang w:val="el-GR"/>
        </w:rPr>
      </w:pPr>
    </w:p>
    <w:p w:rsidR="00093854" w:rsidRDefault="00093854" w:rsidP="00093854">
      <w:pPr>
        <w:widowControl w:val="0"/>
        <w:spacing w:after="0" w:line="360" w:lineRule="auto"/>
        <w:ind w:left="2880" w:firstLine="720"/>
        <w:rPr>
          <w:b/>
          <w:bCs/>
          <w:szCs w:val="22"/>
          <w:lang w:val="el-GR"/>
        </w:rPr>
      </w:pPr>
      <w:r>
        <w:rPr>
          <w:bCs/>
          <w:szCs w:val="22"/>
          <w:lang w:val="el-GR"/>
        </w:rPr>
        <w:t>(Εξουσιοδοτημένη Υπογραφή)</w:t>
      </w:r>
    </w:p>
    <w:p w:rsidR="00093854" w:rsidRDefault="00093854" w:rsidP="00093854">
      <w:pPr>
        <w:rPr>
          <w:lang w:val="el-GR"/>
        </w:rPr>
      </w:pPr>
    </w:p>
    <w:p w:rsidR="00093854" w:rsidRDefault="00093854" w:rsidP="00093854">
      <w:pPr>
        <w:suppressAutoHyphens w:val="0"/>
        <w:spacing w:after="0"/>
        <w:jc w:val="left"/>
        <w:rPr>
          <w:rFonts w:ascii="Arial" w:hAnsi="Arial" w:cs="Arial"/>
          <w:b/>
          <w:color w:val="002060"/>
          <w:sz w:val="24"/>
          <w:szCs w:val="22"/>
          <w:lang w:val="el-GR"/>
        </w:rPr>
      </w:pPr>
      <w:r>
        <w:rPr>
          <w:lang w:val="el-GR"/>
        </w:rPr>
        <w:br w:type="page"/>
      </w:r>
    </w:p>
    <w:p w:rsidR="00093854" w:rsidRDefault="00093854" w:rsidP="00093854">
      <w:pPr>
        <w:pStyle w:val="2"/>
        <w:tabs>
          <w:tab w:val="clear" w:pos="567"/>
          <w:tab w:val="left" w:pos="0"/>
        </w:tabs>
        <w:spacing w:before="57" w:after="57"/>
        <w:ind w:left="0" w:firstLine="0"/>
        <w:rPr>
          <w:lang w:val="el-GR"/>
        </w:rPr>
        <w:sectPr w:rsidR="00093854">
          <w:pgSz w:w="11906" w:h="16838"/>
          <w:pgMar w:top="1134" w:right="1134" w:bottom="1134" w:left="1134" w:header="720" w:footer="709" w:gutter="0"/>
          <w:cols w:space="720"/>
          <w:docGrid w:linePitch="600" w:charSpace="36864"/>
        </w:sectPr>
      </w:pPr>
    </w:p>
    <w:p w:rsidR="00093854" w:rsidRPr="00DF2388" w:rsidRDefault="00093854" w:rsidP="00093854">
      <w:pPr>
        <w:pStyle w:val="2"/>
        <w:tabs>
          <w:tab w:val="clear" w:pos="567"/>
          <w:tab w:val="left" w:pos="0"/>
        </w:tabs>
        <w:spacing w:before="57" w:after="57"/>
        <w:ind w:left="0" w:firstLine="0"/>
        <w:rPr>
          <w:i/>
          <w:color w:val="538135"/>
          <w:lang w:val="el-GR"/>
        </w:rPr>
      </w:pPr>
      <w:bookmarkStart w:id="17" w:name="_Toc176512536"/>
      <w:r w:rsidRPr="00D80504">
        <w:rPr>
          <w:lang w:val="el-GR"/>
        </w:rPr>
        <w:lastRenderedPageBreak/>
        <w:t>ΠΑΡΑΡΤΗΜΑ VI – Πίνακας αντιστοίχισης λόγων αποκλεισμού-κριτηρίων ποιοτικής επιλογής και αποδεικτικών μέσων</w:t>
      </w:r>
      <w:bookmarkEnd w:id="17"/>
      <w:r w:rsidRPr="001C3E1B">
        <w:rPr>
          <w:lang w:val="el-GR"/>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87"/>
        <w:gridCol w:w="7796"/>
      </w:tblGrid>
      <w:tr w:rsidR="00093854" w:rsidRPr="001957FD" w:rsidTr="00EB04F7">
        <w:trPr>
          <w:tblHeader/>
          <w:jc w:val="center"/>
        </w:trPr>
        <w:tc>
          <w:tcPr>
            <w:tcW w:w="14312" w:type="dxa"/>
            <w:gridSpan w:val="3"/>
            <w:shd w:val="clear" w:color="auto" w:fill="AEAAAA"/>
          </w:tcPr>
          <w:p w:rsidR="00093854" w:rsidRPr="001957FD" w:rsidRDefault="00093854" w:rsidP="00EB04F7">
            <w:pPr>
              <w:spacing w:after="0"/>
              <w:jc w:val="center"/>
              <w:rPr>
                <w:lang w:val="el-GR"/>
              </w:rPr>
            </w:pPr>
            <w:r w:rsidRPr="001957FD">
              <w:rPr>
                <w:lang w:val="el-GR"/>
              </w:rPr>
              <w:t>Αποδεικτικά μέσα</w:t>
            </w:r>
            <w:r>
              <w:rPr>
                <w:lang w:val="el-GR"/>
              </w:rPr>
              <w:t xml:space="preserve">-Προμήθειες </w:t>
            </w:r>
            <w:r w:rsidRPr="001957FD">
              <w:rPr>
                <w:lang w:val="el-GR"/>
              </w:rPr>
              <w:t>(2.2.9.2)</w:t>
            </w:r>
          </w:p>
        </w:tc>
      </w:tr>
      <w:tr w:rsidR="00093854" w:rsidRPr="001957FD" w:rsidTr="00EB04F7">
        <w:trPr>
          <w:tblHeader/>
          <w:jc w:val="center"/>
        </w:trPr>
        <w:tc>
          <w:tcPr>
            <w:tcW w:w="1129" w:type="dxa"/>
            <w:shd w:val="clear" w:color="auto" w:fill="AEAAAA"/>
          </w:tcPr>
          <w:p w:rsidR="00093854" w:rsidRPr="001957FD" w:rsidRDefault="00093854" w:rsidP="00EB04F7">
            <w:pPr>
              <w:spacing w:after="0"/>
              <w:rPr>
                <w:lang w:val="el-GR"/>
              </w:rPr>
            </w:pPr>
            <w:r w:rsidRPr="001957FD">
              <w:rPr>
                <w:lang w:val="el-GR"/>
              </w:rPr>
              <w:t>α/α</w:t>
            </w:r>
          </w:p>
        </w:tc>
        <w:tc>
          <w:tcPr>
            <w:tcW w:w="5387" w:type="dxa"/>
            <w:shd w:val="clear" w:color="auto" w:fill="AEAAAA"/>
          </w:tcPr>
          <w:p w:rsidR="00093854" w:rsidRPr="001957FD" w:rsidRDefault="00093854" w:rsidP="00EB04F7">
            <w:pPr>
              <w:spacing w:after="0"/>
              <w:rPr>
                <w:lang w:val="el-GR"/>
              </w:rPr>
            </w:pPr>
            <w:r w:rsidRPr="001957FD">
              <w:rPr>
                <w:lang w:val="el-GR"/>
              </w:rPr>
              <w:t>Λόγος αποκλεισμού-Κριτήριο ποιοτικής επιλογής</w:t>
            </w:r>
          </w:p>
        </w:tc>
        <w:tc>
          <w:tcPr>
            <w:tcW w:w="7796" w:type="dxa"/>
            <w:shd w:val="clear" w:color="auto" w:fill="AEAAAA"/>
          </w:tcPr>
          <w:p w:rsidR="00093854" w:rsidRPr="001957FD" w:rsidRDefault="00093854" w:rsidP="00EB04F7">
            <w:pPr>
              <w:spacing w:after="0"/>
              <w:rPr>
                <w:lang w:val="el-GR"/>
              </w:rPr>
            </w:pPr>
            <w:r w:rsidRPr="001957FD">
              <w:rPr>
                <w:lang w:val="el-GR"/>
              </w:rPr>
              <w:t>Δικαιολογητικό</w:t>
            </w:r>
          </w:p>
        </w:tc>
      </w:tr>
      <w:tr w:rsidR="00093854" w:rsidRPr="00961FFC" w:rsidTr="00EB04F7">
        <w:trPr>
          <w:jc w:val="center"/>
        </w:trPr>
        <w:tc>
          <w:tcPr>
            <w:tcW w:w="1129" w:type="dxa"/>
            <w:shd w:val="clear" w:color="auto" w:fill="auto"/>
          </w:tcPr>
          <w:p w:rsidR="00093854" w:rsidRPr="001957FD" w:rsidRDefault="00093854" w:rsidP="00EB04F7">
            <w:pPr>
              <w:spacing w:after="0"/>
              <w:rPr>
                <w:lang w:val="el-GR"/>
              </w:rPr>
            </w:pPr>
            <w:r w:rsidRPr="001957FD">
              <w:rPr>
                <w:lang w:val="el-GR"/>
              </w:rPr>
              <w:t>2.2.3.1</w:t>
            </w:r>
          </w:p>
        </w:tc>
        <w:tc>
          <w:tcPr>
            <w:tcW w:w="5387" w:type="dxa"/>
            <w:shd w:val="clear" w:color="auto" w:fill="auto"/>
          </w:tcPr>
          <w:p w:rsidR="00093854" w:rsidRPr="001957FD" w:rsidRDefault="00093854" w:rsidP="00EB04F7">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rsidR="00093854" w:rsidRPr="001957FD" w:rsidRDefault="00093854" w:rsidP="00EB04F7">
            <w:pPr>
              <w:spacing w:after="0"/>
              <w:rPr>
                <w:lang w:val="el-GR"/>
              </w:rPr>
            </w:pPr>
            <w:r w:rsidRPr="001957FD">
              <w:rPr>
                <w:lang w:val="el-GR"/>
              </w:rPr>
              <w:t>Συμμετοχή σε εγκληματική οργάνωση</w:t>
            </w:r>
          </w:p>
          <w:p w:rsidR="00093854" w:rsidRPr="001957FD" w:rsidRDefault="00093854" w:rsidP="00EB04F7">
            <w:pPr>
              <w:spacing w:after="0"/>
              <w:rPr>
                <w:lang w:val="el-GR"/>
              </w:rPr>
            </w:pPr>
            <w:r w:rsidRPr="001957FD">
              <w:rPr>
                <w:lang w:val="el-GR"/>
              </w:rPr>
              <w:t>Ενεργητική δωροδοκία κατά το ελληνικό δίκαιο και το δίκαιο του οικονομικού φορέα</w:t>
            </w:r>
          </w:p>
          <w:p w:rsidR="00093854" w:rsidRPr="001957FD" w:rsidRDefault="00093854" w:rsidP="00EB04F7">
            <w:pPr>
              <w:spacing w:after="0"/>
              <w:rPr>
                <w:lang w:val="el-GR"/>
              </w:rPr>
            </w:pPr>
            <w:r w:rsidRPr="001957FD">
              <w:rPr>
                <w:lang w:val="el-GR"/>
              </w:rPr>
              <w:t>Απάτη εις βάρος των οικονομικών συμφερόντων</w:t>
            </w:r>
          </w:p>
          <w:p w:rsidR="00093854" w:rsidRPr="001957FD" w:rsidRDefault="00093854" w:rsidP="00EB04F7">
            <w:pPr>
              <w:spacing w:after="0"/>
              <w:rPr>
                <w:lang w:val="el-GR"/>
              </w:rPr>
            </w:pPr>
            <w:r w:rsidRPr="001957FD">
              <w:rPr>
                <w:lang w:val="el-GR"/>
              </w:rPr>
              <w:t>της Ένωσης</w:t>
            </w:r>
          </w:p>
          <w:p w:rsidR="00093854" w:rsidRPr="001957FD" w:rsidRDefault="00093854" w:rsidP="00EB04F7">
            <w:pPr>
              <w:spacing w:after="0"/>
              <w:rPr>
                <w:lang w:val="el-GR"/>
              </w:rPr>
            </w:pPr>
            <w:r w:rsidRPr="001957FD">
              <w:rPr>
                <w:lang w:val="el-GR"/>
              </w:rPr>
              <w:t>Τρομοκρατικά εγκλήματα ή εγκλήματα συνδεόμενα με τρομοκρατικές δραστηριότητες</w:t>
            </w:r>
          </w:p>
          <w:p w:rsidR="00093854" w:rsidRPr="001957FD" w:rsidRDefault="00093854" w:rsidP="00EB04F7">
            <w:pPr>
              <w:spacing w:after="0"/>
              <w:rPr>
                <w:lang w:val="el-GR"/>
              </w:rPr>
            </w:pPr>
            <w:r w:rsidRPr="001957FD">
              <w:rPr>
                <w:lang w:val="el-GR"/>
              </w:rPr>
              <w:t>Νομιμοποίηση εσόδων από παράνομες δραστηριότητες ή χρηματοδότηση της τρομοκρατίας</w:t>
            </w:r>
          </w:p>
          <w:p w:rsidR="00093854" w:rsidRPr="001957FD" w:rsidRDefault="00093854" w:rsidP="00EB04F7">
            <w:pPr>
              <w:spacing w:after="0"/>
              <w:rPr>
                <w:lang w:val="el-GR"/>
              </w:rPr>
            </w:pPr>
            <w:r w:rsidRPr="001957FD">
              <w:rPr>
                <w:lang w:val="el-GR"/>
              </w:rPr>
              <w:t>Παιδική εργασία και άλλες μορφές εμπορίας ανθρώπων</w:t>
            </w:r>
          </w:p>
        </w:tc>
        <w:tc>
          <w:tcPr>
            <w:tcW w:w="7796" w:type="dxa"/>
            <w:shd w:val="clear" w:color="auto" w:fill="auto"/>
          </w:tcPr>
          <w:p w:rsidR="00093854" w:rsidRPr="001957FD" w:rsidRDefault="00093854" w:rsidP="00EB04F7">
            <w:pPr>
              <w:spacing w:after="0"/>
              <w:rPr>
                <w:lang w:val="el-GR"/>
              </w:rPr>
            </w:pPr>
            <w:r w:rsidRPr="001957FD">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093854" w:rsidRPr="00E61D2A" w:rsidRDefault="00093854" w:rsidP="00EB04F7">
            <w:pPr>
              <w:spacing w:after="0"/>
              <w:rPr>
                <w:color w:val="0070C0"/>
                <w:lang w:val="el-GR"/>
              </w:rPr>
            </w:pPr>
            <w:r w:rsidRPr="001957FD">
              <w:rPr>
                <w:lang w:val="el-GR"/>
              </w:rPr>
              <w:t>Αν το κ</w:t>
            </w:r>
            <w:r>
              <w:rPr>
                <w:lang w:val="el-GR"/>
              </w:rPr>
              <w:t>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093854" w:rsidRPr="001957FD" w:rsidRDefault="00093854" w:rsidP="00EB04F7">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tc>
      </w:tr>
      <w:tr w:rsidR="00093854" w:rsidRPr="00961FFC" w:rsidTr="00EB04F7">
        <w:trPr>
          <w:jc w:val="center"/>
        </w:trPr>
        <w:tc>
          <w:tcPr>
            <w:tcW w:w="1129" w:type="dxa"/>
            <w:vMerge w:val="restart"/>
            <w:shd w:val="clear" w:color="auto" w:fill="auto"/>
          </w:tcPr>
          <w:p w:rsidR="00093854" w:rsidRPr="001957FD" w:rsidRDefault="00093854" w:rsidP="00EB04F7">
            <w:pPr>
              <w:spacing w:after="0"/>
              <w:rPr>
                <w:lang w:val="el-GR"/>
              </w:rPr>
            </w:pPr>
            <w:r w:rsidRPr="001957FD">
              <w:rPr>
                <w:lang w:val="el-GR"/>
              </w:rPr>
              <w:t>2.2.3.2</w:t>
            </w:r>
          </w:p>
        </w:tc>
        <w:tc>
          <w:tcPr>
            <w:tcW w:w="5387" w:type="dxa"/>
            <w:shd w:val="clear" w:color="auto" w:fill="auto"/>
          </w:tcPr>
          <w:p w:rsidR="00093854" w:rsidRPr="001957FD" w:rsidRDefault="00093854" w:rsidP="00EB04F7">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7796" w:type="dxa"/>
            <w:shd w:val="clear" w:color="auto" w:fill="auto"/>
          </w:tcPr>
          <w:p w:rsidR="00093854" w:rsidRPr="001957FD" w:rsidRDefault="00093854" w:rsidP="00EB04F7">
            <w:pPr>
              <w:spacing w:after="0"/>
              <w:rPr>
                <w:lang w:val="el-GR"/>
              </w:rPr>
            </w:pPr>
            <w:r w:rsidRPr="001957FD">
              <w:rPr>
                <w:lang w:val="el-GR"/>
              </w:rPr>
              <w:t>Α) Πιστοποιητικό που εκδίδεται από την αρμόδια αρχή του οικείου</w:t>
            </w:r>
          </w:p>
          <w:p w:rsidR="00093854" w:rsidRPr="00E61D2A" w:rsidRDefault="00093854" w:rsidP="00EB04F7">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Pr>
                <w:lang w:val="el-GR"/>
              </w:rPr>
              <w:t xml:space="preserve"> </w:t>
            </w:r>
            <w:r w:rsidRPr="00E61D2A">
              <w:rPr>
                <w:color w:val="0070C0"/>
                <w:lang w:val="el-GR"/>
              </w:rPr>
              <w:t xml:space="preserve">(μόνο εάν δεν καθίσταται διαθέσιμη </w:t>
            </w:r>
          </w:p>
          <w:p w:rsidR="00093854" w:rsidRPr="001957FD" w:rsidRDefault="00093854" w:rsidP="00EB04F7">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093854" w:rsidRPr="001957FD" w:rsidRDefault="00093854" w:rsidP="00EB04F7">
            <w:pPr>
              <w:spacing w:after="0"/>
              <w:rPr>
                <w:lang w:val="el-GR"/>
              </w:rPr>
            </w:pPr>
          </w:p>
          <w:p w:rsidR="00093854" w:rsidRPr="001957FD" w:rsidRDefault="00093854" w:rsidP="00EB04F7">
            <w:pPr>
              <w:spacing w:after="0"/>
              <w:rPr>
                <w:lang w:val="el-GR"/>
              </w:rPr>
            </w:pPr>
            <w:r w:rsidRPr="001957FD">
              <w:rPr>
                <w:lang w:val="el-GR"/>
              </w:rPr>
              <w:t xml:space="preserve">Για τους ημεδαπούς οικονομικούς φορείς: </w:t>
            </w:r>
          </w:p>
          <w:p w:rsidR="00093854" w:rsidRPr="001957FD" w:rsidRDefault="00093854" w:rsidP="00EB04F7">
            <w:pPr>
              <w:spacing w:after="0"/>
              <w:rPr>
                <w:lang w:val="el-GR"/>
              </w:rPr>
            </w:pPr>
            <w:r w:rsidRPr="001957FD">
              <w:rPr>
                <w:lang w:val="el-GR"/>
              </w:rPr>
              <w:t xml:space="preserve">Φορολογική Ενημερότητα, άλλως, στην περίπτωση οφειλής, βεβαίωση οφειλής που εκδίδεται από την Α.Α.Δ.Ε., που να είναι </w:t>
            </w:r>
            <w:r>
              <w:rPr>
                <w:lang w:val="el-GR"/>
              </w:rPr>
              <w:t xml:space="preserve"> 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w:t>
            </w:r>
          </w:p>
          <w:p w:rsidR="00093854" w:rsidRPr="001957FD" w:rsidRDefault="00093854" w:rsidP="00EB04F7">
            <w:pPr>
              <w:spacing w:after="0"/>
              <w:rPr>
                <w:lang w:val="el-GR"/>
              </w:rPr>
            </w:pPr>
          </w:p>
        </w:tc>
      </w:tr>
      <w:tr w:rsidR="00093854" w:rsidRPr="00961FFC" w:rsidTr="00EB04F7">
        <w:trPr>
          <w:jc w:val="center"/>
        </w:trPr>
        <w:tc>
          <w:tcPr>
            <w:tcW w:w="1129" w:type="dxa"/>
            <w:vMerge/>
            <w:shd w:val="clear" w:color="auto" w:fill="auto"/>
          </w:tcPr>
          <w:p w:rsidR="00093854" w:rsidRPr="001957FD" w:rsidRDefault="00093854" w:rsidP="00EB04F7">
            <w:pPr>
              <w:spacing w:after="0"/>
              <w:rPr>
                <w:lang w:val="el-GR"/>
              </w:rPr>
            </w:pPr>
          </w:p>
        </w:tc>
        <w:tc>
          <w:tcPr>
            <w:tcW w:w="5387" w:type="dxa"/>
            <w:shd w:val="clear" w:color="auto" w:fill="auto"/>
          </w:tcPr>
          <w:p w:rsidR="00093854" w:rsidRPr="001957FD" w:rsidRDefault="00093854" w:rsidP="00EB04F7">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w:t>
            </w:r>
            <w:r>
              <w:rPr>
                <w:lang w:val="el-GR"/>
              </w:rPr>
              <w:t>,</w:t>
            </w:r>
            <w:r w:rsidRPr="001957FD">
              <w:rPr>
                <w:lang w:val="el-GR"/>
              </w:rPr>
              <w:t xml:space="preserve"> όσο και στο κράτος μέλος της αναθέτουσας αρχής ή του αναθέτοντα φορέα, εάν είναι άλλο από τη χώρα εγκατάστασης;</w:t>
            </w:r>
          </w:p>
        </w:tc>
        <w:tc>
          <w:tcPr>
            <w:tcW w:w="7796" w:type="dxa"/>
            <w:shd w:val="clear" w:color="auto" w:fill="auto"/>
          </w:tcPr>
          <w:p w:rsidR="00093854" w:rsidRPr="001957FD" w:rsidRDefault="00093854" w:rsidP="00EB04F7">
            <w:pPr>
              <w:spacing w:after="0"/>
              <w:rPr>
                <w:lang w:val="el-GR"/>
              </w:rPr>
            </w:pPr>
            <w:r w:rsidRPr="001957FD">
              <w:rPr>
                <w:lang w:val="el-GR"/>
              </w:rPr>
              <w:t>Β) Πιστοποιητικό που εκδίδεται από την αρμόδια αρχή του οικείου</w:t>
            </w:r>
          </w:p>
          <w:p w:rsidR="00093854" w:rsidRPr="00E61D2A" w:rsidRDefault="00093854" w:rsidP="00EB04F7">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093854" w:rsidRDefault="00093854" w:rsidP="00EB04F7">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093854" w:rsidRPr="001957FD" w:rsidRDefault="00093854" w:rsidP="00EB04F7">
            <w:pPr>
              <w:spacing w:after="0"/>
              <w:rPr>
                <w:lang w:val="el-GR"/>
              </w:rPr>
            </w:pPr>
          </w:p>
          <w:p w:rsidR="00093854" w:rsidRPr="001957FD" w:rsidRDefault="00093854" w:rsidP="00EB04F7">
            <w:pPr>
              <w:spacing w:after="0"/>
              <w:rPr>
                <w:lang w:val="el-GR"/>
              </w:rPr>
            </w:pPr>
            <w:r w:rsidRPr="001957FD">
              <w:rPr>
                <w:lang w:val="el-GR"/>
              </w:rPr>
              <w:t>Για τους ημεδαπούς οικονομικούς φορείς: Ασφαλιστική Ενημερότητα</w:t>
            </w:r>
            <w:r>
              <w:rPr>
                <w:lang w:val="el-GR"/>
              </w:rPr>
              <w:t>,</w:t>
            </w:r>
            <w:r w:rsidRPr="001957FD">
              <w:rPr>
                <w:lang w:val="el-GR"/>
              </w:rPr>
              <w:t xml:space="preserve"> άλλως, στην περίπτωση οφειλής, βεβαίωση οφειλής που εκδίδεται από τον </w:t>
            </w:r>
            <w:r w:rsidRPr="001957FD">
              <w:t>e</w:t>
            </w:r>
            <w:r w:rsidRPr="001957FD">
              <w:rPr>
                <w:lang w:val="el-GR"/>
              </w:rPr>
              <w:t xml:space="preserve">-ΕΦΚΑ, που να είναι </w:t>
            </w:r>
            <w:r>
              <w:rPr>
                <w:lang w:val="el-GR"/>
              </w:rPr>
              <w:t xml:space="preserve">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093854" w:rsidRPr="00961FFC" w:rsidTr="00EB04F7">
        <w:trPr>
          <w:jc w:val="center"/>
        </w:trPr>
        <w:tc>
          <w:tcPr>
            <w:tcW w:w="1129" w:type="dxa"/>
            <w:vMerge/>
            <w:shd w:val="clear" w:color="auto" w:fill="auto"/>
          </w:tcPr>
          <w:p w:rsidR="00093854" w:rsidRPr="001957FD" w:rsidRDefault="00093854" w:rsidP="00EB04F7">
            <w:pPr>
              <w:spacing w:after="0"/>
              <w:rPr>
                <w:lang w:val="el-GR"/>
              </w:rPr>
            </w:pPr>
          </w:p>
        </w:tc>
        <w:tc>
          <w:tcPr>
            <w:tcW w:w="5387" w:type="dxa"/>
            <w:shd w:val="clear" w:color="auto" w:fill="auto"/>
          </w:tcPr>
          <w:p w:rsidR="00093854" w:rsidRPr="001957FD" w:rsidRDefault="00093854" w:rsidP="00EB04F7">
            <w:pPr>
              <w:spacing w:after="0"/>
              <w:rPr>
                <w:lang w:val="el-GR"/>
              </w:rPr>
            </w:pPr>
          </w:p>
        </w:tc>
        <w:tc>
          <w:tcPr>
            <w:tcW w:w="7796" w:type="dxa"/>
            <w:shd w:val="clear" w:color="auto" w:fill="auto"/>
          </w:tcPr>
          <w:p w:rsidR="00093854" w:rsidRPr="001957FD" w:rsidRDefault="00093854" w:rsidP="00EB04F7">
            <w:pPr>
              <w:spacing w:after="0"/>
              <w:rPr>
                <w:highlight w:val="yellow"/>
                <w:lang w:val="el-GR"/>
              </w:rPr>
            </w:pPr>
            <w:r w:rsidRPr="00FC3706">
              <w:rPr>
                <w:lang w:val="el-GR"/>
              </w:rPr>
              <w:t>Γ) Υπεύθυνη δήλωση αναφορικά με τους οργανισμούς κοινωνικής ασφάλισης στους οποίους οφείλει να καταβά</w:t>
            </w:r>
            <w:r>
              <w:rPr>
                <w:lang w:val="el-GR"/>
              </w:rPr>
              <w:t>λ</w:t>
            </w:r>
            <w:r w:rsidRPr="00FC3706">
              <w:rPr>
                <w:lang w:val="el-GR"/>
              </w:rPr>
              <w:t xml:space="preserve">λει εισφορές </w:t>
            </w:r>
            <w:r w:rsidRPr="00E61D2A">
              <w:rPr>
                <w:color w:val="0070C0"/>
                <w:lang w:val="el-GR"/>
              </w:rPr>
              <w:t>(στην περίπτωση που ο προσωρινός ανάδοχος έχει την εγκατάστασή του στην Ελλάδα αφορά Οργανισμούς κύριας και επικουρικής ασφάλισης. Η δήλωση απαιτείται μόνο στην περίπτωση που δεν υπάγεται  αποκλειστικά στον e-ΕΦΚΑ)</w:t>
            </w:r>
            <w:r w:rsidRPr="001957FD">
              <w:rPr>
                <w:lang w:val="el-GR"/>
              </w:rPr>
              <w:t xml:space="preserve"> </w:t>
            </w:r>
          </w:p>
        </w:tc>
      </w:tr>
      <w:tr w:rsidR="00093854" w:rsidRPr="00961FFC" w:rsidTr="00EB04F7">
        <w:trPr>
          <w:jc w:val="center"/>
        </w:trPr>
        <w:tc>
          <w:tcPr>
            <w:tcW w:w="1129" w:type="dxa"/>
            <w:vMerge/>
            <w:shd w:val="clear" w:color="auto" w:fill="auto"/>
          </w:tcPr>
          <w:p w:rsidR="00093854" w:rsidRPr="001957FD" w:rsidRDefault="00093854" w:rsidP="00EB04F7">
            <w:pPr>
              <w:spacing w:after="0"/>
              <w:rPr>
                <w:lang w:val="el-GR"/>
              </w:rPr>
            </w:pPr>
          </w:p>
        </w:tc>
        <w:tc>
          <w:tcPr>
            <w:tcW w:w="5387" w:type="dxa"/>
            <w:shd w:val="clear" w:color="auto" w:fill="auto"/>
          </w:tcPr>
          <w:p w:rsidR="00093854" w:rsidRPr="001957FD" w:rsidRDefault="00093854" w:rsidP="00EB04F7">
            <w:pPr>
              <w:spacing w:after="0"/>
              <w:rPr>
                <w:lang w:val="el-GR"/>
              </w:rPr>
            </w:pPr>
          </w:p>
        </w:tc>
        <w:tc>
          <w:tcPr>
            <w:tcW w:w="7796" w:type="dxa"/>
            <w:shd w:val="clear" w:color="auto" w:fill="auto"/>
          </w:tcPr>
          <w:p w:rsidR="00093854" w:rsidRPr="001957FD" w:rsidRDefault="00093854" w:rsidP="00EB04F7">
            <w:pPr>
              <w:spacing w:after="0"/>
              <w:rPr>
                <w:lang w:val="el-GR"/>
              </w:rPr>
            </w:pPr>
            <w:r w:rsidRPr="001957FD">
              <w:rPr>
                <w:lang w:val="el-GR"/>
              </w:rPr>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093854" w:rsidRPr="00961FFC" w:rsidTr="00EB04F7">
        <w:trPr>
          <w:jc w:val="center"/>
        </w:trPr>
        <w:tc>
          <w:tcPr>
            <w:tcW w:w="1129" w:type="dxa"/>
            <w:shd w:val="clear" w:color="auto" w:fill="auto"/>
          </w:tcPr>
          <w:p w:rsidR="00093854" w:rsidRPr="001957FD" w:rsidRDefault="00093854" w:rsidP="00EB04F7">
            <w:pPr>
              <w:spacing w:after="0"/>
              <w:rPr>
                <w:lang w:val="el-GR"/>
              </w:rPr>
            </w:pPr>
            <w:r w:rsidRPr="001957FD">
              <w:rPr>
                <w:lang w:val="el-GR"/>
              </w:rPr>
              <w:t>2.2.3.4.α</w:t>
            </w:r>
          </w:p>
        </w:tc>
        <w:tc>
          <w:tcPr>
            <w:tcW w:w="5387" w:type="dxa"/>
            <w:shd w:val="clear" w:color="auto" w:fill="auto"/>
          </w:tcPr>
          <w:p w:rsidR="00093854" w:rsidRPr="001957FD" w:rsidRDefault="00093854" w:rsidP="00EB04F7">
            <w:pPr>
              <w:spacing w:after="0"/>
              <w:rPr>
                <w:lang w:val="el-GR"/>
              </w:rPr>
            </w:pPr>
            <w:r w:rsidRPr="001957FD">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7796" w:type="dxa"/>
            <w:shd w:val="clear" w:color="auto" w:fill="auto"/>
          </w:tcPr>
          <w:p w:rsidR="00093854" w:rsidRPr="001957FD" w:rsidRDefault="00093854" w:rsidP="00EB04F7">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093854" w:rsidRPr="00961FFC" w:rsidTr="00EB04F7">
        <w:trPr>
          <w:jc w:val="center"/>
        </w:trPr>
        <w:tc>
          <w:tcPr>
            <w:tcW w:w="1129" w:type="dxa"/>
            <w:vMerge w:val="restart"/>
            <w:shd w:val="clear" w:color="auto" w:fill="auto"/>
          </w:tcPr>
          <w:p w:rsidR="00093854" w:rsidRPr="001957FD" w:rsidRDefault="00093854" w:rsidP="00EB04F7">
            <w:pPr>
              <w:spacing w:after="0"/>
              <w:rPr>
                <w:lang w:val="el-GR"/>
              </w:rPr>
            </w:pPr>
            <w:r w:rsidRPr="001957FD">
              <w:rPr>
                <w:lang w:val="el-GR"/>
              </w:rPr>
              <w:t>2.2.3.4.β</w:t>
            </w:r>
          </w:p>
        </w:tc>
        <w:tc>
          <w:tcPr>
            <w:tcW w:w="5387" w:type="dxa"/>
            <w:shd w:val="clear" w:color="auto" w:fill="auto"/>
          </w:tcPr>
          <w:p w:rsidR="00093854" w:rsidRPr="001957FD" w:rsidRDefault="00093854" w:rsidP="00EB04F7">
            <w:pPr>
              <w:spacing w:after="0"/>
              <w:rPr>
                <w:lang w:val="el-GR"/>
              </w:rPr>
            </w:pPr>
            <w:r w:rsidRPr="001957FD">
              <w:rPr>
                <w:lang w:val="el-GR"/>
              </w:rPr>
              <w:t>Καταστάσεις οικονομικής αφερεγγυότητας:</w:t>
            </w:r>
          </w:p>
          <w:p w:rsidR="00093854" w:rsidRPr="001957FD" w:rsidRDefault="00093854" w:rsidP="00EB04F7">
            <w:pPr>
              <w:spacing w:after="0"/>
              <w:rPr>
                <w:lang w:val="el-GR"/>
              </w:rPr>
            </w:pPr>
            <w:r w:rsidRPr="001957FD">
              <w:rPr>
                <w:lang w:val="el-GR"/>
              </w:rPr>
              <w:t>Πτώχευση</w:t>
            </w:r>
          </w:p>
          <w:p w:rsidR="00093854" w:rsidRPr="001957FD" w:rsidRDefault="00093854" w:rsidP="00EB04F7">
            <w:pPr>
              <w:spacing w:after="0"/>
              <w:rPr>
                <w:lang w:val="el-GR"/>
              </w:rPr>
            </w:pPr>
            <w:r w:rsidRPr="001957FD">
              <w:rPr>
                <w:lang w:val="el-GR"/>
              </w:rPr>
              <w:t>Υπαγωγή σε πτωχευτικό συμβιβασμό ή ειδική εκκαθάριση</w:t>
            </w:r>
          </w:p>
          <w:p w:rsidR="00093854" w:rsidRPr="001957FD" w:rsidRDefault="00093854" w:rsidP="00EB04F7">
            <w:pPr>
              <w:spacing w:after="0"/>
              <w:rPr>
                <w:lang w:val="el-GR"/>
              </w:rPr>
            </w:pPr>
            <w:r w:rsidRPr="001957FD">
              <w:rPr>
                <w:lang w:val="el-GR"/>
              </w:rPr>
              <w:t>Αναγκαστική διαχείριση από δικαστήριο ή εκκαθαριστή</w:t>
            </w:r>
            <w:r w:rsidRPr="001957FD" w:rsidDel="009A3196">
              <w:rPr>
                <w:lang w:val="el-GR"/>
              </w:rPr>
              <w:t xml:space="preserve"> </w:t>
            </w:r>
          </w:p>
          <w:p w:rsidR="00093854" w:rsidRPr="001957FD" w:rsidRDefault="00093854" w:rsidP="00EB04F7">
            <w:pPr>
              <w:spacing w:after="0"/>
              <w:rPr>
                <w:lang w:val="el-GR"/>
              </w:rPr>
            </w:pPr>
            <w:r w:rsidRPr="001957FD">
              <w:rPr>
                <w:lang w:val="el-GR"/>
              </w:rPr>
              <w:lastRenderedPageBreak/>
              <w:t>Υπαγωγή σε Διαδικασία εξυγίανσης</w:t>
            </w:r>
          </w:p>
          <w:p w:rsidR="00093854" w:rsidRPr="001957FD" w:rsidRDefault="00093854" w:rsidP="00EB04F7">
            <w:pPr>
              <w:spacing w:after="0"/>
              <w:rPr>
                <w:lang w:val="el-GR"/>
              </w:rPr>
            </w:pPr>
          </w:p>
        </w:tc>
        <w:tc>
          <w:tcPr>
            <w:tcW w:w="7796" w:type="dxa"/>
            <w:shd w:val="clear" w:color="auto" w:fill="auto"/>
          </w:tcPr>
          <w:p w:rsidR="00093854" w:rsidRPr="00E73AE1" w:rsidRDefault="00093854" w:rsidP="00EB04F7">
            <w:pPr>
              <w:spacing w:after="0"/>
              <w:rPr>
                <w:i/>
                <w:color w:val="0070C0"/>
                <w:lang w:val="el-GR"/>
              </w:rPr>
            </w:pPr>
            <w:r w:rsidRPr="001957FD">
              <w:rPr>
                <w:color w:val="000000"/>
                <w:lang w:val="el-GR"/>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w:t>
            </w:r>
            <w:r w:rsidRPr="001957FD">
              <w:rPr>
                <w:lang w:val="el-GR"/>
              </w:rPr>
              <w:lastRenderedPageBreak/>
              <w:t xml:space="preserve">δήλωση αρμόδιας δημόσιας αρχής ότι δεν εκδίδεται ή ότι δεν καλύπτει όλες τις περιπτώσεις </w:t>
            </w:r>
            <w:r w:rsidRPr="00E73AE1">
              <w:rPr>
                <w:i/>
                <w:color w:val="0070C0"/>
                <w:lang w:val="el-GR"/>
              </w:rPr>
              <w:t xml:space="preserve">(μόνο εάν δεν καθίσταται διαθέσιμη </w:t>
            </w:r>
          </w:p>
          <w:p w:rsidR="00093854" w:rsidRDefault="00093854" w:rsidP="00EB04F7">
            <w:pPr>
              <w:spacing w:after="0"/>
              <w:rPr>
                <w:lang w:val="el-GR"/>
              </w:rPr>
            </w:pPr>
            <w:r w:rsidRPr="00E73AE1">
              <w:rPr>
                <w:i/>
                <w:color w:val="0070C0"/>
                <w:lang w:val="el-GR"/>
              </w:rPr>
              <w:t>μέσω του επιγραμμικού αποθετηρίου πιστοποιητικών (e-Certis))</w:t>
            </w:r>
            <w:r>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rsidR="00093854" w:rsidRPr="001957FD" w:rsidRDefault="00093854" w:rsidP="00EB04F7">
            <w:pPr>
              <w:spacing w:after="0"/>
              <w:rPr>
                <w:color w:val="000000"/>
                <w:lang w:val="el-GR"/>
              </w:rPr>
            </w:pPr>
          </w:p>
          <w:p w:rsidR="00093854" w:rsidRPr="001957FD" w:rsidRDefault="00093854" w:rsidP="00EB04F7">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rsidR="00093854" w:rsidRPr="001957FD" w:rsidRDefault="00093854" w:rsidP="00EB04F7">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Pr>
                <w:bCs/>
                <w:lang w:val="el-GR"/>
              </w:rPr>
              <w:t>.</w:t>
            </w:r>
            <w:r w:rsidRPr="00330BCE">
              <w:rPr>
                <w:bCs/>
                <w:lang w:val="el-GR"/>
              </w:rPr>
              <w:t xml:space="preserve"> Ειδικά</w:t>
            </w:r>
            <w:r>
              <w:rPr>
                <w:bCs/>
                <w:lang w:val="el-GR"/>
              </w:rPr>
              <w:t>.</w:t>
            </w:r>
            <w:r w:rsidRPr="00330BCE">
              <w:rPr>
                <w:bCs/>
                <w:lang w:val="el-GR"/>
              </w:rPr>
              <w:t xml:space="preserve">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093854" w:rsidRPr="001957FD" w:rsidRDefault="00093854" w:rsidP="00EB04F7">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093854" w:rsidRPr="001957FD" w:rsidRDefault="00093854" w:rsidP="00EB04F7">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093854" w:rsidRPr="001957FD" w:rsidRDefault="00093854" w:rsidP="00EB04F7">
            <w:pPr>
              <w:spacing w:after="0"/>
              <w:rPr>
                <w:lang w:val="el-GR"/>
              </w:rPr>
            </w:pPr>
            <w:r w:rsidRPr="001957FD">
              <w:rPr>
                <w:bCs/>
                <w:color w:val="000000"/>
                <w:lang w:val="el-GR"/>
              </w:rPr>
              <w:t xml:space="preserve">Προκειμένου </w:t>
            </w:r>
            <w:r>
              <w:rPr>
                <w:bCs/>
                <w:color w:val="000000"/>
                <w:lang w:val="el-GR"/>
              </w:rPr>
              <w:t xml:space="preserve">περί  των </w:t>
            </w:r>
            <w:r w:rsidRPr="001957FD">
              <w:rPr>
                <w:bCs/>
                <w:color w:val="000000"/>
                <w:lang w:val="el-GR"/>
              </w:rPr>
              <w:t xml:space="preserve"> σωματεί</w:t>
            </w:r>
            <w:r>
              <w:rPr>
                <w:bCs/>
                <w:color w:val="000000"/>
                <w:lang w:val="el-GR"/>
              </w:rPr>
              <w:t>ων</w:t>
            </w:r>
            <w:r w:rsidRPr="001957FD">
              <w:rPr>
                <w:bCs/>
                <w:color w:val="000000"/>
                <w:lang w:val="el-GR"/>
              </w:rPr>
              <w:t xml:space="preserve"> και τ</w:t>
            </w:r>
            <w:r>
              <w:rPr>
                <w:bCs/>
                <w:color w:val="000000"/>
                <w:lang w:val="el-GR"/>
              </w:rPr>
              <w:t xml:space="preserve">ων </w:t>
            </w:r>
            <w:r w:rsidRPr="001957FD">
              <w:rPr>
                <w:bCs/>
                <w:color w:val="000000"/>
                <w:lang w:val="el-GR"/>
              </w:rPr>
              <w:t xml:space="preserve"> συνεταιρισμ</w:t>
            </w:r>
            <w:r>
              <w:rPr>
                <w:bCs/>
                <w:color w:val="000000"/>
                <w:lang w:val="el-GR"/>
              </w:rPr>
              <w:t>ών,</w:t>
            </w:r>
            <w:r w:rsidRPr="001957FD">
              <w:rPr>
                <w:bCs/>
                <w:color w:val="000000"/>
                <w:lang w:val="el-GR"/>
              </w:rPr>
              <w:t>,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093854" w:rsidRPr="00961FFC" w:rsidTr="00EB04F7">
        <w:trPr>
          <w:jc w:val="center"/>
        </w:trPr>
        <w:tc>
          <w:tcPr>
            <w:tcW w:w="1129" w:type="dxa"/>
            <w:vMerge/>
            <w:shd w:val="clear" w:color="auto" w:fill="auto"/>
          </w:tcPr>
          <w:p w:rsidR="00093854" w:rsidRPr="001957FD" w:rsidRDefault="00093854" w:rsidP="00EB04F7">
            <w:pPr>
              <w:spacing w:after="0"/>
              <w:rPr>
                <w:lang w:val="el-GR"/>
              </w:rPr>
            </w:pPr>
          </w:p>
        </w:tc>
        <w:tc>
          <w:tcPr>
            <w:tcW w:w="5387" w:type="dxa"/>
            <w:shd w:val="clear" w:color="auto" w:fill="auto"/>
          </w:tcPr>
          <w:p w:rsidR="00093854" w:rsidRPr="001957FD" w:rsidRDefault="00093854" w:rsidP="00EB04F7">
            <w:pPr>
              <w:spacing w:after="0"/>
              <w:rPr>
                <w:lang w:val="el-GR"/>
              </w:rPr>
            </w:pPr>
            <w:r w:rsidRPr="001957FD">
              <w:rPr>
                <w:lang w:val="el-GR"/>
              </w:rPr>
              <w:t>Αναστολή επιχειρηματικών δραστηριοτήτων</w:t>
            </w:r>
          </w:p>
          <w:p w:rsidR="00093854" w:rsidRPr="001957FD" w:rsidRDefault="00093854" w:rsidP="00EB04F7">
            <w:pPr>
              <w:spacing w:after="0"/>
              <w:rPr>
                <w:lang w:val="el-GR"/>
              </w:rPr>
            </w:pPr>
          </w:p>
        </w:tc>
        <w:tc>
          <w:tcPr>
            <w:tcW w:w="7796" w:type="dxa"/>
            <w:shd w:val="clear" w:color="auto" w:fill="auto"/>
          </w:tcPr>
          <w:p w:rsidR="00093854" w:rsidRPr="001957FD" w:rsidRDefault="00093854" w:rsidP="00EB04F7">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εμφανίζονται στο taxisnet,  από την οποία να προκύπτει η </w:t>
            </w:r>
            <w:r w:rsidRPr="001957FD">
              <w:rPr>
                <w:bCs/>
                <w:color w:val="000000"/>
                <w:lang w:val="el-GR"/>
              </w:rPr>
              <w:t>μη αναστολή της επιχειρηματικής δραστηριότητάς τους.</w:t>
            </w:r>
          </w:p>
        </w:tc>
      </w:tr>
      <w:tr w:rsidR="00093854" w:rsidRPr="00961FFC" w:rsidTr="00EB04F7">
        <w:trPr>
          <w:jc w:val="center"/>
        </w:trPr>
        <w:tc>
          <w:tcPr>
            <w:tcW w:w="1129" w:type="dxa"/>
            <w:shd w:val="clear" w:color="auto" w:fill="auto"/>
          </w:tcPr>
          <w:p w:rsidR="00093854" w:rsidRPr="001957FD" w:rsidRDefault="00093854" w:rsidP="00EB04F7">
            <w:pPr>
              <w:spacing w:after="0"/>
              <w:rPr>
                <w:lang w:val="el-GR"/>
              </w:rPr>
            </w:pPr>
            <w:r w:rsidRPr="001957FD">
              <w:rPr>
                <w:lang w:val="el-GR"/>
              </w:rPr>
              <w:t>2.2.3.4.γ</w:t>
            </w:r>
          </w:p>
        </w:tc>
        <w:tc>
          <w:tcPr>
            <w:tcW w:w="5387" w:type="dxa"/>
            <w:shd w:val="clear" w:color="auto" w:fill="auto"/>
          </w:tcPr>
          <w:p w:rsidR="00093854" w:rsidRPr="001957FD" w:rsidRDefault="00093854" w:rsidP="00EB04F7">
            <w:pPr>
              <w:spacing w:after="0"/>
              <w:rPr>
                <w:lang w:val="el-GR"/>
              </w:rPr>
            </w:pPr>
            <w:r w:rsidRPr="001957FD">
              <w:rPr>
                <w:lang w:val="el-GR"/>
              </w:rPr>
              <w:t>Συμφωνίες με άλλους οικονομικούς φορείς με στόχο τη στρέβλωση του ανταγωνισμού</w:t>
            </w:r>
          </w:p>
          <w:p w:rsidR="00093854" w:rsidRPr="001957FD" w:rsidRDefault="00093854" w:rsidP="00EB04F7">
            <w:pPr>
              <w:spacing w:after="0"/>
              <w:rPr>
                <w:lang w:val="el-GR"/>
              </w:rPr>
            </w:pPr>
          </w:p>
        </w:tc>
        <w:tc>
          <w:tcPr>
            <w:tcW w:w="7796" w:type="dxa"/>
            <w:shd w:val="clear" w:color="auto" w:fill="auto"/>
          </w:tcPr>
          <w:p w:rsidR="00093854" w:rsidRPr="001957FD" w:rsidRDefault="00093854" w:rsidP="00EB04F7">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δεν έχει συνάψει συμφωνίες με στόχο τη στρέβλωση του ανταγωνισμού, άλλως, ότι τυγχάνει στη περίπτωσή του εφαρμογής η περίπτωση β΄ της παρ. 3 του άρθρου 44 του ν. 3959/2011 (Α΄ 93), και δεν έχει υποπέσει σε επανάληψη της παράβασης</w:t>
            </w:r>
          </w:p>
        </w:tc>
      </w:tr>
      <w:tr w:rsidR="00093854" w:rsidRPr="00961FFC" w:rsidTr="00EB04F7">
        <w:trPr>
          <w:jc w:val="center"/>
        </w:trPr>
        <w:tc>
          <w:tcPr>
            <w:tcW w:w="1129" w:type="dxa"/>
            <w:shd w:val="clear" w:color="auto" w:fill="auto"/>
          </w:tcPr>
          <w:p w:rsidR="00093854" w:rsidRPr="001957FD" w:rsidRDefault="00093854" w:rsidP="00EB04F7">
            <w:pPr>
              <w:spacing w:after="0"/>
              <w:rPr>
                <w:lang w:val="el-GR"/>
              </w:rPr>
            </w:pPr>
            <w:r w:rsidRPr="001957FD">
              <w:rPr>
                <w:lang w:val="el-GR"/>
              </w:rPr>
              <w:lastRenderedPageBreak/>
              <w:t>2.2.3.4.δ</w:t>
            </w:r>
          </w:p>
        </w:tc>
        <w:tc>
          <w:tcPr>
            <w:tcW w:w="5387" w:type="dxa"/>
            <w:shd w:val="clear" w:color="auto" w:fill="auto"/>
          </w:tcPr>
          <w:p w:rsidR="00093854" w:rsidRPr="001957FD" w:rsidRDefault="00093854" w:rsidP="00EB04F7">
            <w:pPr>
              <w:spacing w:after="0"/>
              <w:rPr>
                <w:lang w:val="el-GR"/>
              </w:rPr>
            </w:pPr>
            <w:r w:rsidRPr="001957FD">
              <w:rPr>
                <w:lang w:val="el-GR"/>
              </w:rPr>
              <w:t>Σύγκρουση συμφερόντων λόγω της συμμετοχής του στη διαδικασία σύναψης σύμβασης</w:t>
            </w:r>
          </w:p>
          <w:p w:rsidR="00093854" w:rsidRPr="001957FD" w:rsidRDefault="00093854" w:rsidP="00EB04F7">
            <w:pPr>
              <w:spacing w:after="0"/>
              <w:rPr>
                <w:lang w:val="el-GR"/>
              </w:rPr>
            </w:pPr>
          </w:p>
        </w:tc>
        <w:tc>
          <w:tcPr>
            <w:tcW w:w="7796" w:type="dxa"/>
            <w:shd w:val="clear" w:color="auto" w:fill="auto"/>
          </w:tcPr>
          <w:p w:rsidR="00093854" w:rsidRPr="001957FD" w:rsidRDefault="00093854" w:rsidP="00EB04F7">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δεν γνωρίζει την ύπαρξη τυχόν κατάστασης σύγκρουσης συμφερόντων λόγω της συμμετοχής του στη διαδικασία σύναψης σύμβασης</w:t>
            </w:r>
          </w:p>
        </w:tc>
      </w:tr>
      <w:tr w:rsidR="00093854" w:rsidRPr="00961FFC" w:rsidTr="00EB04F7">
        <w:trPr>
          <w:jc w:val="center"/>
        </w:trPr>
        <w:tc>
          <w:tcPr>
            <w:tcW w:w="1129" w:type="dxa"/>
            <w:shd w:val="clear" w:color="auto" w:fill="auto"/>
          </w:tcPr>
          <w:p w:rsidR="00093854" w:rsidRPr="001957FD" w:rsidRDefault="00093854" w:rsidP="00EB04F7">
            <w:pPr>
              <w:spacing w:after="0"/>
              <w:rPr>
                <w:lang w:val="el-GR"/>
              </w:rPr>
            </w:pPr>
            <w:r w:rsidRPr="001957FD">
              <w:rPr>
                <w:lang w:val="el-GR"/>
              </w:rPr>
              <w:t>2.2.3.4.ε</w:t>
            </w:r>
          </w:p>
        </w:tc>
        <w:tc>
          <w:tcPr>
            <w:tcW w:w="5387" w:type="dxa"/>
            <w:shd w:val="clear" w:color="auto" w:fill="auto"/>
          </w:tcPr>
          <w:p w:rsidR="00093854" w:rsidRPr="001957FD" w:rsidRDefault="00093854" w:rsidP="00EB04F7">
            <w:pPr>
              <w:spacing w:after="0"/>
              <w:rPr>
                <w:lang w:val="el-GR"/>
              </w:rPr>
            </w:pPr>
            <w:r w:rsidRPr="001957FD">
              <w:rPr>
                <w:lang w:val="el-GR"/>
              </w:rPr>
              <w:t>Παροχή συμβουλών ή εμπλοκή στην προετοιμασία της διαδικασίας σύναψης της σύμβασης</w:t>
            </w:r>
          </w:p>
          <w:p w:rsidR="00093854" w:rsidRPr="001957FD" w:rsidRDefault="00093854" w:rsidP="00EB04F7">
            <w:pPr>
              <w:spacing w:after="0"/>
              <w:rPr>
                <w:lang w:val="el-GR"/>
              </w:rPr>
            </w:pPr>
          </w:p>
        </w:tc>
        <w:tc>
          <w:tcPr>
            <w:tcW w:w="7796" w:type="dxa"/>
            <w:shd w:val="clear" w:color="auto" w:fill="auto"/>
          </w:tcPr>
          <w:p w:rsidR="00093854" w:rsidRPr="001957FD" w:rsidRDefault="00093854" w:rsidP="00EB04F7">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ή επιχείρηση συνδεδεμένη με αυτόν, δεν έχει παράσχει συμβουλές στην αναθέτουσα αρχή ή δεν έχει με άλλο τρόπο εμπλακεί στην προετοιμασία της διαδικασίας σύναψης της σύμβασης [άλλως, σε περίπτωση προηγούμενης εμπλοκής, αυτή δηλώνεται ως πραγματικό γεγονός]</w:t>
            </w:r>
          </w:p>
        </w:tc>
      </w:tr>
      <w:tr w:rsidR="00093854" w:rsidRPr="00961FFC" w:rsidTr="00EB04F7">
        <w:trPr>
          <w:jc w:val="center"/>
        </w:trPr>
        <w:tc>
          <w:tcPr>
            <w:tcW w:w="1129" w:type="dxa"/>
            <w:shd w:val="clear" w:color="auto" w:fill="auto"/>
          </w:tcPr>
          <w:p w:rsidR="00093854" w:rsidRPr="001957FD" w:rsidRDefault="00093854" w:rsidP="00EB04F7">
            <w:pPr>
              <w:spacing w:after="0"/>
              <w:rPr>
                <w:lang w:val="el-GR"/>
              </w:rPr>
            </w:pPr>
            <w:r w:rsidRPr="001957FD">
              <w:rPr>
                <w:lang w:val="el-GR"/>
              </w:rPr>
              <w:t>2.2.3.4.στ</w:t>
            </w:r>
          </w:p>
        </w:tc>
        <w:tc>
          <w:tcPr>
            <w:tcW w:w="5387" w:type="dxa"/>
            <w:shd w:val="clear" w:color="auto" w:fill="auto"/>
          </w:tcPr>
          <w:p w:rsidR="00093854" w:rsidRPr="001957FD" w:rsidRDefault="00093854" w:rsidP="00EB04F7">
            <w:pPr>
              <w:spacing w:after="0"/>
              <w:rPr>
                <w:lang w:val="el-GR"/>
              </w:rPr>
            </w:pPr>
            <w:r w:rsidRPr="001957FD">
              <w:rPr>
                <w:lang w:val="el-GR"/>
              </w:rPr>
              <w:t>Πρόωρη καταγγελία, αποζημιώσεις ή άλλες παρόμοιες κυρώσεις από προηγούμενη σύμβαση</w:t>
            </w:r>
          </w:p>
          <w:p w:rsidR="00093854" w:rsidRPr="001957FD" w:rsidRDefault="00093854" w:rsidP="00EB04F7">
            <w:pPr>
              <w:spacing w:after="0"/>
              <w:rPr>
                <w:lang w:val="el-GR"/>
              </w:rPr>
            </w:pPr>
          </w:p>
        </w:tc>
        <w:tc>
          <w:tcPr>
            <w:tcW w:w="7796" w:type="dxa"/>
            <w:shd w:val="clear" w:color="auto" w:fill="auto"/>
          </w:tcPr>
          <w:p w:rsidR="00093854" w:rsidRPr="001957FD" w:rsidRDefault="00093854" w:rsidP="00EB04F7">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δεν έχει υποστεί πρόωρη καταγγελία προηγούμενης δημόσιας σύμβασης ή προηγούμενης σύμβασης με αναθέτοντα φορέα ή προηγούμενης σύμβασης παραχώρησης, ή επιβολή αποζημιώσεων ή άλλων παρόμοιων κυρώσεων σε σχέση με προηγούμενη σύμβαση.</w:t>
            </w:r>
          </w:p>
        </w:tc>
      </w:tr>
      <w:tr w:rsidR="00093854" w:rsidRPr="00961FFC" w:rsidTr="00EB04F7">
        <w:trPr>
          <w:jc w:val="center"/>
        </w:trPr>
        <w:tc>
          <w:tcPr>
            <w:tcW w:w="1129" w:type="dxa"/>
            <w:shd w:val="clear" w:color="auto" w:fill="auto"/>
          </w:tcPr>
          <w:p w:rsidR="00093854" w:rsidRPr="001957FD" w:rsidRDefault="00093854" w:rsidP="00EB04F7">
            <w:pPr>
              <w:spacing w:after="0"/>
              <w:rPr>
                <w:lang w:val="el-GR"/>
              </w:rPr>
            </w:pPr>
            <w:r w:rsidRPr="001957FD">
              <w:rPr>
                <w:lang w:val="el-GR"/>
              </w:rPr>
              <w:t>2.2.3.4.ζ και η</w:t>
            </w:r>
          </w:p>
        </w:tc>
        <w:tc>
          <w:tcPr>
            <w:tcW w:w="5387" w:type="dxa"/>
            <w:shd w:val="clear" w:color="auto" w:fill="auto"/>
          </w:tcPr>
          <w:p w:rsidR="00093854" w:rsidRPr="001957FD" w:rsidRDefault="00093854" w:rsidP="00EB04F7">
            <w:pPr>
              <w:spacing w:after="0"/>
              <w:rPr>
                <w:lang w:val="el-GR"/>
              </w:rPr>
            </w:pPr>
            <w:r w:rsidRPr="001957FD">
              <w:rPr>
                <w:lang w:val="el-GR"/>
              </w:rPr>
              <w:t xml:space="preserve">Σοβαρές απατηλές δηλώσεις, απόκρυψη πληροφοριών, αδυναμία υποβολής δικαιολογητικών, απόπειρα επηρεασμού, με αθέμιτο τρόπο, της διαδικασίας λήψης αποφάσεων της αναθέτουσας αρχής ή απόκτησης εμπιστευτικών πληροφοριών.  </w:t>
            </w:r>
          </w:p>
          <w:p w:rsidR="00093854" w:rsidRPr="001957FD" w:rsidRDefault="00093854" w:rsidP="00EB04F7">
            <w:pPr>
              <w:spacing w:after="0"/>
              <w:rPr>
                <w:lang w:val="el-GR"/>
              </w:rPr>
            </w:pPr>
          </w:p>
        </w:tc>
        <w:tc>
          <w:tcPr>
            <w:tcW w:w="7796" w:type="dxa"/>
            <w:shd w:val="clear" w:color="auto" w:fill="auto"/>
          </w:tcPr>
          <w:p w:rsidR="00093854" w:rsidRPr="001957FD" w:rsidRDefault="00093854" w:rsidP="00EB04F7">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α) δεν έχει κριθεί ένοχος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β) δεν έχει αποκρύψει τις πληροφορίες αυτές, γ) δεν ήταν σε θέση να υποβάλει, χωρίς καθυστέρηση, τα δικαιολογητικά που απαιτούνται από την αναθέτουσα αρχή ή τον αναθέτοντα φορέα, και δ) δεν έχει επιχειρήσει να επηρεάσει με αθέμιτο τρόπο τη διαδικασία λήψης αποφάσεων της αναθέτουσας αρχής ή του αναθέτοντ</w:t>
            </w:r>
            <w:r>
              <w:rPr>
                <w:lang w:val="el-GR"/>
              </w:rPr>
              <w:t>ος</w:t>
            </w:r>
            <w:r w:rsidRPr="001957FD">
              <w:rPr>
                <w:lang w:val="el-GR"/>
              </w:rPr>
              <w:t xml:space="preserve"> φορέα, να αποκτήσει εμπιστευτικές πληροφορίες που ενδέχεται να του αποφέρουν αθέμιτο πλεονέκτημα στη διαδικασία σύναψης σύμβασης ή να παράσχει παραπλανητικές πληροφορίες που ενδέχεται να επηρεάσουν ουσιωδώς τις αποφάσεις που αφορούν τον αποκλεισμό, την επιλογή ή την ανάθεση</w:t>
            </w:r>
            <w:r>
              <w:rPr>
                <w:lang w:val="el-GR"/>
              </w:rPr>
              <w:t>.</w:t>
            </w:r>
          </w:p>
        </w:tc>
      </w:tr>
      <w:tr w:rsidR="00093854" w:rsidRPr="00961FFC" w:rsidTr="00EB04F7">
        <w:trPr>
          <w:jc w:val="center"/>
        </w:trPr>
        <w:tc>
          <w:tcPr>
            <w:tcW w:w="1129" w:type="dxa"/>
            <w:shd w:val="clear" w:color="auto" w:fill="auto"/>
          </w:tcPr>
          <w:p w:rsidR="00093854" w:rsidRPr="001957FD" w:rsidRDefault="00093854" w:rsidP="00EB04F7">
            <w:pPr>
              <w:spacing w:after="0"/>
              <w:rPr>
                <w:lang w:val="el-GR"/>
              </w:rPr>
            </w:pPr>
            <w:r w:rsidRPr="001957FD">
              <w:rPr>
                <w:lang w:val="el-GR"/>
              </w:rPr>
              <w:t>2.2.3.4.θ</w:t>
            </w:r>
          </w:p>
        </w:tc>
        <w:tc>
          <w:tcPr>
            <w:tcW w:w="5387" w:type="dxa"/>
            <w:shd w:val="clear" w:color="auto" w:fill="auto"/>
          </w:tcPr>
          <w:p w:rsidR="00093854" w:rsidRPr="001957FD" w:rsidRDefault="00093854" w:rsidP="00EB04F7">
            <w:pPr>
              <w:spacing w:after="0"/>
              <w:rPr>
                <w:lang w:val="el-GR"/>
              </w:rPr>
            </w:pPr>
            <w:r w:rsidRPr="001957FD">
              <w:rPr>
                <w:lang w:val="el-GR"/>
              </w:rPr>
              <w:t>Ένοχος σοβαρού επαγγελματικού παραπτώματος</w:t>
            </w:r>
          </w:p>
          <w:p w:rsidR="00093854" w:rsidRPr="001957FD" w:rsidRDefault="00093854" w:rsidP="00EB04F7">
            <w:pPr>
              <w:spacing w:after="0"/>
              <w:rPr>
                <w:lang w:val="el-GR"/>
              </w:rPr>
            </w:pPr>
          </w:p>
        </w:tc>
        <w:tc>
          <w:tcPr>
            <w:tcW w:w="7796" w:type="dxa"/>
            <w:shd w:val="clear" w:color="auto" w:fill="auto"/>
          </w:tcPr>
          <w:p w:rsidR="00093854" w:rsidRPr="001957FD" w:rsidRDefault="00093854" w:rsidP="00EB04F7">
            <w:pPr>
              <w:spacing w:after="0"/>
              <w:rPr>
                <w:lang w:val="el-GR"/>
              </w:rPr>
            </w:pPr>
            <w:r>
              <w:rPr>
                <w:lang w:val="el-GR"/>
              </w:rPr>
              <w:t>Υ</w:t>
            </w:r>
            <w:r w:rsidRPr="00891D4B">
              <w:rPr>
                <w:lang w:val="el-GR"/>
              </w:rPr>
              <w:t xml:space="preserve">πεύθυνη δήλωση ότι: α) </w:t>
            </w:r>
            <w:r>
              <w:rPr>
                <w:lang w:val="el-GR"/>
              </w:rPr>
              <w:t xml:space="preserve">οικονομικός φορέας </w:t>
            </w:r>
            <w:r w:rsidRPr="00891D4B">
              <w:rPr>
                <w:lang w:val="el-GR"/>
              </w:rPr>
              <w:t>δεν έχ</w:t>
            </w:r>
            <w:r>
              <w:rPr>
                <w:lang w:val="el-GR"/>
              </w:rPr>
              <w:t>ει</w:t>
            </w:r>
            <w:r w:rsidRPr="00891D4B">
              <w:rPr>
                <w:lang w:val="el-GR"/>
              </w:rPr>
              <w:t xml:space="preserve"> διαπράξει σοβαρό επαγγελματικό παράπτωμα </w:t>
            </w:r>
            <w:r>
              <w:rPr>
                <w:lang w:val="el-GR"/>
              </w:rPr>
              <w:t xml:space="preserve">και β) </w:t>
            </w:r>
            <w:r w:rsidRPr="00891D4B">
              <w:rPr>
                <w:lang w:val="el-GR"/>
              </w:rPr>
              <w:t xml:space="preserve">δεν </w:t>
            </w:r>
            <w:r>
              <w:rPr>
                <w:lang w:val="el-GR"/>
              </w:rPr>
              <w:t xml:space="preserve">έχει επιβληθεί σε βάρος του </w:t>
            </w:r>
            <w:r w:rsidRPr="00891D4B">
              <w:rPr>
                <w:lang w:val="el-GR"/>
              </w:rPr>
              <w:t xml:space="preserve">πειθαρχική ποινή </w:t>
            </w:r>
            <w:r>
              <w:rPr>
                <w:lang w:val="el-GR"/>
              </w:rPr>
              <w:t xml:space="preserve">ή άλλους είδους κύρωση </w:t>
            </w:r>
            <w:r w:rsidRPr="00891D4B">
              <w:rPr>
                <w:lang w:val="el-GR"/>
              </w:rPr>
              <w:t>στο πλαίσιο του επαγγέλματός του</w:t>
            </w:r>
            <w:r>
              <w:rPr>
                <w:lang w:val="el-GR"/>
              </w:rPr>
              <w:t xml:space="preserve"> από αρμόδια εποπτική αρχή/φορέα με πειθαρχικές-κυρωτικές αρμοδιότητες.</w:t>
            </w:r>
          </w:p>
        </w:tc>
      </w:tr>
      <w:tr w:rsidR="00093854" w:rsidRPr="00961FFC" w:rsidTr="00EB04F7">
        <w:trPr>
          <w:jc w:val="center"/>
        </w:trPr>
        <w:tc>
          <w:tcPr>
            <w:tcW w:w="1129" w:type="dxa"/>
            <w:shd w:val="clear" w:color="auto" w:fill="auto"/>
          </w:tcPr>
          <w:p w:rsidR="00093854" w:rsidRPr="001957FD" w:rsidRDefault="00093854" w:rsidP="00EB04F7">
            <w:pPr>
              <w:spacing w:after="0"/>
              <w:rPr>
                <w:lang w:val="el-GR"/>
              </w:rPr>
            </w:pPr>
            <w:r w:rsidRPr="001957FD">
              <w:rPr>
                <w:lang w:val="el-GR"/>
              </w:rPr>
              <w:t>2.2.3.9</w:t>
            </w:r>
          </w:p>
        </w:tc>
        <w:tc>
          <w:tcPr>
            <w:tcW w:w="5387" w:type="dxa"/>
            <w:shd w:val="clear" w:color="auto" w:fill="auto"/>
          </w:tcPr>
          <w:p w:rsidR="00093854" w:rsidRPr="001957FD" w:rsidRDefault="00093854" w:rsidP="00EB04F7">
            <w:pPr>
              <w:spacing w:after="0"/>
              <w:rPr>
                <w:lang w:val="el-GR"/>
              </w:rPr>
            </w:pPr>
            <w:r w:rsidRPr="001957FD">
              <w:rPr>
                <w:lang w:val="el-GR"/>
              </w:rPr>
              <w:t>Οριζόντιος αποκλεισμός από μελλοντικές διαδικασίες σύναψης</w:t>
            </w:r>
          </w:p>
        </w:tc>
        <w:tc>
          <w:tcPr>
            <w:tcW w:w="7796" w:type="dxa"/>
            <w:shd w:val="clear" w:color="auto" w:fill="auto"/>
          </w:tcPr>
          <w:p w:rsidR="00093854" w:rsidRPr="001957FD" w:rsidRDefault="00093854" w:rsidP="00EB04F7">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r>
              <w:rPr>
                <w:lang w:val="el-GR"/>
              </w:rPr>
              <w:t>.</w:t>
            </w:r>
          </w:p>
        </w:tc>
      </w:tr>
      <w:tr w:rsidR="00093854" w:rsidRPr="00961FFC" w:rsidTr="00EB04F7">
        <w:trPr>
          <w:jc w:val="center"/>
        </w:trPr>
        <w:tc>
          <w:tcPr>
            <w:tcW w:w="1129" w:type="dxa"/>
            <w:shd w:val="clear" w:color="auto" w:fill="auto"/>
          </w:tcPr>
          <w:p w:rsidR="00093854" w:rsidRPr="001957FD" w:rsidRDefault="00093854" w:rsidP="00EB04F7">
            <w:pPr>
              <w:spacing w:after="0"/>
              <w:rPr>
                <w:lang w:val="el-GR"/>
              </w:rPr>
            </w:pPr>
            <w:r w:rsidRPr="00621734">
              <w:rPr>
                <w:lang w:val="el-GR"/>
              </w:rPr>
              <w:lastRenderedPageBreak/>
              <w:t>2.2.3.5</w:t>
            </w:r>
            <w:r>
              <w:rPr>
                <w:lang w:val="el-GR"/>
              </w:rPr>
              <w:t>.α</w:t>
            </w:r>
          </w:p>
        </w:tc>
        <w:tc>
          <w:tcPr>
            <w:tcW w:w="5387" w:type="dxa"/>
            <w:shd w:val="clear" w:color="auto" w:fill="auto"/>
          </w:tcPr>
          <w:p w:rsidR="00093854" w:rsidRPr="001957FD" w:rsidRDefault="00093854" w:rsidP="00EB04F7">
            <w:pPr>
              <w:spacing w:before="240" w:after="0"/>
              <w:rPr>
                <w:lang w:val="el-GR"/>
              </w:rPr>
            </w:pPr>
            <w:r>
              <w:rPr>
                <w:lang w:val="el-GR"/>
              </w:rPr>
              <w:t xml:space="preserve"> Μη συνδρομή κατάστασης συνδεόμενης με ρωσική εμπλοκή, σύμφωνα με τον Κανονισμό Κυρώσεων κατά της Ρωσίας </w:t>
            </w:r>
            <w:r w:rsidRPr="009E138C">
              <w:rPr>
                <w:i/>
                <w:lang w:val="el-GR"/>
              </w:rPr>
              <w:t>(Κανονισμός (ΕΕ) 833/2014, όπως τροποποιήθηκε με τον Κανονισμό 2022/576 του Συμβουλίου της 8ης Απριλίου 2022 στον τομέα των δημοσίων συμβάσεω</w:t>
            </w:r>
            <w:r>
              <w:rPr>
                <w:i/>
                <w:lang w:val="el-GR"/>
              </w:rPr>
              <w:t>ν).</w:t>
            </w:r>
          </w:p>
        </w:tc>
        <w:tc>
          <w:tcPr>
            <w:tcW w:w="7796" w:type="dxa"/>
            <w:shd w:val="clear" w:color="auto" w:fill="auto"/>
          </w:tcPr>
          <w:p w:rsidR="00093854" w:rsidRPr="00621734" w:rsidRDefault="00093854" w:rsidP="00EB04F7">
            <w:pPr>
              <w:spacing w:after="0"/>
              <w:rPr>
                <w:i/>
                <w:lang w:val="el-GR"/>
              </w:rPr>
            </w:pPr>
            <w:r>
              <w:rPr>
                <w:lang w:val="el-GR"/>
              </w:rPr>
              <w:t>Υπεύθυνη δήλωση, στην οποία ο οικονομικός φορέας δηλώνει:</w:t>
            </w:r>
            <w:r w:rsidRPr="00621734">
              <w:rPr>
                <w:i/>
                <w:lang w:val="el-GR"/>
              </w:rPr>
              <w:t xml:space="preserve"> «Δηλώνω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093854" w:rsidRPr="00621734" w:rsidRDefault="00093854" w:rsidP="00EB04F7">
            <w:pPr>
              <w:spacing w:after="0"/>
              <w:rPr>
                <w:i/>
                <w:lang w:val="el-GR"/>
              </w:rPr>
            </w:pPr>
            <w:r w:rsidRPr="00621734">
              <w:rPr>
                <w:i/>
                <w:lang w:val="el-GR"/>
              </w:rPr>
              <w:t xml:space="preserve">Συγκεκριμένα δηλώνω ότι: </w:t>
            </w:r>
          </w:p>
          <w:p w:rsidR="00093854" w:rsidRPr="00621734" w:rsidRDefault="00093854" w:rsidP="00EB04F7">
            <w:pPr>
              <w:spacing w:after="0"/>
              <w:rPr>
                <w:i/>
                <w:lang w:val="el-GR"/>
              </w:rPr>
            </w:pPr>
            <w:r w:rsidRPr="00621734">
              <w:rPr>
                <w:i/>
                <w:lang w:val="el-GR"/>
              </w:rPr>
              <w:t>(α)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093854" w:rsidRPr="00621734" w:rsidRDefault="00093854" w:rsidP="00EB04F7">
            <w:pPr>
              <w:spacing w:after="0"/>
              <w:rPr>
                <w:i/>
                <w:lang w:val="el-GR"/>
              </w:rPr>
            </w:pPr>
            <w:r w:rsidRPr="00621734">
              <w:rPr>
                <w:i/>
                <w:lang w:val="el-GR"/>
              </w:rPr>
              <w:t>(β)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093854" w:rsidRPr="00621734" w:rsidRDefault="00093854" w:rsidP="00EB04F7">
            <w:pPr>
              <w:spacing w:after="0"/>
              <w:rPr>
                <w:i/>
                <w:lang w:val="el-GR"/>
              </w:rPr>
            </w:pPr>
            <w:r w:rsidRPr="00621734">
              <w:rPr>
                <w:i/>
                <w:lang w:val="el-GR"/>
              </w:rPr>
              <w:t xml:space="preserve">(γ) </w:t>
            </w:r>
            <w:r>
              <w:rPr>
                <w:i/>
                <w:lang w:val="el-GR"/>
              </w:rPr>
              <w:t>τόσο</w:t>
            </w:r>
            <w:r w:rsidRPr="00621734">
              <w:rPr>
                <w:i/>
                <w:lang w:val="el-GR"/>
              </w:rPr>
              <w:t xml:space="preserve"> ο υπεύθυνα δηλώνων</w:t>
            </w:r>
            <w:r>
              <w:rPr>
                <w:i/>
                <w:lang w:val="el-GR"/>
              </w:rPr>
              <w:t>, όσο</w:t>
            </w:r>
            <w:r w:rsidRPr="00621734">
              <w:rPr>
                <w:i/>
                <w:lang w:val="el-GR"/>
              </w:rPr>
              <w:t xml:space="preserve"> </w:t>
            </w:r>
            <w:r>
              <w:rPr>
                <w:i/>
                <w:lang w:val="el-GR"/>
              </w:rPr>
              <w:t xml:space="preserve">και </w:t>
            </w:r>
            <w:r w:rsidRPr="00621734">
              <w:rPr>
                <w:i/>
                <w:lang w:val="el-GR"/>
              </w:rPr>
              <w:t xml:space="preserve">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093854" w:rsidRPr="00621734" w:rsidRDefault="00093854" w:rsidP="00EB04F7">
            <w:pPr>
              <w:spacing w:after="0"/>
              <w:rPr>
                <w:lang w:val="el-GR"/>
              </w:rPr>
            </w:pPr>
            <w:r w:rsidRPr="00621734">
              <w:rPr>
                <w:lang w:val="el-GR"/>
              </w:rPr>
              <w:t>(</w:t>
            </w:r>
            <w:r w:rsidRPr="00621734">
              <w:rPr>
                <w:i/>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093854" w:rsidRPr="001562A3" w:rsidRDefault="00093854" w:rsidP="00EB04F7">
            <w:pPr>
              <w:spacing w:after="0"/>
              <w:rPr>
                <w:lang w:val="el-GR"/>
              </w:rPr>
            </w:pPr>
          </w:p>
        </w:tc>
      </w:tr>
      <w:tr w:rsidR="00093854" w:rsidRPr="00961FFC" w:rsidTr="00EB04F7">
        <w:trPr>
          <w:jc w:val="center"/>
        </w:trPr>
        <w:tc>
          <w:tcPr>
            <w:tcW w:w="1129" w:type="dxa"/>
            <w:vMerge w:val="restart"/>
            <w:shd w:val="clear" w:color="auto" w:fill="auto"/>
          </w:tcPr>
          <w:p w:rsidR="00093854" w:rsidRPr="001957FD" w:rsidRDefault="00093854" w:rsidP="00EB04F7">
            <w:pPr>
              <w:spacing w:after="0"/>
              <w:rPr>
                <w:lang w:val="el-GR"/>
              </w:rPr>
            </w:pPr>
            <w:r w:rsidRPr="001957FD">
              <w:rPr>
                <w:lang w:val="el-GR"/>
              </w:rPr>
              <w:t>2.2.4</w:t>
            </w:r>
          </w:p>
        </w:tc>
        <w:tc>
          <w:tcPr>
            <w:tcW w:w="5387" w:type="dxa"/>
            <w:shd w:val="clear" w:color="auto" w:fill="auto"/>
          </w:tcPr>
          <w:p w:rsidR="00093854" w:rsidRPr="001957FD" w:rsidRDefault="00093854" w:rsidP="00EB04F7">
            <w:pPr>
              <w:spacing w:after="0"/>
              <w:rPr>
                <w:lang w:val="el-GR"/>
              </w:rPr>
            </w:pPr>
            <w:r w:rsidRPr="001957FD">
              <w:rPr>
                <w:lang w:val="el-GR"/>
              </w:rPr>
              <w:t>Εγγραφή στο σχετικό επαγγελματικό μητρώο</w:t>
            </w:r>
          </w:p>
          <w:p w:rsidR="00093854" w:rsidRPr="001957FD" w:rsidRDefault="00093854" w:rsidP="00EB04F7">
            <w:pPr>
              <w:spacing w:after="0"/>
              <w:rPr>
                <w:lang w:val="el-GR"/>
              </w:rPr>
            </w:pPr>
          </w:p>
        </w:tc>
        <w:tc>
          <w:tcPr>
            <w:tcW w:w="7796" w:type="dxa"/>
            <w:shd w:val="clear" w:color="auto" w:fill="auto"/>
          </w:tcPr>
          <w:p w:rsidR="00093854" w:rsidRPr="001957FD" w:rsidRDefault="00093854" w:rsidP="00EB04F7">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093854" w:rsidRPr="001957FD" w:rsidTr="00EB04F7">
        <w:trPr>
          <w:jc w:val="center"/>
        </w:trPr>
        <w:tc>
          <w:tcPr>
            <w:tcW w:w="1129" w:type="dxa"/>
            <w:vMerge/>
            <w:shd w:val="clear" w:color="auto" w:fill="auto"/>
          </w:tcPr>
          <w:p w:rsidR="00093854" w:rsidRPr="001957FD" w:rsidRDefault="00093854" w:rsidP="00EB04F7">
            <w:pPr>
              <w:spacing w:after="0"/>
              <w:rPr>
                <w:lang w:val="el-GR"/>
              </w:rPr>
            </w:pPr>
          </w:p>
        </w:tc>
        <w:tc>
          <w:tcPr>
            <w:tcW w:w="5387" w:type="dxa"/>
            <w:shd w:val="clear" w:color="auto" w:fill="auto"/>
          </w:tcPr>
          <w:p w:rsidR="00093854" w:rsidRPr="001957FD" w:rsidRDefault="00093854" w:rsidP="00EB04F7">
            <w:pPr>
              <w:spacing w:after="0"/>
              <w:rPr>
                <w:lang w:val="el-GR"/>
              </w:rPr>
            </w:pPr>
            <w:r w:rsidRPr="001957FD">
              <w:rPr>
                <w:lang w:val="el-GR"/>
              </w:rPr>
              <w:t>Εγγραφή στο σχετικό εμπορικό μητρώο</w:t>
            </w:r>
          </w:p>
          <w:p w:rsidR="00093854" w:rsidRPr="001957FD" w:rsidRDefault="00093854" w:rsidP="00EB04F7">
            <w:pPr>
              <w:spacing w:after="0"/>
              <w:rPr>
                <w:lang w:val="el-GR"/>
              </w:rPr>
            </w:pPr>
          </w:p>
        </w:tc>
        <w:tc>
          <w:tcPr>
            <w:tcW w:w="7796" w:type="dxa"/>
            <w:shd w:val="clear" w:color="auto" w:fill="auto"/>
          </w:tcPr>
          <w:p w:rsidR="00093854" w:rsidRPr="001957FD" w:rsidRDefault="00093854" w:rsidP="00EB04F7">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093854" w:rsidRDefault="00093854" w:rsidP="00EB04F7">
            <w:pPr>
              <w:spacing w:after="0"/>
              <w:rPr>
                <w:lang w:val="el-GR"/>
              </w:rPr>
            </w:pPr>
          </w:p>
          <w:p w:rsidR="00093854" w:rsidRDefault="00093854" w:rsidP="00EB04F7">
            <w:pPr>
              <w:spacing w:after="0"/>
              <w:rPr>
                <w:lang w:val="el-GR"/>
              </w:rPr>
            </w:pPr>
            <w:r w:rsidRPr="001957FD">
              <w:rPr>
                <w:lang w:val="el-GR"/>
              </w:rPr>
              <w:lastRenderedPageBreak/>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r>
              <w:rPr>
                <w:lang w:val="el-GR"/>
              </w:rPr>
              <w:t xml:space="preserve">. </w:t>
            </w:r>
          </w:p>
          <w:p w:rsidR="00093854" w:rsidRDefault="00093854" w:rsidP="00EB04F7">
            <w:pPr>
              <w:spacing w:after="0"/>
              <w:rPr>
                <w:lang w:val="el-GR"/>
              </w:rPr>
            </w:pPr>
          </w:p>
          <w:p w:rsidR="00093854" w:rsidRPr="001957FD" w:rsidRDefault="00093854" w:rsidP="00EB04F7">
            <w:pPr>
              <w:spacing w:after="0"/>
              <w:rPr>
                <w:lang w:val="el-GR"/>
              </w:rPr>
            </w:pPr>
            <w:r w:rsidRPr="008138D5">
              <w:rPr>
                <w:lang w:val="el-GR"/>
              </w:rPr>
              <w:t>Για την άσκηση επαγγελματικής δραστηριότητας οικονομικών φορέων που δεν είναι υπόχρεοι εγγραφής στο Γ.Ε.ΜΗ., πρβλ. εγκύκλιο – Οδηγία του Υπουργού Ανάπτυξης και Επενδύσεων, με αρ. πρωτ. 39937 – 28/04/2023 (ΑΔΑ: ΩΖΥΓ46ΜΤΛΡ-ΖΟΨ).</w:t>
            </w:r>
          </w:p>
        </w:tc>
      </w:tr>
      <w:tr w:rsidR="00093854" w:rsidRPr="00961FFC" w:rsidTr="00EB04F7">
        <w:trPr>
          <w:jc w:val="center"/>
        </w:trPr>
        <w:tc>
          <w:tcPr>
            <w:tcW w:w="1129" w:type="dxa"/>
            <w:vMerge/>
            <w:shd w:val="clear" w:color="auto" w:fill="auto"/>
          </w:tcPr>
          <w:p w:rsidR="00093854" w:rsidRPr="001957FD" w:rsidRDefault="00093854" w:rsidP="00EB04F7">
            <w:pPr>
              <w:spacing w:after="0"/>
              <w:rPr>
                <w:lang w:val="el-GR"/>
              </w:rPr>
            </w:pPr>
          </w:p>
        </w:tc>
        <w:tc>
          <w:tcPr>
            <w:tcW w:w="5387" w:type="dxa"/>
            <w:shd w:val="clear" w:color="auto" w:fill="auto"/>
          </w:tcPr>
          <w:p w:rsidR="00093854" w:rsidRPr="001957FD" w:rsidRDefault="00093854" w:rsidP="00EB04F7">
            <w:pPr>
              <w:spacing w:after="0"/>
              <w:rPr>
                <w:lang w:val="el-GR"/>
              </w:rPr>
            </w:pPr>
          </w:p>
        </w:tc>
        <w:tc>
          <w:tcPr>
            <w:tcW w:w="7796" w:type="dxa"/>
            <w:shd w:val="clear" w:color="auto" w:fill="auto"/>
          </w:tcPr>
          <w:p w:rsidR="00093854" w:rsidRPr="001957FD" w:rsidRDefault="00093854" w:rsidP="00EB04F7">
            <w:pPr>
              <w:spacing w:after="0"/>
              <w:rPr>
                <w:lang w:val="el-GR"/>
              </w:rPr>
            </w:pPr>
            <w:r w:rsidRPr="001957FD">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093854" w:rsidRPr="00961FFC" w:rsidTr="00EB04F7">
        <w:trPr>
          <w:jc w:val="center"/>
        </w:trPr>
        <w:tc>
          <w:tcPr>
            <w:tcW w:w="1129" w:type="dxa"/>
            <w:shd w:val="clear" w:color="auto" w:fill="auto"/>
          </w:tcPr>
          <w:p w:rsidR="00093854" w:rsidRPr="001957FD" w:rsidRDefault="00093854" w:rsidP="00EB04F7">
            <w:pPr>
              <w:spacing w:after="0"/>
              <w:rPr>
                <w:lang w:val="el-GR"/>
              </w:rPr>
            </w:pPr>
            <w:r w:rsidRPr="001957FD">
              <w:rPr>
                <w:lang w:val="el-GR"/>
              </w:rPr>
              <w:t>2.2.7.α</w:t>
            </w:r>
          </w:p>
        </w:tc>
        <w:tc>
          <w:tcPr>
            <w:tcW w:w="5387" w:type="dxa"/>
            <w:shd w:val="clear" w:color="auto" w:fill="auto"/>
          </w:tcPr>
          <w:p w:rsidR="00093854" w:rsidRPr="001957FD" w:rsidRDefault="00093854" w:rsidP="00EB04F7">
            <w:pPr>
              <w:spacing w:after="0"/>
              <w:rPr>
                <w:lang w:val="el-GR"/>
              </w:rPr>
            </w:pPr>
            <w:r w:rsidRPr="001957FD">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7796" w:type="dxa"/>
            <w:shd w:val="clear" w:color="auto" w:fill="auto"/>
          </w:tcPr>
          <w:p w:rsidR="00093854" w:rsidRPr="00676136" w:rsidRDefault="00093854" w:rsidP="00EB04F7">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rsidR="00093854" w:rsidRPr="00676136" w:rsidRDefault="00093854" w:rsidP="00EB04F7">
            <w:pPr>
              <w:spacing w:after="0"/>
              <w:rPr>
                <w:lang w:val="el-GR"/>
              </w:rPr>
            </w:pPr>
            <w:r w:rsidRPr="00676136">
              <w:rPr>
                <w:lang w:val="el-GR"/>
              </w:rPr>
              <w:t>Εάν ο οικονομικός φορέας δεν διαθέτει τέτοια ή ισοδύναμα πρότυπα από οργανισμούς εδρεύοντες σε κράτη-μέλη</w:t>
            </w:r>
            <w:r>
              <w:rPr>
                <w:lang w:val="el-GR"/>
              </w:rPr>
              <w:t>,</w:t>
            </w:r>
            <w:r w:rsidRPr="00676136">
              <w:rPr>
                <w:lang w:val="el-GR"/>
              </w:rPr>
              <w:t xml:space="preserve">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093854" w:rsidRPr="00961FFC" w:rsidTr="00EB04F7">
        <w:trPr>
          <w:jc w:val="center"/>
        </w:trPr>
        <w:tc>
          <w:tcPr>
            <w:tcW w:w="1129" w:type="dxa"/>
            <w:shd w:val="clear" w:color="auto" w:fill="auto"/>
          </w:tcPr>
          <w:p w:rsidR="00093854" w:rsidRPr="001957FD" w:rsidRDefault="00093854" w:rsidP="00EB04F7">
            <w:pPr>
              <w:spacing w:after="0"/>
              <w:rPr>
                <w:lang w:val="el-GR"/>
              </w:rPr>
            </w:pPr>
            <w:r w:rsidRPr="001957FD">
              <w:rPr>
                <w:lang w:val="el-GR"/>
              </w:rPr>
              <w:t>2.2.7.β</w:t>
            </w:r>
          </w:p>
        </w:tc>
        <w:tc>
          <w:tcPr>
            <w:tcW w:w="5387" w:type="dxa"/>
            <w:shd w:val="clear" w:color="auto" w:fill="auto"/>
          </w:tcPr>
          <w:p w:rsidR="00093854" w:rsidRPr="001957FD" w:rsidRDefault="00093854" w:rsidP="00EB04F7">
            <w:pPr>
              <w:spacing w:after="0"/>
              <w:rPr>
                <w:lang w:val="el-GR"/>
              </w:rPr>
            </w:pPr>
            <w:r w:rsidRPr="001957FD">
              <w:rPr>
                <w:lang w:val="el-GR"/>
              </w:rPr>
              <w:t>Πιστοποιητικά από ανεξάρτητους οργανισμούς σχετικά με συστήματα ή πρότυπα περιβαλλοντικής διαχείρισης</w:t>
            </w:r>
          </w:p>
          <w:p w:rsidR="00093854" w:rsidRPr="001957FD" w:rsidRDefault="00093854" w:rsidP="00EB04F7">
            <w:pPr>
              <w:spacing w:after="0"/>
              <w:rPr>
                <w:lang w:val="el-GR"/>
              </w:rPr>
            </w:pPr>
          </w:p>
        </w:tc>
        <w:tc>
          <w:tcPr>
            <w:tcW w:w="7796" w:type="dxa"/>
            <w:shd w:val="clear" w:color="auto" w:fill="auto"/>
          </w:tcPr>
          <w:p w:rsidR="00093854" w:rsidRPr="00676136" w:rsidRDefault="00093854" w:rsidP="00EB04F7">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w:t>
            </w:r>
            <w:r>
              <w:rPr>
                <w:lang w:val="el-GR"/>
              </w:rPr>
              <w:t xml:space="preserve"> </w:t>
            </w:r>
            <w:r w:rsidRPr="00676136">
              <w:rPr>
                <w:lang w:val="el-GR"/>
              </w:rPr>
              <w:t xml:space="preserve">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093854" w:rsidRDefault="00093854" w:rsidP="00093854">
      <w:pPr>
        <w:rPr>
          <w:lang w:val="el-GR"/>
        </w:rPr>
        <w:sectPr w:rsidR="00093854" w:rsidSect="00D80504">
          <w:pgSz w:w="16838" w:h="11906" w:orient="landscape"/>
          <w:pgMar w:top="1134" w:right="1134" w:bottom="1134" w:left="1134" w:header="720" w:footer="709" w:gutter="0"/>
          <w:cols w:space="720"/>
          <w:docGrid w:linePitch="600" w:charSpace="36864"/>
        </w:sectPr>
      </w:pPr>
    </w:p>
    <w:p w:rsidR="00093854" w:rsidRPr="004D54FB" w:rsidRDefault="00093854" w:rsidP="00093854">
      <w:pPr>
        <w:rPr>
          <w:lang w:val="el-GR"/>
        </w:rPr>
      </w:pPr>
    </w:p>
    <w:p w:rsidR="00093854" w:rsidRPr="0035532D" w:rsidRDefault="00093854" w:rsidP="00093854">
      <w:pPr>
        <w:pStyle w:val="2"/>
        <w:tabs>
          <w:tab w:val="clear" w:pos="567"/>
          <w:tab w:val="left" w:pos="0"/>
        </w:tabs>
        <w:spacing w:before="57" w:after="57"/>
        <w:ind w:left="0" w:firstLine="0"/>
        <w:rPr>
          <w:i/>
          <w:color w:val="538135"/>
          <w:lang w:val="el-GR"/>
        </w:rPr>
      </w:pPr>
      <w:bookmarkStart w:id="18" w:name="_Toc176512537"/>
      <w:r w:rsidRPr="001C3E1B">
        <w:rPr>
          <w:lang w:val="el-GR"/>
        </w:rPr>
        <w:t xml:space="preserve">ΠΑΡΑΡΤΗΜΑ </w:t>
      </w:r>
      <w:r>
        <w:rPr>
          <w:lang w:val="en-US"/>
        </w:rPr>
        <w:t>VII</w:t>
      </w:r>
      <w:r w:rsidRPr="001C3E1B">
        <w:rPr>
          <w:lang w:val="el-GR"/>
        </w:rPr>
        <w:t xml:space="preserve"> – </w:t>
      </w:r>
      <w:r>
        <w:rPr>
          <w:lang w:val="el-GR"/>
        </w:rPr>
        <w:t>Ενημέρωση φυσικών προσώπων για την επεξεργασία προσωπικών δεδομένων</w:t>
      </w:r>
      <w:bookmarkEnd w:id="18"/>
    </w:p>
    <w:p w:rsidR="00093854" w:rsidRDefault="00093854" w:rsidP="00093854">
      <w:pPr>
        <w:spacing w:before="57" w:after="57"/>
        <w:rPr>
          <w:lang w:val="el-GR"/>
        </w:rPr>
      </w:pPr>
    </w:p>
    <w:p w:rsidR="00093854" w:rsidRPr="00B10CC8" w:rsidRDefault="00093854" w:rsidP="00093854">
      <w:pPr>
        <w:rPr>
          <w:lang w:val="el-GR"/>
        </w:rPr>
      </w:pPr>
      <w:r w:rsidRPr="00B10CC8">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093854" w:rsidRPr="00B10CC8" w:rsidRDefault="00093854" w:rsidP="00093854">
      <w:pPr>
        <w:rPr>
          <w:lang w:val="el-GR"/>
        </w:rPr>
      </w:pPr>
      <w:r w:rsidRPr="00B10CC8">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093854" w:rsidRPr="00B10CC8" w:rsidRDefault="00093854" w:rsidP="00093854">
      <w:pPr>
        <w:rPr>
          <w:lang w:val="el-GR"/>
        </w:rPr>
      </w:pPr>
      <w:r w:rsidRPr="00B10CC8">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093854" w:rsidRPr="00B10CC8" w:rsidRDefault="00093854" w:rsidP="00093854">
      <w:pPr>
        <w:rPr>
          <w:lang w:val="el-GR"/>
        </w:rPr>
      </w:pPr>
      <w:r w:rsidRPr="00B10CC8">
        <w:rPr>
          <w:lang w:val="el-GR"/>
        </w:rPr>
        <w:t xml:space="preserve">ΙΙΙ. Αποδέκτες των ανωτέρω (υπό Α) δεδομένων στους οποίους κοινοποιούνται είναι: </w:t>
      </w:r>
    </w:p>
    <w:p w:rsidR="00093854" w:rsidRPr="00B10CC8" w:rsidRDefault="00093854" w:rsidP="00093854">
      <w:pPr>
        <w:rPr>
          <w:lang w:val="el-GR"/>
        </w:rPr>
      </w:pPr>
      <w:r w:rsidRPr="00B10CC8">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093854" w:rsidRPr="00B10CC8" w:rsidRDefault="00093854" w:rsidP="00093854">
      <w:pPr>
        <w:rPr>
          <w:lang w:val="el-GR"/>
        </w:rPr>
      </w:pPr>
      <w:r w:rsidRPr="00B10CC8">
        <w:rPr>
          <w:lang w:val="el-GR"/>
        </w:rPr>
        <w:t>(β) Το Δημόσιο, άλλοι δημόσιοι φορείς ή δικαστικές αρχές ή άλλες αρχές ή δικαιοδοτικά όργανα, στο πλαίσιο των αρμοδιοτήτων τους.</w:t>
      </w:r>
    </w:p>
    <w:p w:rsidR="00093854" w:rsidRPr="00B10CC8" w:rsidRDefault="00093854" w:rsidP="00093854">
      <w:pPr>
        <w:rPr>
          <w:lang w:val="el-GR"/>
        </w:rPr>
      </w:pPr>
      <w:r w:rsidRPr="00B10CC8">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093854" w:rsidRPr="00B10CC8" w:rsidRDefault="00093854" w:rsidP="00093854">
      <w:pPr>
        <w:rPr>
          <w:lang w:val="el-GR"/>
        </w:rPr>
      </w:pPr>
      <w:r>
        <w:t>IV</w:t>
      </w:r>
      <w:r w:rsidRPr="00B10CC8">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093854" w:rsidRPr="00B10CC8" w:rsidRDefault="00093854" w:rsidP="00093854">
      <w:pPr>
        <w:rPr>
          <w:lang w:val="el-GR"/>
        </w:rPr>
      </w:pPr>
      <w:r>
        <w:t>V</w:t>
      </w:r>
      <w:r w:rsidRPr="00B10CC8">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093854" w:rsidRPr="00B10CC8" w:rsidRDefault="00093854" w:rsidP="00093854">
      <w:pPr>
        <w:rPr>
          <w:lang w:val="el-GR"/>
        </w:rPr>
      </w:pPr>
      <w:r>
        <w:t>VI</w:t>
      </w:r>
      <w:r w:rsidRPr="00B10CC8">
        <w:rPr>
          <w:lang w:val="el-GR"/>
        </w:rPr>
        <w:t xml:space="preserve">. </w:t>
      </w:r>
      <w:r>
        <w:t>H</w:t>
      </w:r>
      <w:r w:rsidRPr="00B10CC8">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093854" w:rsidRDefault="00093854" w:rsidP="00093854">
      <w:pPr>
        <w:spacing w:before="57" w:after="57"/>
        <w:rPr>
          <w:lang w:val="el-GR"/>
        </w:rPr>
      </w:pPr>
    </w:p>
    <w:p w:rsidR="00093854" w:rsidRDefault="00093854" w:rsidP="00093854">
      <w:pPr>
        <w:suppressAutoHyphens w:val="0"/>
        <w:spacing w:after="0"/>
        <w:jc w:val="left"/>
        <w:rPr>
          <w:rFonts w:ascii="Arial" w:hAnsi="Arial" w:cs="Arial"/>
          <w:b/>
          <w:color w:val="002060"/>
          <w:sz w:val="24"/>
          <w:szCs w:val="22"/>
          <w:lang w:val="el-GR"/>
        </w:rPr>
      </w:pPr>
      <w:r>
        <w:rPr>
          <w:lang w:val="el-GR"/>
        </w:rPr>
        <w:br w:type="page"/>
      </w:r>
    </w:p>
    <w:p w:rsidR="00093854" w:rsidRPr="0035532D" w:rsidRDefault="00093854" w:rsidP="00093854">
      <w:pPr>
        <w:pStyle w:val="2"/>
        <w:tabs>
          <w:tab w:val="clear" w:pos="567"/>
          <w:tab w:val="left" w:pos="0"/>
        </w:tabs>
        <w:spacing w:before="57" w:after="57"/>
        <w:ind w:left="0" w:firstLine="0"/>
        <w:rPr>
          <w:i/>
          <w:color w:val="538135"/>
          <w:lang w:val="el-GR"/>
        </w:rPr>
      </w:pPr>
      <w:bookmarkStart w:id="19" w:name="_Toc174005547"/>
      <w:bookmarkStart w:id="20" w:name="_Toc176512538"/>
      <w:r w:rsidRPr="001C3E1B">
        <w:rPr>
          <w:lang w:val="el-GR"/>
        </w:rPr>
        <w:lastRenderedPageBreak/>
        <w:t xml:space="preserve">ΠΑΡΑΡΤΗΜΑ </w:t>
      </w:r>
      <w:r>
        <w:rPr>
          <w:lang w:val="en-US"/>
        </w:rPr>
        <w:t>VIII</w:t>
      </w:r>
      <w:r w:rsidRPr="001C3E1B">
        <w:rPr>
          <w:lang w:val="el-GR"/>
        </w:rPr>
        <w:t xml:space="preserve"> – </w:t>
      </w:r>
      <w:r>
        <w:rPr>
          <w:lang w:val="el-GR"/>
        </w:rPr>
        <w:t>Περιεχόμενο υπεύ</w:t>
      </w:r>
      <w:r w:rsidRPr="00B81575">
        <w:rPr>
          <w:lang w:val="el-GR"/>
        </w:rPr>
        <w:t>θυνης-ων δ</w:t>
      </w:r>
      <w:r>
        <w:rPr>
          <w:lang w:val="el-GR"/>
        </w:rPr>
        <w:t>ή</w:t>
      </w:r>
      <w:r w:rsidRPr="00B81575">
        <w:rPr>
          <w:lang w:val="el-GR"/>
        </w:rPr>
        <w:t>λωσης-δηλ</w:t>
      </w:r>
      <w:r>
        <w:rPr>
          <w:lang w:val="el-GR"/>
        </w:rPr>
        <w:t>ώ</w:t>
      </w:r>
      <w:r w:rsidRPr="00B81575">
        <w:rPr>
          <w:lang w:val="el-GR"/>
        </w:rPr>
        <w:t>σεων που π</w:t>
      </w:r>
      <w:r>
        <w:rPr>
          <w:lang w:val="el-GR"/>
        </w:rPr>
        <w:t>ροσκομί</w:t>
      </w:r>
      <w:r w:rsidRPr="00B81575">
        <w:rPr>
          <w:lang w:val="el-GR"/>
        </w:rPr>
        <w:t>ζονται ως δικαιολογητικ</w:t>
      </w:r>
      <w:r>
        <w:rPr>
          <w:lang w:val="el-GR"/>
        </w:rPr>
        <w:t>ά κατακύ</w:t>
      </w:r>
      <w:r w:rsidRPr="00B81575">
        <w:rPr>
          <w:lang w:val="el-GR"/>
        </w:rPr>
        <w:t>ρωσης</w:t>
      </w:r>
      <w:bookmarkEnd w:id="19"/>
      <w:bookmarkEnd w:id="20"/>
    </w:p>
    <w:p w:rsidR="00093854" w:rsidRDefault="00093854" w:rsidP="00093854">
      <w:pPr>
        <w:suppressAutoHyphens w:val="0"/>
        <w:spacing w:after="0"/>
        <w:jc w:val="left"/>
        <w:rPr>
          <w:lang w:val="el-GR"/>
        </w:rPr>
      </w:pPr>
    </w:p>
    <w:p w:rsidR="00093854" w:rsidRPr="00D17161" w:rsidRDefault="00093854" w:rsidP="00093854">
      <w:pPr>
        <w:rPr>
          <w:lang w:val="el-GR"/>
        </w:rPr>
      </w:pPr>
      <w:r w:rsidRPr="00D17161">
        <w:rPr>
          <w:lang w:val="el-GR"/>
        </w:rPr>
        <w:t>Δηλώνω υπεύθυνα ότι:</w:t>
      </w:r>
    </w:p>
    <w:p w:rsidR="00093854" w:rsidRPr="00D17161" w:rsidRDefault="00093854" w:rsidP="00093854">
      <w:pPr>
        <w:rPr>
          <w:lang w:val="el-GR"/>
        </w:rPr>
      </w:pPr>
    </w:p>
    <w:p w:rsidR="00093854" w:rsidRPr="00D17161" w:rsidRDefault="00093854" w:rsidP="00093854">
      <w:pPr>
        <w:rPr>
          <w:lang w:val="el-GR"/>
        </w:rPr>
      </w:pPr>
      <w:r w:rsidRPr="00D17161">
        <w:rPr>
          <w:lang w:val="el-GR"/>
        </w:rPr>
        <w:t>Παράγραφος 2.2.3.2. διακήρυξης:</w:t>
      </w:r>
    </w:p>
    <w:p w:rsidR="00093854" w:rsidRPr="00D17161" w:rsidRDefault="00093854" w:rsidP="00093854">
      <w:pPr>
        <w:rPr>
          <w:lang w:val="el-GR"/>
        </w:rPr>
      </w:pPr>
      <w:r w:rsidRPr="00D17161">
        <w:rPr>
          <w:lang w:val="el-GR"/>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d"/>
        </w:rPr>
        <w:footnoteReference w:id="21"/>
      </w:r>
      <w:r w:rsidRPr="00D17161">
        <w:rPr>
          <w:rStyle w:val="ad"/>
          <w:lang w:val="el-GR"/>
        </w:rPr>
        <w:t>,</w:t>
      </w:r>
      <w:r w:rsidRPr="00002CC3">
        <w:rPr>
          <w:rStyle w:val="ad"/>
        </w:rPr>
        <w:footnoteReference w:id="22"/>
      </w:r>
      <w:r w:rsidRPr="00D17161">
        <w:rPr>
          <w:lang w:val="el-GR"/>
        </w:rPr>
        <w:t xml:space="preserve">. </w:t>
      </w:r>
    </w:p>
    <w:p w:rsidR="00093854" w:rsidRPr="00D17161" w:rsidRDefault="00093854" w:rsidP="00093854">
      <w:pPr>
        <w:rPr>
          <w:rFonts w:eastAsia="Calibri"/>
          <w:lang w:val="el-GR"/>
        </w:rPr>
      </w:pPr>
      <w:r w:rsidRPr="00D17161">
        <w:rPr>
          <w:rFonts w:eastAsia="Calibri"/>
          <w:lang w:val="el-GR"/>
        </w:rPr>
        <w:t>Ή</w:t>
      </w:r>
    </w:p>
    <w:p w:rsidR="00093854" w:rsidRPr="00D17161" w:rsidRDefault="00093854" w:rsidP="00093854">
      <w:pPr>
        <w:rPr>
          <w:rFonts w:eastAsia="Calibri"/>
          <w:bCs/>
          <w:color w:val="5B9BD5"/>
          <w:lang w:val="el-GR"/>
        </w:rPr>
      </w:pPr>
      <w:r w:rsidRPr="00D17161">
        <w:rPr>
          <w:lang w:val="el-GR"/>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D17161">
        <w:rPr>
          <w:rStyle w:val="ad"/>
          <w:lang w:val="el-GR"/>
        </w:rPr>
        <w:t xml:space="preserve"> </w:t>
      </w:r>
      <w:r w:rsidRPr="00D17161">
        <w:rPr>
          <w:lang w:val="el-GR"/>
        </w:rPr>
        <w:t xml:space="preserve">αλλά τα συγκεκριμένα ποσά είναι εξαιρετικά μικρά. </w:t>
      </w:r>
      <w:r w:rsidRPr="00D17161">
        <w:rPr>
          <w:rFonts w:eastAsia="Calibri"/>
          <w:bCs/>
          <w:color w:val="5B9BD5"/>
          <w:lang w:val="el-GR"/>
        </w:rPr>
        <w:t>[αναγράφονται τα ποσά]</w:t>
      </w:r>
    </w:p>
    <w:p w:rsidR="00093854" w:rsidRPr="00D17161" w:rsidRDefault="00093854" w:rsidP="00093854">
      <w:pPr>
        <w:rPr>
          <w:rFonts w:eastAsia="Calibri"/>
          <w:lang w:val="el-GR"/>
        </w:rPr>
      </w:pPr>
      <w:r w:rsidRPr="00D17161">
        <w:rPr>
          <w:rFonts w:eastAsia="Calibri"/>
          <w:lang w:val="el-GR"/>
        </w:rPr>
        <w:t>Ή</w:t>
      </w:r>
    </w:p>
    <w:p w:rsidR="00093854" w:rsidRPr="00D17161" w:rsidRDefault="00093854" w:rsidP="00093854">
      <w:pPr>
        <w:rPr>
          <w:rFonts w:eastAsia="Calibri"/>
          <w:bCs/>
          <w:color w:val="5B9BD5"/>
          <w:lang w:val="el-GR"/>
        </w:rPr>
      </w:pPr>
      <w:r w:rsidRPr="00D17161">
        <w:rPr>
          <w:lang w:val="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D17161">
        <w:rPr>
          <w:rFonts w:eastAsia="Calibri"/>
          <w:bCs/>
          <w:color w:val="5B9BD5"/>
          <w:lang w:val="el-GR"/>
        </w:rPr>
        <w:t>[αναγράφεται το ποσό και η ημερομηνία ενημέρωσης]</w:t>
      </w:r>
    </w:p>
    <w:p w:rsidR="00093854" w:rsidRPr="00D17161" w:rsidRDefault="00093854" w:rsidP="00093854">
      <w:pPr>
        <w:rPr>
          <w:lang w:val="el-GR"/>
        </w:rPr>
      </w:pPr>
    </w:p>
    <w:p w:rsidR="00093854" w:rsidRPr="00D17161" w:rsidRDefault="00093854" w:rsidP="00093854">
      <w:pPr>
        <w:rPr>
          <w:lang w:val="el-GR"/>
        </w:rPr>
      </w:pPr>
      <w:r w:rsidRPr="00D17161">
        <w:rPr>
          <w:lang w:val="el-GR"/>
        </w:rPr>
        <w:t>Παράγραφος 2.2.3.4. περ. α Διακήρυξης</w:t>
      </w:r>
    </w:p>
    <w:p w:rsidR="00093854" w:rsidRPr="00D17161" w:rsidRDefault="00093854" w:rsidP="00093854">
      <w:pPr>
        <w:rPr>
          <w:lang w:val="el-GR"/>
        </w:rPr>
      </w:pPr>
      <w:r w:rsidRPr="00D17161">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D17161">
        <w:rPr>
          <w:lang w:val="el-GR"/>
        </w:rPr>
        <w:t xml:space="preserve"> του Προσαρτήματος Α του ν. 4412/2016:</w:t>
      </w:r>
    </w:p>
    <w:p w:rsidR="00093854" w:rsidRPr="00D17161" w:rsidRDefault="00093854" w:rsidP="00093854">
      <w:pPr>
        <w:rPr>
          <w:lang w:val="el-GR"/>
        </w:rPr>
      </w:pPr>
    </w:p>
    <w:p w:rsidR="00093854" w:rsidRPr="00D17161" w:rsidRDefault="00093854" w:rsidP="00093854">
      <w:pPr>
        <w:rPr>
          <w:lang w:val="el-GR"/>
        </w:rPr>
      </w:pPr>
      <w:r w:rsidRPr="00D17161">
        <w:rPr>
          <w:lang w:val="el-GR"/>
        </w:rPr>
        <w:t>Παράγραφος 2.2.3.4. περ. β Διακήρυξης</w:t>
      </w:r>
    </w:p>
    <w:p w:rsidR="00093854" w:rsidRPr="00D17161" w:rsidRDefault="00093854" w:rsidP="00093854">
      <w:pPr>
        <w:rPr>
          <w:rFonts w:eastAsia="Calibri"/>
          <w:bCs/>
          <w:color w:val="5B9BD5"/>
          <w:lang w:val="el-GR"/>
        </w:rPr>
      </w:pPr>
      <w:r w:rsidRPr="00D17161">
        <w:rPr>
          <w:lang w:val="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w:t>
      </w:r>
      <w:r w:rsidRPr="00D17161">
        <w:rPr>
          <w:lang w:val="el-GR"/>
        </w:rPr>
        <w:lastRenderedPageBreak/>
        <w:t xml:space="preserve">μέτρα για τη συνέχιση της επιχειρηματικής λειτουργίας μου/μας </w:t>
      </w:r>
      <w:r w:rsidRPr="00D17161">
        <w:rPr>
          <w:rFonts w:eastAsia="Calibri"/>
          <w:bCs/>
          <w:color w:val="5B9BD5"/>
          <w:lang w:val="el-GR"/>
        </w:rPr>
        <w:t xml:space="preserve">[αναγράφονται τα αποδεικτικά στοιχεία] </w:t>
      </w:r>
    </w:p>
    <w:p w:rsidR="00093854" w:rsidRPr="00D17161" w:rsidRDefault="00093854" w:rsidP="00093854">
      <w:pPr>
        <w:rPr>
          <w:rFonts w:eastAsia="Calibri"/>
          <w:lang w:val="el-GR"/>
        </w:rPr>
      </w:pPr>
      <w:r w:rsidRPr="00D17161">
        <w:rPr>
          <w:rFonts w:eastAsia="Calibri"/>
          <w:lang w:val="el-GR"/>
        </w:rPr>
        <w:t>Ιδίως στην περίπτωση εξυγίανσης:</w:t>
      </w:r>
    </w:p>
    <w:p w:rsidR="00093854" w:rsidRPr="00D17161" w:rsidRDefault="00093854" w:rsidP="00093854">
      <w:pPr>
        <w:rPr>
          <w:lang w:val="el-GR"/>
        </w:rPr>
      </w:pPr>
      <w:r w:rsidRPr="00D17161">
        <w:rPr>
          <w:lang w:val="el-GR"/>
        </w:rPr>
        <w:t xml:space="preserve">Έχω/ουμε υπαχθεί σε διαδικασία εξυγίανσης </w:t>
      </w:r>
      <w:r w:rsidRPr="00D17161">
        <w:rPr>
          <w:rFonts w:eastAsia="Calibri"/>
          <w:bCs/>
          <w:color w:val="5B9BD5"/>
          <w:lang w:val="el-GR"/>
        </w:rPr>
        <w:t>[αναγράφεται ο αριθμός και η ημερομηνία έκδοσης δικαστικής απόφασης]</w:t>
      </w:r>
      <w:r w:rsidRPr="00D17161">
        <w:rPr>
          <w:lang w:val="el-GR"/>
        </w:rPr>
        <w:t xml:space="preserve"> και τηρώ/τηρούμε τους όρους αυτής. </w:t>
      </w:r>
    </w:p>
    <w:p w:rsidR="00093854" w:rsidRPr="00D17161" w:rsidRDefault="00093854" w:rsidP="00093854">
      <w:pPr>
        <w:rPr>
          <w:lang w:val="el-GR"/>
        </w:rPr>
      </w:pPr>
    </w:p>
    <w:p w:rsidR="00093854" w:rsidRPr="00D17161" w:rsidRDefault="00093854" w:rsidP="00093854">
      <w:pPr>
        <w:rPr>
          <w:lang w:val="el-GR"/>
        </w:rPr>
      </w:pPr>
      <w:r w:rsidRPr="00D17161">
        <w:rPr>
          <w:lang w:val="el-GR"/>
        </w:rPr>
        <w:t>Παράγραφος 2.2.3.4. περ. γ Διακήρυξης</w:t>
      </w:r>
    </w:p>
    <w:p w:rsidR="00093854" w:rsidRPr="00D17161" w:rsidRDefault="00093854" w:rsidP="00093854">
      <w:pPr>
        <w:rPr>
          <w:lang w:val="el-GR"/>
        </w:rPr>
      </w:pPr>
      <w:r w:rsidRPr="00D17161">
        <w:rPr>
          <w:lang w:val="el-GR"/>
        </w:rPr>
        <w:t>Δεν έχω/έχουμε συνάψει συμφωνίες με άλλους οικονομικούς φορείς με στόχο τη στρέβλωση του ανταγωνισμού.</w:t>
      </w:r>
    </w:p>
    <w:p w:rsidR="00093854" w:rsidRPr="00D17161" w:rsidRDefault="00093854" w:rsidP="00093854">
      <w:pPr>
        <w:rPr>
          <w:rFonts w:eastAsia="Calibri"/>
          <w:lang w:val="el-GR"/>
        </w:rPr>
      </w:pPr>
      <w:r w:rsidRPr="00D17161">
        <w:rPr>
          <w:rFonts w:eastAsia="Calibri"/>
          <w:lang w:val="el-GR"/>
        </w:rPr>
        <w:t>Ή</w:t>
      </w:r>
    </w:p>
    <w:p w:rsidR="00093854" w:rsidRPr="00D17161" w:rsidRDefault="00093854" w:rsidP="00093854">
      <w:pPr>
        <w:rPr>
          <w:lang w:val="el-GR"/>
        </w:rPr>
      </w:pPr>
      <w:r w:rsidRPr="00D17161">
        <w:rPr>
          <w:lang w:val="el-GR"/>
        </w:rPr>
        <w:t>Τυγχάνει στη περίπτωσή μου/μας εφαρμογής η περίπτωση β. της παρ. 3 του άρθρου 44 του ν. 3959/2011 (Α΄ 93), και δεν έχω/ουμε υποπέσει σε επανάληψη της παράβασης.</w:t>
      </w:r>
    </w:p>
    <w:p w:rsidR="00093854" w:rsidRPr="00D17161" w:rsidRDefault="00093854" w:rsidP="00093854">
      <w:pPr>
        <w:rPr>
          <w:lang w:val="el-GR"/>
        </w:rPr>
      </w:pPr>
    </w:p>
    <w:p w:rsidR="00093854" w:rsidRPr="00D17161" w:rsidRDefault="00093854" w:rsidP="00093854">
      <w:pPr>
        <w:rPr>
          <w:lang w:val="el-GR"/>
        </w:rPr>
      </w:pPr>
      <w:r w:rsidRPr="00D17161">
        <w:rPr>
          <w:lang w:val="el-GR"/>
        </w:rPr>
        <w:t>Παράγραφος 2.2.3.4. περ. δ Διακήρυξης</w:t>
      </w:r>
    </w:p>
    <w:p w:rsidR="00093854" w:rsidRPr="00D17161" w:rsidRDefault="00093854" w:rsidP="00093854">
      <w:pPr>
        <w:rPr>
          <w:lang w:val="el-GR"/>
        </w:rPr>
      </w:pPr>
      <w:r w:rsidRPr="00D17161">
        <w:rPr>
          <w:lang w:val="el-GR"/>
        </w:rPr>
        <w:t xml:space="preserve">Δεν συντρέχουν στο πρόσωπό μου/μας καταστάσεις σύγκρουσης συμφερόντων (προσωπικών, οικογενειακών, οικονομικών, πολιτικών ή άλλων κοινών), οι οποίες να μου/μας είναι γνωστές μέχρι και την υπογραφή της παρούσας, με : </w:t>
      </w:r>
    </w:p>
    <w:p w:rsidR="00093854" w:rsidRPr="00D17161" w:rsidRDefault="00093854" w:rsidP="00093854">
      <w:pPr>
        <w:rPr>
          <w:lang w:val="el-GR"/>
        </w:rPr>
      </w:pPr>
      <w:r w:rsidRPr="00D17161">
        <w:rPr>
          <w:lang w:val="el-GR"/>
        </w:rPr>
        <w:t xml:space="preserve">α) μέλη του προσωπικού της αναθέτουσας αρχής </w:t>
      </w:r>
      <w:r w:rsidRPr="00D17161">
        <w:rPr>
          <w:rFonts w:eastAsia="Calibri"/>
          <w:bCs/>
          <w:color w:val="5B9BD5"/>
          <w:lang w:val="el-GR"/>
        </w:rPr>
        <w:t>ή του παρόχου υπηρεσιών διαδικασιών σύναψης συμβάσεων ο οποίος ενεργεί εξ ονόματος της αναθέτουσας αρχής</w:t>
      </w:r>
      <w:r w:rsidRPr="00D17161">
        <w:rPr>
          <w:lang w:val="el-GR"/>
        </w:rPr>
        <w:t xml:space="preserve">, συμπεριλαμβανομένων των μελών των αποφαινόμενων ή/και γνωμοδοτικών οργάνων ή/και </w:t>
      </w:r>
    </w:p>
    <w:p w:rsidR="00093854" w:rsidRPr="00D17161" w:rsidRDefault="00093854" w:rsidP="00093854">
      <w:pPr>
        <w:rPr>
          <w:lang w:val="el-GR"/>
        </w:rPr>
      </w:pPr>
      <w:r w:rsidRPr="00D17161">
        <w:rPr>
          <w:lang w:val="el-GR"/>
        </w:rPr>
        <w:t>β) μέλη των οργάνων διοίκησης ή άλλων οργάνων της αναθέτουσας αρχής ή/και</w:t>
      </w:r>
    </w:p>
    <w:p w:rsidR="00093854" w:rsidRPr="00D17161" w:rsidRDefault="00093854" w:rsidP="00093854">
      <w:pPr>
        <w:rPr>
          <w:lang w:val="el-GR"/>
        </w:rPr>
      </w:pPr>
      <w:r w:rsidRPr="00D17161">
        <w:rPr>
          <w:lang w:val="el-GR"/>
        </w:rPr>
        <w:t>γ) τους συζύγους και συγγενείς εξ αίματος ή εξ αγχιστείας, κατ’ ευθεία μεν γραμμή απεριορίστως, εκ πλαγίου δε έως και τέταρτου βαθμού των προσώπων των περιπτώσεων α΄ και β΄,</w:t>
      </w:r>
    </w:p>
    <w:p w:rsidR="00093854" w:rsidRPr="00D17161" w:rsidRDefault="00093854" w:rsidP="00093854">
      <w:pPr>
        <w:rPr>
          <w:lang w:val="el-GR"/>
        </w:rPr>
      </w:pPr>
      <w:r w:rsidRPr="00D17161">
        <w:rPr>
          <w:lang w:val="el-GR"/>
        </w:rPr>
        <w:t>τα οποία:</w:t>
      </w:r>
    </w:p>
    <w:p w:rsidR="00093854" w:rsidRPr="00D17161" w:rsidRDefault="00093854" w:rsidP="00093854">
      <w:pPr>
        <w:rPr>
          <w:lang w:val="el-GR"/>
        </w:rPr>
      </w:pPr>
      <w:r w:rsidRPr="00D17161">
        <w:rPr>
          <w:lang w:val="el-GR"/>
        </w:rPr>
        <w:t>αα) εμπλέκονται στη διεξαγωγή της διαδικασίας σύναψης σύμβασης, συμπεριλαμβανομένου του σχεδιασμού και της προετοιμασίας της διαδικασίας, καθώς και της κατάρτισης των εγγράφων της σύμβασης ή/και</w:t>
      </w:r>
    </w:p>
    <w:p w:rsidR="00093854" w:rsidRPr="00D17161" w:rsidRDefault="00093854" w:rsidP="00093854">
      <w:pPr>
        <w:rPr>
          <w:lang w:val="el-GR"/>
        </w:rPr>
      </w:pPr>
      <w:r w:rsidRPr="00D17161">
        <w:rPr>
          <w:lang w:val="el-GR"/>
        </w:rPr>
        <w:t>ββ) μπορούν να επηρεάσουν την έκβασή της</w:t>
      </w:r>
    </w:p>
    <w:p w:rsidR="00093854" w:rsidRPr="00D17161" w:rsidRDefault="00093854" w:rsidP="00093854">
      <w:pPr>
        <w:rPr>
          <w:lang w:val="el-GR"/>
        </w:rPr>
      </w:pPr>
    </w:p>
    <w:p w:rsidR="00093854" w:rsidRPr="00D17161" w:rsidRDefault="00093854" w:rsidP="00093854">
      <w:pPr>
        <w:rPr>
          <w:rFonts w:eastAsia="Calibri"/>
          <w:lang w:val="el-GR"/>
        </w:rPr>
      </w:pPr>
      <w:r w:rsidRPr="00D17161">
        <w:rPr>
          <w:rFonts w:eastAsia="Calibri"/>
          <w:lang w:val="el-GR"/>
        </w:rPr>
        <w:t>Ή</w:t>
      </w:r>
    </w:p>
    <w:p w:rsidR="00093854" w:rsidRPr="00D17161" w:rsidRDefault="00093854" w:rsidP="00093854">
      <w:pPr>
        <w:rPr>
          <w:rFonts w:eastAsia="Calibri"/>
          <w:bCs/>
          <w:color w:val="5B9BD5"/>
          <w:lang w:val="el-GR"/>
        </w:rPr>
      </w:pPr>
      <w:r w:rsidRPr="00D17161">
        <w:rPr>
          <w:lang w:val="el-GR"/>
        </w:rPr>
        <w:t xml:space="preserve">Έχουν υποπέσει στην αντίληψή μου/μας οι εξής καταστάσεις, οι οποίες θα μπορούσαν να εκληφθούν ως καταστάσεις σύγκρουσης συμφερόντων κατά την έννοια του άρθρου 24 του ν. 4412/2016 </w:t>
      </w:r>
      <w:r w:rsidRPr="00D17161">
        <w:rPr>
          <w:rFonts w:eastAsia="Calibri"/>
          <w:bCs/>
          <w:color w:val="5B9BD5"/>
          <w:lang w:val="el-GR"/>
        </w:rPr>
        <w:t>…….[αναγράφονται με ακρίβεια και πληρότητα οι πληροφορίες που αφορούν σε καταστάσεις ενδεχόμενης σύγκρουσης συμφερόντων]</w:t>
      </w:r>
    </w:p>
    <w:p w:rsidR="00093854" w:rsidRPr="00D17161" w:rsidRDefault="00093854" w:rsidP="00093854">
      <w:pPr>
        <w:rPr>
          <w:lang w:val="el-GR"/>
        </w:rPr>
      </w:pPr>
    </w:p>
    <w:p w:rsidR="00093854" w:rsidRPr="00D17161" w:rsidRDefault="00093854" w:rsidP="00093854">
      <w:pPr>
        <w:rPr>
          <w:lang w:val="el-GR"/>
        </w:rPr>
      </w:pPr>
      <w:r w:rsidRPr="00D17161">
        <w:rPr>
          <w:lang w:val="el-GR"/>
        </w:rPr>
        <w:t>Παράγραφος 2.2.3.4. περ. ε Διακήρυξης</w:t>
      </w:r>
    </w:p>
    <w:p w:rsidR="00093854" w:rsidRPr="00D17161" w:rsidRDefault="00093854" w:rsidP="00093854">
      <w:pPr>
        <w:rPr>
          <w:lang w:val="el-GR"/>
        </w:rPr>
      </w:pPr>
      <w:r w:rsidRPr="00D17161">
        <w:rPr>
          <w:lang w:val="el-GR"/>
        </w:rPr>
        <w:t>Δεν έχω/έχουμε παράσχει συμβουλές στην αναθέτουσα αρχή ή δεν έχω/έχουμε με άλλον τρόπο εμπλακεί στην προετοιμασία της διαδικασίας σύναψης της σύμβασης. Τα ανωτέρω ισχύουν και για τις συνδεδεμένες με εμένα επιχειρήσεις.</w:t>
      </w:r>
    </w:p>
    <w:p w:rsidR="00093854" w:rsidRPr="00D17161" w:rsidRDefault="00093854" w:rsidP="00093854">
      <w:pPr>
        <w:rPr>
          <w:rFonts w:eastAsia="Calibri"/>
          <w:lang w:val="el-GR"/>
        </w:rPr>
      </w:pPr>
      <w:r w:rsidRPr="00D17161">
        <w:rPr>
          <w:lang w:val="el-GR"/>
        </w:rPr>
        <w:t xml:space="preserve"> </w:t>
      </w:r>
      <w:r w:rsidRPr="00D17161">
        <w:rPr>
          <w:rFonts w:eastAsia="Calibri"/>
          <w:lang w:val="el-GR"/>
        </w:rPr>
        <w:t>Ή</w:t>
      </w:r>
    </w:p>
    <w:p w:rsidR="00093854" w:rsidRPr="00D17161" w:rsidRDefault="00093854" w:rsidP="00093854">
      <w:pPr>
        <w:rPr>
          <w:lang w:val="el-GR"/>
        </w:rPr>
      </w:pPr>
      <w:r w:rsidRPr="00D17161">
        <w:rPr>
          <w:lang w:val="el-GR"/>
        </w:rPr>
        <w:lastRenderedPageBreak/>
        <w:t>Έχω/έχουμε συμμετάσχει στην προετοιμασία της διαδικασίας σύναψης των εγγράφων της παρούσας σύμβασης με την εξής ιδιότητα….</w:t>
      </w:r>
    </w:p>
    <w:p w:rsidR="00093854" w:rsidRPr="00D17161" w:rsidRDefault="00093854" w:rsidP="00093854">
      <w:pPr>
        <w:rPr>
          <w:lang w:val="el-GR"/>
        </w:rPr>
      </w:pPr>
      <w:r w:rsidRPr="00D17161">
        <w:rPr>
          <w:lang w:val="el-GR"/>
        </w:rPr>
        <w:t xml:space="preserve"> </w:t>
      </w:r>
      <w:r w:rsidRPr="00D17161">
        <w:rPr>
          <w:rFonts w:eastAsia="Calibri"/>
          <w:lang w:val="el-GR"/>
        </w:rPr>
        <w:t xml:space="preserve">[αναγράφονται με ακρίβεια και πληρότητα οι πληροφορίες που αφορούν στον χρόνο και τον τρόπο πρότερης συμμετοχής] </w:t>
      </w:r>
    </w:p>
    <w:p w:rsidR="00093854" w:rsidRPr="00D17161" w:rsidRDefault="00093854" w:rsidP="00093854">
      <w:pPr>
        <w:rPr>
          <w:lang w:val="el-GR"/>
        </w:rPr>
      </w:pPr>
    </w:p>
    <w:p w:rsidR="00093854" w:rsidRPr="00D17161" w:rsidRDefault="00093854" w:rsidP="00093854">
      <w:pPr>
        <w:rPr>
          <w:lang w:val="el-GR"/>
        </w:rPr>
      </w:pPr>
      <w:r w:rsidRPr="00D17161">
        <w:rPr>
          <w:lang w:val="el-GR"/>
        </w:rPr>
        <w:t>Παράγραφος 2.2.3.4. περ. στ Διακήρυξης</w:t>
      </w:r>
    </w:p>
    <w:p w:rsidR="00093854" w:rsidRPr="00D17161" w:rsidRDefault="00093854" w:rsidP="00093854">
      <w:pPr>
        <w:rPr>
          <w:strike/>
          <w:lang w:val="el-GR"/>
        </w:rPr>
      </w:pPr>
      <w:r w:rsidRPr="00D17161">
        <w:rPr>
          <w:lang w:val="el-GR"/>
        </w:rPr>
        <w:t xml:space="preserve">Δεν έχω/ουμε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093854" w:rsidRPr="00D17161" w:rsidRDefault="00093854" w:rsidP="00093854">
      <w:pPr>
        <w:rPr>
          <w:lang w:val="el-GR"/>
        </w:rPr>
      </w:pPr>
    </w:p>
    <w:p w:rsidR="00093854" w:rsidRPr="00D17161" w:rsidRDefault="00093854" w:rsidP="00093854">
      <w:pPr>
        <w:rPr>
          <w:lang w:val="el-GR"/>
        </w:rPr>
      </w:pPr>
      <w:r w:rsidRPr="00D17161">
        <w:rPr>
          <w:lang w:val="el-GR"/>
        </w:rPr>
        <w:t>Παράγραφος 2.2.3.4. περ. ζ Διακήρυξης</w:t>
      </w:r>
    </w:p>
    <w:p w:rsidR="00093854" w:rsidRPr="00D17161" w:rsidRDefault="00093854" w:rsidP="00093854">
      <w:pPr>
        <w:rPr>
          <w:lang w:val="el-GR"/>
        </w:rPr>
      </w:pPr>
      <w:r w:rsidRPr="00D17161">
        <w:rPr>
          <w:lang w:val="el-GR"/>
        </w:rPr>
        <w:t>Δεν έχω/έχουμε κριθεί ένοχος/οι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και δεν έχω αποκρύψει τις πληροφορίες αυτές</w:t>
      </w:r>
    </w:p>
    <w:p w:rsidR="00093854" w:rsidRPr="00D17161" w:rsidRDefault="00093854" w:rsidP="00093854">
      <w:pPr>
        <w:rPr>
          <w:lang w:val="el-GR"/>
        </w:rPr>
      </w:pPr>
    </w:p>
    <w:p w:rsidR="00093854" w:rsidRPr="00D17161" w:rsidRDefault="00093854" w:rsidP="00093854">
      <w:pPr>
        <w:rPr>
          <w:lang w:val="el-GR"/>
        </w:rPr>
      </w:pPr>
      <w:r w:rsidRPr="00D17161">
        <w:rPr>
          <w:lang w:val="el-GR"/>
        </w:rPr>
        <w:t>Παράγραφος 2.2.3.4. περ. η Διακήρυξης</w:t>
      </w:r>
    </w:p>
    <w:p w:rsidR="00093854" w:rsidRPr="00D17161" w:rsidRDefault="00093854" w:rsidP="00093854">
      <w:pPr>
        <w:rPr>
          <w:lang w:val="el-GR"/>
        </w:rPr>
      </w:pPr>
      <w:r w:rsidRPr="00D17161">
        <w:rPr>
          <w:lang w:val="el-GR"/>
        </w:rPr>
        <w:t>Δεν έχω/έχουμε επιχειρήσει να επηρεάσω/ουμε με αθέμιτο τρόπο τη διαδικασία λήψης αποφάσεων της αναθέτουσας αρχής, να αποκτήσω/ουμε εμπιστευτικές πληροφορίες που ενδέχεται να αποφέρουν αθέμιτο πλεονέκτημα στη διαδικασία σύναψης σύμβασης ή να παράσχω/ουμε με απατηλό τρόπο παραπλανητικές πληροφορίες που ενδέχεται να επηρεάσουν ουσιωδώς τις αποφάσεις που αφορούν στον αποκλεισμό, την επιλογή ή την ανάθεση της παρούσας δημόσιας σύμβασης.</w:t>
      </w:r>
    </w:p>
    <w:p w:rsidR="00093854" w:rsidRPr="00D17161" w:rsidRDefault="00093854" w:rsidP="00093854">
      <w:pPr>
        <w:rPr>
          <w:lang w:val="el-GR"/>
        </w:rPr>
      </w:pPr>
    </w:p>
    <w:p w:rsidR="00093854" w:rsidRPr="00D17161" w:rsidRDefault="00093854" w:rsidP="00093854">
      <w:pPr>
        <w:rPr>
          <w:lang w:val="el-GR"/>
        </w:rPr>
      </w:pPr>
      <w:r w:rsidRPr="00D17161">
        <w:rPr>
          <w:lang w:val="el-GR"/>
        </w:rPr>
        <w:t>Παράγραφος 2.2.3.4. περ. θ Διακήρυξης</w:t>
      </w:r>
    </w:p>
    <w:p w:rsidR="00093854" w:rsidRPr="00D17161" w:rsidRDefault="00093854" w:rsidP="00093854">
      <w:pPr>
        <w:rPr>
          <w:lang w:val="el-GR"/>
        </w:rPr>
      </w:pPr>
      <w:r w:rsidRPr="00D17161">
        <w:rPr>
          <w:lang w:val="el-GR"/>
        </w:rPr>
        <w:t>Δεν έχω/έχουμε διαπράξει σοβαρό επαγγελματικό παράπτωμα και δεν έχει επιβληθεί σε βάρος μου/μας πειθαρχική ποινή ή άλλους είδους κύρωση στο πλαίσιο του επαγγέλματός μου/μας από αρμόδια εποπτική αρχή/φορέα με πειθαρχικές-κυρωτικές αρμοδιότητες.</w:t>
      </w:r>
    </w:p>
    <w:p w:rsidR="00093854" w:rsidRPr="00D17161" w:rsidRDefault="00093854" w:rsidP="00093854">
      <w:pPr>
        <w:rPr>
          <w:lang w:val="el-GR"/>
        </w:rPr>
      </w:pPr>
    </w:p>
    <w:p w:rsidR="00093854" w:rsidRPr="00D17161" w:rsidRDefault="00093854" w:rsidP="00093854">
      <w:pPr>
        <w:rPr>
          <w:lang w:val="el-GR"/>
        </w:rPr>
      </w:pPr>
      <w:r w:rsidRPr="00D17161">
        <w:rPr>
          <w:lang w:val="el-GR"/>
        </w:rPr>
        <w:t>Παράγραφος 2.2.3.5.α Διακήρυξης</w:t>
      </w:r>
    </w:p>
    <w:p w:rsidR="00093854" w:rsidRPr="00D17161" w:rsidRDefault="00093854" w:rsidP="00093854">
      <w:pPr>
        <w:rPr>
          <w:lang w:val="el-GR"/>
        </w:rPr>
      </w:pPr>
    </w:p>
    <w:p w:rsidR="00093854" w:rsidRPr="00D17161" w:rsidRDefault="00093854" w:rsidP="00093854">
      <w:pPr>
        <w:rPr>
          <w:lang w:val="el-GR"/>
        </w:rPr>
      </w:pPr>
      <w:r w:rsidRPr="00D17161">
        <w:rPr>
          <w:lang w:val="el-GR"/>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w:t>
      </w:r>
    </w:p>
    <w:p w:rsidR="00093854" w:rsidRPr="00D17161" w:rsidRDefault="00093854" w:rsidP="00093854">
      <w:pPr>
        <w:rPr>
          <w:lang w:val="el-GR"/>
        </w:rPr>
      </w:pPr>
      <w:r w:rsidRPr="00D17161">
        <w:rPr>
          <w:lang w:val="el-GR"/>
        </w:rPr>
        <w:t xml:space="preserve">Συγκεκριμένα δηλώνω ότι: </w:t>
      </w:r>
    </w:p>
    <w:p w:rsidR="00093854" w:rsidRPr="00D17161" w:rsidRDefault="00093854" w:rsidP="00093854">
      <w:pPr>
        <w:rPr>
          <w:lang w:val="el-GR"/>
        </w:rPr>
      </w:pPr>
      <w:r w:rsidRPr="00D17161">
        <w:rPr>
          <w:lang w:val="el-GR"/>
        </w:rPr>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w:t>
      </w:r>
      <w:r w:rsidRPr="00D17161">
        <w:rPr>
          <w:lang w:val="el-GR"/>
        </w:rPr>
        <w:lastRenderedPageBreak/>
        <w:t xml:space="preserve">είναι Ρώσος υπήκοος, ούτε φυσικό ή νομικό πρόσωπο, οντότητα ή φορέας εγκατεστημένος στη Ρωσία·     </w:t>
      </w:r>
    </w:p>
    <w:p w:rsidR="00093854" w:rsidRPr="00D17161" w:rsidRDefault="00093854" w:rsidP="00093854">
      <w:pPr>
        <w:rPr>
          <w:lang w:val="el-GR"/>
        </w:rPr>
      </w:pPr>
      <w:r w:rsidRPr="00D17161">
        <w:rPr>
          <w:lang w:val="el-GR"/>
        </w:rPr>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093854" w:rsidRPr="00D17161" w:rsidRDefault="00093854" w:rsidP="00093854">
      <w:pPr>
        <w:rPr>
          <w:lang w:val="el-GR"/>
        </w:rPr>
      </w:pPr>
      <w:r w:rsidRPr="00D17161">
        <w:rPr>
          <w:lang w:val="el-GR"/>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093854" w:rsidRPr="00D17161" w:rsidRDefault="00093854" w:rsidP="00093854">
      <w:pPr>
        <w:rPr>
          <w:lang w:val="el-GR"/>
        </w:rPr>
      </w:pPr>
      <w:r w:rsidRPr="00D17161">
        <w:rPr>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093854" w:rsidRPr="00D17161" w:rsidRDefault="00093854" w:rsidP="00093854">
      <w:pPr>
        <w:rPr>
          <w:lang w:val="el-GR"/>
        </w:rPr>
      </w:pPr>
    </w:p>
    <w:p w:rsidR="00093854" w:rsidRPr="00D17161" w:rsidRDefault="00093854" w:rsidP="00093854">
      <w:pPr>
        <w:rPr>
          <w:lang w:val="el-GR"/>
        </w:rPr>
      </w:pPr>
    </w:p>
    <w:p w:rsidR="00093854" w:rsidRPr="00D17161" w:rsidRDefault="00093854" w:rsidP="00093854">
      <w:pPr>
        <w:rPr>
          <w:lang w:val="el-GR"/>
        </w:rPr>
      </w:pPr>
      <w:r w:rsidRPr="00D17161">
        <w:rPr>
          <w:lang w:val="el-GR"/>
        </w:rPr>
        <w:t>Παράγραφος 2.2.3.9. Διακήρυξης:</w:t>
      </w:r>
    </w:p>
    <w:p w:rsidR="00093854" w:rsidRPr="00D17161" w:rsidRDefault="00093854" w:rsidP="00093854">
      <w:pPr>
        <w:rPr>
          <w:lang w:val="el-GR"/>
        </w:rPr>
      </w:pPr>
      <w:r w:rsidRPr="00D17161">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093854" w:rsidRPr="00D17161" w:rsidRDefault="00093854" w:rsidP="00093854">
      <w:pPr>
        <w:rPr>
          <w:lang w:val="el-GR"/>
        </w:rPr>
      </w:pPr>
      <w:r w:rsidRPr="00D17161">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D17161">
        <w:rPr>
          <w:rFonts w:eastAsia="Calibri"/>
          <w:bCs/>
          <w:color w:val="5B9BD5"/>
          <w:lang w:val="el-GR"/>
        </w:rPr>
        <w:t>[αναφέρεται αριθμός και ημερομηνία απόφασης καθώς και πληροφορίες για την κύρια δίκη]</w:t>
      </w:r>
      <w:r w:rsidRPr="00D17161">
        <w:rPr>
          <w:lang w:val="el-GR"/>
        </w:rPr>
        <w:t xml:space="preserve"> </w:t>
      </w:r>
    </w:p>
    <w:p w:rsidR="00093854" w:rsidRPr="00D17161" w:rsidRDefault="00093854" w:rsidP="00093854">
      <w:pPr>
        <w:rPr>
          <w:lang w:val="el-GR"/>
        </w:rPr>
      </w:pPr>
    </w:p>
    <w:p w:rsidR="00093854" w:rsidRPr="00D17161" w:rsidRDefault="00093854" w:rsidP="00093854">
      <w:pPr>
        <w:rPr>
          <w:lang w:val="el-GR"/>
        </w:rPr>
      </w:pPr>
      <w:r w:rsidRPr="00D17161">
        <w:rPr>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093854" w:rsidRPr="00D17161" w:rsidRDefault="00093854" w:rsidP="00093854">
      <w:pPr>
        <w:rPr>
          <w:lang w:val="el-GR"/>
        </w:rPr>
      </w:pPr>
      <w:r w:rsidRPr="00D17161">
        <w:rPr>
          <w:lang w:val="el-GR"/>
        </w:rPr>
        <w:t>ΔΗΛΩΣΗ ΟΨΙΓΕΝΩΝ ΜΕΤΑΒΟΛΩΝ</w:t>
      </w:r>
      <w:r w:rsidRPr="00002CC3">
        <w:rPr>
          <w:rStyle w:val="ad"/>
        </w:rPr>
        <w:footnoteReference w:id="23"/>
      </w:r>
    </w:p>
    <w:p w:rsidR="00093854" w:rsidRPr="00D17161" w:rsidRDefault="00093854" w:rsidP="00093854">
      <w:pPr>
        <w:rPr>
          <w:lang w:val="el-GR"/>
        </w:rPr>
      </w:pPr>
    </w:p>
    <w:p w:rsidR="00093854" w:rsidRDefault="00093854" w:rsidP="00093854">
      <w:pPr>
        <w:rPr>
          <w:lang w:val="el-GR"/>
        </w:rPr>
      </w:pPr>
      <w:r w:rsidRPr="00D17161">
        <w:rPr>
          <w:lang w:val="el-GR"/>
        </w:rPr>
        <w:t xml:space="preserve">Δεν έχουν επέλθει στο πρόσωπό μου/μας οψιγενείς μεταβολές κατά την έννοια του άρθρου 104 του ν. 4412/2016. </w:t>
      </w:r>
    </w:p>
    <w:p w:rsidR="00093854" w:rsidRDefault="00093854" w:rsidP="00093854">
      <w:pPr>
        <w:rPr>
          <w:lang w:val="el-GR"/>
        </w:rPr>
      </w:pPr>
    </w:p>
    <w:p w:rsidR="00093854" w:rsidRPr="00D17161" w:rsidRDefault="00093854" w:rsidP="00093854">
      <w:pPr>
        <w:rPr>
          <w:lang w:val="el-GR"/>
        </w:rPr>
      </w:pPr>
      <w:r w:rsidRPr="00D17161">
        <w:rPr>
          <w:lang w:val="el-GR"/>
        </w:rPr>
        <w:t>ΔΗΛΩΣΗ</w:t>
      </w:r>
    </w:p>
    <w:p w:rsidR="00093854" w:rsidRPr="00D17161" w:rsidRDefault="00093854" w:rsidP="00093854">
      <w:pPr>
        <w:rPr>
          <w:lang w:val="el-GR"/>
        </w:rPr>
      </w:pPr>
      <w:r w:rsidRPr="00D17161">
        <w:rPr>
          <w:lang w:val="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093854" w:rsidRDefault="00093854" w:rsidP="00093854">
      <w:pPr>
        <w:suppressAutoHyphens w:val="0"/>
        <w:spacing w:after="0"/>
        <w:jc w:val="left"/>
        <w:rPr>
          <w:rFonts w:ascii="Arial" w:hAnsi="Arial" w:cs="Arial"/>
          <w:b/>
          <w:color w:val="002060"/>
          <w:sz w:val="24"/>
          <w:szCs w:val="22"/>
          <w:lang w:val="el-GR"/>
        </w:rPr>
      </w:pPr>
      <w:r>
        <w:rPr>
          <w:lang w:val="el-GR"/>
        </w:rPr>
        <w:br w:type="page"/>
      </w:r>
    </w:p>
    <w:p w:rsidR="00093854" w:rsidRDefault="00093854" w:rsidP="00093854">
      <w:pPr>
        <w:pStyle w:val="2"/>
        <w:tabs>
          <w:tab w:val="clear" w:pos="567"/>
          <w:tab w:val="left" w:pos="0"/>
        </w:tabs>
        <w:spacing w:before="57" w:after="57"/>
        <w:ind w:left="0" w:firstLine="0"/>
        <w:rPr>
          <w:lang w:val="el-GR"/>
        </w:rPr>
      </w:pPr>
      <w:bookmarkStart w:id="21" w:name="_Toc176512539"/>
      <w:r>
        <w:rPr>
          <w:lang w:val="el-GR"/>
        </w:rPr>
        <w:lastRenderedPageBreak/>
        <w:t xml:space="preserve">ΠΑΡΑΡΤΗΜΑ </w:t>
      </w:r>
      <w:r>
        <w:rPr>
          <w:lang w:val="en-US"/>
        </w:rPr>
        <w:t>I</w:t>
      </w:r>
      <w:r>
        <w:rPr>
          <w:lang w:val="el-GR"/>
        </w:rPr>
        <w:t>X – Υπόδειγμα περιεχομένου Υ.Δ. περί μη ρωσικής εμπλοκής</w:t>
      </w:r>
      <w:bookmarkEnd w:id="21"/>
      <w:r>
        <w:rPr>
          <w:lang w:val="el-GR"/>
        </w:rPr>
        <w:t xml:space="preserve"> </w:t>
      </w:r>
    </w:p>
    <w:p w:rsidR="00093854" w:rsidRDefault="00093854" w:rsidP="00093854">
      <w:pPr>
        <w:rPr>
          <w:lang w:val="el-GR"/>
        </w:rPr>
      </w:pPr>
    </w:p>
    <w:p w:rsidR="00093854" w:rsidRDefault="00093854" w:rsidP="00093854">
      <w:pPr>
        <w:rPr>
          <w:lang w:val="el-GR"/>
        </w:rPr>
      </w:pPr>
      <w:r>
        <w:rPr>
          <w:lang w:val="el-GR"/>
        </w:rPr>
        <w:t>Το περιεχόμενο της Υ.Δ. περί της μη συνδρομής των καταστάσεων ρωσικής εμπλοκής,  που περιγράφονται στην παρ. 2.2.3..5.α της παρούσας, είναι το ακόλουθο:</w:t>
      </w:r>
    </w:p>
    <w:p w:rsidR="00093854" w:rsidRPr="00BD07AC" w:rsidRDefault="00093854" w:rsidP="00093854">
      <w:pPr>
        <w:rPr>
          <w:i/>
          <w:lang w:val="el-GR"/>
        </w:rPr>
      </w:pPr>
      <w:r w:rsidRPr="00BD07AC">
        <w:rPr>
          <w:i/>
          <w:lang w:val="el-GR"/>
        </w:rPr>
        <w:t>«Δηλώνω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w:t>
      </w:r>
      <w:r>
        <w:rPr>
          <w:i/>
          <w:lang w:val="el-GR"/>
        </w:rPr>
        <w:t>6</w:t>
      </w:r>
      <w:r w:rsidRPr="00BD07AC">
        <w:rPr>
          <w:i/>
          <w:lang w:val="el-GR"/>
        </w:rPr>
        <w:t xml:space="preserve"> Κανονισμό του Συμβουλίου (ΕΕ) της 8ης Απριλίου 2022. </w:t>
      </w:r>
    </w:p>
    <w:p w:rsidR="00093854" w:rsidRPr="00BD07AC" w:rsidRDefault="00093854" w:rsidP="00093854">
      <w:pPr>
        <w:rPr>
          <w:i/>
          <w:lang w:val="el-GR"/>
        </w:rPr>
      </w:pPr>
      <w:r w:rsidRPr="00BD07AC">
        <w:rPr>
          <w:i/>
          <w:lang w:val="el-GR"/>
        </w:rPr>
        <w:t xml:space="preserve">Συγκεκριμένα δηλώνω ότι: </w:t>
      </w:r>
    </w:p>
    <w:p w:rsidR="00093854" w:rsidRPr="00BD07AC" w:rsidRDefault="00093854" w:rsidP="00093854">
      <w:pPr>
        <w:rPr>
          <w:i/>
          <w:lang w:val="el-GR"/>
        </w:rPr>
      </w:pPr>
      <w:r w:rsidRPr="00BD07AC">
        <w:rPr>
          <w:i/>
          <w:lang w:val="el-GR"/>
        </w:rPr>
        <w:t>(α) ο οικονομικός φορέας που εκπροσωπώ (και κανένας από τους οικονομικούς φορείς που εκπροσωπούν μέλη της ένωσης μας</w:t>
      </w:r>
      <w:r>
        <w:rPr>
          <w:i/>
          <w:lang w:val="el-GR"/>
        </w:rPr>
        <w:t>)</w:t>
      </w:r>
      <w:r w:rsidRPr="00BD07AC">
        <w:rPr>
          <w:i/>
          <w:lang w:val="el-GR"/>
        </w:rPr>
        <w:t xml:space="preserve">,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093854" w:rsidRPr="00BD07AC" w:rsidRDefault="00093854" w:rsidP="00093854">
      <w:pPr>
        <w:rPr>
          <w:i/>
          <w:lang w:val="el-GR"/>
        </w:rPr>
      </w:pPr>
      <w:r w:rsidRPr="00BD07AC">
        <w:rPr>
          <w:i/>
          <w:lang w:val="el-GR"/>
        </w:rPr>
        <w:t xml:space="preserve">(β)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093854" w:rsidRPr="00BD07AC" w:rsidRDefault="00093854" w:rsidP="00093854">
      <w:pPr>
        <w:rPr>
          <w:i/>
          <w:lang w:val="el-GR"/>
        </w:rPr>
      </w:pPr>
      <w:r w:rsidRPr="00BD07AC">
        <w:rPr>
          <w:i/>
          <w:lang w:val="el-GR"/>
        </w:rPr>
        <w:t xml:space="preserve">(γ) </w:t>
      </w:r>
      <w:r>
        <w:rPr>
          <w:i/>
          <w:lang w:val="el-GR"/>
        </w:rPr>
        <w:t xml:space="preserve">τόσο </w:t>
      </w:r>
      <w:r w:rsidRPr="00BD07AC">
        <w:rPr>
          <w:i/>
          <w:lang w:val="el-GR"/>
        </w:rPr>
        <w:t xml:space="preserve"> ο υπεύθυνα δηλώνων</w:t>
      </w:r>
      <w:r>
        <w:rPr>
          <w:i/>
          <w:lang w:val="el-GR"/>
        </w:rPr>
        <w:t>, όσο και</w:t>
      </w:r>
      <w:r w:rsidRPr="00BD07AC">
        <w:rPr>
          <w:i/>
          <w:lang w:val="el-GR"/>
        </w:rPr>
        <w:t xml:space="preserve">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w:t>
      </w:r>
      <w:r>
        <w:rPr>
          <w:i/>
          <w:lang w:val="el-GR"/>
        </w:rPr>
        <w:t>α</w:t>
      </w:r>
      <w:r w:rsidRPr="00BD07AC">
        <w:rPr>
          <w:i/>
          <w:lang w:val="el-GR"/>
        </w:rPr>
        <w:t xml:space="preserve"> σημεί</w:t>
      </w:r>
      <w:r>
        <w:rPr>
          <w:i/>
          <w:lang w:val="el-GR"/>
        </w:rPr>
        <w:t xml:space="preserve">α </w:t>
      </w:r>
      <w:r w:rsidRPr="00BD07AC">
        <w:rPr>
          <w:i/>
          <w:lang w:val="el-GR"/>
        </w:rPr>
        <w:t xml:space="preserve">(α) ή (β) παραπάνω, </w:t>
      </w:r>
    </w:p>
    <w:p w:rsidR="00093854" w:rsidRDefault="00093854" w:rsidP="00093854">
      <w:pPr>
        <w:suppressAutoHyphens w:val="0"/>
        <w:spacing w:after="0"/>
        <w:jc w:val="left"/>
        <w:rPr>
          <w:rFonts w:ascii="Arial" w:hAnsi="Arial" w:cs="Arial"/>
          <w:b/>
          <w:color w:val="002060"/>
          <w:sz w:val="24"/>
          <w:szCs w:val="22"/>
          <w:lang w:val="el-GR"/>
        </w:rPr>
      </w:pPr>
      <w:r w:rsidRPr="0037670C">
        <w:rPr>
          <w:lang w:val="el-GR"/>
        </w:rPr>
        <w:t>(</w:t>
      </w:r>
      <w:r w:rsidRPr="002667D1">
        <w:rPr>
          <w:i/>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r>
        <w:rPr>
          <w:lang w:val="el-GR"/>
        </w:rPr>
        <w:br w:type="page"/>
      </w:r>
    </w:p>
    <w:p w:rsidR="00093854" w:rsidRDefault="00093854" w:rsidP="00093854">
      <w:pPr>
        <w:pStyle w:val="2"/>
        <w:tabs>
          <w:tab w:val="clear" w:pos="567"/>
          <w:tab w:val="left" w:pos="0"/>
        </w:tabs>
        <w:spacing w:before="57" w:after="57"/>
        <w:ind w:left="0" w:firstLine="0"/>
        <w:rPr>
          <w:lang w:val="el-GR"/>
        </w:rPr>
      </w:pPr>
      <w:bookmarkStart w:id="22" w:name="_Toc176512540"/>
      <w:r>
        <w:rPr>
          <w:lang w:val="el-GR"/>
        </w:rPr>
        <w:lastRenderedPageBreak/>
        <w:t>ΠΑΡΑΡΤΗΜΑ X – Σχέδιο Σύμβασης</w:t>
      </w:r>
      <w:bookmarkEnd w:id="22"/>
    </w:p>
    <w:p w:rsidR="00093854" w:rsidRDefault="00093854" w:rsidP="00093854">
      <w:pPr>
        <w:spacing w:before="57" w:after="57"/>
        <w:rPr>
          <w:lang w:val="el-GR"/>
        </w:rPr>
      </w:pPr>
    </w:p>
    <w:p w:rsidR="00093854" w:rsidRDefault="00093854" w:rsidP="00093854">
      <w:pPr>
        <w:widowControl w:val="0"/>
        <w:numPr>
          <w:ilvl w:val="0"/>
          <w:numId w:val="1"/>
        </w:numPr>
        <w:tabs>
          <w:tab w:val="clear" w:pos="432"/>
          <w:tab w:val="num" w:pos="0"/>
        </w:tabs>
        <w:autoSpaceDE w:val="0"/>
        <w:spacing w:after="0"/>
        <w:jc w:val="center"/>
        <w:rPr>
          <w:szCs w:val="22"/>
          <w:lang w:val="el-GR"/>
        </w:rPr>
      </w:pPr>
      <w:r w:rsidRPr="00B476E2">
        <w:rPr>
          <w:bCs/>
          <w:noProof/>
          <w:sz w:val="20"/>
          <w:szCs w:val="20"/>
          <w:lang w:val="el-GR" w:eastAsia="el-GR"/>
        </w:rPr>
        <w:drawing>
          <wp:anchor distT="0" distB="0" distL="114300" distR="114300" simplePos="0" relativeHeight="251659264" behindDoc="0" locked="0" layoutInCell="1" allowOverlap="1" wp14:anchorId="1C241856" wp14:editId="2FC6505E">
            <wp:simplePos x="0" y="0"/>
            <wp:positionH relativeFrom="column">
              <wp:posOffset>2711450</wp:posOffset>
            </wp:positionH>
            <wp:positionV relativeFrom="paragraph">
              <wp:posOffset>62230</wp:posOffset>
            </wp:positionV>
            <wp:extent cx="714375" cy="704850"/>
            <wp:effectExtent l="19050" t="0" r="9525" b="0"/>
            <wp:wrapSquare wrapText="right"/>
            <wp:docPr id="1"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093854" w:rsidRDefault="00093854" w:rsidP="00093854">
      <w:pPr>
        <w:widowControl w:val="0"/>
        <w:numPr>
          <w:ilvl w:val="0"/>
          <w:numId w:val="1"/>
        </w:numPr>
        <w:tabs>
          <w:tab w:val="clear" w:pos="432"/>
          <w:tab w:val="num" w:pos="0"/>
        </w:tabs>
        <w:autoSpaceDE w:val="0"/>
        <w:spacing w:after="0"/>
        <w:jc w:val="center"/>
        <w:rPr>
          <w:szCs w:val="22"/>
          <w:lang w:val="el-GR"/>
        </w:rPr>
      </w:pPr>
    </w:p>
    <w:p w:rsidR="00093854" w:rsidRDefault="00093854" w:rsidP="00093854">
      <w:pPr>
        <w:widowControl w:val="0"/>
        <w:numPr>
          <w:ilvl w:val="0"/>
          <w:numId w:val="1"/>
        </w:numPr>
        <w:tabs>
          <w:tab w:val="clear" w:pos="432"/>
          <w:tab w:val="num" w:pos="0"/>
        </w:tabs>
        <w:autoSpaceDE w:val="0"/>
        <w:spacing w:after="0"/>
        <w:jc w:val="center"/>
        <w:rPr>
          <w:szCs w:val="22"/>
          <w:lang w:val="el-GR"/>
        </w:rPr>
      </w:pPr>
    </w:p>
    <w:p w:rsidR="00093854" w:rsidRDefault="00093854" w:rsidP="00093854">
      <w:pPr>
        <w:widowControl w:val="0"/>
        <w:numPr>
          <w:ilvl w:val="0"/>
          <w:numId w:val="1"/>
        </w:numPr>
        <w:tabs>
          <w:tab w:val="clear" w:pos="432"/>
          <w:tab w:val="num" w:pos="0"/>
        </w:tabs>
        <w:autoSpaceDE w:val="0"/>
        <w:spacing w:after="0"/>
        <w:jc w:val="center"/>
        <w:rPr>
          <w:szCs w:val="22"/>
          <w:lang w:val="el-GR"/>
        </w:rPr>
      </w:pPr>
    </w:p>
    <w:p w:rsidR="00093854" w:rsidRDefault="00093854" w:rsidP="00093854">
      <w:pPr>
        <w:widowControl w:val="0"/>
        <w:numPr>
          <w:ilvl w:val="0"/>
          <w:numId w:val="1"/>
        </w:numPr>
        <w:tabs>
          <w:tab w:val="clear" w:pos="432"/>
          <w:tab w:val="num" w:pos="0"/>
        </w:tabs>
        <w:autoSpaceDE w:val="0"/>
        <w:spacing w:after="0"/>
        <w:jc w:val="center"/>
        <w:rPr>
          <w:szCs w:val="22"/>
          <w:lang w:val="el-GR"/>
        </w:rPr>
      </w:pPr>
    </w:p>
    <w:p w:rsidR="00093854" w:rsidRPr="009779EA" w:rsidRDefault="00093854" w:rsidP="00093854">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rsidR="00093854" w:rsidRPr="009779EA" w:rsidRDefault="00093854" w:rsidP="00093854">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rsidR="00093854" w:rsidRPr="009779EA" w:rsidRDefault="00093854" w:rsidP="00093854">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rsidR="00093854" w:rsidRPr="009779EA" w:rsidRDefault="00093854" w:rsidP="00093854">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rsidR="00093854" w:rsidRPr="009779EA" w:rsidRDefault="00093854" w:rsidP="00093854">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rsidR="00093854" w:rsidRPr="00B30C92" w:rsidRDefault="00093854" w:rsidP="00093854">
      <w:pPr>
        <w:spacing w:after="0"/>
        <w:jc w:val="center"/>
        <w:rPr>
          <w:sz w:val="24"/>
          <w:lang w:val="el-GR" w:eastAsia="el-GR"/>
        </w:rPr>
      </w:pPr>
      <w:r w:rsidRPr="00B30C92">
        <w:rPr>
          <w:sz w:val="24"/>
          <w:lang w:val="el-GR" w:eastAsia="el-GR"/>
        </w:rPr>
        <w:t>ΣΥΜΦΩΝΗΤΙΚΟ ΠΡΟΜΗΘΕΙΑΣ ΤΡΟΦΙΜΩΝ</w:t>
      </w:r>
    </w:p>
    <w:p w:rsidR="00093854" w:rsidRPr="00B30C92" w:rsidRDefault="00093854" w:rsidP="00093854">
      <w:pPr>
        <w:spacing w:after="0"/>
        <w:jc w:val="center"/>
        <w:rPr>
          <w:sz w:val="24"/>
          <w:lang w:val="el-GR" w:eastAsia="el-GR"/>
        </w:rPr>
      </w:pPr>
      <w:r w:rsidRPr="00B30C92">
        <w:rPr>
          <w:sz w:val="24"/>
          <w:lang w:val="el-GR" w:eastAsia="el-GR"/>
        </w:rPr>
        <w:t>CPV 15119000-5 Διάφορα κρέατα</w:t>
      </w:r>
    </w:p>
    <w:p w:rsidR="00093854" w:rsidRDefault="00093854" w:rsidP="00093854">
      <w:pPr>
        <w:spacing w:after="0"/>
        <w:jc w:val="center"/>
        <w:rPr>
          <w:sz w:val="24"/>
          <w:lang w:val="el-GR" w:eastAsia="el-GR"/>
        </w:rPr>
      </w:pPr>
      <w:r w:rsidRPr="00B30C92">
        <w:rPr>
          <w:sz w:val="24"/>
          <w:lang w:val="el-GR" w:eastAsia="el-GR"/>
        </w:rPr>
        <w:t xml:space="preserve">ΑΞΙΑΣ </w:t>
      </w:r>
      <w:r>
        <w:rPr>
          <w:sz w:val="24"/>
          <w:lang w:val="el-GR" w:eastAsia="el-GR"/>
        </w:rPr>
        <w:t>…………….</w:t>
      </w:r>
      <w:r w:rsidRPr="00B30C92">
        <w:rPr>
          <w:sz w:val="24"/>
          <w:lang w:val="el-GR" w:eastAsia="el-GR"/>
        </w:rPr>
        <w:t xml:space="preserve"> ΠΛΕΟΝ Φ.Π.Α. &amp; </w:t>
      </w:r>
      <w:r>
        <w:rPr>
          <w:sz w:val="24"/>
          <w:lang w:val="el-GR" w:eastAsia="el-GR"/>
        </w:rPr>
        <w:t>…………….</w:t>
      </w:r>
      <w:r w:rsidRPr="00B30C92">
        <w:rPr>
          <w:sz w:val="24"/>
          <w:lang w:val="el-GR" w:eastAsia="el-GR"/>
        </w:rPr>
        <w:t xml:space="preserve"> ΣΥΜΠ/ΝΟΥ Φ.Π.Α.</w:t>
      </w:r>
    </w:p>
    <w:p w:rsidR="00093854" w:rsidRDefault="00093854" w:rsidP="00093854">
      <w:pPr>
        <w:spacing w:after="0"/>
        <w:jc w:val="center"/>
        <w:rPr>
          <w:sz w:val="24"/>
          <w:lang w:val="el-GR" w:eastAsia="el-GR"/>
        </w:rPr>
      </w:pPr>
      <w:r>
        <w:rPr>
          <w:sz w:val="24"/>
          <w:lang w:val="el-GR" w:eastAsia="el-GR"/>
        </w:rPr>
        <w:t xml:space="preserve">ΔΙΚΑΙΩΜΑ ΠΡΟΑΙΡΕΣΗΣ </w:t>
      </w:r>
      <w:r w:rsidRPr="00B30C92">
        <w:rPr>
          <w:sz w:val="24"/>
          <w:lang w:val="el-GR" w:eastAsia="el-GR"/>
        </w:rPr>
        <w:t xml:space="preserve">ΑΞΙΑΣ </w:t>
      </w:r>
      <w:r>
        <w:rPr>
          <w:sz w:val="24"/>
          <w:lang w:val="el-GR" w:eastAsia="el-GR"/>
        </w:rPr>
        <w:t>…………….</w:t>
      </w:r>
      <w:r w:rsidRPr="00B30C92">
        <w:rPr>
          <w:sz w:val="24"/>
          <w:lang w:val="el-GR" w:eastAsia="el-GR"/>
        </w:rPr>
        <w:t xml:space="preserve"> ΠΛΕΟΝ Φ.Π.Α. &amp; </w:t>
      </w:r>
      <w:r>
        <w:rPr>
          <w:sz w:val="24"/>
          <w:lang w:val="el-GR" w:eastAsia="el-GR"/>
        </w:rPr>
        <w:t>…………….</w:t>
      </w:r>
      <w:r w:rsidRPr="00B30C92">
        <w:rPr>
          <w:sz w:val="24"/>
          <w:lang w:val="el-GR" w:eastAsia="el-GR"/>
        </w:rPr>
        <w:t xml:space="preserve"> ΣΥΜΠ/ΝΟΥ Φ.Π.Α.</w:t>
      </w:r>
    </w:p>
    <w:p w:rsidR="00093854" w:rsidRPr="00B30C92" w:rsidRDefault="00093854" w:rsidP="00093854">
      <w:pPr>
        <w:spacing w:after="0"/>
        <w:jc w:val="center"/>
        <w:rPr>
          <w:sz w:val="24"/>
          <w:lang w:val="el-GR" w:eastAsia="el-GR"/>
        </w:rPr>
      </w:pPr>
      <w:r>
        <w:rPr>
          <w:sz w:val="24"/>
          <w:lang w:val="el-GR" w:eastAsia="el-GR"/>
        </w:rPr>
        <w:t>ΣΥΝΟΛΙΚΗΣ ΑΞΙΑΣ …………….</w:t>
      </w:r>
      <w:r w:rsidRPr="00B30C92">
        <w:rPr>
          <w:sz w:val="24"/>
          <w:lang w:val="el-GR" w:eastAsia="el-GR"/>
        </w:rPr>
        <w:t xml:space="preserve"> ΠΛΕΟΝ Φ.Π.Α. &amp; </w:t>
      </w:r>
      <w:r>
        <w:rPr>
          <w:sz w:val="24"/>
          <w:lang w:val="el-GR" w:eastAsia="el-GR"/>
        </w:rPr>
        <w:t>…………….</w:t>
      </w:r>
      <w:r w:rsidRPr="00B30C92">
        <w:rPr>
          <w:sz w:val="24"/>
          <w:lang w:val="el-GR" w:eastAsia="el-GR"/>
        </w:rPr>
        <w:t xml:space="preserve"> ΣΥΜΠ/ΝΟΥ Φ.Π.Α.</w:t>
      </w:r>
    </w:p>
    <w:p w:rsidR="00093854" w:rsidRPr="002B1DDE" w:rsidRDefault="00093854" w:rsidP="00093854">
      <w:pPr>
        <w:spacing w:after="0"/>
        <w:jc w:val="center"/>
        <w:rPr>
          <w:sz w:val="24"/>
          <w:lang w:val="el-GR" w:eastAsia="el-GR"/>
        </w:rPr>
      </w:pPr>
      <w:r w:rsidRPr="00B30C92">
        <w:rPr>
          <w:sz w:val="24"/>
          <w:lang w:val="el-GR" w:eastAsia="el-GR"/>
        </w:rPr>
        <w:t xml:space="preserve">ΑΡ. ΠΡΩΤ. </w:t>
      </w:r>
      <w:r>
        <w:rPr>
          <w:sz w:val="24"/>
          <w:lang w:val="el-GR" w:eastAsia="el-GR"/>
        </w:rPr>
        <w:t>……………………….</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r w:rsidRPr="002B1DDE">
        <w:rPr>
          <w:sz w:val="24"/>
          <w:lang w:val="el-GR" w:eastAsia="el-GR"/>
        </w:rPr>
        <w:t xml:space="preserve">Στ.. .................. σήμερα ........................ ημέρα ....................... </w:t>
      </w:r>
    </w:p>
    <w:p w:rsidR="00093854" w:rsidRPr="002B1DDE" w:rsidRDefault="00093854" w:rsidP="00093854">
      <w:pPr>
        <w:spacing w:after="0"/>
        <w:rPr>
          <w:sz w:val="24"/>
          <w:lang w:val="el-GR" w:eastAsia="el-GR"/>
        </w:rPr>
      </w:pPr>
    </w:p>
    <w:p w:rsidR="00093854" w:rsidRPr="002B1DDE" w:rsidRDefault="00093854" w:rsidP="00093854">
      <w:pPr>
        <w:spacing w:after="0"/>
        <w:rPr>
          <w:i/>
          <w:sz w:val="24"/>
          <w:lang w:val="el-GR" w:eastAsia="el-GR"/>
        </w:rPr>
      </w:pPr>
      <w:r w:rsidRPr="002B1DDE">
        <w:rPr>
          <w:i/>
          <w:color w:val="0070C0"/>
          <w:sz w:val="24"/>
          <w:lang w:val="el-GR"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093854" w:rsidRPr="002B1DDE" w:rsidRDefault="00093854" w:rsidP="00093854">
      <w:pPr>
        <w:spacing w:after="0"/>
        <w:rPr>
          <w:i/>
          <w:sz w:val="24"/>
          <w:lang w:val="el-GR" w:eastAsia="el-GR"/>
        </w:rPr>
      </w:pP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r w:rsidRPr="002B1DDE">
        <w:rPr>
          <w:sz w:val="24"/>
          <w:lang w:val="el-GR" w:eastAsia="el-GR"/>
        </w:rPr>
        <w:t>οι παρακάτω συμβαλλόμενοι:</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r w:rsidRPr="00B578B0">
        <w:rPr>
          <w:sz w:val="24"/>
          <w:lang w:val="el-GR"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1015.E00956.0001 (Ο.Μ. ΕΔΡΑΣ) νομίμως εκπροσωπούμενο από τον </w:t>
      </w:r>
      <w:r>
        <w:rPr>
          <w:sz w:val="24"/>
          <w:lang w:val="el-GR" w:eastAsia="el-GR"/>
        </w:rPr>
        <w:t>……………………</w:t>
      </w:r>
      <w:r w:rsidRPr="00B578B0">
        <w:rPr>
          <w:sz w:val="24"/>
          <w:lang w:val="el-GR" w:eastAsia="el-GR"/>
        </w:rPr>
        <w:t xml:space="preserve"> με βάση την </w:t>
      </w:r>
      <w:r>
        <w:rPr>
          <w:sz w:val="24"/>
          <w:lang w:val="el-GR" w:eastAsia="el-GR"/>
        </w:rPr>
        <w:t>………………………..</w:t>
      </w:r>
      <w:r w:rsidRPr="00B578B0">
        <w:rPr>
          <w:sz w:val="24"/>
          <w:lang w:val="el-GR" w:eastAsia="el-GR"/>
        </w:rPr>
        <w:t xml:space="preserve"> (στο εξής η «Αναθέτουσα Αρχή»)  </w:t>
      </w:r>
    </w:p>
    <w:p w:rsidR="00093854" w:rsidRPr="002B1DDE" w:rsidRDefault="00093854" w:rsidP="00093854">
      <w:pPr>
        <w:spacing w:after="0"/>
        <w:rPr>
          <w:sz w:val="24"/>
          <w:lang w:val="el-GR" w:eastAsia="el-GR"/>
        </w:rPr>
      </w:pPr>
      <w:r w:rsidRPr="002B1DDE">
        <w:rPr>
          <w:sz w:val="24"/>
          <w:lang w:val="el-GR"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2B1DDE">
        <w:rPr>
          <w:i/>
          <w:color w:val="2E74B5"/>
          <w:sz w:val="24"/>
          <w:lang w:val="el-GR" w:eastAsia="el-GR"/>
        </w:rPr>
        <w:t>(μόνο για νομικά πρόσωπα)</w:t>
      </w:r>
      <w:r w:rsidRPr="002B1DDE">
        <w:rPr>
          <w:sz w:val="24"/>
          <w:lang w:val="el-GR" w:eastAsia="el-GR"/>
        </w:rPr>
        <w:t xml:space="preserve"> από τον ......................................... (στο εξής ο «Ανάδοχος»)  </w:t>
      </w:r>
    </w:p>
    <w:p w:rsidR="00093854" w:rsidRPr="002B1DDE" w:rsidRDefault="00093854" w:rsidP="00093854">
      <w:pPr>
        <w:spacing w:after="0"/>
        <w:rPr>
          <w:sz w:val="24"/>
          <w:lang w:val="el-GR" w:eastAsia="el-GR"/>
        </w:rPr>
      </w:pPr>
    </w:p>
    <w:p w:rsidR="00093854" w:rsidRPr="002B1DDE" w:rsidRDefault="00093854" w:rsidP="00093854">
      <w:pPr>
        <w:rPr>
          <w:sz w:val="24"/>
          <w:lang w:val="el-GR"/>
        </w:rPr>
      </w:pPr>
      <w:r w:rsidRPr="002B1DDE">
        <w:rPr>
          <w:sz w:val="24"/>
          <w:lang w:val="el-GR"/>
        </w:rPr>
        <w:t>Έχοντας υπόψη:</w:t>
      </w:r>
    </w:p>
    <w:p w:rsidR="00093854" w:rsidRPr="002B1DDE" w:rsidRDefault="00093854" w:rsidP="00093854">
      <w:pPr>
        <w:rPr>
          <w:sz w:val="24"/>
          <w:lang w:val="el-GR"/>
        </w:rPr>
      </w:pPr>
      <w:r w:rsidRPr="002B1DDE">
        <w:rPr>
          <w:sz w:val="24"/>
          <w:lang w:val="el-GR"/>
        </w:rPr>
        <w:t xml:space="preserve">1. την υπ΄ αριθμ ..... διακήρυξη (ΑΔΑΜ…) </w:t>
      </w:r>
      <w:r w:rsidRPr="002B1DDE">
        <w:rPr>
          <w:sz w:val="24"/>
          <w:lang w:val="el-GR" w:eastAsia="el-GR"/>
        </w:rPr>
        <w:t xml:space="preserve">και τα λοιπά έγγραφα της σύμβασης που συνέταξε η </w:t>
      </w:r>
      <w:r w:rsidRPr="002B1DDE">
        <w:rPr>
          <w:sz w:val="24"/>
          <w:lang w:val="el-GR"/>
        </w:rPr>
        <w:t>Αναθέτουσα Αρχή για την παρούσα σύμβαση προμήθειας.</w:t>
      </w:r>
    </w:p>
    <w:p w:rsidR="00093854" w:rsidRPr="002B1DDE" w:rsidRDefault="00093854" w:rsidP="00093854">
      <w:pPr>
        <w:rPr>
          <w:sz w:val="24"/>
          <w:lang w:val="el-GR"/>
        </w:rPr>
      </w:pPr>
      <w:r w:rsidRPr="002B1DDE">
        <w:rPr>
          <w:sz w:val="24"/>
          <w:lang w:val="el-GR"/>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αριθμ. πρωτ. …………… ειδική πρόσκληση της Αναθέτουσας Αρχής προς τον Ανάδοχο για την υπογραφή του παρόντος, η οποία κοινοποιήθηκε σε αυτόν την…...</w:t>
      </w:r>
    </w:p>
    <w:p w:rsidR="00093854" w:rsidRPr="002B1DDE" w:rsidRDefault="00093854" w:rsidP="00093854">
      <w:pPr>
        <w:rPr>
          <w:i/>
          <w:color w:val="0070C0"/>
          <w:sz w:val="24"/>
          <w:lang w:val="el-GR" w:eastAsia="el-GR"/>
        </w:rPr>
      </w:pPr>
      <w:r w:rsidRPr="002B1DDE">
        <w:rPr>
          <w:sz w:val="24"/>
          <w:lang w:val="el-GR"/>
        </w:rPr>
        <w:lastRenderedPageBreak/>
        <w:t xml:space="preserve">3. Την από ……υπεύθυνη δήλωση του Αναδόχου περί μη οψιγενών μεταβολών, κατά την έννοια της περ. (2) της παρ. 3 του άρθρου 100 του ν. 4412/2016 </w:t>
      </w:r>
      <w:r w:rsidRPr="002B1DDE">
        <w:rPr>
          <w:i/>
          <w:color w:val="0070C0"/>
          <w:sz w:val="24"/>
          <w:lang w:val="el-GR" w:eastAsia="el-GR"/>
        </w:rPr>
        <w:t>[μνημονεύεται μόνο στην περίπτωση του προσυμβατικού ελέγχου ή της άσκησης προδικαστικής προσφυγής κατά της απόφασης κατακύρωσης]</w:t>
      </w:r>
    </w:p>
    <w:p w:rsidR="00093854" w:rsidRPr="002B1DDE" w:rsidRDefault="00093854" w:rsidP="00093854">
      <w:pPr>
        <w:rPr>
          <w:sz w:val="24"/>
          <w:lang w:val="el-GR" w:eastAsia="el-GR"/>
        </w:rPr>
      </w:pPr>
      <w:r>
        <w:rPr>
          <w:sz w:val="24"/>
          <w:lang w:val="el-GR"/>
        </w:rPr>
        <w:t>4</w:t>
      </w:r>
      <w:r w:rsidRPr="002B1DDE">
        <w:rPr>
          <w:sz w:val="24"/>
          <w:lang w:val="el-GR"/>
        </w:rPr>
        <w:t xml:space="preserve">. Ότι </w:t>
      </w:r>
      <w:r w:rsidRPr="002B1DDE">
        <w:rPr>
          <w:sz w:val="24"/>
          <w:lang w:val="el-GR" w:eastAsia="el-GR"/>
        </w:rPr>
        <w:t>αναπόσπαστο τμήμα της παρούσας αποτελούν, σύμφωνα με το άρθρο 2 παρ.1 περιπτ. 42 του ν.4412/2016:</w:t>
      </w:r>
    </w:p>
    <w:p w:rsidR="00093854" w:rsidRPr="002B1DDE" w:rsidRDefault="00093854" w:rsidP="00093854">
      <w:pPr>
        <w:rPr>
          <w:sz w:val="24"/>
          <w:lang w:val="el-GR" w:eastAsia="el-GR"/>
        </w:rPr>
      </w:pPr>
      <w:r w:rsidRPr="002B1DDE">
        <w:rPr>
          <w:sz w:val="24"/>
          <w:lang w:val="el-GR" w:eastAsia="el-GR"/>
        </w:rPr>
        <w:t>-η υπ’ αριθ. ............ διακήρυξη, με τα Παραρτήματα της</w:t>
      </w:r>
    </w:p>
    <w:p w:rsidR="00093854" w:rsidRPr="002B1DDE" w:rsidRDefault="00093854" w:rsidP="00093854">
      <w:pPr>
        <w:rPr>
          <w:sz w:val="24"/>
          <w:lang w:val="el-GR"/>
        </w:rPr>
      </w:pPr>
      <w:r w:rsidRPr="002B1DDE">
        <w:rPr>
          <w:sz w:val="24"/>
          <w:lang w:val="el-GR" w:eastAsia="el-GR"/>
        </w:rPr>
        <w:t>-η προσφορά του Αναδόχου.</w:t>
      </w:r>
    </w:p>
    <w:p w:rsidR="00093854" w:rsidRPr="002B1DDE" w:rsidRDefault="00093854" w:rsidP="00093854">
      <w:pPr>
        <w:rPr>
          <w:sz w:val="24"/>
          <w:lang w:val="el-GR" w:eastAsia="el-GR"/>
        </w:rPr>
      </w:pPr>
      <w:r>
        <w:rPr>
          <w:sz w:val="24"/>
          <w:lang w:val="el-GR"/>
        </w:rPr>
        <w:t>5</w:t>
      </w:r>
      <w:r w:rsidRPr="002B1DDE">
        <w:rPr>
          <w:sz w:val="24"/>
          <w:lang w:val="el-GR"/>
        </w:rPr>
        <w:t xml:space="preserve">. Ότι ο </w:t>
      </w:r>
      <w:r w:rsidRPr="002B1DDE">
        <w:rPr>
          <w:sz w:val="24"/>
          <w:lang w:val="el-GR" w:eastAsia="el-GR"/>
        </w:rPr>
        <w:t xml:space="preserve">Ανάδοχος κατέθεσε την: </w:t>
      </w:r>
    </w:p>
    <w:p w:rsidR="00093854" w:rsidRPr="002B1DDE" w:rsidRDefault="00093854" w:rsidP="00093854">
      <w:pPr>
        <w:rPr>
          <w:sz w:val="24"/>
          <w:lang w:val="el-GR" w:eastAsia="el-GR"/>
        </w:rPr>
      </w:pPr>
      <w:r w:rsidRPr="002B1DDE">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093854" w:rsidRPr="002B1DDE" w:rsidRDefault="00093854" w:rsidP="00093854">
      <w:pPr>
        <w:rPr>
          <w:sz w:val="24"/>
          <w:lang w:val="el-GR" w:eastAsia="el-GR"/>
        </w:rPr>
      </w:pPr>
    </w:p>
    <w:p w:rsidR="00093854" w:rsidRPr="002B1DDE" w:rsidRDefault="00093854" w:rsidP="00093854">
      <w:pPr>
        <w:rPr>
          <w:sz w:val="24"/>
          <w:lang w:val="el-GR"/>
        </w:rPr>
      </w:pPr>
      <w:r w:rsidRPr="002B1DDE">
        <w:rPr>
          <w:sz w:val="24"/>
          <w:lang w:val="el-GR"/>
        </w:rPr>
        <w:t>Συμφώνησαν και έκαναν αμοιβαία αποδεκτά τα ακόλουθα :</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p>
    <w:p w:rsidR="00093854" w:rsidRPr="002B1DDE" w:rsidRDefault="00093854" w:rsidP="00093854">
      <w:pPr>
        <w:spacing w:after="0"/>
        <w:jc w:val="center"/>
        <w:rPr>
          <w:sz w:val="24"/>
          <w:lang w:val="el-GR" w:eastAsia="el-GR"/>
        </w:rPr>
      </w:pPr>
      <w:r w:rsidRPr="002B1DDE">
        <w:rPr>
          <w:sz w:val="24"/>
          <w:lang w:val="el-GR" w:eastAsia="el-GR"/>
        </w:rPr>
        <w:t>Άρθρο 1</w:t>
      </w:r>
    </w:p>
    <w:p w:rsidR="00093854" w:rsidRPr="002B1DDE" w:rsidRDefault="00093854" w:rsidP="00093854">
      <w:pPr>
        <w:spacing w:after="0"/>
        <w:jc w:val="center"/>
        <w:rPr>
          <w:sz w:val="24"/>
          <w:lang w:val="el-GR" w:eastAsia="el-GR"/>
        </w:rPr>
      </w:pPr>
      <w:r w:rsidRPr="002B1DDE">
        <w:rPr>
          <w:sz w:val="24"/>
          <w:lang w:val="el-GR" w:eastAsia="el-GR"/>
        </w:rPr>
        <w:t>Αντικείμενο</w:t>
      </w:r>
    </w:p>
    <w:p w:rsidR="00093854" w:rsidRPr="002B1DDE" w:rsidRDefault="00093854" w:rsidP="00093854">
      <w:pPr>
        <w:spacing w:after="0"/>
        <w:jc w:val="center"/>
        <w:rPr>
          <w:sz w:val="24"/>
          <w:lang w:val="el-GR" w:eastAsia="el-GR"/>
        </w:rPr>
      </w:pPr>
    </w:p>
    <w:p w:rsidR="00093854" w:rsidRPr="00B578B0" w:rsidRDefault="00093854" w:rsidP="00093854">
      <w:pPr>
        <w:spacing w:line="360" w:lineRule="auto"/>
        <w:rPr>
          <w:lang w:val="el-GR"/>
        </w:rPr>
      </w:pPr>
      <w:r w:rsidRPr="00B578B0">
        <w:rPr>
          <w:lang w:val="el-GR"/>
        </w:rPr>
        <w:t xml:space="preserve">Αντικείμενο της παρούσας σύμβασης είναι προμήθεια </w:t>
      </w:r>
      <w:r>
        <w:rPr>
          <w:lang w:val="el-GR"/>
        </w:rPr>
        <w:t>διαφόρων κρεάτων</w:t>
      </w:r>
      <w:r w:rsidRPr="00B578B0">
        <w:rPr>
          <w:lang w:val="el-GR"/>
        </w:rPr>
        <w:t xml:space="preserve"> για τις </w:t>
      </w:r>
      <w:r w:rsidRPr="00B578B0">
        <w:rPr>
          <w:i/>
          <w:color w:val="0070C0"/>
          <w:sz w:val="24"/>
          <w:lang w:val="el-GR" w:eastAsia="el-GR"/>
        </w:rPr>
        <w:t>Ο.Μ. Έδρας-Άγιος Νικόλαος, Ψυχαργώς, Α.Ο.Μ. Ιεράπετρας, Α.Ο.Μ. Σητείας του Γ.Ν. Λασιθίου και το Γ.Ν.-Κ.Υ. Νεάπολης «Διαλυνάκειο»</w:t>
      </w:r>
      <w:r w:rsidRPr="00B578B0">
        <w:rPr>
          <w:lang w:val="el-GR"/>
        </w:rPr>
        <w:t xml:space="preserve">, σύμφωνα με τους όρους και τις προδιαγραφές του άρθρου 1.3 της Διακήρυξης και του ΠΑΡΑΡΤΗΜΑΤΟΣ Ι.  </w:t>
      </w:r>
    </w:p>
    <w:p w:rsidR="00093854" w:rsidRPr="00B578B0" w:rsidRDefault="00093854" w:rsidP="00093854">
      <w:pPr>
        <w:spacing w:line="360" w:lineRule="auto"/>
        <w:rPr>
          <w:lang w:val="el-GR"/>
        </w:rPr>
      </w:pPr>
      <w:r w:rsidRPr="00B578B0">
        <w:rPr>
          <w:lang w:val="el-GR"/>
        </w:rPr>
        <w:t>Πίνακας των κατακυρωθέντων ειδών παρατίθεται στο παράρτημα της παρούσας σύμβασης. 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093854" w:rsidRDefault="00093854" w:rsidP="00093854">
      <w:pPr>
        <w:spacing w:line="360" w:lineRule="auto"/>
        <w:rPr>
          <w:lang w:val="el-GR"/>
        </w:rPr>
      </w:pPr>
      <w:r w:rsidRPr="00B578B0">
        <w:rPr>
          <w:lang w:val="el-GR"/>
        </w:rPr>
        <w:t>Τα προς προμήθεια είδη που θα εφοδιάζει το ίδρυμα ο προμηθευτής θα προσφέρονται στην νόμιμα διαμορφούμενη μέση τιμή λιανικής πώλησης κατά την ημέρα παράδοσης των ειδών</w:t>
      </w:r>
      <w:r w:rsidRPr="00305AAB">
        <w:rPr>
          <w:lang w:val="el-GR"/>
        </w:rPr>
        <w:t xml:space="preserve"> </w:t>
      </w:r>
      <w:r>
        <w:rPr>
          <w:lang w:val="el-GR"/>
        </w:rPr>
        <w:t>και γ</w:t>
      </w:r>
      <w:r w:rsidRPr="00305AAB">
        <w:rPr>
          <w:lang w:val="el-GR"/>
        </w:rPr>
        <w:t>ια τα είδη που δεν συμπεριλαμβάνονται στο Δελτίο Τιμών του Τμήματος Εμπορίου η μέση τιμή λιανικής πώλησης των ειδών, όπως αυτή προκύπτει από την έρευνα των αρμόδιων επιτροπών τιμοληψιών των νοσοκομείων</w:t>
      </w:r>
      <w:r w:rsidRPr="00B578B0">
        <w:rPr>
          <w:lang w:val="el-GR"/>
        </w:rPr>
        <w:t>, ελαττωμένη κατά το ποσοστό έκπτωσης που ο προμηθευ</w:t>
      </w:r>
      <w:r>
        <w:rPr>
          <w:lang w:val="el-GR"/>
        </w:rPr>
        <w:t>τής υπέβαλλε στην προσφορά του.</w:t>
      </w:r>
    </w:p>
    <w:p w:rsidR="00093854" w:rsidRPr="00B578B0" w:rsidRDefault="00093854" w:rsidP="00093854">
      <w:pPr>
        <w:spacing w:line="360" w:lineRule="auto"/>
        <w:rPr>
          <w:lang w:val="el-GR"/>
        </w:rPr>
      </w:pPr>
      <w:r>
        <w:rPr>
          <w:lang w:val="el-GR"/>
        </w:rPr>
        <w:t>…………….</w:t>
      </w:r>
    </w:p>
    <w:p w:rsidR="00093854" w:rsidRPr="002B1DDE" w:rsidRDefault="00093854" w:rsidP="00093854">
      <w:pPr>
        <w:spacing w:after="0"/>
        <w:rPr>
          <w:sz w:val="24"/>
          <w:lang w:val="el-GR" w:eastAsia="el-GR"/>
        </w:rPr>
      </w:pPr>
    </w:p>
    <w:p w:rsidR="00093854" w:rsidRDefault="00093854" w:rsidP="00093854">
      <w:pPr>
        <w:spacing w:line="360" w:lineRule="auto"/>
        <w:rPr>
          <w:lang w:val="el-GR"/>
        </w:rPr>
      </w:pPr>
      <w:r w:rsidRPr="00305AAB">
        <w:rPr>
          <w:lang w:val="el-GR"/>
        </w:rPr>
        <w:t>Η προμήθεια θα πραγματοποιηθεί σύμφωνα με τους όρους που περιέχονται στα έγγραφα της σύμβασης, στην απόφαση κατακύρωσης και στην προσφορά του Αναδόχου.</w:t>
      </w:r>
    </w:p>
    <w:p w:rsidR="00093854" w:rsidRPr="00305AAB" w:rsidRDefault="00093854" w:rsidP="00093854">
      <w:pPr>
        <w:spacing w:line="360" w:lineRule="auto"/>
        <w:rPr>
          <w:b/>
          <w:lang w:val="el-GR"/>
        </w:rPr>
      </w:pPr>
      <w:r w:rsidRPr="00305AAB">
        <w:rPr>
          <w:lang w:val="el-GR"/>
        </w:rPr>
        <w:lastRenderedPageBreak/>
        <w:t>Η συνολική ποσότητα των κατακυρωμένων  ειδών είναι ενδεικτική δεν είναι δεσμευτική για το κάθε Νοσοκομείο, και οι επί μέρους ποσότητες  μπορούν να αυξομειωθούν κατά την διάρκεια ισχύος της σύμβασης ανάλογα με τις ανάγκες του στα πλαίσια της κατακυρωθείσας πίστωσης (προϋπολογισμό σύμβασης) που το αφορά.</w:t>
      </w:r>
    </w:p>
    <w:p w:rsidR="00093854" w:rsidRPr="002B1DDE" w:rsidRDefault="00093854" w:rsidP="00093854">
      <w:pPr>
        <w:spacing w:after="0"/>
        <w:jc w:val="center"/>
        <w:rPr>
          <w:sz w:val="24"/>
          <w:lang w:val="el-GR" w:eastAsia="el-GR"/>
        </w:rPr>
      </w:pPr>
      <w:r w:rsidRPr="002B1DDE">
        <w:rPr>
          <w:sz w:val="24"/>
          <w:lang w:val="el-GR" w:eastAsia="el-GR"/>
        </w:rPr>
        <w:t>Άρθρο 2</w:t>
      </w:r>
    </w:p>
    <w:p w:rsidR="00093854" w:rsidRPr="002B1DDE" w:rsidRDefault="00093854" w:rsidP="00093854">
      <w:pPr>
        <w:spacing w:after="0"/>
        <w:jc w:val="center"/>
        <w:rPr>
          <w:sz w:val="24"/>
          <w:lang w:val="el-GR" w:eastAsia="el-GR"/>
        </w:rPr>
      </w:pPr>
      <w:r w:rsidRPr="002B1DDE">
        <w:rPr>
          <w:sz w:val="24"/>
          <w:lang w:val="el-GR" w:eastAsia="el-GR"/>
        </w:rPr>
        <w:t>Χρηματοδότηση της σύμβασης</w:t>
      </w:r>
    </w:p>
    <w:p w:rsidR="00093854" w:rsidRPr="002B1DDE" w:rsidRDefault="00093854" w:rsidP="00093854">
      <w:pPr>
        <w:spacing w:after="0"/>
        <w:rPr>
          <w:sz w:val="24"/>
          <w:lang w:val="el-GR" w:eastAsia="el-GR"/>
        </w:rPr>
      </w:pPr>
    </w:p>
    <w:p w:rsidR="00093854" w:rsidRDefault="00093854" w:rsidP="00093854">
      <w:pPr>
        <w:pStyle w:val="normalwithoutspacing"/>
      </w:pPr>
      <w:r w:rsidRPr="00186B76">
        <w:t xml:space="preserve">Φορέας χρηματοδότησης της παρούσας σύμβασης είναι </w:t>
      </w:r>
      <w:r>
        <w:t>οι Οργανικές Μονάδες Αγίου Νικολάου, Ιεράπετρας και Σητείας</w:t>
      </w:r>
      <w:r w:rsidRPr="00186B76">
        <w:t xml:space="preserve"> </w:t>
      </w:r>
      <w:r>
        <w:t xml:space="preserve">του Γ.Ν. Λασιθίου και το Γ.Ν.-Κ.Υ. Νεάπολης «Διαλυνάκειο». </w:t>
      </w:r>
      <w:r w:rsidRPr="00186B76">
        <w:t xml:space="preserve">Η δαπάνη για την εν λόγω σύμβαση βαρύνει την </w:t>
      </w:r>
      <w:r w:rsidRPr="006F7866">
        <w:t xml:space="preserve">την με Κ.Α.: </w:t>
      </w:r>
      <w:r>
        <w:t>1511</w:t>
      </w:r>
      <w:r w:rsidRPr="006F7866">
        <w:t xml:space="preserve"> σχετική πίστωση του τακτικού προϋπολογισμού </w:t>
      </w:r>
      <w:r>
        <w:t>των οικονομικών</w:t>
      </w:r>
      <w:r w:rsidRPr="006F7866">
        <w:t xml:space="preserve"> </w:t>
      </w:r>
      <w:r>
        <w:t>ετών 2024, 2025, 2026</w:t>
      </w:r>
      <w:r w:rsidRPr="006F7866">
        <w:t xml:space="preserve"> </w:t>
      </w:r>
      <w:r>
        <w:t>των φορέων.</w:t>
      </w:r>
      <w:r w:rsidRPr="006F7866">
        <w:t xml:space="preserve">  </w:t>
      </w:r>
    </w:p>
    <w:p w:rsidR="00093854" w:rsidRDefault="00093854" w:rsidP="00093854">
      <w:pPr>
        <w:pStyle w:val="normalwithoutspacing"/>
      </w:pPr>
      <w:r w:rsidRPr="00BB617E">
        <w:t xml:space="preserve">Για την παρούσα διαδικασία έχουν εκδοθεί οι αποφάσεις με αρ. πρωτ.  </w:t>
      </w:r>
      <w:r w:rsidRPr="003E5676">
        <w:t>446 / 19.08.2024</w:t>
      </w:r>
      <w:r w:rsidRPr="005B333D">
        <w:t xml:space="preserve"> </w:t>
      </w:r>
      <w:r w:rsidRPr="00BB617E">
        <w:t xml:space="preserve">ΟΜ ΕΔΡΑΣ (ΑΔΑ </w:t>
      </w:r>
      <w:r w:rsidRPr="003E5676">
        <w:t>9Ο9Υ469045-ΙΨ9</w:t>
      </w:r>
      <w:r w:rsidRPr="00BB617E">
        <w:t xml:space="preserve">), </w:t>
      </w:r>
      <w:r w:rsidRPr="005B333D">
        <w:t xml:space="preserve">447 / 19.08.2024 </w:t>
      </w:r>
      <w:r>
        <w:t xml:space="preserve">ΨΥΧΑΡΓΩΣ </w:t>
      </w:r>
      <w:r w:rsidRPr="00BB617E">
        <w:t xml:space="preserve">(ΑΔΑ </w:t>
      </w:r>
      <w:r w:rsidRPr="005B333D">
        <w:t>9ΟΜΣ469045-ΧΞΔ</w:t>
      </w:r>
      <w:r w:rsidRPr="00BB617E">
        <w:t xml:space="preserve">), </w:t>
      </w:r>
      <w:r w:rsidRPr="00640DBE">
        <w:t xml:space="preserve">675 / 22.08.2024 </w:t>
      </w:r>
      <w:r w:rsidRPr="00BB617E">
        <w:t xml:space="preserve">ΑΟΜ ΙΕΡΑΠΕΤΡΑΣ (ΑΔΑ </w:t>
      </w:r>
      <w:r w:rsidRPr="00640DBE">
        <w:t>Ψ8ΞΔ469041-4ΨΔ</w:t>
      </w:r>
      <w:r w:rsidRPr="00BB617E">
        <w:t xml:space="preserve">), </w:t>
      </w:r>
      <w:r w:rsidRPr="009E5E06">
        <w:t>444/20-8-2024</w:t>
      </w:r>
      <w:r>
        <w:t xml:space="preserve"> </w:t>
      </w:r>
      <w:r w:rsidRPr="00BB617E">
        <w:t xml:space="preserve"> ΑΟΜ ΣΗΤΕΙΑΣ (ΑΔΑ </w:t>
      </w:r>
      <w:r w:rsidRPr="009E5E06">
        <w:t>ΨΩΤΟ46904Σ-ΕΟΛ</w:t>
      </w:r>
      <w:r w:rsidRPr="00BB617E">
        <w:t xml:space="preserve">), </w:t>
      </w:r>
      <w:r w:rsidRPr="00DF37E0">
        <w:t>265/22-8-2024</w:t>
      </w:r>
      <w:r>
        <w:t xml:space="preserve"> </w:t>
      </w:r>
      <w:r w:rsidRPr="00BB617E">
        <w:t xml:space="preserve"> Γ.Ν.-Κ.Υ. ΝΕΑΠΟΛΗΣ «ΔΙΑΛΥΝΑΚΕΙΟ» (ΑΔΑ </w:t>
      </w:r>
      <w:r w:rsidRPr="00DF37E0">
        <w:t>62ΒΜ469042-3ΣΒ</w:t>
      </w:r>
      <w:r w:rsidRPr="00BB617E">
        <w:t xml:space="preserve">)  για την ανάληψη υποχρέωσης/έγκριση δέσμευσης πίστωσης για το οικονομικό έτος 2024 και έλαβαν α/α </w:t>
      </w:r>
      <w:r w:rsidRPr="003E5676">
        <w:t xml:space="preserve">697, </w:t>
      </w:r>
      <w:r w:rsidRPr="005B333D">
        <w:t xml:space="preserve">698, </w:t>
      </w:r>
      <w:r w:rsidRPr="00640DBE">
        <w:t xml:space="preserve">933, </w:t>
      </w:r>
      <w:r w:rsidRPr="00BB617E">
        <w:t xml:space="preserve"> </w:t>
      </w:r>
      <w:r w:rsidRPr="009E5E06">
        <w:t>687,</w:t>
      </w:r>
      <w:r>
        <w:t xml:space="preserve"> </w:t>
      </w:r>
      <w:r w:rsidRPr="00DF37E0">
        <w:t>371</w:t>
      </w:r>
      <w:r>
        <w:t xml:space="preserve">  </w:t>
      </w:r>
      <w:r w:rsidRPr="00BB617E">
        <w:t xml:space="preserve">καταχώρησης  στο μητρώο δεσμεύσεων/Βιβλίο εγκρίσεων &amp; Εντολών Πληρωμής του φορέα. Έχουν επίσης ληφθεί οι αποφάσεις έγκρισης ανάληψης πολυετούς υποχρέωσης με αρ. πρωτ. </w:t>
      </w:r>
      <w:r w:rsidRPr="007E3DC4">
        <w:t>9123/19-08-2024</w:t>
      </w:r>
      <w:r w:rsidRPr="00154C9F">
        <w:t xml:space="preserve"> </w:t>
      </w:r>
      <w:r w:rsidRPr="00BB617E">
        <w:t xml:space="preserve">ΟΜ ΕΔΡΑΣ (ΑΔΑ </w:t>
      </w:r>
      <w:r w:rsidRPr="007E3DC4">
        <w:t>9ΓΘΨ469045-1ΒΤ</w:t>
      </w:r>
      <w:r w:rsidRPr="00BB617E">
        <w:t xml:space="preserve">),  </w:t>
      </w:r>
      <w:r w:rsidRPr="005B333D">
        <w:t>9122/19-08-2024</w:t>
      </w:r>
      <w:r w:rsidRPr="00154C9F">
        <w:t xml:space="preserve"> </w:t>
      </w:r>
      <w:r>
        <w:t xml:space="preserve">ΨΥΧΑΡΓΩΣ </w:t>
      </w:r>
      <w:r w:rsidRPr="00BB617E">
        <w:t xml:space="preserve">(ΑΔΑ </w:t>
      </w:r>
      <w:r w:rsidRPr="005B333D">
        <w:t>6Ι40469045-ΡΚΚ</w:t>
      </w:r>
      <w:r w:rsidRPr="00BB617E">
        <w:t xml:space="preserve">), </w:t>
      </w:r>
      <w:r w:rsidRPr="00154C9F">
        <w:t>3016/22-8-2024</w:t>
      </w:r>
      <w:r>
        <w:t xml:space="preserve"> </w:t>
      </w:r>
      <w:r w:rsidRPr="00BB617E">
        <w:t xml:space="preserve">ΑΟΜ ΙΕΡΑΠΕΤΡΑΣ (ΑΔΑ </w:t>
      </w:r>
      <w:r w:rsidRPr="00154C9F">
        <w:t>92ΗΔ469041-Ε79</w:t>
      </w:r>
      <w:r w:rsidRPr="00BB617E">
        <w:t xml:space="preserve">),  </w:t>
      </w:r>
      <w:r w:rsidRPr="009C721F">
        <w:t xml:space="preserve">444/20-8-2024  </w:t>
      </w:r>
      <w:r w:rsidRPr="00BB617E">
        <w:t xml:space="preserve">ΑΟΜ ΣΗΤΕΙΑΣ (ΑΔΑ </w:t>
      </w:r>
      <w:r w:rsidRPr="009C721F">
        <w:t>9Θ1Σ46904Σ-3Ν5</w:t>
      </w:r>
      <w:r>
        <w:t xml:space="preserve">), </w:t>
      </w:r>
      <w:r w:rsidRPr="00DF37E0">
        <w:t xml:space="preserve">265/22-8-2024  Γ.Ν.-Κ.Υ. ΝΕΑΠΟΛΗΣ «ΔΙΑΛΥΝΑΚΕΙΟ» </w:t>
      </w:r>
      <w:r w:rsidRPr="00BB617E">
        <w:t xml:space="preserve">(ΑΔΑ </w:t>
      </w:r>
      <w:r w:rsidRPr="00DF37E0">
        <w:t xml:space="preserve"> ΡΟΕΤ469042-Ω6Ζ</w:t>
      </w:r>
      <w:r w:rsidRPr="00BB617E">
        <w:t xml:space="preserve">),   για τα οικονομικά έτη 2025 και 2026. Οι ανωτέρω αποφάσεις έχουν λάβει ΑΔΑΜ </w:t>
      </w:r>
      <w:r w:rsidRPr="00004B5A">
        <w:t>24REQ015377013</w:t>
      </w:r>
      <w:r w:rsidRPr="00915445">
        <w:t>.</w:t>
      </w:r>
    </w:p>
    <w:p w:rsidR="00093854" w:rsidRPr="00BD2150" w:rsidRDefault="00093854" w:rsidP="00093854">
      <w:pPr>
        <w:pStyle w:val="normalwithoutspacing"/>
      </w:pPr>
      <w:r>
        <w:t>…………………………….</w:t>
      </w:r>
    </w:p>
    <w:p w:rsidR="00093854" w:rsidRPr="002B1DDE" w:rsidRDefault="00093854" w:rsidP="00093854">
      <w:pPr>
        <w:spacing w:after="0"/>
        <w:jc w:val="center"/>
        <w:rPr>
          <w:sz w:val="24"/>
          <w:lang w:val="el-GR" w:eastAsia="el-GR"/>
        </w:rPr>
      </w:pPr>
    </w:p>
    <w:p w:rsidR="00093854" w:rsidRPr="002B1DDE" w:rsidRDefault="00093854" w:rsidP="00093854">
      <w:pPr>
        <w:spacing w:after="0"/>
        <w:jc w:val="center"/>
        <w:rPr>
          <w:sz w:val="24"/>
          <w:lang w:val="el-GR" w:eastAsia="el-GR"/>
        </w:rPr>
      </w:pPr>
    </w:p>
    <w:p w:rsidR="00093854" w:rsidRPr="002B1DDE" w:rsidRDefault="00093854" w:rsidP="00093854">
      <w:pPr>
        <w:spacing w:after="0"/>
        <w:jc w:val="center"/>
        <w:rPr>
          <w:sz w:val="24"/>
          <w:lang w:val="el-GR" w:eastAsia="el-GR"/>
        </w:rPr>
      </w:pPr>
      <w:r w:rsidRPr="002B1DDE">
        <w:rPr>
          <w:sz w:val="24"/>
          <w:lang w:val="el-GR" w:eastAsia="el-GR"/>
        </w:rPr>
        <w:t>Άρθρο 3</w:t>
      </w:r>
    </w:p>
    <w:p w:rsidR="00093854" w:rsidRPr="002B1DDE" w:rsidRDefault="00093854" w:rsidP="00093854">
      <w:pPr>
        <w:spacing w:after="0"/>
        <w:jc w:val="center"/>
        <w:rPr>
          <w:sz w:val="24"/>
          <w:lang w:val="el-GR" w:eastAsia="el-GR"/>
        </w:rPr>
      </w:pPr>
      <w:r w:rsidRPr="002B1DDE">
        <w:rPr>
          <w:sz w:val="24"/>
          <w:lang w:val="el-GR" w:eastAsia="el-GR"/>
        </w:rPr>
        <w:t>Διάρκεια σύμβασης –Χρόνος Παράδοσης</w:t>
      </w:r>
    </w:p>
    <w:p w:rsidR="00093854" w:rsidRPr="002B1DDE" w:rsidRDefault="00093854" w:rsidP="00093854">
      <w:pPr>
        <w:spacing w:after="0"/>
        <w:jc w:val="center"/>
        <w:rPr>
          <w:sz w:val="24"/>
          <w:lang w:val="el-GR" w:eastAsia="el-GR"/>
        </w:rPr>
      </w:pPr>
    </w:p>
    <w:p w:rsidR="00093854" w:rsidRPr="002B1DDE" w:rsidRDefault="00093854" w:rsidP="00093854">
      <w:pPr>
        <w:spacing w:after="0"/>
        <w:rPr>
          <w:sz w:val="24"/>
          <w:lang w:val="el-GR" w:eastAsia="el-GR"/>
        </w:rPr>
      </w:pPr>
      <w:r w:rsidRPr="00B30043">
        <w:rPr>
          <w:sz w:val="24"/>
          <w:lang w:val="el-GR" w:eastAsia="el-GR"/>
        </w:rPr>
        <w:t>3.1. Δυνάμει του άρθρου 1.3 της Διακήρυξης η διάρκεια της παρούσας σύμβασης ορίζεται για 12 μήνες από την ανάρτησή της στο ΚΗΜΔΗΣ με προβλεπόμενη χρονική παράταση έως εξαντλήσεως των συμβατικών ποσοτήτων, χωρίς μεταβολή του φυσικού και οικονομικού αντικειμένου. Το Νοσοκομείο δύναται να την παρατείνει μονομερώς έως έξι μήνες για την απορρόφηση του φυσικού και οικονομικού της αντικειμένου. Σε περίπτωση άσκησης του δικαιώματος προαίρεσης, η διάρκεια της σύμβασης παρατείνεται για 12 επιπλέον μήνες με ταυτόχρονη αύξηση του οικονομικού αντικειμένου ισόποση με την αρχική αξία της σύμβασης.</w:t>
      </w:r>
    </w:p>
    <w:p w:rsidR="00093854" w:rsidRPr="002B1DDE" w:rsidRDefault="00093854" w:rsidP="00093854">
      <w:pPr>
        <w:spacing w:after="0"/>
        <w:rPr>
          <w:sz w:val="24"/>
          <w:lang w:val="el-GR"/>
        </w:rPr>
      </w:pPr>
      <w:r w:rsidRPr="002B1DDE">
        <w:rPr>
          <w:sz w:val="24"/>
          <w:lang w:val="el-GR"/>
        </w:rPr>
        <w:t xml:space="preserve">3.2. Ο συμβατικός χρόνος παράδοσης των υλικών καθορίζεται στο άρθρο 7 της παρούσας </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p>
    <w:p w:rsidR="00093854" w:rsidRPr="002B1DDE" w:rsidRDefault="00093854" w:rsidP="00093854">
      <w:pPr>
        <w:spacing w:after="0"/>
        <w:jc w:val="center"/>
        <w:rPr>
          <w:sz w:val="24"/>
          <w:lang w:val="el-GR" w:eastAsia="el-GR"/>
        </w:rPr>
      </w:pPr>
      <w:r w:rsidRPr="002B1DDE">
        <w:rPr>
          <w:sz w:val="24"/>
          <w:lang w:val="el-GR" w:eastAsia="el-GR"/>
        </w:rPr>
        <w:t>Άρθρο 4</w:t>
      </w:r>
    </w:p>
    <w:p w:rsidR="00093854" w:rsidRPr="002B1DDE" w:rsidRDefault="00093854" w:rsidP="00093854">
      <w:pPr>
        <w:spacing w:after="0"/>
        <w:jc w:val="center"/>
        <w:rPr>
          <w:sz w:val="24"/>
          <w:lang w:val="el-GR" w:eastAsia="el-GR"/>
        </w:rPr>
      </w:pPr>
      <w:r w:rsidRPr="002B1DDE">
        <w:rPr>
          <w:sz w:val="24"/>
          <w:lang w:val="el-GR" w:eastAsia="el-GR"/>
        </w:rPr>
        <w:t>Υποχρεώσεις Αναδόχου</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r w:rsidRPr="002B1DDE">
        <w:rPr>
          <w:sz w:val="24"/>
          <w:lang w:val="el-GR" w:eastAsia="el-GR"/>
        </w:rPr>
        <w:lastRenderedPageBreak/>
        <w:t xml:space="preserve">Ο Ανάδοχος δεσμεύεται έναντι  της Αναθέτουσας Αρχής ότι: </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r w:rsidRPr="002B1DDE">
        <w:rPr>
          <w:sz w:val="24"/>
          <w:lang w:val="el-GR"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r w:rsidRPr="002B1DDE">
        <w:rPr>
          <w:sz w:val="24"/>
          <w:lang w:val="el-GR" w:eastAsia="el-GR"/>
        </w:rPr>
        <w:t xml:space="preserve">4.2. θα ενεργεί σύμφωνα με τον  νόμο και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rPr>
      </w:pPr>
      <w:r w:rsidRPr="002B1DDE">
        <w:rPr>
          <w:sz w:val="24"/>
          <w:lang w:val="el-GR" w:eastAsia="el-GR"/>
        </w:rPr>
        <w:t xml:space="preserve">4.3. σύμφωνα με το άρθρο 4.3.2. της διακήρυξης, με δεδομένο ότι  η παρούσα </w:t>
      </w:r>
      <w:r w:rsidRPr="002B1DDE">
        <w:rPr>
          <w:sz w:val="24"/>
          <w:lang w:val="el-GR"/>
        </w:rPr>
        <w:t xml:space="preserve">σύμβαση προμηθειών προϊόντων εμπίπτει  στο πεδίο εφαρμογής του ν. 4819/2021, υποχρεούται κατά την υπογραφή της σύμβασης και καθ’ όλη τη διάρκεια εκτέλεσης αυτής να τηρεί τις υποχρεώσεις των παραγράφων 1.4 και 1.5 του άρθρου 11 του ν. 4819/2021. </w:t>
      </w:r>
    </w:p>
    <w:p w:rsidR="00093854" w:rsidRPr="002B1DDE" w:rsidRDefault="00093854" w:rsidP="00093854">
      <w:pPr>
        <w:spacing w:after="0"/>
        <w:rPr>
          <w:sz w:val="24"/>
          <w:lang w:val="el-GR"/>
        </w:rPr>
      </w:pPr>
      <w:r w:rsidRPr="002B1DDE">
        <w:rPr>
          <w:sz w:val="24"/>
          <w:lang w:val="el-GR"/>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2" w:anchor="art105_4" w:history="1">
        <w:r w:rsidRPr="002B1DDE">
          <w:rPr>
            <w:sz w:val="24"/>
            <w:lang w:val="el-GR"/>
          </w:rPr>
          <w:t>παραγράφου 4 του άρθρου 105</w:t>
        </w:r>
      </w:hyperlink>
      <w:r w:rsidRPr="002B1DDE">
        <w:rPr>
          <w:sz w:val="24"/>
          <w:lang w:val="el-GR"/>
        </w:rPr>
        <w:t xml:space="preserve"> του ν. 4412/2016.</w:t>
      </w:r>
    </w:p>
    <w:p w:rsidR="00093854" w:rsidRPr="002B1DDE" w:rsidRDefault="00093854" w:rsidP="00093854">
      <w:pPr>
        <w:spacing w:after="0"/>
        <w:rPr>
          <w:color w:val="000000"/>
          <w:sz w:val="24"/>
          <w:lang w:val="el-GR"/>
        </w:rPr>
      </w:pPr>
      <w:r w:rsidRPr="002B1DDE">
        <w:rPr>
          <w:sz w:val="24"/>
          <w:lang w:val="el-GR"/>
        </w:rPr>
        <w:t>Ο αριθμός ΕΜΠΑ του υπόχρεου παραγωγού……είναι ο …….</w:t>
      </w:r>
    </w:p>
    <w:p w:rsidR="00093854" w:rsidRPr="002B1DDE" w:rsidRDefault="00093854" w:rsidP="00093854">
      <w:pPr>
        <w:spacing w:after="0"/>
        <w:rPr>
          <w:color w:val="000000"/>
          <w:sz w:val="24"/>
          <w:lang w:val="el-GR"/>
        </w:rPr>
      </w:pPr>
    </w:p>
    <w:p w:rsidR="00093854" w:rsidRPr="002B1DDE" w:rsidRDefault="00093854" w:rsidP="00093854">
      <w:pPr>
        <w:spacing w:after="0"/>
        <w:rPr>
          <w:color w:val="000000"/>
          <w:sz w:val="24"/>
          <w:lang w:val="el-GR"/>
        </w:rPr>
      </w:pPr>
      <w:r w:rsidRPr="002B1DDE">
        <w:rPr>
          <w:color w:val="000000"/>
          <w:sz w:val="24"/>
          <w:lang w:val="el-GR"/>
        </w:rPr>
        <w:t>4.4.</w:t>
      </w:r>
      <w:r w:rsidRPr="002B1DDE">
        <w:rPr>
          <w:lang w:val="el-GR"/>
        </w:rPr>
        <w:t xml:space="preserve"> </w:t>
      </w:r>
      <w:r w:rsidRPr="002B1DDE">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093854" w:rsidRPr="002B1DDE" w:rsidRDefault="00093854" w:rsidP="00093854">
      <w:pPr>
        <w:spacing w:after="0"/>
        <w:rPr>
          <w:sz w:val="24"/>
          <w:lang w:val="el-GR" w:eastAsia="el-GR"/>
        </w:rPr>
      </w:pPr>
    </w:p>
    <w:p w:rsidR="00093854" w:rsidRPr="00B30043" w:rsidRDefault="00093854" w:rsidP="00093854">
      <w:pPr>
        <w:spacing w:after="0"/>
        <w:rPr>
          <w:sz w:val="24"/>
          <w:lang w:val="el-GR" w:eastAsia="el-GR"/>
        </w:rPr>
      </w:pPr>
      <w:r w:rsidRPr="00B30043">
        <w:rPr>
          <w:color w:val="000000"/>
          <w:sz w:val="24"/>
          <w:lang w:val="el-GR"/>
        </w:rPr>
        <w:t xml:space="preserve">4.5 </w:t>
      </w:r>
      <w:r w:rsidRPr="00B30043">
        <w:rPr>
          <w:sz w:val="24"/>
          <w:lang w:val="el-GR" w:eastAsia="el-GR"/>
        </w:rPr>
        <w:t>Ειδικοί όροι εκτέλεσης της σύμβασης</w:t>
      </w:r>
    </w:p>
    <w:p w:rsidR="00093854" w:rsidRPr="00B30043" w:rsidRDefault="00093854" w:rsidP="00093854">
      <w:pPr>
        <w:spacing w:after="0"/>
        <w:rPr>
          <w:sz w:val="24"/>
          <w:lang w:val="el-GR" w:eastAsia="el-GR"/>
        </w:rPr>
      </w:pPr>
      <w:r w:rsidRPr="00B30043">
        <w:rPr>
          <w:sz w:val="24"/>
          <w:lang w:val="el-GR" w:eastAsia="el-GR"/>
        </w:rPr>
        <w:t>Για την ομαλή λειτουργία των νοσοκομείων οι παραδόσεις των προμηθευτών απαραίτητα πρέπει να πραγματοποιούνται  από Δευτέρα έως Παρασκευή , πρωινές ώρες από τις 7:30 έως στις 11:30 , ώρες που είναι δυνατή η παραλαβή από την επιτροπή παραλαβής που έχει οριστεί.</w:t>
      </w:r>
    </w:p>
    <w:p w:rsidR="00093854" w:rsidRPr="00B30043" w:rsidRDefault="00093854" w:rsidP="00093854">
      <w:pPr>
        <w:spacing w:after="0"/>
        <w:rPr>
          <w:sz w:val="24"/>
          <w:lang w:val="el-GR" w:eastAsia="el-GR"/>
        </w:rPr>
      </w:pPr>
      <w:r w:rsidRPr="00B30043">
        <w:rPr>
          <w:sz w:val="24"/>
          <w:lang w:val="el-GR" w:eastAsia="el-GR"/>
        </w:rPr>
        <w:t xml:space="preserve">Απαραίτητα όλοι οι προμηθευτές να μπορούν  να παραδίδουν δυο φορές εβδομαδιαίως  και φρούτα - λαχανικά 3 φορές εβδομαδιαίως από Δευτέρα έως Παρασκευή. </w:t>
      </w:r>
    </w:p>
    <w:p w:rsidR="00093854" w:rsidRPr="00B30043" w:rsidRDefault="00093854" w:rsidP="00093854">
      <w:pPr>
        <w:spacing w:after="0"/>
        <w:rPr>
          <w:sz w:val="24"/>
          <w:lang w:val="el-GR" w:eastAsia="el-GR"/>
        </w:rPr>
      </w:pPr>
      <w:r w:rsidRPr="00B30043">
        <w:rPr>
          <w:sz w:val="24"/>
          <w:lang w:val="el-GR" w:eastAsia="el-GR"/>
        </w:rPr>
        <w:t>Στην περίπτωση επιστροφής κατά την παραλαβή λόγω μη ικανοποιητικών ποιοτικών χαρακτηριστικών ο προμηθευτής οφείλει να αντικαταστήσει άμεσα την παραγγελθείσα ποσότητα με σωστά ποιοτικά χαρακτηριστικά.</w:t>
      </w:r>
    </w:p>
    <w:p w:rsidR="00093854" w:rsidRPr="00B30043" w:rsidRDefault="00093854" w:rsidP="00093854">
      <w:pPr>
        <w:spacing w:after="0"/>
        <w:rPr>
          <w:sz w:val="24"/>
          <w:lang w:val="el-GR" w:eastAsia="el-GR"/>
        </w:rPr>
      </w:pPr>
      <w:r w:rsidRPr="00B30043">
        <w:rPr>
          <w:sz w:val="24"/>
          <w:lang w:val="el-GR" w:eastAsia="el-GR"/>
        </w:rPr>
        <w:lastRenderedPageBreak/>
        <w:t xml:space="preserve">Ο προμηθευτής μόλις λάβει την παραγγελία μέσω ηλεκτρονικού ταχυδρομείου οφείλει να ενημερώσει για την λήψη της και την πορεία της εκτέλεσης της (διαθεσιμότητα προϊόντων και παράδοση) με απαντητικό </w:t>
      </w:r>
      <w:r w:rsidRPr="001A3156">
        <w:rPr>
          <w:sz w:val="24"/>
          <w:lang w:eastAsia="el-GR"/>
        </w:rPr>
        <w:t>e</w:t>
      </w:r>
      <w:r w:rsidRPr="00B30043">
        <w:rPr>
          <w:sz w:val="24"/>
          <w:lang w:val="el-GR" w:eastAsia="el-GR"/>
        </w:rPr>
        <w:t>-</w:t>
      </w:r>
      <w:r w:rsidRPr="001A3156">
        <w:rPr>
          <w:sz w:val="24"/>
          <w:lang w:eastAsia="el-GR"/>
        </w:rPr>
        <w:t>mail</w:t>
      </w:r>
      <w:r w:rsidRPr="00B30043">
        <w:rPr>
          <w:sz w:val="24"/>
          <w:lang w:val="el-GR" w:eastAsia="el-GR"/>
        </w:rPr>
        <w:t>.</w:t>
      </w:r>
    </w:p>
    <w:p w:rsidR="00093854" w:rsidRPr="00B30043" w:rsidRDefault="00093854" w:rsidP="00093854">
      <w:pPr>
        <w:spacing w:after="0"/>
        <w:rPr>
          <w:sz w:val="24"/>
          <w:lang w:val="el-GR" w:eastAsia="el-GR"/>
        </w:rPr>
      </w:pPr>
      <w:r w:rsidRPr="00B30043">
        <w:rPr>
          <w:sz w:val="24"/>
          <w:lang w:val="el-GR" w:eastAsia="el-GR"/>
        </w:rPr>
        <w:t>Για την ομαλή λειτουργία των νοσοκομείων, οι παραδόσεις των προμηθευτών απαραίτητα πρέπει να πραγματοποιούνται από Δευτέρα έως Παρασκευή, πρωινές ώρες από τις 7:30 έως στις 11:30, ώρες που είναι δυνατή η παραλαβή από την αρμόδια επιτροπή.</w:t>
      </w:r>
    </w:p>
    <w:p w:rsidR="00093854" w:rsidRPr="00B30043" w:rsidRDefault="00093854" w:rsidP="00093854">
      <w:pPr>
        <w:spacing w:after="0"/>
        <w:rPr>
          <w:sz w:val="24"/>
          <w:lang w:val="el-GR" w:eastAsia="el-GR"/>
        </w:rPr>
      </w:pPr>
      <w:r w:rsidRPr="00B30043">
        <w:rPr>
          <w:sz w:val="24"/>
          <w:lang w:val="el-GR" w:eastAsia="el-GR"/>
        </w:rPr>
        <w:t>Απαραίτητα όλοι οι προμηθευτές να παραδίδουν από Δευτέρα έως Παρασκευή</w:t>
      </w:r>
      <w:r>
        <w:rPr>
          <w:sz w:val="24"/>
          <w:lang w:val="el-GR" w:eastAsia="el-GR"/>
        </w:rPr>
        <w:t xml:space="preserve"> 2 φορές εβδομαδιαίως.</w:t>
      </w:r>
    </w:p>
    <w:p w:rsidR="00093854" w:rsidRPr="00B30043" w:rsidRDefault="00093854" w:rsidP="00093854">
      <w:pPr>
        <w:spacing w:after="0"/>
        <w:rPr>
          <w:sz w:val="24"/>
          <w:lang w:val="el-GR" w:eastAsia="el-GR"/>
        </w:rPr>
      </w:pPr>
      <w:r w:rsidRPr="00B30043">
        <w:rPr>
          <w:sz w:val="24"/>
          <w:lang w:val="el-GR" w:eastAsia="el-GR"/>
        </w:rPr>
        <w:t>Στην περίπτωση επιστροφής κατά την παραλαβή λόγω μη ικανοποιητικών ποιοτικών χαρακτηριστικών ο προμηθευτής οφείλει να αντικαταστήσει άμεσα την παραγγελθείσα ποσότητα με άλλη που θα έχει σωστά ποιοτικά χαρακτηριστικά.</w:t>
      </w:r>
    </w:p>
    <w:p w:rsidR="00093854" w:rsidRPr="002B1DDE" w:rsidRDefault="00093854" w:rsidP="00093854">
      <w:pPr>
        <w:spacing w:after="0"/>
        <w:rPr>
          <w:sz w:val="24"/>
          <w:lang w:val="el-GR" w:eastAsia="el-GR"/>
        </w:rPr>
      </w:pPr>
    </w:p>
    <w:p w:rsidR="00093854" w:rsidRPr="002B1DDE" w:rsidRDefault="00093854" w:rsidP="00093854">
      <w:pPr>
        <w:spacing w:after="0"/>
        <w:jc w:val="center"/>
        <w:rPr>
          <w:sz w:val="24"/>
          <w:lang w:val="el-GR" w:eastAsia="el-GR"/>
        </w:rPr>
      </w:pPr>
    </w:p>
    <w:p w:rsidR="00093854" w:rsidRPr="002B1DDE" w:rsidRDefault="00093854" w:rsidP="00093854">
      <w:pPr>
        <w:spacing w:after="0"/>
        <w:jc w:val="center"/>
        <w:rPr>
          <w:sz w:val="24"/>
          <w:lang w:val="el-GR" w:eastAsia="el-GR"/>
        </w:rPr>
      </w:pPr>
      <w:r w:rsidRPr="002B1DDE">
        <w:rPr>
          <w:sz w:val="24"/>
          <w:lang w:val="el-GR" w:eastAsia="el-GR"/>
        </w:rPr>
        <w:t>Άρθρο 5</w:t>
      </w:r>
    </w:p>
    <w:p w:rsidR="00093854" w:rsidRPr="002B1DDE" w:rsidRDefault="00093854" w:rsidP="00093854">
      <w:pPr>
        <w:spacing w:after="0"/>
        <w:jc w:val="center"/>
        <w:rPr>
          <w:sz w:val="24"/>
          <w:lang w:val="el-GR" w:eastAsia="el-GR"/>
        </w:rPr>
      </w:pPr>
      <w:r w:rsidRPr="002B1DDE">
        <w:rPr>
          <w:sz w:val="24"/>
          <w:lang w:val="el-GR" w:eastAsia="el-GR"/>
        </w:rPr>
        <w:t>Αμοιβή – Τρόπος πληρωμής</w:t>
      </w:r>
    </w:p>
    <w:p w:rsidR="00093854" w:rsidRPr="002B1DDE" w:rsidRDefault="00093854" w:rsidP="00093854">
      <w:pPr>
        <w:spacing w:after="0"/>
        <w:rPr>
          <w:sz w:val="24"/>
          <w:lang w:val="el-GR" w:eastAsia="el-GR"/>
        </w:rPr>
      </w:pPr>
    </w:p>
    <w:p w:rsidR="00093854" w:rsidRPr="00B30043" w:rsidRDefault="00093854" w:rsidP="00093854">
      <w:pPr>
        <w:spacing w:after="0"/>
        <w:rPr>
          <w:sz w:val="24"/>
          <w:lang w:val="el-GR" w:eastAsia="el-GR"/>
        </w:rPr>
      </w:pPr>
      <w:r w:rsidRPr="00B30043">
        <w:rPr>
          <w:sz w:val="24"/>
          <w:lang w:val="el-GR" w:eastAsia="el-GR"/>
        </w:rPr>
        <w:t xml:space="preserve">5.1. Το συνολικό συμβατικό τίμημα ανέρχεται σε </w:t>
      </w:r>
      <w:r>
        <w:rPr>
          <w:sz w:val="24"/>
          <w:lang w:val="el-GR" w:eastAsia="el-GR"/>
        </w:rPr>
        <w:t>……………………..</w:t>
      </w:r>
      <w:r w:rsidRPr="00B30043">
        <w:rPr>
          <w:sz w:val="24"/>
          <w:lang w:val="el-GR" w:eastAsia="el-GR"/>
        </w:rPr>
        <w:t xml:space="preserve"> πλέον ΦΠΑ 13%</w:t>
      </w:r>
    </w:p>
    <w:p w:rsidR="00093854" w:rsidRPr="00B30043" w:rsidRDefault="00093854" w:rsidP="00093854">
      <w:pPr>
        <w:spacing w:after="0"/>
        <w:rPr>
          <w:sz w:val="24"/>
          <w:lang w:val="el-GR" w:eastAsia="el-GR"/>
        </w:rPr>
      </w:pPr>
    </w:p>
    <w:p w:rsidR="00093854" w:rsidRPr="00B30043" w:rsidRDefault="00093854" w:rsidP="00093854">
      <w:pPr>
        <w:spacing w:after="0"/>
        <w:rPr>
          <w:sz w:val="24"/>
          <w:lang w:val="el-GR" w:eastAsia="el-GR"/>
        </w:rPr>
      </w:pPr>
      <w:r w:rsidRPr="00B30043">
        <w:rPr>
          <w:sz w:val="24"/>
          <w:lang w:val="el-GR" w:eastAsia="el-GR"/>
        </w:rPr>
        <w:t>Ο.Μ. ΕΔΡΑΣ</w:t>
      </w:r>
      <w:r w:rsidRPr="00B30043">
        <w:rPr>
          <w:lang w:val="el-GR"/>
        </w:rPr>
        <w:t xml:space="preserve">  </w:t>
      </w:r>
      <w:r>
        <w:rPr>
          <w:sz w:val="24"/>
          <w:lang w:val="el-GR" w:eastAsia="el-GR"/>
        </w:rPr>
        <w:t>………………….</w:t>
      </w:r>
    </w:p>
    <w:p w:rsidR="00093854" w:rsidRPr="00B30043" w:rsidRDefault="00093854" w:rsidP="00093854">
      <w:pPr>
        <w:spacing w:after="0"/>
        <w:rPr>
          <w:sz w:val="24"/>
          <w:lang w:val="el-GR" w:eastAsia="el-GR"/>
        </w:rPr>
      </w:pPr>
      <w:r w:rsidRPr="00B30043">
        <w:rPr>
          <w:sz w:val="24"/>
          <w:lang w:val="el-GR" w:eastAsia="el-GR"/>
        </w:rPr>
        <w:t xml:space="preserve">ΨΥΧΑΡΓΩΣ    </w:t>
      </w:r>
      <w:r>
        <w:rPr>
          <w:sz w:val="24"/>
          <w:lang w:val="el-GR" w:eastAsia="el-GR"/>
        </w:rPr>
        <w:t>………………….</w:t>
      </w:r>
    </w:p>
    <w:p w:rsidR="00093854" w:rsidRPr="00B30043" w:rsidRDefault="00093854" w:rsidP="00093854">
      <w:pPr>
        <w:spacing w:after="0"/>
        <w:rPr>
          <w:sz w:val="24"/>
          <w:lang w:val="el-GR" w:eastAsia="el-GR"/>
        </w:rPr>
      </w:pPr>
      <w:r w:rsidRPr="00B30043">
        <w:rPr>
          <w:sz w:val="24"/>
          <w:lang w:val="el-GR" w:eastAsia="el-GR"/>
        </w:rPr>
        <w:t xml:space="preserve">Α.Ο.Μ. ΙΕΡΑΠΕΤΡΑΣ  </w:t>
      </w:r>
      <w:r>
        <w:rPr>
          <w:sz w:val="24"/>
          <w:lang w:val="el-GR" w:eastAsia="el-GR"/>
        </w:rPr>
        <w:t>………………….</w:t>
      </w:r>
    </w:p>
    <w:p w:rsidR="00093854" w:rsidRPr="00B30043" w:rsidRDefault="00093854" w:rsidP="00093854">
      <w:pPr>
        <w:spacing w:after="0"/>
        <w:rPr>
          <w:sz w:val="24"/>
          <w:lang w:val="el-GR" w:eastAsia="el-GR"/>
        </w:rPr>
      </w:pPr>
      <w:r w:rsidRPr="00B30043">
        <w:rPr>
          <w:sz w:val="24"/>
          <w:lang w:val="el-GR" w:eastAsia="el-GR"/>
        </w:rPr>
        <w:t xml:space="preserve">Α.Ο.Μ. ΣΗΤΕΙΑΣ         </w:t>
      </w:r>
      <w:r>
        <w:rPr>
          <w:sz w:val="24"/>
          <w:lang w:val="el-GR" w:eastAsia="el-GR"/>
        </w:rPr>
        <w:t>………………….</w:t>
      </w:r>
    </w:p>
    <w:p w:rsidR="00093854" w:rsidRPr="00B30043" w:rsidRDefault="00093854" w:rsidP="00093854">
      <w:pPr>
        <w:spacing w:after="0"/>
        <w:rPr>
          <w:sz w:val="24"/>
          <w:lang w:val="el-GR" w:eastAsia="el-GR"/>
        </w:rPr>
      </w:pPr>
      <w:r w:rsidRPr="00B30043">
        <w:rPr>
          <w:sz w:val="24"/>
          <w:lang w:val="el-GR" w:eastAsia="el-GR"/>
        </w:rPr>
        <w:t xml:space="preserve">Γ.Ν.-Κ.Υ. ΝΕΑΠΟΛΗΣ    </w:t>
      </w:r>
      <w:r>
        <w:rPr>
          <w:sz w:val="24"/>
          <w:lang w:val="el-GR" w:eastAsia="el-GR"/>
        </w:rPr>
        <w:t>………………….</w:t>
      </w:r>
    </w:p>
    <w:p w:rsidR="00093854" w:rsidRPr="00B30043" w:rsidRDefault="00093854" w:rsidP="00093854">
      <w:pPr>
        <w:spacing w:after="0"/>
        <w:rPr>
          <w:sz w:val="24"/>
          <w:lang w:val="el-GR" w:eastAsia="el-GR"/>
        </w:rPr>
      </w:pPr>
    </w:p>
    <w:p w:rsidR="00093854" w:rsidRPr="00B30043" w:rsidRDefault="00093854" w:rsidP="00093854">
      <w:pPr>
        <w:spacing w:after="0"/>
        <w:rPr>
          <w:sz w:val="24"/>
          <w:lang w:val="el-GR" w:eastAsia="el-GR"/>
        </w:rPr>
      </w:pPr>
      <w:r w:rsidRPr="00B30043">
        <w:rPr>
          <w:sz w:val="24"/>
          <w:lang w:val="el-GR" w:eastAsia="el-GR"/>
        </w:rPr>
        <w:t>Αναλυτικά η αμοιβή του αναδόχου ανά τιμή μονάδας αναφέρεται στον πίνακα κατακυρωθέντων ειδών που παρατίθεται στο τέλος της σύμβασης.</w:t>
      </w:r>
    </w:p>
    <w:p w:rsidR="00093854" w:rsidRPr="002B1DDE" w:rsidRDefault="00093854" w:rsidP="00093854">
      <w:pPr>
        <w:spacing w:after="0"/>
        <w:rPr>
          <w:i/>
          <w:color w:val="0070C0"/>
          <w:sz w:val="24"/>
          <w:lang w:val="el-GR" w:eastAsia="el-GR"/>
        </w:rPr>
      </w:pPr>
    </w:p>
    <w:p w:rsidR="00093854" w:rsidRPr="00B30043" w:rsidRDefault="00093854" w:rsidP="00093854">
      <w:pPr>
        <w:rPr>
          <w:b/>
          <w:lang w:val="el-GR"/>
        </w:rPr>
      </w:pPr>
      <w:r w:rsidRPr="00B30043">
        <w:rPr>
          <w:sz w:val="24"/>
          <w:lang w:val="el-GR" w:eastAsia="el-GR"/>
        </w:rPr>
        <w:t xml:space="preserve">5.2. Η πληρωμή του Αναδόχου θα πραγματοποιηθεί σύμφωνα με το άρθρο 5.1.1 της Διακήρυξης και συγκεκριμένα </w:t>
      </w:r>
      <w:r w:rsidRPr="00B30043">
        <w:rPr>
          <w:b/>
          <w:lang w:val="el-GR"/>
        </w:rPr>
        <w:t>:</w:t>
      </w:r>
      <w:r w:rsidRPr="00B30043">
        <w:rPr>
          <w:lang w:val="el-GR"/>
        </w:rPr>
        <w:t xml:space="preserve"> Το </w:t>
      </w:r>
      <w:r w:rsidRPr="00B30043">
        <w:rPr>
          <w:b/>
          <w:lang w:val="el-GR"/>
        </w:rPr>
        <w:t>100%</w:t>
      </w:r>
      <w:r w:rsidRPr="00B30043">
        <w:rPr>
          <w:lang w:val="el-GR"/>
        </w:rPr>
        <w:t xml:space="preserve"> της συμβατικής αξίας μετά την οριστική παραλαβή των υλικών. (Ο εν λόγω τρόπος πληρωμής εφαρμόζεται και στην περίπτωση τμηματικών παραδόσεων)</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r w:rsidRPr="002B1DDE">
        <w:rPr>
          <w:sz w:val="24"/>
          <w:lang w:val="el-GR"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093854" w:rsidRPr="002B1DDE" w:rsidRDefault="00093854" w:rsidP="00093854">
      <w:pPr>
        <w:spacing w:after="0"/>
        <w:rPr>
          <w:sz w:val="24"/>
          <w:lang w:val="el-GR" w:eastAsia="el-GR"/>
        </w:rPr>
      </w:pPr>
    </w:p>
    <w:p w:rsidR="00093854" w:rsidRPr="00B30043" w:rsidRDefault="00093854" w:rsidP="00093854">
      <w:pPr>
        <w:spacing w:after="0"/>
        <w:rPr>
          <w:sz w:val="24"/>
          <w:lang w:val="el-GR" w:eastAsia="el-GR"/>
        </w:rPr>
      </w:pPr>
      <w:r w:rsidRPr="00B30043">
        <w:rPr>
          <w:sz w:val="24"/>
          <w:lang w:val="el-GR" w:eastAsia="el-GR"/>
        </w:rPr>
        <w:t xml:space="preserve">5.4. </w:t>
      </w:r>
      <w:r w:rsidRPr="00CC76C2">
        <w:rPr>
          <w:sz w:val="24"/>
          <w:lang w:eastAsia="el-GR"/>
        </w:rPr>
        <w:t>To</w:t>
      </w:r>
      <w:r w:rsidRPr="00B30043">
        <w:rPr>
          <w:sz w:val="24"/>
          <w:lang w:val="el-GR" w:eastAsia="el-GR"/>
        </w:rPr>
        <w:t>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3% και στην επ’ αυτού εισφορά υπέρ ΟΓΑ 20%.</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r w:rsidRPr="002B1DDE">
        <w:rPr>
          <w:sz w:val="24"/>
          <w:lang w:val="el-GR" w:eastAsia="el-GR"/>
        </w:rPr>
        <w:lastRenderedPageBreak/>
        <w:t>5.5. Με κάθε πληρωμή θα γίνεται η προβλεπόμενη από την κείμενη νομοθεσία παρακράτηση φόρου ει</w:t>
      </w:r>
      <w:r>
        <w:rPr>
          <w:sz w:val="24"/>
          <w:lang w:val="el-GR" w:eastAsia="el-GR"/>
        </w:rPr>
        <w:t>σοδήματος αξίας 4</w:t>
      </w:r>
      <w:r w:rsidRPr="002B1DDE">
        <w:rPr>
          <w:sz w:val="24"/>
          <w:lang w:val="el-GR" w:eastAsia="el-GR"/>
        </w:rPr>
        <w:t>% επί του καθαρού ποσού.</w:t>
      </w:r>
    </w:p>
    <w:p w:rsidR="00093854" w:rsidRPr="002B1DDE" w:rsidRDefault="00093854" w:rsidP="00093854">
      <w:pPr>
        <w:spacing w:after="0"/>
        <w:rPr>
          <w:sz w:val="24"/>
          <w:lang w:val="el-GR" w:eastAsia="el-GR"/>
        </w:rPr>
      </w:pPr>
    </w:p>
    <w:p w:rsidR="00093854" w:rsidRPr="002B1DDE" w:rsidRDefault="00093854" w:rsidP="00093854">
      <w:pPr>
        <w:spacing w:after="0"/>
        <w:rPr>
          <w:color w:val="0070C0"/>
          <w:sz w:val="24"/>
          <w:lang w:val="el-GR" w:eastAsia="el-GR"/>
        </w:rPr>
      </w:pPr>
      <w:r w:rsidRPr="002B1DDE">
        <w:rPr>
          <w:sz w:val="24"/>
          <w:lang w:val="el-GR" w:eastAsia="el-GR"/>
        </w:rPr>
        <w:t>5.6</w:t>
      </w:r>
      <w:r>
        <w:rPr>
          <w:sz w:val="24"/>
          <w:lang w:val="el-GR" w:eastAsia="el-GR"/>
        </w:rPr>
        <w:t>.</w:t>
      </w:r>
      <w:r w:rsidRPr="002B1DDE">
        <w:rPr>
          <w:color w:val="0070C0"/>
          <w:sz w:val="24"/>
          <w:lang w:val="el-GR" w:eastAsia="el-GR"/>
        </w:rPr>
        <w:t xml:space="preserve"> </w:t>
      </w:r>
      <w:r w:rsidRPr="002B1DDE">
        <w:rPr>
          <w:sz w:val="24"/>
          <w:lang w:val="el-GR" w:eastAsia="el-GR"/>
        </w:rPr>
        <w:t xml:space="preserve">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rsidR="00093854" w:rsidRDefault="00093854" w:rsidP="00093854">
      <w:pPr>
        <w:spacing w:after="0"/>
        <w:rPr>
          <w:sz w:val="24"/>
          <w:lang w:val="el-GR" w:eastAsia="el-GR"/>
        </w:rPr>
      </w:pPr>
      <w:r w:rsidRPr="002B1DDE">
        <w:rPr>
          <w:sz w:val="24"/>
          <w:lang w:val="el-GR" w:eastAsia="el-GR"/>
        </w:rPr>
        <w:t xml:space="preserve">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καθίσταται υπερήμερη </w:t>
      </w:r>
      <w:r>
        <w:rPr>
          <w:sz w:val="24"/>
          <w:lang w:val="el-GR" w:eastAsia="el-GR"/>
        </w:rPr>
        <w:t>από την ημέρα προσκόμισής τους.</w:t>
      </w:r>
    </w:p>
    <w:p w:rsidR="00093854" w:rsidRPr="00B30043" w:rsidRDefault="00093854" w:rsidP="00093854">
      <w:pPr>
        <w:spacing w:after="0"/>
        <w:rPr>
          <w:sz w:val="24"/>
          <w:lang w:val="el-GR" w:eastAsia="el-GR"/>
        </w:rPr>
      </w:pPr>
      <w:r w:rsidRPr="00B30043">
        <w:rPr>
          <w:sz w:val="24"/>
          <w:lang w:val="el-GR" w:eastAsia="el-GR"/>
        </w:rPr>
        <w:t>5.7 Η τιμολόγηση θα γίνεται στα κάτωθι στοιχεία:</w:t>
      </w:r>
    </w:p>
    <w:p w:rsidR="00093854" w:rsidRPr="00B30043" w:rsidRDefault="00093854" w:rsidP="00093854">
      <w:pPr>
        <w:spacing w:after="0"/>
        <w:rPr>
          <w:sz w:val="24"/>
          <w:lang w:val="el-GR" w:eastAsia="el-GR"/>
        </w:rPr>
      </w:pPr>
      <w:r w:rsidRPr="00B30043">
        <w:rPr>
          <w:sz w:val="24"/>
          <w:lang w:val="el-GR" w:eastAsia="el-GR"/>
        </w:rPr>
        <w:t>Οργανική Μονάδα Έδρας του Γ.Ν. Λασιθίου – Γ.Ν.-Κ.Υ. Νεαπόλεως «Διαλυνάκειο»- Κνωσού 2-4, Άγιος Νικόλαος, Τ.Κ. 72100, ΑΦΜ 999070198, Δ.Ο.Υ ΑΓΙΟΥ ΝΙΚΟΛΑΟΥ</w:t>
      </w:r>
    </w:p>
    <w:p w:rsidR="00093854" w:rsidRPr="00B30043" w:rsidRDefault="00093854" w:rsidP="00093854">
      <w:pPr>
        <w:spacing w:after="0"/>
        <w:rPr>
          <w:sz w:val="24"/>
          <w:lang w:val="el-GR" w:eastAsia="el-GR"/>
        </w:rPr>
      </w:pPr>
      <w:r w:rsidRPr="00B30043">
        <w:rPr>
          <w:sz w:val="24"/>
          <w:lang w:val="el-GR" w:eastAsia="el-GR"/>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093854" w:rsidRPr="00B30043" w:rsidRDefault="00093854" w:rsidP="00093854">
      <w:pPr>
        <w:spacing w:after="0"/>
        <w:rPr>
          <w:sz w:val="24"/>
          <w:lang w:val="el-GR" w:eastAsia="el-GR"/>
        </w:rPr>
      </w:pPr>
      <w:r w:rsidRPr="00B30043">
        <w:rPr>
          <w:sz w:val="24"/>
          <w:lang w:val="el-GR" w:eastAsia="el-GR"/>
        </w:rPr>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093854" w:rsidRPr="00B30043" w:rsidRDefault="00093854" w:rsidP="00093854">
      <w:pPr>
        <w:spacing w:after="0"/>
        <w:rPr>
          <w:sz w:val="24"/>
          <w:lang w:val="el-GR" w:eastAsia="el-GR"/>
        </w:rPr>
      </w:pPr>
      <w:r w:rsidRPr="00B30043">
        <w:rPr>
          <w:sz w:val="24"/>
          <w:lang w:val="el-GR" w:eastAsia="el-GR"/>
        </w:rPr>
        <w:t>Γ.Ν.-Κ.Υ. Νεαπόλεως «Διαλυνάκειο», Γ. Διαλυνά 2, Νεάπολη Τ.Κ. 72400, ΑΦΜ 800240765, Δ.Ο.Υ ΑΓΙΟΥ ΝΙΚΟΛΑΟΥ</w:t>
      </w:r>
    </w:p>
    <w:p w:rsidR="00093854" w:rsidRPr="002B1DDE" w:rsidRDefault="00093854" w:rsidP="00093854">
      <w:pPr>
        <w:spacing w:after="0"/>
        <w:rPr>
          <w:sz w:val="24"/>
          <w:lang w:val="el-GR" w:eastAsia="el-GR"/>
        </w:rPr>
      </w:pPr>
    </w:p>
    <w:p w:rsidR="00093854" w:rsidRPr="002B1DDE" w:rsidRDefault="00093854" w:rsidP="00093854">
      <w:pPr>
        <w:spacing w:after="0"/>
        <w:jc w:val="center"/>
        <w:rPr>
          <w:sz w:val="24"/>
          <w:lang w:val="el-GR" w:eastAsia="el-GR"/>
        </w:rPr>
      </w:pPr>
      <w:r w:rsidRPr="002B1DDE">
        <w:rPr>
          <w:sz w:val="24"/>
          <w:lang w:val="el-GR" w:eastAsia="el-GR"/>
        </w:rPr>
        <w:t>Άρθρο 6</w:t>
      </w:r>
    </w:p>
    <w:p w:rsidR="00093854" w:rsidRPr="002B1DDE" w:rsidRDefault="00093854" w:rsidP="00093854">
      <w:pPr>
        <w:spacing w:after="0"/>
        <w:jc w:val="center"/>
        <w:rPr>
          <w:sz w:val="24"/>
          <w:lang w:val="el-GR" w:eastAsia="el-GR"/>
        </w:rPr>
      </w:pPr>
      <w:r w:rsidRPr="002B1DDE">
        <w:rPr>
          <w:sz w:val="24"/>
          <w:lang w:val="el-GR" w:eastAsia="el-GR"/>
        </w:rPr>
        <w:t>Αναπροσαρμογή τιμής</w:t>
      </w:r>
    </w:p>
    <w:p w:rsidR="00093854" w:rsidRPr="002B1DDE" w:rsidRDefault="00093854" w:rsidP="00093854">
      <w:pPr>
        <w:spacing w:after="0"/>
        <w:rPr>
          <w:sz w:val="24"/>
          <w:lang w:val="el-GR" w:eastAsia="el-GR"/>
        </w:rPr>
      </w:pPr>
    </w:p>
    <w:p w:rsidR="00093854" w:rsidRPr="002B1DDE" w:rsidRDefault="00093854" w:rsidP="00093854">
      <w:pPr>
        <w:spacing w:after="0"/>
        <w:rPr>
          <w:lang w:val="el-GR" w:eastAsia="el-GR"/>
        </w:rPr>
      </w:pPr>
      <w:r w:rsidRPr="002B1DDE">
        <w:rPr>
          <w:lang w:val="el-GR" w:eastAsia="el-GR"/>
        </w:rPr>
        <w:t xml:space="preserve">6.1 Η περίπτωση της αναπροσαρμογής τιμής των υλικών υπό τους όρους του άρθρου 132 του Ν 4412/2016 καθορίζεται σύμφωνα με το άρθρο 6.7 της Διακήρυξης </w:t>
      </w:r>
    </w:p>
    <w:p w:rsidR="00093854" w:rsidRPr="002B1DDE" w:rsidRDefault="00093854" w:rsidP="00093854">
      <w:pPr>
        <w:spacing w:after="0"/>
        <w:rPr>
          <w:lang w:val="el-GR" w:eastAsia="el-GR"/>
        </w:rPr>
      </w:pPr>
    </w:p>
    <w:p w:rsidR="00093854" w:rsidRPr="001C1EBD" w:rsidRDefault="00093854" w:rsidP="00093854">
      <w:pPr>
        <w:rPr>
          <w:sz w:val="24"/>
          <w:lang w:val="el-GR" w:eastAsia="el-GR"/>
        </w:rPr>
      </w:pPr>
      <w:r w:rsidRPr="001C1EBD">
        <w:rPr>
          <w:sz w:val="24"/>
          <w:lang w:val="el-GR" w:eastAsia="el-GR"/>
        </w:rPr>
        <w:t xml:space="preserve">Προβλέπεται ρήτρα αναπροσαρμογής της τιμής, η οποία εφαρμόζεται μόνο αν, κατά τον χρόνο παράδοσης των αγαθών, συντρέχουν αθροιστικά οι εξής συνθήκες: </w:t>
      </w:r>
    </w:p>
    <w:p w:rsidR="00093854" w:rsidRPr="001C1EBD" w:rsidRDefault="00093854" w:rsidP="00093854">
      <w:pPr>
        <w:rPr>
          <w:sz w:val="24"/>
          <w:lang w:val="el-GR" w:eastAsia="el-GR"/>
        </w:rPr>
      </w:pPr>
      <w:r w:rsidRPr="001C1EBD">
        <w:rPr>
          <w:sz w:val="24"/>
          <w:lang w:val="el-GR" w:eastAsia="el-GR"/>
        </w:rPr>
        <w:t xml:space="preserve">α) η σύμβαση έχει διάρκεια μεγαλύτερη των δώδεκα μηνών και έχουν παρέλθει δώδεκα (12) μήνες τουλάχιστον από την καταληκτική ημερομηνία υποβολής των προσφορών, </w:t>
      </w:r>
    </w:p>
    <w:p w:rsidR="00093854" w:rsidRPr="001C1EBD" w:rsidRDefault="00093854" w:rsidP="00093854">
      <w:pPr>
        <w:rPr>
          <w:sz w:val="24"/>
          <w:lang w:val="el-GR" w:eastAsia="el-GR"/>
        </w:rPr>
      </w:pPr>
      <w:r w:rsidRPr="001C1EBD">
        <w:rPr>
          <w:sz w:val="24"/>
          <w:lang w:val="el-GR" w:eastAsia="el-GR"/>
        </w:rPr>
        <w:t xml:space="preserve">β) ο δείκτης τιμών καταναλωτή (ΔΤΚ) είναι μικρότερος από μείον τρία τοις εκατό (-3%) και μεγαλύτερος από τρία τοις εκατό (3%), </w:t>
      </w:r>
    </w:p>
    <w:p w:rsidR="00093854" w:rsidRPr="001C1EBD" w:rsidRDefault="00093854" w:rsidP="00093854">
      <w:pPr>
        <w:rPr>
          <w:sz w:val="24"/>
          <w:lang w:val="el-GR" w:eastAsia="el-GR"/>
        </w:rPr>
      </w:pPr>
      <w:r w:rsidRPr="001C1EBD">
        <w:rPr>
          <w:sz w:val="24"/>
          <w:lang w:val="el-GR" w:eastAsia="el-GR"/>
        </w:rPr>
        <w:lastRenderedPageBreak/>
        <w:t xml:space="preserve">γ) η αναθέτουσα αρχή διαθέτει τις απαραίτητες πιστώσεις για την εφαρμογή της αναπροσαρμογής της τιμής. </w:t>
      </w:r>
    </w:p>
    <w:p w:rsidR="00093854" w:rsidRPr="001C1EBD" w:rsidRDefault="00093854" w:rsidP="00093854">
      <w:pPr>
        <w:rPr>
          <w:sz w:val="24"/>
          <w:lang w:val="el-GR" w:eastAsia="el-GR"/>
        </w:rPr>
      </w:pPr>
      <w:r w:rsidRPr="001C1EBD">
        <w:rPr>
          <w:sz w:val="24"/>
          <w:lang w:val="el-GR" w:eastAsia="el-GR"/>
        </w:rPr>
        <w:t xml:space="preserve">Σε περιπτώσεις τμηματικών παραδόσεων, η τιμή αναπροσαρμόζεται για τις ποσότητες που, σύμφωνα με τα έγγραφα της σύμβασης, προβλέπεται να παραδοθούν μετά την παρέλευση των δώδεκα (12) μηνών. </w:t>
      </w:r>
    </w:p>
    <w:p w:rsidR="00093854" w:rsidRPr="001C1EBD" w:rsidRDefault="00093854" w:rsidP="00093854">
      <w:pPr>
        <w:rPr>
          <w:sz w:val="24"/>
          <w:lang w:val="el-GR" w:eastAsia="el-GR"/>
        </w:rPr>
      </w:pPr>
      <w:r w:rsidRPr="001C1EBD">
        <w:rPr>
          <w:sz w:val="24"/>
          <w:lang w:val="el-GR" w:eastAsia="el-GR"/>
        </w:rPr>
        <w:t xml:space="preserve">Για την αναπροσαρμογή της τιμής εφαρμόζεται ο τύπος: </w:t>
      </w:r>
    </w:p>
    <w:p w:rsidR="00093854" w:rsidRPr="009C3F51" w:rsidRDefault="00093854" w:rsidP="00093854">
      <w:pPr>
        <w:spacing w:line="300" w:lineRule="atLeast"/>
        <w:rPr>
          <w:color w:val="606060"/>
          <w:sz w:val="24"/>
          <w:shd w:val="clear" w:color="auto" w:fill="FFFFFF"/>
          <w:lang w:val="el-GR"/>
        </w:rPr>
      </w:pPr>
      <w:r w:rsidRPr="009C3F51">
        <w:rPr>
          <w:color w:val="606060"/>
          <w:sz w:val="24"/>
          <w:shd w:val="clear" w:color="auto" w:fill="FFFFFF"/>
          <w:lang w:val="el-GR"/>
        </w:rPr>
        <w:t>Τ = Τ</w:t>
      </w:r>
      <w:r w:rsidRPr="009C3F51">
        <w:rPr>
          <w:color w:val="606060"/>
          <w:sz w:val="24"/>
          <w:shd w:val="clear" w:color="auto" w:fill="FFFFFF"/>
          <w:vertAlign w:val="subscript"/>
          <w:lang w:val="el-GR"/>
        </w:rPr>
        <w:t>προσφοράς</w:t>
      </w:r>
      <w:r w:rsidRPr="009C3F51">
        <w:rPr>
          <w:color w:val="606060"/>
          <w:sz w:val="24"/>
          <w:shd w:val="clear" w:color="auto" w:fill="FFFFFF"/>
        </w:rPr>
        <w:t> </w:t>
      </w:r>
      <w:r w:rsidRPr="009C3F51">
        <w:rPr>
          <w:color w:val="606060"/>
          <w:sz w:val="24"/>
          <w:shd w:val="clear" w:color="auto" w:fill="FFFFFF"/>
          <w:lang w:val="el-GR"/>
        </w:rPr>
        <w:t>Χ (1+ΔΤΚ)</w:t>
      </w:r>
    </w:p>
    <w:p w:rsidR="00093854" w:rsidRPr="001C1EBD" w:rsidRDefault="00093854" w:rsidP="00093854">
      <w:pPr>
        <w:rPr>
          <w:sz w:val="24"/>
          <w:lang w:val="el-GR" w:eastAsia="el-GR"/>
        </w:rPr>
      </w:pPr>
      <w:r w:rsidRPr="001C1EBD">
        <w:rPr>
          <w:sz w:val="24"/>
          <w:lang w:val="el-GR" w:eastAsia="el-GR"/>
        </w:rPr>
        <w:t xml:space="preserve">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Υπουργείο Ανάπτυξης και Επενδύσεων.  Τ - προσφοράς: η τιμή της οικονομικής προσφοράς του οικονομικού φορέα στον οποίο ανατίθεται η σύμβαση και Τ: η αναπροσαρμοσμένη τιμή. </w:t>
      </w:r>
    </w:p>
    <w:p w:rsidR="00093854" w:rsidRPr="001C1EBD" w:rsidRDefault="00093854" w:rsidP="00093854">
      <w:pPr>
        <w:rPr>
          <w:sz w:val="24"/>
          <w:lang w:val="el-GR" w:eastAsia="el-GR"/>
        </w:rPr>
      </w:pPr>
      <w:r w:rsidRPr="001C1EBD">
        <w:rPr>
          <w:sz w:val="24"/>
          <w:lang w:val="el-GR" w:eastAsia="el-GR"/>
        </w:rPr>
        <w:t xml:space="preserve">6.2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 </w:t>
      </w:r>
    </w:p>
    <w:p w:rsidR="00093854" w:rsidRDefault="00093854" w:rsidP="00093854">
      <w:pPr>
        <w:rPr>
          <w:sz w:val="24"/>
          <w:lang w:val="el-GR" w:eastAsia="el-GR"/>
        </w:rPr>
      </w:pPr>
      <w:r w:rsidRPr="001C1EBD">
        <w:rPr>
          <w:sz w:val="24"/>
          <w:lang w:val="el-GR" w:eastAsia="el-GR"/>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093854" w:rsidRPr="001C1EBD" w:rsidRDefault="00093854" w:rsidP="00093854">
      <w:pPr>
        <w:rPr>
          <w:sz w:val="24"/>
          <w:lang w:val="el-GR" w:eastAsia="el-GR"/>
        </w:rPr>
      </w:pPr>
      <w:r>
        <w:rPr>
          <w:sz w:val="24"/>
          <w:lang w:val="el-GR" w:eastAsia="el-GR"/>
        </w:rPr>
        <w:t xml:space="preserve">6.4 </w:t>
      </w:r>
      <w:r w:rsidRPr="00A5575E">
        <w:rPr>
          <w:sz w:val="24"/>
          <w:lang w:val="el-GR" w:eastAsia="el-GR"/>
        </w:rPr>
        <w:t>Η τιμή αναπροσαρμόζεται με βάση την τιμή αναφοράς, όπως αυτή προκύπτει από το κριτήριο ανάθεσης εφαρμοζομένου του ποσοστού έκπτωσης της προσφοράς του αναδόχου.</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p>
    <w:p w:rsidR="00093854" w:rsidRPr="002B1DDE" w:rsidRDefault="00093854" w:rsidP="00093854">
      <w:pPr>
        <w:spacing w:after="0"/>
        <w:jc w:val="center"/>
        <w:rPr>
          <w:sz w:val="24"/>
          <w:lang w:val="el-GR" w:eastAsia="el-GR"/>
        </w:rPr>
      </w:pPr>
      <w:r w:rsidRPr="002B1DDE">
        <w:rPr>
          <w:sz w:val="24"/>
          <w:lang w:val="el-GR" w:eastAsia="el-GR"/>
        </w:rPr>
        <w:t>Άρθρο 7</w:t>
      </w:r>
    </w:p>
    <w:p w:rsidR="00093854" w:rsidRPr="002B1DDE" w:rsidRDefault="00093854" w:rsidP="00093854">
      <w:pPr>
        <w:spacing w:after="0"/>
        <w:jc w:val="center"/>
        <w:rPr>
          <w:sz w:val="24"/>
          <w:lang w:val="el-GR" w:eastAsia="el-GR"/>
        </w:rPr>
      </w:pPr>
      <w:r w:rsidRPr="002B1DDE">
        <w:rPr>
          <w:sz w:val="24"/>
          <w:lang w:val="el-GR" w:eastAsia="el-GR"/>
        </w:rPr>
        <w:t xml:space="preserve">Χρόνος Παράδοσης Υλικών-Παραλαβή υλικών - </w:t>
      </w:r>
      <w:r w:rsidRPr="002B1DDE">
        <w:rPr>
          <w:sz w:val="24"/>
          <w:lang w:val="el-GR" w:eastAsia="el-GR"/>
        </w:rPr>
        <w:br/>
        <w:t xml:space="preserve">Χρόνος και τρόπος παραλαβής υλικών </w:t>
      </w:r>
    </w:p>
    <w:p w:rsidR="00093854" w:rsidRPr="002B1DDE" w:rsidRDefault="00093854" w:rsidP="00093854">
      <w:pPr>
        <w:spacing w:after="0"/>
        <w:rPr>
          <w:sz w:val="24"/>
          <w:lang w:val="el-GR" w:eastAsia="el-GR"/>
        </w:rPr>
      </w:pPr>
    </w:p>
    <w:p w:rsidR="00093854" w:rsidRPr="00295099" w:rsidRDefault="00093854" w:rsidP="00093854">
      <w:pPr>
        <w:spacing w:after="0"/>
        <w:rPr>
          <w:color w:val="0070C0"/>
          <w:sz w:val="24"/>
          <w:lang w:val="el-GR" w:eastAsia="el-GR"/>
        </w:rPr>
      </w:pPr>
      <w:r>
        <w:rPr>
          <w:sz w:val="24"/>
          <w:lang w:val="el-GR" w:eastAsia="el-GR"/>
        </w:rPr>
        <w:t>7</w:t>
      </w:r>
      <w:r w:rsidRPr="00295099">
        <w:rPr>
          <w:sz w:val="24"/>
          <w:lang w:val="el-GR" w:eastAsia="el-GR"/>
        </w:rPr>
        <w:t>.1 Ο Ανάδοχος υπ</w:t>
      </w:r>
      <w:r>
        <w:rPr>
          <w:sz w:val="24"/>
          <w:lang w:val="el-GR" w:eastAsia="el-GR"/>
        </w:rPr>
        <w:t>οχρεούται να παραδώσει τα υλικά</w:t>
      </w:r>
      <w:r w:rsidRPr="00295099">
        <w:rPr>
          <w:sz w:val="24"/>
          <w:lang w:val="el-GR" w:eastAsia="el-GR"/>
        </w:rPr>
        <w:t xml:space="preserve"> στο χρόνο, τρόπο και τόπο</w:t>
      </w:r>
      <w:r>
        <w:rPr>
          <w:sz w:val="24"/>
          <w:lang w:val="el-GR" w:eastAsia="el-GR"/>
        </w:rPr>
        <w:t xml:space="preserve"> </w:t>
      </w:r>
      <w:r w:rsidRPr="00295099">
        <w:rPr>
          <w:sz w:val="24"/>
          <w:lang w:val="el-GR" w:eastAsia="el-GR"/>
        </w:rPr>
        <w:t xml:space="preserve">που καθορίζονται στα άρθρα 6.1. και 6.2.της Διακήρυξης. </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r w:rsidRPr="002B1DDE">
        <w:rPr>
          <w:sz w:val="24"/>
          <w:lang w:val="el-GR"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r w:rsidRPr="00162970">
        <w:rPr>
          <w:sz w:val="24"/>
          <w:lang w:eastAsia="el-GR"/>
        </w:rPr>
        <w:t>H</w:t>
      </w:r>
      <w:r w:rsidRPr="002B1DDE">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r w:rsidRPr="002B1DDE">
        <w:rPr>
          <w:sz w:val="24"/>
          <w:lang w:val="el-GR" w:eastAsia="el-GR"/>
        </w:rPr>
        <w:lastRenderedPageBreak/>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093854" w:rsidRPr="002B1DDE" w:rsidRDefault="00093854" w:rsidP="00093854">
      <w:pPr>
        <w:spacing w:after="0"/>
        <w:rPr>
          <w:sz w:val="24"/>
          <w:lang w:val="el-GR" w:eastAsia="el-GR"/>
        </w:rPr>
      </w:pPr>
    </w:p>
    <w:p w:rsidR="00093854" w:rsidRDefault="00093854" w:rsidP="00093854">
      <w:pPr>
        <w:rPr>
          <w:lang w:val="el-GR"/>
        </w:rPr>
      </w:pPr>
      <w:r>
        <w:rPr>
          <w:sz w:val="24"/>
          <w:lang w:val="el-GR" w:eastAsia="el-GR"/>
        </w:rPr>
        <w:t>7</w:t>
      </w:r>
      <w:r w:rsidRPr="00295099">
        <w:rPr>
          <w:sz w:val="24"/>
          <w:lang w:val="el-GR" w:eastAsia="el-GR"/>
        </w:rPr>
        <w:t xml:space="preserve">.3. </w:t>
      </w:r>
      <w:r w:rsidRPr="000A6304">
        <w:rPr>
          <w:sz w:val="24"/>
          <w:lang w:val="el-GR" w:eastAsia="el-GR"/>
        </w:rPr>
        <w:t xml:space="preserve">Η παραλαβή των υλικών και η έκδοση των σχετικών πρωτοκόλλων παραλαβής πραγματοποιείται μέσα σε </w:t>
      </w:r>
      <w:r>
        <w:rPr>
          <w:sz w:val="24"/>
          <w:lang w:val="el-GR" w:eastAsia="el-GR"/>
        </w:rPr>
        <w:t>30 ημέρες από την</w:t>
      </w:r>
      <w:r w:rsidRPr="000A6304">
        <w:rPr>
          <w:sz w:val="24"/>
          <w:lang w:val="el-GR" w:eastAsia="el-GR"/>
        </w:rPr>
        <w:t xml:space="preserve"> οριστική</w:t>
      </w:r>
      <w:r>
        <w:rPr>
          <w:sz w:val="24"/>
          <w:lang w:val="el-GR" w:eastAsia="el-GR"/>
        </w:rPr>
        <w:t xml:space="preserve"> παραλαβή</w:t>
      </w:r>
      <w:r w:rsidRPr="000A6304">
        <w:rPr>
          <w:sz w:val="24"/>
          <w:lang w:val="el-GR" w:eastAsia="el-GR"/>
        </w:rPr>
        <w:t>.</w:t>
      </w:r>
    </w:p>
    <w:p w:rsidR="00093854" w:rsidRPr="002B1DDE" w:rsidRDefault="00093854" w:rsidP="00093854">
      <w:pPr>
        <w:spacing w:after="0"/>
        <w:rPr>
          <w:sz w:val="24"/>
          <w:lang w:val="el-GR" w:eastAsia="el-GR"/>
        </w:rPr>
      </w:pPr>
      <w:r w:rsidRPr="002B1DDE">
        <w:rPr>
          <w:sz w:val="24"/>
          <w:lang w:val="el-GR"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r w:rsidRPr="002B1DDE">
        <w:rPr>
          <w:sz w:val="24"/>
          <w:lang w:val="el-GR"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την παρούσα  σύμβαση ελέγχων και τη σύνταξη των σχετικών πρωτοκόλλων. </w:t>
      </w:r>
    </w:p>
    <w:p w:rsidR="00093854" w:rsidRPr="002B1DDE" w:rsidRDefault="00093854" w:rsidP="00093854">
      <w:pPr>
        <w:spacing w:after="0"/>
        <w:rPr>
          <w:sz w:val="24"/>
          <w:lang w:val="el-GR" w:eastAsia="el-GR"/>
        </w:rPr>
      </w:pPr>
    </w:p>
    <w:p w:rsidR="00093854" w:rsidRPr="00C13049" w:rsidRDefault="00093854" w:rsidP="00093854">
      <w:pPr>
        <w:spacing w:after="0"/>
        <w:rPr>
          <w:sz w:val="24"/>
          <w:lang w:val="el-GR" w:eastAsia="el-GR"/>
        </w:rPr>
      </w:pPr>
      <w:r w:rsidRPr="00E747E2">
        <w:rPr>
          <w:sz w:val="24"/>
          <w:lang w:val="el-GR" w:eastAsia="el-GR"/>
        </w:rPr>
        <w:t xml:space="preserve">7.4. </w:t>
      </w:r>
      <w:r w:rsidRPr="00C13049">
        <w:rPr>
          <w:sz w:val="24"/>
          <w:lang w:val="el-GR" w:eastAsia="el-GR"/>
        </w:rPr>
        <w:t>Αν τα αγαθά είναι διαιρετά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εκπροθέσμου.</w:t>
      </w:r>
    </w:p>
    <w:p w:rsidR="00093854" w:rsidRPr="002B1DDE" w:rsidRDefault="00093854" w:rsidP="00093854">
      <w:pPr>
        <w:spacing w:after="0"/>
        <w:rPr>
          <w:sz w:val="24"/>
          <w:lang w:val="el-GR" w:eastAsia="el-GR"/>
        </w:rPr>
      </w:pPr>
    </w:p>
    <w:p w:rsidR="00093854" w:rsidRDefault="00093854" w:rsidP="00093854">
      <w:pPr>
        <w:rPr>
          <w:sz w:val="24"/>
          <w:lang w:val="el-GR" w:eastAsia="el-GR"/>
        </w:rPr>
      </w:pPr>
      <w:r w:rsidRPr="002B1DDE">
        <w:rPr>
          <w:sz w:val="24"/>
          <w:lang w:val="el-GR" w:eastAsia="el-GR"/>
        </w:rPr>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093854" w:rsidRPr="00A5575E" w:rsidRDefault="00093854" w:rsidP="00093854">
      <w:pPr>
        <w:rPr>
          <w:sz w:val="24"/>
          <w:lang w:val="el-GR" w:eastAsia="el-GR"/>
        </w:rPr>
      </w:pPr>
      <w:r w:rsidRPr="00A5575E">
        <w:rPr>
          <w:sz w:val="24"/>
          <w:lang w:val="el-GR" w:eastAsia="el-GR"/>
        </w:rPr>
        <w:t>7.6 Ο τόπος εκτέλεσης της σύμβασης είναι οι αποθήκες των Νοσοκομείων:</w:t>
      </w:r>
    </w:p>
    <w:p w:rsidR="00093854" w:rsidRPr="00A5575E" w:rsidRDefault="00093854" w:rsidP="00093854">
      <w:pPr>
        <w:rPr>
          <w:sz w:val="24"/>
          <w:lang w:val="el-GR" w:eastAsia="el-GR"/>
        </w:rPr>
      </w:pPr>
      <w:r w:rsidRPr="00A5575E">
        <w:rPr>
          <w:sz w:val="24"/>
          <w:lang w:val="el-GR" w:eastAsia="el-GR"/>
        </w:rPr>
        <w:t>Οργανική Μονάδα Έδρας του Γ.Ν. Λασιθίου – Γ.Ν.-Κ.Υ. Νεαπόλεως «Διαλυνάκειο»- Κνωσού 2-4, Άγιος Νικόλαος, Τ.Κ. 72100</w:t>
      </w:r>
    </w:p>
    <w:p w:rsidR="00093854" w:rsidRPr="00A5575E" w:rsidRDefault="00093854" w:rsidP="00093854">
      <w:pPr>
        <w:rPr>
          <w:sz w:val="24"/>
          <w:lang w:val="el-GR" w:eastAsia="el-GR"/>
        </w:rPr>
      </w:pPr>
      <w:r w:rsidRPr="00A5575E">
        <w:rPr>
          <w:sz w:val="24"/>
          <w:lang w:val="el-GR" w:eastAsia="el-GR"/>
        </w:rPr>
        <w:t>Αποκεντρωμένη Οργανική Μονάδα Ιεράπετρας του Γ.Ν. Λασιθίου – Γ.Ν.-Κ.Υ. Νεαπόλεως «Διαλυνάκειο»- Καλημεράκη 6, Ιεράπετρα, Τ.Κ. 72200</w:t>
      </w:r>
    </w:p>
    <w:p w:rsidR="00093854" w:rsidRPr="00A5575E" w:rsidRDefault="00093854" w:rsidP="00093854">
      <w:pPr>
        <w:rPr>
          <w:sz w:val="24"/>
          <w:lang w:val="el-GR" w:eastAsia="el-GR"/>
        </w:rPr>
      </w:pPr>
      <w:r w:rsidRPr="00A5575E">
        <w:rPr>
          <w:sz w:val="24"/>
          <w:lang w:val="el-GR" w:eastAsia="el-GR"/>
        </w:rPr>
        <w:lastRenderedPageBreak/>
        <w:t>Αποκεντρωμένη Οργανική Μονάδα Σητείας του Γ.Ν. Λασιθίου – Γ.Ν.-Κ.Υ. Νεαπόλεως «Διαλυνάκειο»- Καπετάν Γιάννη Παπαδάκη 3 Ξεροκαμάρες, Σητεία, Τ.Κ. 72300</w:t>
      </w:r>
    </w:p>
    <w:p w:rsidR="00093854" w:rsidRPr="00A5575E" w:rsidRDefault="00093854" w:rsidP="00093854">
      <w:pPr>
        <w:rPr>
          <w:sz w:val="24"/>
          <w:lang w:val="el-GR" w:eastAsia="el-GR"/>
        </w:rPr>
      </w:pPr>
      <w:r w:rsidRPr="00A5575E">
        <w:rPr>
          <w:sz w:val="24"/>
          <w:lang w:val="el-GR" w:eastAsia="el-GR"/>
        </w:rPr>
        <w:t>Γ.Ν.-Κ.Υ. Νεαπόλεως «Διαλυνάκειο», Γ. Διαλυνά 2, Νεάπολη, Τ.Κ. 72400</w:t>
      </w:r>
    </w:p>
    <w:p w:rsidR="00093854" w:rsidRPr="002B1DDE" w:rsidRDefault="00093854" w:rsidP="00093854">
      <w:pPr>
        <w:rPr>
          <w:sz w:val="24"/>
          <w:lang w:val="el-GR" w:eastAsia="el-GR"/>
        </w:rPr>
      </w:pP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p>
    <w:p w:rsidR="00093854" w:rsidRPr="002B1DDE" w:rsidRDefault="00093854" w:rsidP="00093854">
      <w:pPr>
        <w:spacing w:after="0"/>
        <w:jc w:val="center"/>
        <w:rPr>
          <w:sz w:val="24"/>
          <w:lang w:val="el-GR" w:eastAsia="el-GR"/>
        </w:rPr>
      </w:pPr>
      <w:r w:rsidRPr="002B1DDE">
        <w:rPr>
          <w:sz w:val="24"/>
          <w:lang w:val="el-GR" w:eastAsia="el-GR"/>
        </w:rPr>
        <w:t>Άρθρο 8</w:t>
      </w:r>
    </w:p>
    <w:p w:rsidR="00093854" w:rsidRPr="002B1DDE" w:rsidRDefault="00093854" w:rsidP="00093854">
      <w:pPr>
        <w:spacing w:after="0"/>
        <w:rPr>
          <w:sz w:val="24"/>
          <w:lang w:val="el-GR" w:eastAsia="el-GR"/>
        </w:rPr>
      </w:pPr>
      <w:r w:rsidRPr="002B1DDE">
        <w:rPr>
          <w:sz w:val="24"/>
          <w:lang w:val="el-GR" w:eastAsia="el-GR"/>
        </w:rPr>
        <w:t>Ειδικοί όροι ναύλωσης –ασφάλισης -ανακοίνωσης φόρτωσης και ποιοτικού ελέγχου στο εξωτερικό</w:t>
      </w:r>
    </w:p>
    <w:p w:rsidR="00093854" w:rsidRPr="002B1DDE" w:rsidRDefault="00093854" w:rsidP="00093854">
      <w:pPr>
        <w:spacing w:after="0"/>
        <w:rPr>
          <w:sz w:val="24"/>
          <w:lang w:val="el-GR" w:eastAsia="el-GR"/>
        </w:rPr>
      </w:pPr>
    </w:p>
    <w:p w:rsidR="00093854" w:rsidRPr="00591D47" w:rsidRDefault="00093854" w:rsidP="00093854">
      <w:pPr>
        <w:rPr>
          <w:sz w:val="24"/>
          <w:lang w:val="el-GR" w:eastAsia="el-GR"/>
        </w:rPr>
      </w:pPr>
      <w:r w:rsidRPr="00591D47">
        <w:rPr>
          <w:sz w:val="24"/>
          <w:lang w:val="el-GR" w:eastAsia="el-GR"/>
        </w:rPr>
        <w:t xml:space="preserve">Η ναύλωση και η ασφάλιση θα πραγματοποιείται σύμφωνα με το άρθρο 210 του ν.4412/2016. </w:t>
      </w:r>
    </w:p>
    <w:p w:rsidR="00093854" w:rsidRPr="00591D47" w:rsidRDefault="00093854" w:rsidP="00093854">
      <w:pPr>
        <w:rPr>
          <w:sz w:val="24"/>
          <w:lang w:val="el-GR" w:eastAsia="el-GR"/>
        </w:rPr>
      </w:pPr>
      <w:r w:rsidRPr="00591D47">
        <w:rPr>
          <w:sz w:val="24"/>
          <w:lang w:val="el-GR" w:eastAsia="el-GR"/>
        </w:rPr>
        <w:t>Η ανακοίνωση φόρτωσης των υλικών θα γνωστοποιείται σύμφωνα με το άρθρο 211 του ν.4412/2016.</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p>
    <w:p w:rsidR="00093854" w:rsidRPr="002B1DDE" w:rsidRDefault="00093854" w:rsidP="00093854">
      <w:pPr>
        <w:spacing w:after="0"/>
        <w:jc w:val="center"/>
        <w:rPr>
          <w:sz w:val="24"/>
          <w:lang w:val="el-GR" w:eastAsia="el-GR"/>
        </w:rPr>
      </w:pPr>
      <w:r w:rsidRPr="002B1DDE">
        <w:rPr>
          <w:sz w:val="24"/>
          <w:lang w:val="el-GR" w:eastAsia="el-GR"/>
        </w:rPr>
        <w:t>Άρθρο 9</w:t>
      </w:r>
    </w:p>
    <w:p w:rsidR="00093854" w:rsidRPr="002B1DDE" w:rsidRDefault="00093854" w:rsidP="00093854">
      <w:pPr>
        <w:spacing w:after="0"/>
        <w:jc w:val="center"/>
        <w:rPr>
          <w:sz w:val="24"/>
          <w:lang w:val="el-GR" w:eastAsia="el-GR"/>
        </w:rPr>
      </w:pPr>
      <w:r w:rsidRPr="002B1DDE">
        <w:rPr>
          <w:sz w:val="24"/>
          <w:lang w:val="el-GR" w:eastAsia="el-GR"/>
        </w:rPr>
        <w:t>Δείγματα –Δειγματοληψία –Εργαστηριακές εξετάσεις</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r>
        <w:rPr>
          <w:sz w:val="24"/>
          <w:lang w:val="el-GR" w:eastAsia="el-GR"/>
        </w:rPr>
        <w:t>Δεν εφαρμόζεται στην παρούσα σύμβαση.</w:t>
      </w:r>
    </w:p>
    <w:p w:rsidR="00093854" w:rsidRPr="002B1DDE" w:rsidRDefault="00093854" w:rsidP="00093854">
      <w:pPr>
        <w:spacing w:after="0"/>
        <w:rPr>
          <w:sz w:val="24"/>
          <w:lang w:val="el-GR" w:eastAsia="el-GR"/>
        </w:rPr>
      </w:pPr>
    </w:p>
    <w:p w:rsidR="00093854" w:rsidRPr="002B1DDE" w:rsidRDefault="00093854" w:rsidP="00093854">
      <w:pPr>
        <w:spacing w:after="0"/>
        <w:jc w:val="center"/>
        <w:rPr>
          <w:sz w:val="24"/>
          <w:lang w:val="el-GR" w:eastAsia="el-GR"/>
        </w:rPr>
      </w:pPr>
      <w:r w:rsidRPr="002B1DDE">
        <w:rPr>
          <w:sz w:val="24"/>
          <w:lang w:val="el-GR" w:eastAsia="el-GR"/>
        </w:rPr>
        <w:t>Άρθρο 10</w:t>
      </w:r>
    </w:p>
    <w:p w:rsidR="00093854" w:rsidRPr="002B1DDE" w:rsidRDefault="00093854" w:rsidP="00093854">
      <w:pPr>
        <w:spacing w:after="0"/>
        <w:jc w:val="center"/>
        <w:rPr>
          <w:sz w:val="24"/>
          <w:lang w:val="el-GR" w:eastAsia="el-GR"/>
        </w:rPr>
      </w:pPr>
      <w:r w:rsidRPr="002B1DDE">
        <w:rPr>
          <w:sz w:val="24"/>
          <w:lang w:val="el-GR" w:eastAsia="el-GR"/>
        </w:rPr>
        <w:t>Απόρριψη συμβατικών υλικών –Αντικατάσταση</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r w:rsidRPr="002B1DDE">
        <w:rPr>
          <w:sz w:val="24"/>
          <w:lang w:val="el-GR" w:eastAsia="el-GR"/>
        </w:rPr>
        <w:t>10.1.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093854" w:rsidRPr="002B1DDE" w:rsidRDefault="00093854" w:rsidP="00093854">
      <w:pPr>
        <w:spacing w:after="0"/>
        <w:rPr>
          <w:sz w:val="24"/>
          <w:lang w:val="el-GR" w:eastAsia="el-GR"/>
        </w:rPr>
      </w:pPr>
      <w:r w:rsidRPr="002B1DDE">
        <w:rPr>
          <w:sz w:val="24"/>
          <w:lang w:val="el-GR" w:eastAsia="el-GR"/>
        </w:rPr>
        <w:t>10.2.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rsidR="00093854" w:rsidRPr="002B1DDE" w:rsidRDefault="00093854" w:rsidP="00093854">
      <w:pPr>
        <w:spacing w:after="0"/>
        <w:rPr>
          <w:sz w:val="24"/>
          <w:lang w:val="el-GR" w:eastAsia="el-GR"/>
        </w:rPr>
      </w:pPr>
      <w:r w:rsidRPr="002B1DDE">
        <w:rPr>
          <w:sz w:val="24"/>
          <w:lang w:val="el-GR" w:eastAsia="el-GR"/>
        </w:rPr>
        <w:t>10.3. Η επιστροφή των υλικών που απορρίφθηκαν γίνεται σύμφωνα με τα προβλεπόμενα στις παρ. 2 και 3 του άρθρου 213 του ν. 4412/2016.</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p>
    <w:p w:rsidR="00093854" w:rsidRPr="002B1DDE" w:rsidRDefault="00093854" w:rsidP="00093854">
      <w:pPr>
        <w:spacing w:after="0"/>
        <w:jc w:val="center"/>
        <w:rPr>
          <w:sz w:val="24"/>
          <w:lang w:val="el-GR" w:eastAsia="el-GR"/>
        </w:rPr>
      </w:pPr>
      <w:r w:rsidRPr="002B1DDE">
        <w:rPr>
          <w:sz w:val="24"/>
          <w:lang w:val="el-GR" w:eastAsia="el-GR"/>
        </w:rPr>
        <w:t>Άρθρο 11</w:t>
      </w:r>
    </w:p>
    <w:p w:rsidR="00093854" w:rsidRPr="002B1DDE" w:rsidRDefault="00093854" w:rsidP="00093854">
      <w:pPr>
        <w:spacing w:after="0"/>
        <w:jc w:val="center"/>
        <w:rPr>
          <w:sz w:val="24"/>
          <w:lang w:val="el-GR" w:eastAsia="el-GR"/>
        </w:rPr>
      </w:pPr>
      <w:r w:rsidRPr="002B1DDE">
        <w:rPr>
          <w:sz w:val="24"/>
          <w:lang w:val="el-GR" w:eastAsia="el-GR"/>
        </w:rPr>
        <w:t>Εγγυημένη λειτουργία προμήθειας</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r>
        <w:rPr>
          <w:sz w:val="24"/>
          <w:lang w:val="el-GR" w:eastAsia="el-GR"/>
        </w:rPr>
        <w:t>Δεν εφαρμόζεται στην παρούσα σύμβαση.</w:t>
      </w:r>
    </w:p>
    <w:p w:rsidR="00093854" w:rsidRPr="002B1DDE" w:rsidRDefault="00093854" w:rsidP="00093854">
      <w:pPr>
        <w:spacing w:after="0"/>
        <w:jc w:val="center"/>
        <w:rPr>
          <w:sz w:val="24"/>
          <w:lang w:val="el-GR" w:eastAsia="el-GR"/>
        </w:rPr>
      </w:pPr>
    </w:p>
    <w:p w:rsidR="00093854" w:rsidRPr="002B1DDE" w:rsidRDefault="00093854" w:rsidP="00093854">
      <w:pPr>
        <w:spacing w:after="0"/>
        <w:jc w:val="center"/>
        <w:rPr>
          <w:sz w:val="24"/>
          <w:lang w:val="el-GR" w:eastAsia="el-GR"/>
        </w:rPr>
      </w:pPr>
    </w:p>
    <w:p w:rsidR="00093854" w:rsidRPr="002B1DDE" w:rsidRDefault="00093854" w:rsidP="00093854">
      <w:pPr>
        <w:spacing w:after="0"/>
        <w:jc w:val="center"/>
        <w:rPr>
          <w:sz w:val="24"/>
          <w:lang w:val="el-GR" w:eastAsia="el-GR"/>
        </w:rPr>
      </w:pPr>
      <w:r w:rsidRPr="002B1DDE">
        <w:rPr>
          <w:sz w:val="24"/>
          <w:lang w:val="el-GR" w:eastAsia="el-GR"/>
        </w:rPr>
        <w:t>Άρθρο 12</w:t>
      </w:r>
    </w:p>
    <w:p w:rsidR="00093854" w:rsidRPr="002B1DDE" w:rsidRDefault="00093854" w:rsidP="00093854">
      <w:pPr>
        <w:spacing w:after="0"/>
        <w:jc w:val="center"/>
        <w:rPr>
          <w:sz w:val="24"/>
          <w:lang w:val="el-GR" w:eastAsia="el-GR"/>
        </w:rPr>
      </w:pPr>
      <w:r w:rsidRPr="002B1DDE">
        <w:rPr>
          <w:sz w:val="24"/>
          <w:lang w:val="el-GR" w:eastAsia="el-GR"/>
        </w:rPr>
        <w:t>Υπεργολαβία</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r w:rsidRPr="002B1DDE">
        <w:rPr>
          <w:sz w:val="24"/>
          <w:lang w:val="el-GR" w:eastAsia="el-GR"/>
        </w:rPr>
        <w:t xml:space="preserve">12.1.Ο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r w:rsidRPr="002B1DDE">
        <w:rPr>
          <w:sz w:val="24"/>
          <w:lang w:val="el-GR" w:eastAsia="el-GR"/>
        </w:rPr>
        <w:t>12.2.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162970">
        <w:rPr>
          <w:sz w:val="24"/>
          <w:vertAlign w:val="superscript"/>
          <w:lang w:eastAsia="el-GR"/>
        </w:rPr>
        <w:footnoteReference w:id="24"/>
      </w:r>
      <w:r w:rsidRPr="002B1DDE">
        <w:rPr>
          <w:sz w:val="24"/>
          <w:lang w:val="el-GR" w:eastAsia="el-GR"/>
        </w:rPr>
        <w:t xml:space="preserve">. </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r w:rsidRPr="002B1DDE">
        <w:rPr>
          <w:sz w:val="24"/>
          <w:lang w:val="el-GR" w:eastAsia="el-GR"/>
        </w:rPr>
        <w:t xml:space="preserve">12.3. </w:t>
      </w:r>
      <w:r w:rsidRPr="002B1DDE">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r w:rsidRPr="002B1DDE">
        <w:rPr>
          <w:sz w:val="24"/>
          <w:lang w:val="el-GR" w:eastAsia="el-GR"/>
        </w:rPr>
        <w:t>12.4.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w:t>
      </w:r>
      <w:r>
        <w:rPr>
          <w:sz w:val="24"/>
          <w:lang w:val="el-GR" w:eastAsia="el-GR"/>
        </w:rPr>
        <w:t>σα Αρχή με ευθύνη του Αναδόχου.</w:t>
      </w:r>
    </w:p>
    <w:p w:rsidR="00093854" w:rsidRPr="002B1DDE" w:rsidRDefault="00093854" w:rsidP="00093854">
      <w:pPr>
        <w:spacing w:after="0"/>
        <w:jc w:val="center"/>
        <w:rPr>
          <w:sz w:val="24"/>
          <w:lang w:val="el-GR" w:eastAsia="el-GR"/>
        </w:rPr>
      </w:pPr>
    </w:p>
    <w:p w:rsidR="00093854" w:rsidRPr="002B1DDE" w:rsidRDefault="00093854" w:rsidP="00093854">
      <w:pPr>
        <w:spacing w:after="0"/>
        <w:jc w:val="center"/>
        <w:rPr>
          <w:sz w:val="24"/>
          <w:lang w:val="el-GR" w:eastAsia="el-GR"/>
        </w:rPr>
      </w:pPr>
    </w:p>
    <w:p w:rsidR="00093854" w:rsidRPr="002B1DDE" w:rsidRDefault="00093854" w:rsidP="00093854">
      <w:pPr>
        <w:spacing w:after="0"/>
        <w:jc w:val="center"/>
        <w:rPr>
          <w:sz w:val="24"/>
          <w:lang w:val="el-GR" w:eastAsia="el-GR"/>
        </w:rPr>
      </w:pPr>
      <w:r w:rsidRPr="002B1DDE">
        <w:rPr>
          <w:sz w:val="24"/>
          <w:lang w:val="el-GR" w:eastAsia="el-GR"/>
        </w:rPr>
        <w:t>Άρθρο 13</w:t>
      </w:r>
    </w:p>
    <w:p w:rsidR="00093854" w:rsidRPr="002B1DDE" w:rsidRDefault="00093854" w:rsidP="00093854">
      <w:pPr>
        <w:spacing w:after="0"/>
        <w:jc w:val="center"/>
        <w:rPr>
          <w:sz w:val="24"/>
          <w:lang w:val="el-GR" w:eastAsia="el-GR"/>
        </w:rPr>
      </w:pPr>
      <w:r w:rsidRPr="002B1DDE">
        <w:rPr>
          <w:sz w:val="24"/>
          <w:lang w:val="el-GR" w:eastAsia="el-GR"/>
        </w:rPr>
        <w:t>Κήρυξη οικονομικού φορέα εκπτώτου –Κυρώσεις</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r w:rsidRPr="002B1DDE">
        <w:rPr>
          <w:sz w:val="24"/>
          <w:lang w:val="el-GR" w:eastAsia="el-GR"/>
        </w:rPr>
        <w:t xml:space="preserve">13.1.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w:t>
      </w:r>
      <w:r w:rsidRPr="002B1DDE">
        <w:rPr>
          <w:sz w:val="24"/>
          <w:lang w:val="el-GR" w:eastAsia="el-GR"/>
        </w:rPr>
        <w:lastRenderedPageBreak/>
        <w:t>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r w:rsidRPr="002B1DDE">
        <w:rPr>
          <w:sz w:val="24"/>
          <w:lang w:val="el-GR" w:eastAsia="el-GR"/>
        </w:rPr>
        <w:t>13.2.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r w:rsidRPr="002B1DDE">
        <w:rPr>
          <w:sz w:val="24"/>
          <w:lang w:val="el-GR" w:eastAsia="el-GR"/>
        </w:rPr>
        <w:t>13.3.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093854" w:rsidRPr="002B1DDE" w:rsidRDefault="00093854" w:rsidP="00093854">
      <w:pPr>
        <w:spacing w:after="0"/>
        <w:rPr>
          <w:sz w:val="24"/>
          <w:lang w:val="el-GR" w:eastAsia="el-GR"/>
        </w:rPr>
      </w:pPr>
      <w:r w:rsidRPr="002B1DDE">
        <w:rPr>
          <w:sz w:val="24"/>
          <w:lang w:val="el-GR" w:eastAsia="el-GR"/>
        </w:rPr>
        <w:t xml:space="preserve">Δ = (ΤΚΤ ΤΚΕ) </w:t>
      </w:r>
      <w:r w:rsidRPr="00162970">
        <w:rPr>
          <w:sz w:val="24"/>
          <w:lang w:eastAsia="el-GR"/>
        </w:rPr>
        <w:t>x</w:t>
      </w:r>
      <w:r w:rsidRPr="002B1DDE">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093854" w:rsidRPr="002B1DDE" w:rsidRDefault="00093854" w:rsidP="00093854">
      <w:pPr>
        <w:spacing w:after="0"/>
        <w:rPr>
          <w:sz w:val="24"/>
          <w:lang w:val="el-GR" w:eastAsia="el-GR"/>
        </w:rPr>
      </w:pPr>
      <w:r w:rsidRPr="002B1DDE">
        <w:rPr>
          <w:sz w:val="24"/>
          <w:lang w:val="el-GR"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093854" w:rsidRPr="002B1DDE" w:rsidRDefault="00093854" w:rsidP="00093854">
      <w:pPr>
        <w:spacing w:after="0"/>
        <w:rPr>
          <w:sz w:val="24"/>
          <w:lang w:val="el-GR" w:eastAsia="el-GR"/>
        </w:rPr>
      </w:pPr>
      <w:r w:rsidRPr="002B1DDE">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093854" w:rsidRPr="002B1DDE" w:rsidRDefault="00093854" w:rsidP="00093854">
      <w:pPr>
        <w:spacing w:after="0"/>
        <w:rPr>
          <w:i/>
          <w:color w:val="0070C0"/>
          <w:sz w:val="24"/>
          <w:lang w:val="el-GR" w:eastAsia="el-GR"/>
        </w:rPr>
      </w:pPr>
      <w:r w:rsidRPr="002B1DDE">
        <w:rPr>
          <w:sz w:val="24"/>
          <w:lang w:val="el-GR" w:eastAsia="el-GR"/>
        </w:rPr>
        <w:t xml:space="preserve">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τιμή </w:t>
      </w:r>
      <w:r w:rsidRPr="00A5575E">
        <w:rPr>
          <w:sz w:val="24"/>
          <w:lang w:val="el-GR" w:eastAsia="el-GR"/>
        </w:rPr>
        <w:t>1,01.</w:t>
      </w:r>
    </w:p>
    <w:p w:rsidR="00093854" w:rsidRPr="002B1DDE" w:rsidRDefault="00093854" w:rsidP="00093854">
      <w:pPr>
        <w:spacing w:after="0"/>
        <w:rPr>
          <w:sz w:val="24"/>
          <w:lang w:val="el-GR" w:eastAsia="el-GR"/>
        </w:rPr>
      </w:pPr>
      <w:r w:rsidRPr="002B1DDE">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p>
    <w:p w:rsidR="00093854" w:rsidRPr="002B1DDE" w:rsidRDefault="00093854" w:rsidP="00093854">
      <w:pPr>
        <w:spacing w:after="0"/>
        <w:jc w:val="center"/>
        <w:rPr>
          <w:sz w:val="24"/>
          <w:lang w:val="el-GR" w:eastAsia="el-GR"/>
        </w:rPr>
      </w:pPr>
      <w:r w:rsidRPr="002B1DDE">
        <w:rPr>
          <w:sz w:val="24"/>
          <w:lang w:val="el-GR" w:eastAsia="el-GR"/>
        </w:rPr>
        <w:t>Άρθρο 14</w:t>
      </w:r>
    </w:p>
    <w:p w:rsidR="00093854" w:rsidRPr="002B1DDE" w:rsidRDefault="00093854" w:rsidP="00093854">
      <w:pPr>
        <w:spacing w:after="0"/>
        <w:jc w:val="center"/>
        <w:rPr>
          <w:sz w:val="24"/>
          <w:lang w:val="el-GR" w:eastAsia="el-GR"/>
        </w:rPr>
      </w:pPr>
      <w:r w:rsidRPr="002B1DDE">
        <w:rPr>
          <w:sz w:val="24"/>
          <w:lang w:val="el-GR" w:eastAsia="el-GR"/>
        </w:rPr>
        <w:t>Τροποποίηση σύμβασης κατά τη διάρκειά της</w:t>
      </w:r>
    </w:p>
    <w:p w:rsidR="00093854" w:rsidRPr="002B1DDE" w:rsidRDefault="00093854" w:rsidP="00093854">
      <w:pPr>
        <w:spacing w:after="0"/>
        <w:rPr>
          <w:sz w:val="24"/>
          <w:lang w:val="el-GR" w:eastAsia="el-GR"/>
        </w:rPr>
      </w:pPr>
    </w:p>
    <w:p w:rsidR="00093854" w:rsidRPr="002B1DDE" w:rsidRDefault="00093854" w:rsidP="00093854">
      <w:pPr>
        <w:spacing w:after="0"/>
        <w:rPr>
          <w:i/>
          <w:color w:val="2E74B5"/>
          <w:sz w:val="24"/>
          <w:lang w:val="el-GR" w:eastAsia="el-GR"/>
        </w:rPr>
      </w:pPr>
      <w:r w:rsidRPr="002B1DDE">
        <w:rPr>
          <w:sz w:val="24"/>
          <w:lang w:val="el-GR" w:eastAsia="el-GR"/>
        </w:rPr>
        <w:t xml:space="preserve">14.1.Η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w:t>
      </w:r>
      <w:r>
        <w:rPr>
          <w:sz w:val="24"/>
          <w:lang w:val="el-GR" w:eastAsia="el-GR"/>
        </w:rPr>
        <w:t>4.5, 6.7 και 6.8 της Διακήρυξης.</w:t>
      </w:r>
    </w:p>
    <w:p w:rsidR="00093854" w:rsidRPr="002B1DDE" w:rsidRDefault="00093854" w:rsidP="00093854">
      <w:pPr>
        <w:spacing w:after="0"/>
        <w:rPr>
          <w:sz w:val="24"/>
          <w:lang w:val="el-GR" w:eastAsia="el-GR"/>
        </w:rPr>
      </w:pPr>
    </w:p>
    <w:p w:rsidR="00093854" w:rsidRDefault="00093854" w:rsidP="00093854">
      <w:pPr>
        <w:spacing w:after="0"/>
        <w:rPr>
          <w:sz w:val="24"/>
          <w:lang w:val="el-GR" w:eastAsia="el-GR"/>
        </w:rPr>
      </w:pPr>
      <w:r>
        <w:rPr>
          <w:sz w:val="24"/>
          <w:lang w:val="el-GR" w:eastAsia="el-GR"/>
        </w:rPr>
        <w:t>Ειδικότερα:</w:t>
      </w:r>
    </w:p>
    <w:p w:rsidR="00093854" w:rsidRPr="006C1145" w:rsidRDefault="00093854" w:rsidP="00093854">
      <w:pPr>
        <w:spacing w:after="0"/>
        <w:rPr>
          <w:sz w:val="24"/>
          <w:lang w:val="el-GR" w:eastAsia="el-GR"/>
        </w:rPr>
      </w:pPr>
      <w:r w:rsidRPr="006C1145">
        <w:rPr>
          <w:sz w:val="24"/>
          <w:lang w:val="el-GR" w:eastAsia="el-GR"/>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 Επίσης, δύναται να δοθεί παράταση έως 6 μήνες μονομερώς για την απορρόφηση του φυσικού και οικονομικού αντικειμένου της σύμβασης.</w:t>
      </w:r>
    </w:p>
    <w:p w:rsidR="00093854" w:rsidRDefault="00093854" w:rsidP="00093854">
      <w:pPr>
        <w:spacing w:after="0"/>
        <w:rPr>
          <w:sz w:val="24"/>
          <w:lang w:val="el-GR" w:eastAsia="el-GR"/>
        </w:rPr>
      </w:pPr>
    </w:p>
    <w:p w:rsidR="00093854" w:rsidRPr="006C1145" w:rsidRDefault="00093854" w:rsidP="00093854">
      <w:pPr>
        <w:spacing w:after="0"/>
        <w:rPr>
          <w:sz w:val="24"/>
          <w:lang w:val="el-GR" w:eastAsia="el-GR"/>
        </w:rPr>
      </w:pPr>
      <w:r w:rsidRPr="006C1145">
        <w:rPr>
          <w:sz w:val="24"/>
          <w:lang w:val="el-GR" w:eastAsia="el-GR"/>
        </w:rPr>
        <w:t>Στην παράγραφο 6 του παρόντος συμφωνητικού προβλέπεται αναλυτικά οι όροι υπό τους οποίους δύναται να γίνει αναπροσαρμογή τιμών.</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r w:rsidRPr="002B1DDE">
        <w:rPr>
          <w:sz w:val="24"/>
          <w:lang w:val="el-GR" w:eastAsia="el-GR"/>
        </w:rPr>
        <w:t>14.2.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p>
    <w:p w:rsidR="00093854" w:rsidRPr="002B1DDE" w:rsidRDefault="00093854" w:rsidP="00093854">
      <w:pPr>
        <w:spacing w:after="0"/>
        <w:jc w:val="center"/>
        <w:rPr>
          <w:sz w:val="24"/>
          <w:lang w:val="el-GR" w:eastAsia="el-GR"/>
        </w:rPr>
      </w:pPr>
      <w:r w:rsidRPr="002B1DDE">
        <w:rPr>
          <w:sz w:val="24"/>
          <w:lang w:val="el-GR" w:eastAsia="el-GR"/>
        </w:rPr>
        <w:t>Άρθρο 15</w:t>
      </w:r>
    </w:p>
    <w:p w:rsidR="00093854" w:rsidRPr="002B1DDE" w:rsidRDefault="00093854" w:rsidP="00093854">
      <w:pPr>
        <w:spacing w:after="0"/>
        <w:jc w:val="center"/>
        <w:rPr>
          <w:sz w:val="24"/>
          <w:lang w:val="el-GR" w:eastAsia="el-GR"/>
        </w:rPr>
      </w:pPr>
      <w:r w:rsidRPr="002B1DDE">
        <w:rPr>
          <w:sz w:val="24"/>
          <w:lang w:val="el-GR" w:eastAsia="el-GR"/>
        </w:rPr>
        <w:t>Ανωτέρα Βία</w:t>
      </w:r>
    </w:p>
    <w:p w:rsidR="00093854" w:rsidRPr="002B1DDE" w:rsidRDefault="00093854" w:rsidP="00093854">
      <w:pPr>
        <w:spacing w:after="0"/>
        <w:jc w:val="center"/>
        <w:rPr>
          <w:sz w:val="24"/>
          <w:lang w:val="el-GR" w:eastAsia="el-GR"/>
        </w:rPr>
      </w:pPr>
    </w:p>
    <w:p w:rsidR="00093854" w:rsidRPr="002B1DDE" w:rsidRDefault="00093854" w:rsidP="00093854">
      <w:pPr>
        <w:spacing w:after="0"/>
        <w:rPr>
          <w:sz w:val="24"/>
          <w:lang w:val="el-GR" w:eastAsia="el-GR"/>
        </w:rPr>
      </w:pPr>
      <w:r w:rsidRPr="002B1DDE">
        <w:rPr>
          <w:sz w:val="24"/>
          <w:lang w:val="el-GR" w:eastAsia="el-GR"/>
        </w:rPr>
        <w:t xml:space="preserve">15.1.Τα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093854" w:rsidRPr="002B1DDE" w:rsidRDefault="00093854" w:rsidP="00093854">
      <w:pPr>
        <w:spacing w:after="0"/>
        <w:rPr>
          <w:sz w:val="24"/>
          <w:lang w:val="el-GR" w:eastAsia="el-GR"/>
        </w:rPr>
      </w:pPr>
      <w:r w:rsidRPr="002B1DDE">
        <w:rPr>
          <w:sz w:val="24"/>
          <w:lang w:val="el-GR" w:eastAsia="el-GR"/>
        </w:rPr>
        <w:t xml:space="preserve">15.2.Ο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093854" w:rsidRPr="002B1DDE" w:rsidRDefault="00093854" w:rsidP="00093854">
      <w:pPr>
        <w:spacing w:after="0"/>
        <w:rPr>
          <w:sz w:val="24"/>
          <w:lang w:val="el-GR" w:eastAsia="el-GR"/>
        </w:rPr>
      </w:pPr>
      <w:r w:rsidRPr="002B1DDE">
        <w:rPr>
          <w:sz w:val="24"/>
          <w:lang w:val="el-GR"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093854" w:rsidRPr="002B1DDE" w:rsidRDefault="00093854" w:rsidP="00093854">
      <w:pPr>
        <w:spacing w:after="0"/>
        <w:rPr>
          <w:sz w:val="24"/>
          <w:lang w:val="el-GR" w:eastAsia="el-GR"/>
        </w:rPr>
      </w:pPr>
    </w:p>
    <w:p w:rsidR="00093854" w:rsidRPr="002B1DDE" w:rsidRDefault="00093854" w:rsidP="00093854">
      <w:pPr>
        <w:spacing w:after="0"/>
        <w:jc w:val="center"/>
        <w:rPr>
          <w:sz w:val="24"/>
          <w:lang w:val="el-GR" w:eastAsia="el-GR"/>
        </w:rPr>
      </w:pPr>
    </w:p>
    <w:p w:rsidR="00093854" w:rsidRPr="002B1DDE" w:rsidRDefault="00093854" w:rsidP="00093854">
      <w:pPr>
        <w:spacing w:after="0"/>
        <w:jc w:val="center"/>
        <w:rPr>
          <w:sz w:val="24"/>
          <w:lang w:val="el-GR" w:eastAsia="el-GR"/>
        </w:rPr>
      </w:pPr>
      <w:r w:rsidRPr="002B1DDE">
        <w:rPr>
          <w:sz w:val="24"/>
          <w:lang w:val="el-GR" w:eastAsia="el-GR"/>
        </w:rPr>
        <w:t>Άρθρο 16</w:t>
      </w:r>
    </w:p>
    <w:p w:rsidR="00093854" w:rsidRPr="002B1DDE" w:rsidRDefault="00093854" w:rsidP="00093854">
      <w:pPr>
        <w:spacing w:after="0"/>
        <w:jc w:val="center"/>
        <w:rPr>
          <w:sz w:val="24"/>
          <w:lang w:val="el-GR" w:eastAsia="el-GR"/>
        </w:rPr>
      </w:pPr>
      <w:r w:rsidRPr="002B1DDE">
        <w:rPr>
          <w:sz w:val="24"/>
          <w:lang w:val="el-GR" w:eastAsia="el-GR"/>
        </w:rPr>
        <w:t>Ολοκλήρωση συμβατικού αντικειμένου</w:t>
      </w:r>
    </w:p>
    <w:p w:rsidR="00093854" w:rsidRPr="002B1DDE" w:rsidRDefault="00093854" w:rsidP="00093854">
      <w:pPr>
        <w:spacing w:after="0"/>
        <w:jc w:val="center"/>
        <w:rPr>
          <w:sz w:val="24"/>
          <w:lang w:val="el-GR" w:eastAsia="el-GR"/>
        </w:rPr>
      </w:pPr>
    </w:p>
    <w:p w:rsidR="00093854" w:rsidRPr="002B1DDE" w:rsidRDefault="00093854" w:rsidP="00093854">
      <w:pPr>
        <w:rPr>
          <w:sz w:val="24"/>
          <w:lang w:val="el-GR" w:eastAsia="el-GR"/>
        </w:rPr>
      </w:pPr>
      <w:r w:rsidRPr="002B1DDE">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p>
    <w:p w:rsidR="00093854" w:rsidRPr="002B1DDE" w:rsidRDefault="00093854" w:rsidP="00093854">
      <w:pPr>
        <w:spacing w:after="0"/>
        <w:jc w:val="center"/>
        <w:rPr>
          <w:sz w:val="24"/>
          <w:lang w:val="el-GR" w:eastAsia="el-GR"/>
        </w:rPr>
      </w:pPr>
      <w:r w:rsidRPr="002B1DDE">
        <w:rPr>
          <w:sz w:val="24"/>
          <w:lang w:val="el-GR" w:eastAsia="el-GR"/>
        </w:rPr>
        <w:t>Άρθρο 17</w:t>
      </w:r>
    </w:p>
    <w:p w:rsidR="00093854" w:rsidRPr="002B1DDE" w:rsidRDefault="00093854" w:rsidP="00093854">
      <w:pPr>
        <w:spacing w:after="0"/>
        <w:jc w:val="center"/>
        <w:rPr>
          <w:sz w:val="24"/>
          <w:lang w:val="el-GR" w:eastAsia="el-GR"/>
        </w:rPr>
      </w:pPr>
      <w:r w:rsidRPr="002B1DDE">
        <w:rPr>
          <w:sz w:val="24"/>
          <w:lang w:val="el-GR" w:eastAsia="el-GR"/>
        </w:rPr>
        <w:t>Δικαίωμα μονομερούς λύσης της σύμβασης</w:t>
      </w:r>
    </w:p>
    <w:p w:rsidR="00093854" w:rsidRPr="002B1DDE" w:rsidRDefault="00093854" w:rsidP="00093854">
      <w:pPr>
        <w:spacing w:after="0"/>
        <w:rPr>
          <w:sz w:val="24"/>
          <w:lang w:val="el-GR" w:eastAsia="el-GR"/>
        </w:rPr>
      </w:pPr>
    </w:p>
    <w:p w:rsidR="00093854" w:rsidRPr="002B1DDE" w:rsidRDefault="00093854" w:rsidP="00093854">
      <w:pPr>
        <w:rPr>
          <w:sz w:val="24"/>
          <w:lang w:val="el-GR" w:eastAsia="el-GR"/>
        </w:rPr>
      </w:pPr>
      <w:r w:rsidRPr="002B1DDE">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p>
    <w:p w:rsidR="00093854" w:rsidRPr="002B1DDE" w:rsidRDefault="00093854" w:rsidP="00093854">
      <w:pPr>
        <w:spacing w:after="0"/>
        <w:jc w:val="center"/>
        <w:rPr>
          <w:sz w:val="24"/>
          <w:lang w:val="el-GR" w:eastAsia="el-GR"/>
        </w:rPr>
      </w:pPr>
      <w:r w:rsidRPr="002B1DDE">
        <w:rPr>
          <w:sz w:val="24"/>
          <w:lang w:val="el-GR" w:eastAsia="el-GR"/>
        </w:rPr>
        <w:t>Άρθρο 18</w:t>
      </w:r>
    </w:p>
    <w:p w:rsidR="00093854" w:rsidRPr="002B1DDE" w:rsidRDefault="00093854" w:rsidP="00093854">
      <w:pPr>
        <w:spacing w:after="0"/>
        <w:jc w:val="center"/>
        <w:rPr>
          <w:sz w:val="24"/>
          <w:lang w:val="el-GR" w:eastAsia="el-GR"/>
        </w:rPr>
      </w:pPr>
      <w:r w:rsidRPr="002B1DDE">
        <w:rPr>
          <w:sz w:val="24"/>
          <w:lang w:val="el-GR" w:eastAsia="el-GR"/>
        </w:rPr>
        <w:lastRenderedPageBreak/>
        <w:t>Εφαρμοστέο Δίκαιο – Επίλυση Διαφορών</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r w:rsidRPr="002B1DDE">
        <w:rPr>
          <w:sz w:val="24"/>
          <w:lang w:val="el-GR" w:eastAsia="el-GR"/>
        </w:rPr>
        <w:t xml:space="preserve">18.1.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r w:rsidRPr="002B1DDE">
        <w:rPr>
          <w:sz w:val="24"/>
          <w:lang w:val="el-GR" w:eastAsia="el-GR"/>
        </w:rPr>
        <w:t xml:space="preserve">18.2.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r w:rsidRPr="002B1DDE">
        <w:rPr>
          <w:sz w:val="24"/>
          <w:lang w:val="el-GR" w:eastAsia="el-GR"/>
        </w:rPr>
        <w:t xml:space="preserve">18.3.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093854" w:rsidRPr="002B1DDE" w:rsidRDefault="00093854" w:rsidP="00093854">
      <w:pPr>
        <w:spacing w:after="0"/>
        <w:rPr>
          <w:sz w:val="24"/>
          <w:lang w:val="el-GR" w:eastAsia="el-GR"/>
        </w:rPr>
      </w:pPr>
    </w:p>
    <w:p w:rsidR="00093854" w:rsidRPr="002B1DDE" w:rsidRDefault="00093854" w:rsidP="00093854">
      <w:pPr>
        <w:spacing w:after="0"/>
        <w:rPr>
          <w:sz w:val="24"/>
          <w:lang w:val="el-GR" w:eastAsia="el-GR"/>
        </w:rPr>
      </w:pPr>
    </w:p>
    <w:p w:rsidR="00093854" w:rsidRPr="002B1DDE" w:rsidRDefault="00093854" w:rsidP="00093854">
      <w:pPr>
        <w:jc w:val="center"/>
        <w:rPr>
          <w:sz w:val="24"/>
          <w:lang w:val="el-GR" w:eastAsia="el-GR"/>
        </w:rPr>
      </w:pPr>
      <w:r w:rsidRPr="002B1DDE">
        <w:rPr>
          <w:sz w:val="24"/>
          <w:lang w:val="el-GR" w:eastAsia="el-GR"/>
        </w:rPr>
        <w:t>Άρθρο 19</w:t>
      </w:r>
    </w:p>
    <w:p w:rsidR="00093854" w:rsidRPr="002B1DDE" w:rsidRDefault="00093854" w:rsidP="00093854">
      <w:pPr>
        <w:jc w:val="center"/>
        <w:rPr>
          <w:sz w:val="24"/>
          <w:lang w:val="el-GR" w:eastAsia="el-GR"/>
        </w:rPr>
      </w:pPr>
      <w:r w:rsidRPr="002B1DDE">
        <w:rPr>
          <w:sz w:val="24"/>
          <w:lang w:val="el-GR" w:eastAsia="el-GR"/>
        </w:rPr>
        <w:t xml:space="preserve">Συμμόρφωση με τον Κανονισμό ΕΕ/2016/2019 και τον ν. 4624/2019 (Α 137) </w:t>
      </w:r>
    </w:p>
    <w:p w:rsidR="00093854" w:rsidRPr="002B1DDE" w:rsidRDefault="00093854" w:rsidP="00093854">
      <w:pPr>
        <w:rPr>
          <w:sz w:val="24"/>
          <w:lang w:val="el-GR" w:eastAsia="el-GR"/>
        </w:rPr>
      </w:pPr>
      <w:r w:rsidRPr="002B1DDE">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162970">
        <w:rPr>
          <w:sz w:val="24"/>
          <w:lang w:eastAsia="el-GR"/>
        </w:rPr>
        <w:t>General</w:t>
      </w:r>
      <w:r w:rsidRPr="002B1DDE">
        <w:rPr>
          <w:sz w:val="24"/>
          <w:lang w:val="el-GR" w:eastAsia="el-GR"/>
        </w:rPr>
        <w:t xml:space="preserve"> </w:t>
      </w:r>
      <w:r w:rsidRPr="00162970">
        <w:rPr>
          <w:sz w:val="24"/>
          <w:lang w:eastAsia="el-GR"/>
        </w:rPr>
        <w:t>Data</w:t>
      </w:r>
      <w:r w:rsidRPr="002B1DDE">
        <w:rPr>
          <w:sz w:val="24"/>
          <w:lang w:val="el-GR" w:eastAsia="el-GR"/>
        </w:rPr>
        <w:t xml:space="preserve"> </w:t>
      </w:r>
      <w:r w:rsidRPr="00162970">
        <w:rPr>
          <w:sz w:val="24"/>
          <w:lang w:eastAsia="el-GR"/>
        </w:rPr>
        <w:t>Protection</w:t>
      </w:r>
      <w:r w:rsidRPr="002B1DDE">
        <w:rPr>
          <w:sz w:val="24"/>
          <w:lang w:val="el-GR" w:eastAsia="el-GR"/>
        </w:rPr>
        <w:t xml:space="preserve"> </w:t>
      </w:r>
      <w:r w:rsidRPr="00162970">
        <w:rPr>
          <w:sz w:val="24"/>
          <w:lang w:eastAsia="el-GR"/>
        </w:rPr>
        <w:t>Regulation</w:t>
      </w:r>
      <w:r w:rsidRPr="002B1DDE">
        <w:rPr>
          <w:sz w:val="24"/>
          <w:lang w:val="el-GR" w:eastAsia="el-GR"/>
        </w:rPr>
        <w:t xml:space="preserve"> – </w:t>
      </w:r>
      <w:r w:rsidRPr="00162970">
        <w:rPr>
          <w:sz w:val="24"/>
          <w:lang w:eastAsia="el-GR"/>
        </w:rPr>
        <w:t>GDPR</w:t>
      </w:r>
      <w:r w:rsidRPr="002B1DDE">
        <w:rPr>
          <w:sz w:val="24"/>
          <w:lang w:val="el-GR" w:eastAsia="el-GR"/>
        </w:rPr>
        <w:t>) και του ν. 4624/2019. Ειδικότερα:</w:t>
      </w:r>
    </w:p>
    <w:p w:rsidR="00093854" w:rsidRPr="002B1DDE" w:rsidRDefault="00093854" w:rsidP="00093854">
      <w:pPr>
        <w:rPr>
          <w:sz w:val="24"/>
          <w:lang w:val="el-GR" w:eastAsia="el-GR"/>
        </w:rPr>
      </w:pPr>
      <w:r w:rsidRPr="002B1DDE">
        <w:rPr>
          <w:b/>
          <w:sz w:val="24"/>
          <w:lang w:val="el-GR" w:eastAsia="el-GR"/>
        </w:rPr>
        <w:t>Α)</w:t>
      </w:r>
      <w:r w:rsidRPr="002B1DDE">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2B1DDE">
        <w:rPr>
          <w:strike/>
          <w:sz w:val="24"/>
          <w:lang w:val="el-GR" w:eastAsia="el-GR"/>
        </w:rPr>
        <w:t>/</w:t>
      </w:r>
      <w:r w:rsidRPr="002B1DDE">
        <w:rPr>
          <w:sz w:val="24"/>
          <w:lang w:val="el-GR" w:eastAsia="el-GR"/>
        </w:rPr>
        <w:t>συνεργατών/δανειζόντων εμπειρία/υπεργολάβων του, ισχύουν τα παρακάτω:</w:t>
      </w:r>
    </w:p>
    <w:p w:rsidR="00093854" w:rsidRPr="002B1DDE" w:rsidRDefault="00093854" w:rsidP="00093854">
      <w:pPr>
        <w:rPr>
          <w:sz w:val="24"/>
          <w:lang w:val="el-GR" w:eastAsia="el-GR"/>
        </w:rPr>
      </w:pPr>
      <w:r w:rsidRPr="002B1DDE">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093854" w:rsidRPr="002B1DDE" w:rsidRDefault="00093854" w:rsidP="00093854">
      <w:pPr>
        <w:rPr>
          <w:sz w:val="24"/>
          <w:lang w:val="el-GR" w:eastAsia="el-GR"/>
        </w:rPr>
      </w:pPr>
      <w:r w:rsidRPr="002B1DDE">
        <w:rPr>
          <w:sz w:val="24"/>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2B1DDE">
        <w:rPr>
          <w:lang w:val="el-GR"/>
        </w:rPr>
        <w:t xml:space="preserve"> </w:t>
      </w:r>
      <w:r w:rsidRPr="002B1DDE">
        <w:rPr>
          <w:sz w:val="24"/>
          <w:lang w:val="el-GR"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093854" w:rsidRPr="002B1DDE" w:rsidRDefault="00093854" w:rsidP="00093854">
      <w:pPr>
        <w:rPr>
          <w:sz w:val="24"/>
          <w:lang w:val="el-GR" w:eastAsia="el-GR"/>
        </w:rPr>
      </w:pPr>
      <w:r w:rsidRPr="002B1DDE">
        <w:rPr>
          <w:sz w:val="24"/>
          <w:lang w:val="el-GR" w:eastAsia="el-GR"/>
        </w:rPr>
        <w:t xml:space="preserve">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w:t>
      </w:r>
      <w:r w:rsidRPr="002B1DDE">
        <w:rPr>
          <w:sz w:val="24"/>
          <w:lang w:val="el-GR" w:eastAsia="el-GR"/>
        </w:rPr>
        <w:lastRenderedPageBreak/>
        <w:t>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093854" w:rsidRPr="002B1DDE" w:rsidRDefault="00093854" w:rsidP="00093854">
      <w:pPr>
        <w:rPr>
          <w:sz w:val="24"/>
          <w:lang w:val="el-GR" w:eastAsia="el-GR"/>
        </w:rPr>
      </w:pPr>
      <w:r w:rsidRPr="002B1DDE">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093854" w:rsidRPr="002B1DDE" w:rsidRDefault="00093854" w:rsidP="00093854">
      <w:pPr>
        <w:rPr>
          <w:sz w:val="24"/>
          <w:lang w:val="el-GR" w:eastAsia="el-GR"/>
        </w:rPr>
      </w:pPr>
      <w:r w:rsidRPr="002B1DDE">
        <w:rPr>
          <w:sz w:val="24"/>
          <w:lang w:val="el-GR" w:eastAsia="el-GR"/>
        </w:rPr>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w:t>
      </w:r>
      <w:r w:rsidRPr="002B1DDE">
        <w:rPr>
          <w:lang w:val="el-GR"/>
        </w:rPr>
        <w:t xml:space="preserve"> </w:t>
      </w:r>
      <w:r w:rsidRPr="002B1DDE">
        <w:rPr>
          <w:sz w:val="24"/>
          <w:lang w:val="el-GR" w:eastAsia="el-GR"/>
        </w:rPr>
        <w:t>ή και εναντίωσης υπό συγκεκριμένες προϋποθέσεις, στην επεξεργασία δεδομένων προσωπικού χαρακτήρα.</w:t>
      </w:r>
    </w:p>
    <w:p w:rsidR="00093854" w:rsidRPr="002B1DDE" w:rsidRDefault="00093854" w:rsidP="00093854">
      <w:pPr>
        <w:rPr>
          <w:sz w:val="24"/>
          <w:lang w:val="el-GR" w:eastAsia="el-GR"/>
        </w:rPr>
      </w:pPr>
      <w:r w:rsidRPr="002B1DDE">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093854" w:rsidRPr="002B1DDE" w:rsidRDefault="00093854" w:rsidP="00093854">
      <w:pPr>
        <w:rPr>
          <w:sz w:val="24"/>
          <w:lang w:val="el-GR" w:eastAsia="el-GR"/>
        </w:rPr>
      </w:pPr>
      <w:r w:rsidRPr="002B1DDE">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093854" w:rsidRPr="00AF35F6" w:rsidRDefault="00093854" w:rsidP="00093854">
      <w:pPr>
        <w:rPr>
          <w:sz w:val="24"/>
          <w:lang w:val="el-GR" w:eastAsia="el-GR"/>
        </w:rPr>
      </w:pPr>
      <w:r w:rsidRPr="00295099">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sidRPr="00162970">
        <w:rPr>
          <w:sz w:val="24"/>
          <w:lang w:eastAsia="el-GR"/>
        </w:rPr>
        <w:t>email</w:t>
      </w:r>
      <w:r>
        <w:rPr>
          <w:sz w:val="24"/>
          <w:lang w:val="el-GR" w:eastAsia="el-GR"/>
        </w:rPr>
        <w:t>:</w:t>
      </w:r>
      <w:r w:rsidRPr="00295099">
        <w:rPr>
          <w:sz w:val="24"/>
          <w:lang w:val="el-GR" w:eastAsia="el-GR"/>
        </w:rPr>
        <w:t xml:space="preserve"> </w:t>
      </w:r>
      <w:r>
        <w:rPr>
          <w:sz w:val="24"/>
          <w:lang w:val="en-US" w:eastAsia="el-GR"/>
        </w:rPr>
        <w:t>dpo</w:t>
      </w:r>
      <w:r w:rsidRPr="00AF35F6">
        <w:rPr>
          <w:sz w:val="24"/>
          <w:lang w:val="el-GR" w:eastAsia="el-GR"/>
        </w:rPr>
        <w:t>@</w:t>
      </w:r>
      <w:r>
        <w:rPr>
          <w:sz w:val="24"/>
          <w:lang w:val="en-US" w:eastAsia="el-GR"/>
        </w:rPr>
        <w:t>aqs</w:t>
      </w:r>
      <w:r w:rsidRPr="00AF35F6">
        <w:rPr>
          <w:sz w:val="24"/>
          <w:lang w:val="el-GR" w:eastAsia="el-GR"/>
        </w:rPr>
        <w:t>.</w:t>
      </w:r>
      <w:r>
        <w:rPr>
          <w:sz w:val="24"/>
          <w:lang w:val="en-US" w:eastAsia="el-GR"/>
        </w:rPr>
        <w:t>gr</w:t>
      </w:r>
      <w:r w:rsidRPr="00295099">
        <w:rPr>
          <w:sz w:val="24"/>
          <w:lang w:val="el-GR" w:eastAsia="el-GR"/>
        </w:rPr>
        <w:t xml:space="preserve"> /τηλ</w:t>
      </w:r>
      <w:r w:rsidRPr="00AF35F6">
        <w:rPr>
          <w:sz w:val="24"/>
          <w:lang w:val="el-GR" w:eastAsia="el-GR"/>
        </w:rPr>
        <w:t>. 2106216997).</w:t>
      </w:r>
    </w:p>
    <w:p w:rsidR="00093854" w:rsidRPr="002B1DDE" w:rsidRDefault="00093854" w:rsidP="00093854">
      <w:pPr>
        <w:rPr>
          <w:sz w:val="24"/>
          <w:lang w:val="el-GR" w:eastAsia="el-GR"/>
        </w:rPr>
      </w:pPr>
    </w:p>
    <w:p w:rsidR="00093854" w:rsidRPr="002B1DDE" w:rsidRDefault="00093854" w:rsidP="00093854">
      <w:pPr>
        <w:rPr>
          <w:sz w:val="24"/>
          <w:lang w:val="el-GR" w:eastAsia="el-GR"/>
        </w:rPr>
      </w:pPr>
      <w:r w:rsidRPr="00162970">
        <w:rPr>
          <w:sz w:val="24"/>
          <w:lang w:eastAsia="el-GR"/>
        </w:rPr>
        <w:t>B</w:t>
      </w:r>
      <w:r w:rsidRPr="002B1DDE">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093854" w:rsidRPr="002B1DDE" w:rsidRDefault="00093854" w:rsidP="00093854">
      <w:pPr>
        <w:rPr>
          <w:sz w:val="24"/>
          <w:lang w:val="el-GR" w:eastAsia="el-GR"/>
        </w:rPr>
      </w:pPr>
      <w:r w:rsidRPr="002B1DDE">
        <w:rPr>
          <w:sz w:val="24"/>
          <w:lang w:val="el-GR" w:eastAsia="el-GR"/>
        </w:rPr>
        <w:t>ο Ανάδοχος (εκτελών την επεξεργασία)</w:t>
      </w:r>
    </w:p>
    <w:p w:rsidR="00093854" w:rsidRPr="002B1DDE" w:rsidRDefault="00093854" w:rsidP="00093854">
      <w:pPr>
        <w:rPr>
          <w:sz w:val="24"/>
          <w:lang w:val="el-GR" w:eastAsia="el-GR"/>
        </w:rPr>
      </w:pPr>
      <w:r w:rsidRPr="002B1DDE">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093854" w:rsidRPr="002B1DDE" w:rsidRDefault="00093854" w:rsidP="00093854">
      <w:pPr>
        <w:rPr>
          <w:sz w:val="24"/>
          <w:lang w:val="el-GR" w:eastAsia="el-GR"/>
        </w:rPr>
      </w:pPr>
      <w:r w:rsidRPr="002B1DDE">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093854" w:rsidRPr="002B1DDE" w:rsidRDefault="00093854" w:rsidP="00093854">
      <w:pPr>
        <w:rPr>
          <w:sz w:val="24"/>
          <w:lang w:val="el-GR" w:eastAsia="el-GR"/>
        </w:rPr>
      </w:pPr>
      <w:r w:rsidRPr="002B1DDE">
        <w:rPr>
          <w:sz w:val="24"/>
          <w:lang w:val="el-GR" w:eastAsia="el-GR"/>
        </w:rPr>
        <w:t xml:space="preserve">γ) λαμβάνει όλα τα απαιτούμενα μέτρα δυνάμει του άρθρου 32  του ΓΚΠΔ, </w:t>
      </w:r>
    </w:p>
    <w:p w:rsidR="00093854" w:rsidRPr="002B1DDE" w:rsidRDefault="00093854" w:rsidP="00093854">
      <w:pPr>
        <w:rPr>
          <w:sz w:val="24"/>
          <w:lang w:val="el-GR" w:eastAsia="el-GR"/>
        </w:rPr>
      </w:pPr>
      <w:r w:rsidRPr="002B1DDE">
        <w:rPr>
          <w:sz w:val="24"/>
          <w:lang w:val="el-GR" w:eastAsia="el-GR"/>
        </w:rPr>
        <w:lastRenderedPageBreak/>
        <w:t xml:space="preserve">δ) τηρεί τους όρους που αναφέρονται στις παραγράφους 2 και 4 για την πρόσληψη άλλου εκτελούντος την επεξεργασία, </w:t>
      </w:r>
    </w:p>
    <w:p w:rsidR="00093854" w:rsidRPr="002B1DDE" w:rsidRDefault="00093854" w:rsidP="00093854">
      <w:pPr>
        <w:rPr>
          <w:sz w:val="24"/>
          <w:lang w:val="el-GR" w:eastAsia="el-GR"/>
        </w:rPr>
      </w:pPr>
      <w:r w:rsidRPr="002B1DDE">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2B1DDE">
        <w:rPr>
          <w:sz w:val="24"/>
          <w:lang w:val="el-GR" w:eastAsia="el-GR"/>
        </w:rPr>
        <w:t xml:space="preserve"> δικαιωμάτων του υποκειμένου των δεδομένων, </w:t>
      </w:r>
    </w:p>
    <w:p w:rsidR="00093854" w:rsidRPr="002B1DDE" w:rsidRDefault="00093854" w:rsidP="00093854">
      <w:pPr>
        <w:rPr>
          <w:sz w:val="24"/>
          <w:lang w:val="el-GR" w:eastAsia="el-GR"/>
        </w:rPr>
      </w:pPr>
      <w:r w:rsidRPr="002B1DDE">
        <w:rPr>
          <w:sz w:val="24"/>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093854" w:rsidRPr="002B1DDE" w:rsidRDefault="00093854" w:rsidP="00093854">
      <w:pPr>
        <w:rPr>
          <w:sz w:val="24"/>
          <w:lang w:val="el-GR" w:eastAsia="el-GR"/>
        </w:rPr>
      </w:pPr>
      <w:r w:rsidRPr="002B1DDE">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093854" w:rsidRPr="002B1DDE" w:rsidRDefault="00093854" w:rsidP="00093854">
      <w:pPr>
        <w:rPr>
          <w:sz w:val="24"/>
          <w:lang w:val="el-GR" w:eastAsia="el-GR"/>
        </w:rPr>
      </w:pPr>
      <w:r w:rsidRPr="002B1DDE">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093854" w:rsidRPr="002B1DDE" w:rsidRDefault="00093854" w:rsidP="00093854">
      <w:pPr>
        <w:rPr>
          <w:sz w:val="24"/>
          <w:lang w:val="el-GR" w:eastAsia="el-GR"/>
        </w:rPr>
      </w:pPr>
      <w:r w:rsidRPr="002B1DDE">
        <w:rPr>
          <w:sz w:val="24"/>
          <w:lang w:val="el-GR"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rsidR="00093854" w:rsidRPr="002B1DDE" w:rsidRDefault="00093854" w:rsidP="00093854">
      <w:pPr>
        <w:spacing w:after="0"/>
        <w:jc w:val="center"/>
        <w:rPr>
          <w:sz w:val="24"/>
          <w:lang w:val="el-GR" w:eastAsia="el-GR"/>
        </w:rPr>
      </w:pPr>
    </w:p>
    <w:p w:rsidR="00093854" w:rsidRPr="002B1DDE" w:rsidRDefault="00093854" w:rsidP="00093854">
      <w:pPr>
        <w:spacing w:after="0"/>
        <w:jc w:val="center"/>
        <w:rPr>
          <w:sz w:val="24"/>
          <w:lang w:val="el-GR" w:eastAsia="el-GR"/>
        </w:rPr>
      </w:pPr>
    </w:p>
    <w:p w:rsidR="00093854" w:rsidRPr="002B1DDE" w:rsidRDefault="00093854" w:rsidP="00093854">
      <w:pPr>
        <w:spacing w:after="0"/>
        <w:jc w:val="center"/>
        <w:rPr>
          <w:sz w:val="24"/>
          <w:lang w:val="el-GR" w:eastAsia="el-GR"/>
        </w:rPr>
      </w:pPr>
      <w:r w:rsidRPr="002B1DDE">
        <w:rPr>
          <w:sz w:val="24"/>
          <w:lang w:val="el-GR" w:eastAsia="el-GR"/>
        </w:rPr>
        <w:t>Άρθρο 20</w:t>
      </w:r>
    </w:p>
    <w:p w:rsidR="00093854" w:rsidRPr="002B1DDE" w:rsidRDefault="00093854" w:rsidP="00093854">
      <w:pPr>
        <w:spacing w:after="0"/>
        <w:jc w:val="center"/>
        <w:rPr>
          <w:sz w:val="24"/>
          <w:lang w:val="el-GR" w:eastAsia="el-GR"/>
        </w:rPr>
      </w:pPr>
      <w:r w:rsidRPr="002B1DDE">
        <w:rPr>
          <w:sz w:val="24"/>
          <w:lang w:val="el-GR" w:eastAsia="el-GR"/>
        </w:rPr>
        <w:t>Λοιποί όροι</w:t>
      </w:r>
    </w:p>
    <w:p w:rsidR="00093854" w:rsidRPr="002B1DDE" w:rsidRDefault="00093854" w:rsidP="00093854">
      <w:pPr>
        <w:spacing w:after="0"/>
        <w:jc w:val="center"/>
        <w:rPr>
          <w:sz w:val="24"/>
          <w:lang w:val="el-GR" w:eastAsia="el-GR"/>
        </w:rPr>
      </w:pPr>
    </w:p>
    <w:p w:rsidR="00093854" w:rsidRPr="002B1DDE" w:rsidRDefault="00093854" w:rsidP="00093854">
      <w:pPr>
        <w:rPr>
          <w:sz w:val="24"/>
          <w:lang w:val="el-GR" w:eastAsia="el-GR"/>
        </w:rPr>
      </w:pPr>
      <w:r w:rsidRPr="002B1DDE">
        <w:rPr>
          <w:sz w:val="24"/>
          <w:lang w:val="el-GR"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093854" w:rsidRPr="002B1DDE" w:rsidRDefault="00093854" w:rsidP="00093854">
      <w:pPr>
        <w:rPr>
          <w:sz w:val="24"/>
          <w:lang w:val="el-GR" w:eastAsia="el-GR"/>
        </w:rPr>
      </w:pPr>
      <w:r w:rsidRPr="002B1DDE">
        <w:rPr>
          <w:sz w:val="24"/>
          <w:lang w:val="el-GR"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093854" w:rsidRPr="002B1DDE" w:rsidRDefault="00093854" w:rsidP="00093854">
      <w:pPr>
        <w:rPr>
          <w:sz w:val="24"/>
          <w:lang w:val="el-GR" w:eastAsia="el-GR"/>
        </w:rPr>
      </w:pPr>
      <w:r w:rsidRPr="002B1DDE">
        <w:rPr>
          <w:sz w:val="24"/>
          <w:lang w:val="el-GR" w:eastAsia="el-GR"/>
        </w:rPr>
        <w:t xml:space="preserve">Αφού συντάχθηκε η παρούσα σύμβαση σε δύο αντίτυπα </w:t>
      </w:r>
      <w:r w:rsidRPr="002B1DDE">
        <w:rPr>
          <w:i/>
          <w:color w:val="2E74B5"/>
          <w:sz w:val="24"/>
          <w:lang w:val="el-GR" w:eastAsia="el-GR"/>
        </w:rPr>
        <w:t>[η αναφορά σε δύο αντίτυπα αφορά μόνο στην περίπτωση της ιδιόχειρης υπογραφής]</w:t>
      </w:r>
      <w:r w:rsidRPr="002B1DDE">
        <w:rPr>
          <w:sz w:val="24"/>
          <w:lang w:val="el-GR" w:eastAsia="el-GR"/>
        </w:rPr>
        <w:t>, αναγνώστηκε και υπογράφηκε ως ακολούθως από τα συμβαλλόμενα μέρη.</w:t>
      </w:r>
    </w:p>
    <w:p w:rsidR="00093854" w:rsidRPr="002B1DDE" w:rsidRDefault="00093854" w:rsidP="00093854">
      <w:pPr>
        <w:rPr>
          <w:sz w:val="24"/>
          <w:lang w:val="el-GR" w:eastAsia="el-GR"/>
        </w:rPr>
      </w:pPr>
    </w:p>
    <w:p w:rsidR="00093854" w:rsidRPr="00162970" w:rsidRDefault="00093854" w:rsidP="00093854">
      <w:pPr>
        <w:jc w:val="center"/>
        <w:rPr>
          <w:sz w:val="24"/>
          <w:lang w:eastAsia="el-GR"/>
        </w:rPr>
      </w:pPr>
      <w:r w:rsidRPr="00162970">
        <w:rPr>
          <w:sz w:val="24"/>
          <w:lang w:eastAsia="el-GR"/>
        </w:rPr>
        <w:t>ΟΙ ΣΥΜΒΑΛΛΟΜΕΝΟΙ</w:t>
      </w:r>
    </w:p>
    <w:p w:rsidR="00093854" w:rsidRPr="00162970" w:rsidRDefault="00093854" w:rsidP="00093854">
      <w:pPr>
        <w:rPr>
          <w:sz w:val="24"/>
          <w:lang w:eastAsia="el-GR"/>
        </w:rPr>
      </w:pPr>
    </w:p>
    <w:tbl>
      <w:tblPr>
        <w:tblW w:w="0" w:type="auto"/>
        <w:jc w:val="center"/>
        <w:tblLook w:val="04A0" w:firstRow="1" w:lastRow="0" w:firstColumn="1" w:lastColumn="0" w:noHBand="0" w:noVBand="1"/>
      </w:tblPr>
      <w:tblGrid>
        <w:gridCol w:w="3041"/>
        <w:gridCol w:w="2144"/>
        <w:gridCol w:w="3121"/>
      </w:tblGrid>
      <w:tr w:rsidR="00093854" w:rsidRPr="006C1C8B" w:rsidTr="00EB04F7">
        <w:trPr>
          <w:trHeight w:val="1301"/>
          <w:jc w:val="center"/>
        </w:trPr>
        <w:tc>
          <w:tcPr>
            <w:tcW w:w="3085" w:type="dxa"/>
            <w:shd w:val="clear" w:color="auto" w:fill="auto"/>
            <w:vAlign w:val="center"/>
          </w:tcPr>
          <w:p w:rsidR="00093854" w:rsidRPr="006C1C8B" w:rsidRDefault="00093854" w:rsidP="00EB04F7">
            <w:pPr>
              <w:jc w:val="center"/>
              <w:rPr>
                <w:sz w:val="24"/>
                <w:lang w:eastAsia="el-GR"/>
              </w:rPr>
            </w:pPr>
            <w:r w:rsidRPr="006C1C8B">
              <w:rPr>
                <w:sz w:val="24"/>
                <w:lang w:eastAsia="el-GR"/>
              </w:rPr>
              <w:lastRenderedPageBreak/>
              <w:t>…………………………………</w:t>
            </w:r>
          </w:p>
        </w:tc>
        <w:tc>
          <w:tcPr>
            <w:tcW w:w="2268" w:type="dxa"/>
            <w:shd w:val="clear" w:color="auto" w:fill="auto"/>
            <w:vAlign w:val="center"/>
          </w:tcPr>
          <w:p w:rsidR="00093854" w:rsidRPr="006C1C8B" w:rsidRDefault="00093854" w:rsidP="00EB04F7">
            <w:pPr>
              <w:jc w:val="center"/>
              <w:rPr>
                <w:sz w:val="24"/>
                <w:lang w:eastAsia="el-GR"/>
              </w:rPr>
            </w:pPr>
          </w:p>
        </w:tc>
        <w:tc>
          <w:tcPr>
            <w:tcW w:w="3169" w:type="dxa"/>
            <w:shd w:val="clear" w:color="auto" w:fill="auto"/>
            <w:vAlign w:val="center"/>
          </w:tcPr>
          <w:p w:rsidR="00093854" w:rsidRPr="006C1C8B" w:rsidRDefault="00093854" w:rsidP="00EB04F7">
            <w:pPr>
              <w:jc w:val="center"/>
              <w:rPr>
                <w:sz w:val="24"/>
                <w:lang w:eastAsia="el-GR"/>
              </w:rPr>
            </w:pPr>
            <w:r w:rsidRPr="006C1C8B">
              <w:rPr>
                <w:sz w:val="24"/>
                <w:lang w:eastAsia="el-GR"/>
              </w:rPr>
              <w:t>…………………………………</w:t>
            </w:r>
          </w:p>
        </w:tc>
      </w:tr>
      <w:tr w:rsidR="00093854" w:rsidRPr="006C1C8B" w:rsidTr="00EB04F7">
        <w:trPr>
          <w:trHeight w:val="838"/>
          <w:jc w:val="center"/>
        </w:trPr>
        <w:tc>
          <w:tcPr>
            <w:tcW w:w="3085" w:type="dxa"/>
            <w:shd w:val="clear" w:color="auto" w:fill="auto"/>
            <w:vAlign w:val="center"/>
          </w:tcPr>
          <w:p w:rsidR="00093854" w:rsidRPr="006C1C8B" w:rsidRDefault="00093854" w:rsidP="00EB04F7">
            <w:pPr>
              <w:jc w:val="center"/>
              <w:rPr>
                <w:sz w:val="24"/>
                <w:lang w:eastAsia="el-GR"/>
              </w:rPr>
            </w:pPr>
            <w:r w:rsidRPr="006C1C8B">
              <w:rPr>
                <w:sz w:val="24"/>
                <w:lang w:eastAsia="el-GR"/>
              </w:rPr>
              <w:t>ΓΙΑ ΤΗΝ ΑΝΑΘΕΤΟΥΣΑ ΑΡΧΗ</w:t>
            </w:r>
          </w:p>
        </w:tc>
        <w:tc>
          <w:tcPr>
            <w:tcW w:w="2268" w:type="dxa"/>
            <w:shd w:val="clear" w:color="auto" w:fill="auto"/>
            <w:vAlign w:val="center"/>
          </w:tcPr>
          <w:p w:rsidR="00093854" w:rsidRPr="006C1C8B" w:rsidRDefault="00093854" w:rsidP="00EB04F7">
            <w:pPr>
              <w:jc w:val="center"/>
              <w:rPr>
                <w:sz w:val="24"/>
                <w:lang w:eastAsia="el-GR"/>
              </w:rPr>
            </w:pPr>
          </w:p>
        </w:tc>
        <w:tc>
          <w:tcPr>
            <w:tcW w:w="3169" w:type="dxa"/>
            <w:shd w:val="clear" w:color="auto" w:fill="auto"/>
            <w:vAlign w:val="center"/>
          </w:tcPr>
          <w:p w:rsidR="00093854" w:rsidRPr="006C1C8B" w:rsidRDefault="00093854" w:rsidP="00EB04F7">
            <w:pPr>
              <w:jc w:val="center"/>
              <w:rPr>
                <w:sz w:val="24"/>
                <w:lang w:eastAsia="el-GR"/>
              </w:rPr>
            </w:pPr>
            <w:r w:rsidRPr="006C1C8B">
              <w:rPr>
                <w:sz w:val="24"/>
                <w:lang w:eastAsia="el-GR"/>
              </w:rPr>
              <w:t>ΓΙΑ ΤΟΝ ΑΝΑΔΟΧΟ</w:t>
            </w:r>
          </w:p>
        </w:tc>
      </w:tr>
    </w:tbl>
    <w:p w:rsidR="00093854" w:rsidRPr="00162970" w:rsidRDefault="00093854" w:rsidP="00093854">
      <w:pPr>
        <w:rPr>
          <w:sz w:val="24"/>
          <w:lang w:eastAsia="el-GR"/>
        </w:rPr>
      </w:pPr>
    </w:p>
    <w:p w:rsidR="00093854" w:rsidRDefault="00093854" w:rsidP="00093854">
      <w:pPr>
        <w:rPr>
          <w:color w:val="0070C0"/>
          <w:szCs w:val="22"/>
          <w:lang w:val="el-GR" w:eastAsia="el-GR"/>
        </w:rPr>
      </w:pPr>
      <w:r w:rsidRPr="00FA4626">
        <w:rPr>
          <w:b/>
          <w:szCs w:val="22"/>
          <w:u w:val="single"/>
          <w:lang w:val="el-GR"/>
        </w:rPr>
        <w:t xml:space="preserve">ΡΗΤΡΑ ΑΚΕΡΑΙΟΤΗΤΑΣ </w:t>
      </w:r>
      <w:r w:rsidRPr="00FA4626">
        <w:rPr>
          <w:color w:val="0070C0"/>
          <w:szCs w:val="22"/>
          <w:lang w:val="el-GR"/>
        </w:rPr>
        <w:t>[επισυνάπτεται στο συμφωνητικό]</w:t>
      </w:r>
    </w:p>
    <w:p w:rsidR="00093854" w:rsidRPr="00FA4626" w:rsidRDefault="00093854" w:rsidP="00093854">
      <w:pPr>
        <w:rPr>
          <w:szCs w:val="22"/>
          <w:lang w:val="el-GR"/>
        </w:rPr>
      </w:pPr>
    </w:p>
    <w:p w:rsidR="00093854" w:rsidRPr="00FA4626" w:rsidRDefault="00093854" w:rsidP="00093854">
      <w:pPr>
        <w:rPr>
          <w:szCs w:val="22"/>
          <w:lang w:val="el-GR"/>
        </w:rPr>
      </w:pPr>
      <w:r w:rsidRPr="00FA4626">
        <w:rPr>
          <w:szCs w:val="22"/>
          <w:lang w:val="el-GR"/>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093854" w:rsidRPr="00FA4626" w:rsidRDefault="00093854" w:rsidP="00093854">
      <w:pPr>
        <w:rPr>
          <w:szCs w:val="22"/>
          <w:lang w:val="el-GR"/>
        </w:rPr>
      </w:pPr>
      <w:r w:rsidRPr="00FA4626">
        <w:rPr>
          <w:szCs w:val="22"/>
          <w:lang w:val="el-GR"/>
        </w:rPr>
        <w:t>Ειδικότερα ότι:</w:t>
      </w:r>
    </w:p>
    <w:p w:rsidR="00093854" w:rsidRPr="00FA4626" w:rsidRDefault="00093854" w:rsidP="00093854">
      <w:pPr>
        <w:rPr>
          <w:szCs w:val="22"/>
          <w:lang w:val="el-GR"/>
        </w:rPr>
      </w:pPr>
      <w:r w:rsidRPr="00FA4626">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093854" w:rsidRPr="00FA4626" w:rsidRDefault="00093854" w:rsidP="00093854">
      <w:pPr>
        <w:rPr>
          <w:szCs w:val="22"/>
          <w:lang w:val="el-GR"/>
        </w:rPr>
      </w:pPr>
      <w:r w:rsidRPr="00FA4626">
        <w:rPr>
          <w:szCs w:val="22"/>
          <w:lang w:val="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093854" w:rsidRPr="00FA4626" w:rsidRDefault="00093854" w:rsidP="00093854">
      <w:pPr>
        <w:rPr>
          <w:szCs w:val="22"/>
          <w:lang w:val="el-GR"/>
        </w:rPr>
      </w:pPr>
      <w:r w:rsidRPr="00FA4626">
        <w:rPr>
          <w:szCs w:val="22"/>
          <w:lang w:val="el-GR"/>
        </w:rPr>
        <w:t xml:space="preserve">3) δεν διενήργησα/διενεργήσαμε ούτε </w:t>
      </w:r>
      <w:r w:rsidRPr="00EF7D56">
        <w:rPr>
          <w:szCs w:val="22"/>
          <w:u w:val="single"/>
          <w:lang w:val="el-GR"/>
        </w:rPr>
        <w:t>θα</w:t>
      </w:r>
      <w:r w:rsidRPr="00FA4626">
        <w:rPr>
          <w:szCs w:val="22"/>
          <w:lang w:val="el-GR"/>
        </w:rPr>
        <w:t xml:space="preserve">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FA4626">
        <w:rPr>
          <w:szCs w:val="22"/>
          <w:lang w:val="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093854" w:rsidRPr="00FA4626" w:rsidRDefault="00093854" w:rsidP="00093854">
      <w:pPr>
        <w:rPr>
          <w:szCs w:val="22"/>
          <w:lang w:val="el-GR"/>
        </w:rPr>
      </w:pPr>
      <w:r w:rsidRPr="00FA4626">
        <w:rPr>
          <w:szCs w:val="22"/>
          <w:lang w:val="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093854" w:rsidRPr="00FA4626" w:rsidRDefault="00093854" w:rsidP="00093854">
      <w:pPr>
        <w:rPr>
          <w:szCs w:val="22"/>
          <w:lang w:val="el-GR"/>
        </w:rPr>
      </w:pPr>
      <w:r w:rsidRPr="00FA4626">
        <w:rPr>
          <w:szCs w:val="22"/>
          <w:lang w:val="el-GR"/>
        </w:rPr>
        <w:t xml:space="preserve">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w:t>
      </w:r>
      <w:r w:rsidRPr="00FA4626">
        <w:rPr>
          <w:szCs w:val="22"/>
          <w:lang w:val="el-GR"/>
        </w:rPr>
        <w:lastRenderedPageBreak/>
        <w:t>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093854" w:rsidRPr="00FA4626" w:rsidRDefault="00093854" w:rsidP="00093854">
      <w:pPr>
        <w:rPr>
          <w:szCs w:val="22"/>
          <w:lang w:val="el-GR"/>
        </w:rPr>
      </w:pPr>
      <w:r w:rsidRPr="00FA4626">
        <w:rPr>
          <w:szCs w:val="22"/>
          <w:lang w:val="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093854" w:rsidRPr="00FA4626" w:rsidRDefault="00093854" w:rsidP="00093854">
      <w:pPr>
        <w:rPr>
          <w:szCs w:val="22"/>
          <w:lang w:val="el-GR"/>
        </w:rPr>
      </w:pPr>
      <w:r w:rsidRPr="00FA4626">
        <w:rPr>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093854" w:rsidRPr="00FA4626" w:rsidRDefault="00093854" w:rsidP="00093854">
      <w:pPr>
        <w:rPr>
          <w:szCs w:val="22"/>
          <w:lang w:val="el-GR"/>
        </w:rPr>
      </w:pPr>
      <w:r w:rsidRPr="00FA4626">
        <w:rPr>
          <w:szCs w:val="22"/>
          <w:lang w:val="el-GR"/>
        </w:rPr>
        <w:t xml:space="preserve">9) </w:t>
      </w:r>
      <w:r w:rsidRPr="00FA4626">
        <w:rPr>
          <w:color w:val="0070C0"/>
          <w:szCs w:val="22"/>
          <w:lang w:val="el-GR"/>
        </w:rPr>
        <w:t>[Σε περίπτωση χρησιμοποίησης υπεργολάβου</w:t>
      </w:r>
      <w:r w:rsidRPr="00FA4626">
        <w:rPr>
          <w:szCs w:val="22"/>
          <w:lang w:val="el-GR"/>
        </w:rPr>
        <w:t xml:space="preserve">] </w:t>
      </w:r>
    </w:p>
    <w:p w:rsidR="00093854" w:rsidRPr="00FA4626" w:rsidRDefault="00093854" w:rsidP="00093854">
      <w:pPr>
        <w:rPr>
          <w:szCs w:val="22"/>
          <w:lang w:val="el-GR"/>
        </w:rPr>
      </w:pPr>
    </w:p>
    <w:p w:rsidR="00093854" w:rsidRPr="00FA4626" w:rsidRDefault="00093854" w:rsidP="00093854">
      <w:pPr>
        <w:rPr>
          <w:szCs w:val="22"/>
          <w:lang w:val="el-GR"/>
        </w:rPr>
      </w:pPr>
      <w:r w:rsidRPr="00FA4626">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093854" w:rsidRPr="00FA4626" w:rsidRDefault="00093854" w:rsidP="00093854">
      <w:pPr>
        <w:rPr>
          <w:rFonts w:ascii="Times New Roman" w:hAnsi="Times New Roman" w:cs="Times New Roman"/>
          <w:sz w:val="24"/>
          <w:lang w:val="el-GR"/>
        </w:rPr>
      </w:pPr>
      <w:r w:rsidRPr="00FA4626">
        <w:rPr>
          <w:lang w:val="el-GR"/>
        </w:rPr>
        <w:t>Υπογραφή/Σφραγίδα</w:t>
      </w:r>
    </w:p>
    <w:p w:rsidR="00093854" w:rsidRPr="00FA4626" w:rsidRDefault="00093854" w:rsidP="00093854">
      <w:pPr>
        <w:rPr>
          <w:lang w:val="el-GR"/>
        </w:rPr>
      </w:pPr>
    </w:p>
    <w:p w:rsidR="00093854" w:rsidRPr="00FA4626" w:rsidRDefault="00093854" w:rsidP="00093854">
      <w:pPr>
        <w:rPr>
          <w:lang w:val="el-GR"/>
        </w:rPr>
      </w:pPr>
      <w:r w:rsidRPr="00FA4626">
        <w:rPr>
          <w:lang w:val="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0E3FA6" w:rsidRPr="00093854" w:rsidRDefault="000E3FA6">
      <w:pPr>
        <w:rPr>
          <w:lang w:val="el-GR"/>
        </w:rPr>
      </w:pPr>
      <w:bookmarkStart w:id="23" w:name="_GoBack"/>
      <w:bookmarkEnd w:id="23"/>
    </w:p>
    <w:sectPr w:rsidR="000E3FA6" w:rsidRPr="0009385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B8A" w:rsidRDefault="00E60B8A" w:rsidP="00093854">
      <w:pPr>
        <w:spacing w:after="0"/>
      </w:pPr>
      <w:r>
        <w:separator/>
      </w:r>
    </w:p>
  </w:endnote>
  <w:endnote w:type="continuationSeparator" w:id="0">
    <w:p w:rsidR="00E60B8A" w:rsidRDefault="00E60B8A" w:rsidP="000938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CG Times">
    <w:altName w:val="Times New Roman"/>
    <w:panose1 w:val="02020603050405020304"/>
    <w:charset w:val="00"/>
    <w:family w:val="roman"/>
    <w:pitch w:val="variable"/>
    <w:sig w:usb0="00000003" w:usb1="00000000" w:usb2="00000000" w:usb3="00000000" w:csb0="00000001"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854" w:rsidRDefault="00093854">
    <w:pPr>
      <w:pStyle w:val="af3"/>
      <w:spacing w:after="0"/>
      <w:jc w:val="center"/>
      <w:rPr>
        <w:rFonts w:eastAsia="Times New Roman"/>
        <w:kern w:val="1"/>
        <w:sz w:val="18"/>
        <w:szCs w:val="18"/>
        <w:lang w:val="el-GR" w:eastAsia="zh-CN"/>
      </w:rPr>
    </w:pPr>
  </w:p>
  <w:p w:rsidR="00093854" w:rsidRDefault="00093854">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43</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B8A" w:rsidRDefault="00E60B8A" w:rsidP="00093854">
      <w:pPr>
        <w:spacing w:after="0"/>
      </w:pPr>
      <w:r>
        <w:separator/>
      </w:r>
    </w:p>
  </w:footnote>
  <w:footnote w:type="continuationSeparator" w:id="0">
    <w:p w:rsidR="00E60B8A" w:rsidRDefault="00E60B8A" w:rsidP="00093854">
      <w:pPr>
        <w:spacing w:after="0"/>
      </w:pPr>
      <w:r>
        <w:continuationSeparator/>
      </w:r>
    </w:p>
  </w:footnote>
  <w:footnote w:id="1">
    <w:p w:rsidR="00093854" w:rsidRPr="00BC3CA9" w:rsidRDefault="00093854" w:rsidP="00093854">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2">
    <w:p w:rsidR="00093854" w:rsidRPr="00BC3CA9" w:rsidRDefault="00093854" w:rsidP="00093854">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3">
    <w:p w:rsidR="00093854" w:rsidRPr="00BC3CA9" w:rsidRDefault="00093854" w:rsidP="00093854">
      <w:pPr>
        <w:spacing w:after="0" w:line="276" w:lineRule="auto"/>
        <w:rPr>
          <w:lang w:val="el-GR"/>
        </w:rPr>
      </w:pPr>
      <w:r>
        <w:rPr>
          <w:rStyle w:val="a4"/>
          <w:rFonts w:eastAsia="MS Mincho"/>
        </w:rPr>
        <w:footnoteRef/>
      </w:r>
      <w:r w:rsidRPr="00BC3CA9">
        <w:rPr>
          <w:color w:val="000000"/>
          <w:kern w:val="1"/>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093854" w:rsidRPr="00BC3CA9" w:rsidRDefault="00093854" w:rsidP="00093854">
      <w:pPr>
        <w:spacing w:after="0" w:line="276" w:lineRule="auto"/>
        <w:rPr>
          <w:lang w:val="el-GR"/>
        </w:rPr>
      </w:pPr>
      <w:r>
        <w:rPr>
          <w:rStyle w:val="a4"/>
          <w:rFonts w:eastAsia="MS Mincho"/>
        </w:rPr>
        <w:footnoteRef/>
      </w:r>
      <w:r w:rsidRPr="00BC3CA9">
        <w:rPr>
          <w:color w:val="000000"/>
          <w:kern w:val="1"/>
          <w:sz w:val="20"/>
          <w:lang w:val="el-GR"/>
        </w:rPr>
        <w:tab/>
        <w:t>ο.π. υποσ. 3.</w:t>
      </w:r>
    </w:p>
  </w:footnote>
  <w:footnote w:id="5">
    <w:p w:rsidR="00093854" w:rsidRPr="00BC3CA9" w:rsidRDefault="00093854" w:rsidP="00093854">
      <w:pPr>
        <w:pStyle w:val="af5"/>
        <w:ind w:left="0" w:firstLine="0"/>
        <w:rPr>
          <w:lang w:val="el-GR"/>
        </w:rPr>
      </w:pPr>
      <w:r>
        <w:rPr>
          <w:rStyle w:val="a4"/>
          <w:rFonts w:eastAsia="MS Mincho"/>
        </w:rPr>
        <w:footnoteRef/>
      </w:r>
      <w:r w:rsidRPr="00BC3CA9">
        <w:rPr>
          <w:lang w:val="el-GR"/>
        </w:rPr>
        <w:tab/>
        <w:t xml:space="preserve"> Συμπληρώνεται με όλα τα μέλη της ένωσης / κοινοπραξίας.</w:t>
      </w:r>
    </w:p>
  </w:footnote>
  <w:footnote w:id="6">
    <w:p w:rsidR="00093854" w:rsidRPr="00BC3CA9" w:rsidRDefault="00093854" w:rsidP="00093854">
      <w:pPr>
        <w:spacing w:after="0" w:line="0" w:lineRule="atLeast"/>
        <w:rPr>
          <w:lang w:val="el-GR"/>
        </w:rPr>
      </w:pPr>
      <w:r>
        <w:rPr>
          <w:rStyle w:val="a4"/>
          <w:rFonts w:eastAsia="MS Mincho"/>
        </w:rPr>
        <w:footnoteRef/>
      </w:r>
      <w:r w:rsidRPr="00BC3CA9">
        <w:rPr>
          <w:color w:val="000000"/>
          <w:kern w:val="1"/>
          <w:sz w:val="20"/>
          <w:lang w:val="el-GR"/>
        </w:rPr>
        <w:tab/>
        <w:t xml:space="preserve"> Συνοπτική περιγραφή των προς προμήθεια αγαθών /  υπηρεσιών, κλπ σύμφωνα με το άρθρο 25 του πδ 118/2007. </w:t>
      </w:r>
    </w:p>
  </w:footnote>
  <w:footnote w:id="7">
    <w:p w:rsidR="00093854" w:rsidRPr="00950D17" w:rsidRDefault="00093854" w:rsidP="00093854">
      <w:pPr>
        <w:spacing w:after="0" w:line="0" w:lineRule="atLeast"/>
        <w:rPr>
          <w:sz w:val="18"/>
          <w:szCs w:val="20"/>
          <w:lang w:val="el-GR"/>
        </w:rPr>
      </w:pPr>
      <w:r>
        <w:rPr>
          <w:rStyle w:val="a4"/>
          <w:rFonts w:eastAsia="MS Mincho"/>
        </w:rPr>
        <w:footnoteRef/>
      </w:r>
      <w:r w:rsidRPr="00BC3CA9">
        <w:rPr>
          <w:color w:val="000000"/>
          <w:kern w:val="1"/>
          <w:sz w:val="20"/>
          <w:lang w:val="el-GR"/>
        </w:rPr>
        <w:tab/>
      </w:r>
      <w:r w:rsidRPr="00950D17">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093854" w:rsidRPr="00BC3CA9" w:rsidRDefault="00093854" w:rsidP="00093854">
      <w:pPr>
        <w:spacing w:after="0" w:line="0" w:lineRule="atLeast"/>
        <w:rPr>
          <w:lang w:val="el-GR"/>
        </w:rPr>
      </w:pPr>
      <w:r>
        <w:rPr>
          <w:rStyle w:val="a4"/>
          <w:rFonts w:eastAsia="MS Mincho"/>
        </w:rPr>
        <w:footnoteRef/>
      </w:r>
      <w:r w:rsidRPr="00BC3CA9">
        <w:rPr>
          <w:color w:val="000000"/>
          <w:kern w:val="1"/>
          <w:sz w:val="20"/>
          <w:lang w:val="el-GR"/>
        </w:rPr>
        <w:tab/>
      </w:r>
      <w:r w:rsidRPr="00950D17">
        <w:rPr>
          <w:sz w:val="18"/>
          <w:szCs w:val="20"/>
          <w:lang w:val="el-GR"/>
        </w:rPr>
        <w:t>Να οριστεί ο χρόνος σύμφωνα με τις κείμενες διατάξεις.</w:t>
      </w:r>
    </w:p>
  </w:footnote>
  <w:footnote w:id="9">
    <w:p w:rsidR="00093854" w:rsidRPr="00BC3CA9" w:rsidRDefault="00093854" w:rsidP="00093854">
      <w:pPr>
        <w:pStyle w:val="af5"/>
        <w:widowControl w:val="0"/>
        <w:suppressLineNumbers/>
        <w:ind w:left="0" w:firstLine="0"/>
        <w:rPr>
          <w:lang w:val="el-GR"/>
        </w:rPr>
      </w:pPr>
      <w:r>
        <w:rPr>
          <w:rStyle w:val="a4"/>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093854" w:rsidRPr="00BC3CA9" w:rsidRDefault="00093854" w:rsidP="00093854">
      <w:pPr>
        <w:pStyle w:val="af5"/>
        <w:ind w:left="0" w:firstLine="0"/>
        <w:rPr>
          <w:lang w:val="el-GR"/>
        </w:rPr>
      </w:pPr>
      <w:r>
        <w:rPr>
          <w:rStyle w:val="a4"/>
          <w:rFonts w:eastAsia="MS Mincho"/>
        </w:rPr>
        <w:footnoteRef/>
      </w:r>
      <w:r w:rsidRPr="00BC3CA9">
        <w:rPr>
          <w:lang w:val="el-GR"/>
        </w:rPr>
        <w:tab/>
        <w:t xml:space="preserve"> Άρθρο 157 παρ. 1 περ. α εδαφ γ του ν. 4281/2014.</w:t>
      </w:r>
    </w:p>
  </w:footnote>
  <w:footnote w:id="11">
    <w:p w:rsidR="00093854" w:rsidRPr="00BC3CA9" w:rsidRDefault="00093854" w:rsidP="00093854">
      <w:pPr>
        <w:pStyle w:val="af5"/>
        <w:widowControl w:val="0"/>
        <w:suppressLineNumbers/>
        <w:spacing w:after="200"/>
        <w:ind w:left="0" w:firstLine="0"/>
        <w:rPr>
          <w:lang w:val="el-GR"/>
        </w:rPr>
      </w:pPr>
      <w:r>
        <w:rPr>
          <w:rStyle w:val="a4"/>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093854" w:rsidRPr="00BC3CA9" w:rsidRDefault="00093854" w:rsidP="00093854">
      <w:pPr>
        <w:spacing w:after="0" w:line="0" w:lineRule="atLeast"/>
        <w:jc w:val="left"/>
        <w:rPr>
          <w:lang w:val="el-GR"/>
        </w:rPr>
      </w:pPr>
      <w:r w:rsidRPr="00BC3CA9">
        <w:rPr>
          <w:rStyle w:val="a4"/>
          <w:rFonts w:eastAsia="MS Mincho"/>
          <w:lang w:val="el-GR"/>
        </w:rPr>
        <w:t>1</w:t>
      </w:r>
      <w:r w:rsidRPr="00BC3CA9">
        <w:rPr>
          <w:color w:val="000000"/>
          <w:kern w:val="1"/>
          <w:sz w:val="20"/>
          <w:lang w:val="el-GR"/>
        </w:rPr>
        <w:tab/>
        <w:t xml:space="preserve"> Όπως ορίζεται στα έγγραφα της σύμβασης.</w:t>
      </w:r>
    </w:p>
  </w:footnote>
  <w:footnote w:id="13">
    <w:p w:rsidR="00093854" w:rsidRPr="00BC3CA9" w:rsidRDefault="00093854" w:rsidP="00093854">
      <w:pPr>
        <w:spacing w:after="0" w:line="0" w:lineRule="atLeast"/>
        <w:jc w:val="left"/>
        <w:rPr>
          <w:lang w:val="el-GR"/>
        </w:rPr>
      </w:pPr>
      <w:r w:rsidRPr="00BC3CA9">
        <w:rPr>
          <w:rStyle w:val="a4"/>
          <w:rFonts w:eastAsia="MS Mincho"/>
          <w:lang w:val="el-GR"/>
        </w:rPr>
        <w:t>2</w:t>
      </w:r>
      <w:r w:rsidRPr="00BC3CA9">
        <w:rPr>
          <w:color w:val="000000"/>
          <w:kern w:val="1"/>
          <w:sz w:val="20"/>
          <w:lang w:val="el-GR"/>
        </w:rPr>
        <w:tab/>
        <w:t xml:space="preserve"> Όπως ορίζεται στα έγγραφα της σύμβασης.</w:t>
      </w:r>
    </w:p>
  </w:footnote>
  <w:footnote w:id="14">
    <w:p w:rsidR="00093854" w:rsidRPr="00BC3CA9" w:rsidRDefault="00093854" w:rsidP="00093854">
      <w:pPr>
        <w:spacing w:after="0" w:line="276" w:lineRule="auto"/>
        <w:rPr>
          <w:lang w:val="el-GR"/>
        </w:rPr>
      </w:pPr>
      <w:r w:rsidRPr="00BC3CA9">
        <w:rPr>
          <w:rStyle w:val="a4"/>
          <w:rFonts w:eastAsia="MS Mincho"/>
          <w:lang w:val="el-GR"/>
        </w:rPr>
        <w:t>3</w:t>
      </w:r>
      <w:r w:rsidRPr="00BC3CA9">
        <w:rPr>
          <w:color w:val="000000"/>
          <w:kern w:val="1"/>
          <w:sz w:val="20"/>
          <w:lang w:val="el-GR"/>
        </w:rPr>
        <w:tab/>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5">
    <w:p w:rsidR="00093854" w:rsidRPr="00BC3CA9" w:rsidRDefault="00093854" w:rsidP="00093854">
      <w:pPr>
        <w:spacing w:after="0" w:line="0" w:lineRule="atLeast"/>
        <w:jc w:val="left"/>
        <w:rPr>
          <w:lang w:val="el-GR"/>
        </w:rPr>
      </w:pPr>
      <w:r w:rsidRPr="00BC3CA9">
        <w:rPr>
          <w:rStyle w:val="a4"/>
          <w:rFonts w:eastAsia="MS Mincho"/>
          <w:lang w:val="el-GR"/>
        </w:rPr>
        <w:t>4</w:t>
      </w:r>
      <w:r>
        <w:rPr>
          <w:color w:val="000000"/>
          <w:kern w:val="1"/>
          <w:sz w:val="20"/>
          <w:lang w:val="el-GR"/>
        </w:rPr>
        <w:tab/>
        <w:t xml:space="preserve"> Όπως υποσημείωση 3</w:t>
      </w:r>
      <w:r w:rsidRPr="00BC3CA9">
        <w:rPr>
          <w:color w:val="000000"/>
          <w:kern w:val="1"/>
          <w:sz w:val="20"/>
          <w:lang w:val="el-GR"/>
        </w:rPr>
        <w:t>.</w:t>
      </w:r>
    </w:p>
  </w:footnote>
  <w:footnote w:id="16">
    <w:p w:rsidR="00093854" w:rsidRPr="00BC3CA9" w:rsidRDefault="00093854" w:rsidP="00093854">
      <w:pPr>
        <w:spacing w:after="200"/>
        <w:rPr>
          <w:lang w:val="el-GR"/>
        </w:rPr>
      </w:pPr>
      <w:r w:rsidRPr="00BC3CA9">
        <w:rPr>
          <w:rStyle w:val="a4"/>
          <w:rFonts w:eastAsia="MS Mincho"/>
          <w:lang w:val="el-GR"/>
        </w:rPr>
        <w:t>5</w:t>
      </w:r>
      <w:r w:rsidRPr="00BC3CA9">
        <w:rPr>
          <w:rStyle w:val="WW-2"/>
          <w:rFonts w:eastAsia="Calibri"/>
          <w:lang w:val="el-GR"/>
        </w:rPr>
        <w:tab/>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093854" w:rsidRPr="00BC3CA9" w:rsidRDefault="00093854" w:rsidP="00093854">
      <w:pPr>
        <w:spacing w:after="0" w:line="0" w:lineRule="atLeast"/>
        <w:rPr>
          <w:lang w:val="el-GR"/>
        </w:rPr>
      </w:pPr>
      <w:r w:rsidRPr="00BC3CA9">
        <w:rPr>
          <w:rStyle w:val="a4"/>
          <w:rFonts w:eastAsia="MS Mincho"/>
          <w:lang w:val="el-GR"/>
        </w:rPr>
        <w:t>6</w:t>
      </w:r>
      <w:r w:rsidRPr="00BC3CA9">
        <w:rPr>
          <w:color w:val="000000"/>
          <w:kern w:val="1"/>
          <w:sz w:val="20"/>
          <w:lang w:val="el-GR"/>
        </w:rPr>
        <w:tab/>
        <w:t xml:space="preserve"> Συνοπτική περιγραφή των προς προμήθεια αγαθών / υπηρεσιών, σύμφωνα με το άρθρο 25 του πδ 118/2007.</w:t>
      </w:r>
    </w:p>
  </w:footnote>
  <w:footnote w:id="18">
    <w:p w:rsidR="00093854" w:rsidRPr="00BC3CA9" w:rsidRDefault="00093854" w:rsidP="00093854">
      <w:pPr>
        <w:spacing w:after="0" w:line="0" w:lineRule="atLeast"/>
        <w:rPr>
          <w:lang w:val="el-GR"/>
        </w:rPr>
      </w:pPr>
      <w:r w:rsidRPr="00BC3CA9">
        <w:rPr>
          <w:rStyle w:val="a4"/>
          <w:rFonts w:eastAsia="MS Mincho"/>
          <w:lang w:val="el-GR"/>
        </w:rPr>
        <w:t>7</w:t>
      </w:r>
      <w:r w:rsidRPr="00BC3CA9">
        <w:rPr>
          <w:color w:val="000000"/>
          <w:kern w:val="1"/>
          <w:sz w:val="20"/>
          <w:lang w:val="el-GR"/>
        </w:rPr>
        <w:tab/>
        <w:t xml:space="preserve"> Να οριστεί ο χρόνος σύμφωνα με τις κείμενες διατάξεις. </w:t>
      </w:r>
    </w:p>
  </w:footnote>
  <w:footnote w:id="19">
    <w:p w:rsidR="00093854" w:rsidRPr="00BC3CA9" w:rsidRDefault="00093854" w:rsidP="00093854">
      <w:pPr>
        <w:pStyle w:val="af5"/>
        <w:widowControl w:val="0"/>
        <w:suppressLineNumbers/>
        <w:ind w:left="0" w:firstLine="0"/>
        <w:rPr>
          <w:lang w:val="el-GR"/>
        </w:rPr>
      </w:pPr>
      <w:r w:rsidRPr="00BC3CA9">
        <w:rPr>
          <w:rStyle w:val="a4"/>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093854" w:rsidRPr="00BC3CA9" w:rsidRDefault="00093854" w:rsidP="00093854">
      <w:pPr>
        <w:pStyle w:val="af5"/>
        <w:widowControl w:val="0"/>
        <w:suppressLineNumbers/>
        <w:spacing w:after="200"/>
        <w:ind w:left="0" w:firstLine="0"/>
        <w:rPr>
          <w:lang w:val="el-GR"/>
        </w:rPr>
      </w:pPr>
      <w:r w:rsidRPr="00BC3CA9">
        <w:rPr>
          <w:rStyle w:val="a4"/>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093854" w:rsidRPr="00D17161" w:rsidRDefault="00093854" w:rsidP="00093854">
      <w:pPr>
        <w:pStyle w:val="af5"/>
        <w:rPr>
          <w:lang w:val="el-GR"/>
        </w:rPr>
      </w:pPr>
      <w:r w:rsidRPr="002D4C52">
        <w:rPr>
          <w:rStyle w:val="ad"/>
        </w:rPr>
        <w:footnoteRef/>
      </w:r>
      <w:r w:rsidRPr="00D17161">
        <w:rPr>
          <w:rStyle w:val="ad"/>
          <w:lang w:val="el-GR"/>
        </w:rPr>
        <w:t xml:space="preserve"> </w:t>
      </w:r>
      <w:r w:rsidRPr="00D17161">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2">
    <w:p w:rsidR="00093854" w:rsidRPr="00D17161" w:rsidRDefault="00093854" w:rsidP="00093854">
      <w:pPr>
        <w:rPr>
          <w:lang w:val="el-GR"/>
        </w:rPr>
      </w:pPr>
      <w:r w:rsidRPr="002D4C52">
        <w:rPr>
          <w:rStyle w:val="ad"/>
        </w:rPr>
        <w:footnoteRef/>
      </w:r>
      <w:r w:rsidRPr="00D17161">
        <w:rPr>
          <w:lang w:val="el-GR"/>
        </w:rPr>
        <w:t xml:space="preserve"> </w:t>
      </w:r>
      <w:r w:rsidRPr="00D17161">
        <w:rPr>
          <w:sz w:val="18"/>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3">
    <w:p w:rsidR="00093854" w:rsidRPr="00D17161" w:rsidRDefault="00093854" w:rsidP="00093854">
      <w:pPr>
        <w:pStyle w:val="af5"/>
        <w:rPr>
          <w:lang w:val="el-GR"/>
        </w:rPr>
      </w:pPr>
      <w:r>
        <w:rPr>
          <w:rStyle w:val="ad"/>
        </w:rPr>
        <w:footnoteRef/>
      </w:r>
      <w:r w:rsidRPr="00D17161">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 w:id="24">
    <w:p w:rsidR="00093854" w:rsidRPr="002B1DDE" w:rsidRDefault="00093854" w:rsidP="00093854">
      <w:pPr>
        <w:pStyle w:val="af5"/>
        <w:rPr>
          <w:lang w:val="el-GR"/>
        </w:rPr>
      </w:pPr>
      <w:r w:rsidRPr="0015619F">
        <w:rPr>
          <w:rStyle w:val="ad"/>
        </w:rPr>
        <w:footnoteRef/>
      </w:r>
      <w:r w:rsidRPr="002B1DDE">
        <w:rPr>
          <w:lang w:val="el-GR"/>
        </w:rPr>
        <w:t xml:space="preserve"> </w:t>
      </w:r>
      <w:r w:rsidRPr="002B1DDE">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854" w:rsidRPr="008D53DC" w:rsidRDefault="00093854">
    <w:pPr>
      <w:rPr>
        <w:lang w:val="el-GR"/>
      </w:rPr>
    </w:pPr>
    <w:r>
      <w:rPr>
        <w:lang w:val="el-GR"/>
      </w:rPr>
      <w:t>ΚΑΤΑΧΩΡΙΣΤΕΑ ΣΤΟ ΜΗΤΡΩΟ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28B4C67"/>
    <w:multiLevelType w:val="hybridMultilevel"/>
    <w:tmpl w:val="AF2CBE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58F3634"/>
    <w:multiLevelType w:val="hybridMultilevel"/>
    <w:tmpl w:val="7728B0C0"/>
    <w:lvl w:ilvl="0" w:tplc="F16448F6">
      <w:start w:val="1"/>
      <w:numFmt w:val="decimal"/>
      <w:lvlText w:val="%1)"/>
      <w:lvlJc w:val="left"/>
      <w:pPr>
        <w:ind w:left="1060" w:hanging="360"/>
      </w:pPr>
      <w:rPr>
        <w:rFonts w:hint="default"/>
      </w:rPr>
    </w:lvl>
    <w:lvl w:ilvl="1" w:tplc="04080019" w:tentative="1">
      <w:start w:val="1"/>
      <w:numFmt w:val="lowerLetter"/>
      <w:lvlText w:val="%2."/>
      <w:lvlJc w:val="left"/>
      <w:pPr>
        <w:ind w:left="1780" w:hanging="360"/>
      </w:pPr>
    </w:lvl>
    <w:lvl w:ilvl="2" w:tplc="0408001B" w:tentative="1">
      <w:start w:val="1"/>
      <w:numFmt w:val="lowerRoman"/>
      <w:lvlText w:val="%3."/>
      <w:lvlJc w:val="right"/>
      <w:pPr>
        <w:ind w:left="2500" w:hanging="180"/>
      </w:pPr>
    </w:lvl>
    <w:lvl w:ilvl="3" w:tplc="0408000F" w:tentative="1">
      <w:start w:val="1"/>
      <w:numFmt w:val="decimal"/>
      <w:lvlText w:val="%4."/>
      <w:lvlJc w:val="left"/>
      <w:pPr>
        <w:ind w:left="3220" w:hanging="360"/>
      </w:pPr>
    </w:lvl>
    <w:lvl w:ilvl="4" w:tplc="04080019" w:tentative="1">
      <w:start w:val="1"/>
      <w:numFmt w:val="lowerLetter"/>
      <w:lvlText w:val="%5."/>
      <w:lvlJc w:val="left"/>
      <w:pPr>
        <w:ind w:left="3940" w:hanging="360"/>
      </w:pPr>
    </w:lvl>
    <w:lvl w:ilvl="5" w:tplc="0408001B" w:tentative="1">
      <w:start w:val="1"/>
      <w:numFmt w:val="lowerRoman"/>
      <w:lvlText w:val="%6."/>
      <w:lvlJc w:val="right"/>
      <w:pPr>
        <w:ind w:left="4660" w:hanging="180"/>
      </w:pPr>
    </w:lvl>
    <w:lvl w:ilvl="6" w:tplc="0408000F" w:tentative="1">
      <w:start w:val="1"/>
      <w:numFmt w:val="decimal"/>
      <w:lvlText w:val="%7."/>
      <w:lvlJc w:val="left"/>
      <w:pPr>
        <w:ind w:left="5380" w:hanging="360"/>
      </w:pPr>
    </w:lvl>
    <w:lvl w:ilvl="7" w:tplc="04080019" w:tentative="1">
      <w:start w:val="1"/>
      <w:numFmt w:val="lowerLetter"/>
      <w:lvlText w:val="%8."/>
      <w:lvlJc w:val="left"/>
      <w:pPr>
        <w:ind w:left="6100" w:hanging="360"/>
      </w:pPr>
    </w:lvl>
    <w:lvl w:ilvl="8" w:tplc="0408001B" w:tentative="1">
      <w:start w:val="1"/>
      <w:numFmt w:val="lowerRoman"/>
      <w:lvlText w:val="%9."/>
      <w:lvlJc w:val="right"/>
      <w:pPr>
        <w:ind w:left="6820" w:hanging="180"/>
      </w:pPr>
    </w:lvl>
  </w:abstractNum>
  <w:abstractNum w:abstractNumId="13">
    <w:nsid w:val="18B51FA7"/>
    <w:multiLevelType w:val="hybridMultilevel"/>
    <w:tmpl w:val="0E52D24A"/>
    <w:lvl w:ilvl="0" w:tplc="DA125FE2">
      <w:start w:val="1"/>
      <w:numFmt w:val="decimal"/>
      <w:suff w:val="space"/>
      <w:lvlText w:val="%1)"/>
      <w:lvlJc w:val="left"/>
      <w:pPr>
        <w:ind w:left="980" w:hanging="360"/>
      </w:pPr>
      <w:rPr>
        <w:rFonts w:hint="default"/>
        <w:b w:val="0"/>
      </w:rPr>
    </w:lvl>
    <w:lvl w:ilvl="1" w:tplc="04080019">
      <w:start w:val="1"/>
      <w:numFmt w:val="lowerLetter"/>
      <w:lvlText w:val="%2."/>
      <w:lvlJc w:val="left"/>
      <w:pPr>
        <w:ind w:left="1700" w:hanging="360"/>
      </w:pPr>
    </w:lvl>
    <w:lvl w:ilvl="2" w:tplc="0408001B" w:tentative="1">
      <w:start w:val="1"/>
      <w:numFmt w:val="lowerRoman"/>
      <w:lvlText w:val="%3."/>
      <w:lvlJc w:val="right"/>
      <w:pPr>
        <w:ind w:left="2420" w:hanging="180"/>
      </w:pPr>
    </w:lvl>
    <w:lvl w:ilvl="3" w:tplc="0408000F" w:tentative="1">
      <w:start w:val="1"/>
      <w:numFmt w:val="decimal"/>
      <w:lvlText w:val="%4."/>
      <w:lvlJc w:val="left"/>
      <w:pPr>
        <w:ind w:left="3140" w:hanging="360"/>
      </w:pPr>
    </w:lvl>
    <w:lvl w:ilvl="4" w:tplc="04080019" w:tentative="1">
      <w:start w:val="1"/>
      <w:numFmt w:val="lowerLetter"/>
      <w:lvlText w:val="%5."/>
      <w:lvlJc w:val="left"/>
      <w:pPr>
        <w:ind w:left="3860" w:hanging="360"/>
      </w:pPr>
    </w:lvl>
    <w:lvl w:ilvl="5" w:tplc="0408001B" w:tentative="1">
      <w:start w:val="1"/>
      <w:numFmt w:val="lowerRoman"/>
      <w:lvlText w:val="%6."/>
      <w:lvlJc w:val="right"/>
      <w:pPr>
        <w:ind w:left="4580" w:hanging="180"/>
      </w:pPr>
    </w:lvl>
    <w:lvl w:ilvl="6" w:tplc="0408000F" w:tentative="1">
      <w:start w:val="1"/>
      <w:numFmt w:val="decimal"/>
      <w:lvlText w:val="%7."/>
      <w:lvlJc w:val="left"/>
      <w:pPr>
        <w:ind w:left="5300" w:hanging="360"/>
      </w:pPr>
    </w:lvl>
    <w:lvl w:ilvl="7" w:tplc="04080019" w:tentative="1">
      <w:start w:val="1"/>
      <w:numFmt w:val="lowerLetter"/>
      <w:lvlText w:val="%8."/>
      <w:lvlJc w:val="left"/>
      <w:pPr>
        <w:ind w:left="6020" w:hanging="360"/>
      </w:pPr>
    </w:lvl>
    <w:lvl w:ilvl="8" w:tplc="0408001B" w:tentative="1">
      <w:start w:val="1"/>
      <w:numFmt w:val="lowerRoman"/>
      <w:lvlText w:val="%9."/>
      <w:lvlJc w:val="right"/>
      <w:pPr>
        <w:ind w:left="6740" w:hanging="180"/>
      </w:pPr>
    </w:lvl>
  </w:abstractNum>
  <w:abstractNum w:abstractNumId="14">
    <w:nsid w:val="1A266A05"/>
    <w:multiLevelType w:val="hybridMultilevel"/>
    <w:tmpl w:val="184A50BE"/>
    <w:lvl w:ilvl="0" w:tplc="761458E2">
      <w:start w:val="1"/>
      <w:numFmt w:val="bullet"/>
      <w:lvlText w:val=""/>
      <w:lvlJc w:val="left"/>
      <w:pPr>
        <w:ind w:left="1440" w:hanging="360"/>
      </w:pPr>
      <w:rPr>
        <w:rFonts w:ascii="Symbol" w:hAnsi="Symbol" w:hint="default"/>
      </w:rPr>
    </w:lvl>
    <w:lvl w:ilvl="1" w:tplc="5C34C5BC" w:tentative="1">
      <w:start w:val="1"/>
      <w:numFmt w:val="bullet"/>
      <w:lvlText w:val="o"/>
      <w:lvlJc w:val="left"/>
      <w:pPr>
        <w:ind w:left="2160" w:hanging="360"/>
      </w:pPr>
      <w:rPr>
        <w:rFonts w:ascii="Courier New" w:hAnsi="Courier New" w:cs="Courier New" w:hint="default"/>
      </w:rPr>
    </w:lvl>
    <w:lvl w:ilvl="2" w:tplc="571659A8" w:tentative="1">
      <w:start w:val="1"/>
      <w:numFmt w:val="bullet"/>
      <w:lvlText w:val=""/>
      <w:lvlJc w:val="left"/>
      <w:pPr>
        <w:ind w:left="2880" w:hanging="360"/>
      </w:pPr>
      <w:rPr>
        <w:rFonts w:ascii="Wingdings" w:hAnsi="Wingdings" w:hint="default"/>
      </w:rPr>
    </w:lvl>
    <w:lvl w:ilvl="3" w:tplc="124AF720" w:tentative="1">
      <w:start w:val="1"/>
      <w:numFmt w:val="bullet"/>
      <w:lvlText w:val=""/>
      <w:lvlJc w:val="left"/>
      <w:pPr>
        <w:ind w:left="3600" w:hanging="360"/>
      </w:pPr>
      <w:rPr>
        <w:rFonts w:ascii="Symbol" w:hAnsi="Symbol" w:hint="default"/>
      </w:rPr>
    </w:lvl>
    <w:lvl w:ilvl="4" w:tplc="1ED63A34" w:tentative="1">
      <w:start w:val="1"/>
      <w:numFmt w:val="bullet"/>
      <w:lvlText w:val="o"/>
      <w:lvlJc w:val="left"/>
      <w:pPr>
        <w:ind w:left="4320" w:hanging="360"/>
      </w:pPr>
      <w:rPr>
        <w:rFonts w:ascii="Courier New" w:hAnsi="Courier New" w:cs="Courier New" w:hint="default"/>
      </w:rPr>
    </w:lvl>
    <w:lvl w:ilvl="5" w:tplc="328A2B46" w:tentative="1">
      <w:start w:val="1"/>
      <w:numFmt w:val="bullet"/>
      <w:lvlText w:val=""/>
      <w:lvlJc w:val="left"/>
      <w:pPr>
        <w:ind w:left="5040" w:hanging="360"/>
      </w:pPr>
      <w:rPr>
        <w:rFonts w:ascii="Wingdings" w:hAnsi="Wingdings" w:hint="default"/>
      </w:rPr>
    </w:lvl>
    <w:lvl w:ilvl="6" w:tplc="A06E255E" w:tentative="1">
      <w:start w:val="1"/>
      <w:numFmt w:val="bullet"/>
      <w:lvlText w:val=""/>
      <w:lvlJc w:val="left"/>
      <w:pPr>
        <w:ind w:left="5760" w:hanging="360"/>
      </w:pPr>
      <w:rPr>
        <w:rFonts w:ascii="Symbol" w:hAnsi="Symbol" w:hint="default"/>
      </w:rPr>
    </w:lvl>
    <w:lvl w:ilvl="7" w:tplc="CDB41816" w:tentative="1">
      <w:start w:val="1"/>
      <w:numFmt w:val="bullet"/>
      <w:lvlText w:val="o"/>
      <w:lvlJc w:val="left"/>
      <w:pPr>
        <w:ind w:left="6480" w:hanging="360"/>
      </w:pPr>
      <w:rPr>
        <w:rFonts w:ascii="Courier New" w:hAnsi="Courier New" w:cs="Courier New" w:hint="default"/>
      </w:rPr>
    </w:lvl>
    <w:lvl w:ilvl="8" w:tplc="4FAC1046" w:tentative="1">
      <w:start w:val="1"/>
      <w:numFmt w:val="bullet"/>
      <w:lvlText w:val=""/>
      <w:lvlJc w:val="left"/>
      <w:pPr>
        <w:ind w:left="7200" w:hanging="360"/>
      </w:pPr>
      <w:rPr>
        <w:rFonts w:ascii="Wingdings" w:hAnsi="Wingdings" w:hint="default"/>
      </w:rPr>
    </w:lvl>
  </w:abstractNum>
  <w:abstractNum w:abstractNumId="15">
    <w:nsid w:val="1FEB2D4F"/>
    <w:multiLevelType w:val="hybridMultilevel"/>
    <w:tmpl w:val="C778E594"/>
    <w:lvl w:ilvl="0" w:tplc="04080001">
      <w:start w:val="1"/>
      <w:numFmt w:val="bullet"/>
      <w:lvlText w:val=""/>
      <w:lvlJc w:val="left"/>
      <w:pPr>
        <w:ind w:left="1460" w:hanging="360"/>
      </w:pPr>
      <w:rPr>
        <w:rFonts w:ascii="Symbol" w:hAnsi="Symbol" w:hint="default"/>
      </w:rPr>
    </w:lvl>
    <w:lvl w:ilvl="1" w:tplc="04080003" w:tentative="1">
      <w:start w:val="1"/>
      <w:numFmt w:val="bullet"/>
      <w:lvlText w:val="o"/>
      <w:lvlJc w:val="left"/>
      <w:pPr>
        <w:ind w:left="2180" w:hanging="360"/>
      </w:pPr>
      <w:rPr>
        <w:rFonts w:ascii="Courier New" w:hAnsi="Courier New" w:cs="Courier New" w:hint="default"/>
      </w:rPr>
    </w:lvl>
    <w:lvl w:ilvl="2" w:tplc="04080005" w:tentative="1">
      <w:start w:val="1"/>
      <w:numFmt w:val="bullet"/>
      <w:lvlText w:val=""/>
      <w:lvlJc w:val="left"/>
      <w:pPr>
        <w:ind w:left="2900" w:hanging="360"/>
      </w:pPr>
      <w:rPr>
        <w:rFonts w:ascii="Wingdings" w:hAnsi="Wingdings" w:hint="default"/>
      </w:rPr>
    </w:lvl>
    <w:lvl w:ilvl="3" w:tplc="04080001" w:tentative="1">
      <w:start w:val="1"/>
      <w:numFmt w:val="bullet"/>
      <w:lvlText w:val=""/>
      <w:lvlJc w:val="left"/>
      <w:pPr>
        <w:ind w:left="3620" w:hanging="360"/>
      </w:pPr>
      <w:rPr>
        <w:rFonts w:ascii="Symbol" w:hAnsi="Symbol" w:hint="default"/>
      </w:rPr>
    </w:lvl>
    <w:lvl w:ilvl="4" w:tplc="04080003" w:tentative="1">
      <w:start w:val="1"/>
      <w:numFmt w:val="bullet"/>
      <w:lvlText w:val="o"/>
      <w:lvlJc w:val="left"/>
      <w:pPr>
        <w:ind w:left="4340" w:hanging="360"/>
      </w:pPr>
      <w:rPr>
        <w:rFonts w:ascii="Courier New" w:hAnsi="Courier New" w:cs="Courier New" w:hint="default"/>
      </w:rPr>
    </w:lvl>
    <w:lvl w:ilvl="5" w:tplc="04080005" w:tentative="1">
      <w:start w:val="1"/>
      <w:numFmt w:val="bullet"/>
      <w:lvlText w:val=""/>
      <w:lvlJc w:val="left"/>
      <w:pPr>
        <w:ind w:left="5060" w:hanging="360"/>
      </w:pPr>
      <w:rPr>
        <w:rFonts w:ascii="Wingdings" w:hAnsi="Wingdings" w:hint="default"/>
      </w:rPr>
    </w:lvl>
    <w:lvl w:ilvl="6" w:tplc="04080001" w:tentative="1">
      <w:start w:val="1"/>
      <w:numFmt w:val="bullet"/>
      <w:lvlText w:val=""/>
      <w:lvlJc w:val="left"/>
      <w:pPr>
        <w:ind w:left="5780" w:hanging="360"/>
      </w:pPr>
      <w:rPr>
        <w:rFonts w:ascii="Symbol" w:hAnsi="Symbol" w:hint="default"/>
      </w:rPr>
    </w:lvl>
    <w:lvl w:ilvl="7" w:tplc="04080003" w:tentative="1">
      <w:start w:val="1"/>
      <w:numFmt w:val="bullet"/>
      <w:lvlText w:val="o"/>
      <w:lvlJc w:val="left"/>
      <w:pPr>
        <w:ind w:left="6500" w:hanging="360"/>
      </w:pPr>
      <w:rPr>
        <w:rFonts w:ascii="Courier New" w:hAnsi="Courier New" w:cs="Courier New" w:hint="default"/>
      </w:rPr>
    </w:lvl>
    <w:lvl w:ilvl="8" w:tplc="04080005" w:tentative="1">
      <w:start w:val="1"/>
      <w:numFmt w:val="bullet"/>
      <w:lvlText w:val=""/>
      <w:lvlJc w:val="left"/>
      <w:pPr>
        <w:ind w:left="7220" w:hanging="360"/>
      </w:pPr>
      <w:rPr>
        <w:rFonts w:ascii="Wingdings" w:hAnsi="Wingdings" w:hint="default"/>
      </w:rPr>
    </w:lvl>
  </w:abstractNum>
  <w:abstractNum w:abstractNumId="16">
    <w:nsid w:val="217834B3"/>
    <w:multiLevelType w:val="hybridMultilevel"/>
    <w:tmpl w:val="66EA79C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4F57693"/>
    <w:multiLevelType w:val="hybridMultilevel"/>
    <w:tmpl w:val="64CECE90"/>
    <w:lvl w:ilvl="0" w:tplc="0408000F">
      <w:start w:val="1"/>
      <w:numFmt w:val="decimal"/>
      <w:lvlText w:val="%1."/>
      <w:lvlJc w:val="left"/>
      <w:pPr>
        <w:ind w:left="786"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2EE6633C"/>
    <w:multiLevelType w:val="hybridMultilevel"/>
    <w:tmpl w:val="64CECE90"/>
    <w:lvl w:ilvl="0" w:tplc="0408000F">
      <w:start w:val="1"/>
      <w:numFmt w:val="decimal"/>
      <w:lvlText w:val="%1."/>
      <w:lvlJc w:val="left"/>
      <w:pPr>
        <w:ind w:left="786"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01B42AB"/>
    <w:multiLevelType w:val="hybridMultilevel"/>
    <w:tmpl w:val="950C529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5263656"/>
    <w:multiLevelType w:val="hybridMultilevel"/>
    <w:tmpl w:val="8C344272"/>
    <w:lvl w:ilvl="0" w:tplc="EFD67962">
      <w:start w:val="1"/>
      <w:numFmt w:val="bullet"/>
      <w:lvlText w:val="­"/>
      <w:lvlJc w:val="left"/>
      <w:pPr>
        <w:ind w:left="720" w:hanging="360"/>
      </w:pPr>
      <w:rPr>
        <w:rFonts w:ascii="Angsana New" w:hAnsi="Angsana New" w:hint="default"/>
      </w:rPr>
    </w:lvl>
    <w:lvl w:ilvl="1" w:tplc="46E414BE" w:tentative="1">
      <w:start w:val="1"/>
      <w:numFmt w:val="bullet"/>
      <w:lvlText w:val="o"/>
      <w:lvlJc w:val="left"/>
      <w:pPr>
        <w:ind w:left="1440" w:hanging="360"/>
      </w:pPr>
      <w:rPr>
        <w:rFonts w:ascii="Courier New" w:hAnsi="Courier New" w:cs="Courier New" w:hint="default"/>
      </w:rPr>
    </w:lvl>
    <w:lvl w:ilvl="2" w:tplc="3CB6755A" w:tentative="1">
      <w:start w:val="1"/>
      <w:numFmt w:val="bullet"/>
      <w:lvlText w:val=""/>
      <w:lvlJc w:val="left"/>
      <w:pPr>
        <w:ind w:left="2160" w:hanging="360"/>
      </w:pPr>
      <w:rPr>
        <w:rFonts w:ascii="Wingdings" w:hAnsi="Wingdings" w:hint="default"/>
      </w:rPr>
    </w:lvl>
    <w:lvl w:ilvl="3" w:tplc="6950B4E8" w:tentative="1">
      <w:start w:val="1"/>
      <w:numFmt w:val="bullet"/>
      <w:lvlText w:val=""/>
      <w:lvlJc w:val="left"/>
      <w:pPr>
        <w:ind w:left="2880" w:hanging="360"/>
      </w:pPr>
      <w:rPr>
        <w:rFonts w:ascii="Symbol" w:hAnsi="Symbol" w:hint="default"/>
      </w:rPr>
    </w:lvl>
    <w:lvl w:ilvl="4" w:tplc="CE46F742" w:tentative="1">
      <w:start w:val="1"/>
      <w:numFmt w:val="bullet"/>
      <w:lvlText w:val="o"/>
      <w:lvlJc w:val="left"/>
      <w:pPr>
        <w:ind w:left="3600" w:hanging="360"/>
      </w:pPr>
      <w:rPr>
        <w:rFonts w:ascii="Courier New" w:hAnsi="Courier New" w:cs="Courier New" w:hint="default"/>
      </w:rPr>
    </w:lvl>
    <w:lvl w:ilvl="5" w:tplc="3056A2B6" w:tentative="1">
      <w:start w:val="1"/>
      <w:numFmt w:val="bullet"/>
      <w:lvlText w:val=""/>
      <w:lvlJc w:val="left"/>
      <w:pPr>
        <w:ind w:left="4320" w:hanging="360"/>
      </w:pPr>
      <w:rPr>
        <w:rFonts w:ascii="Wingdings" w:hAnsi="Wingdings" w:hint="default"/>
      </w:rPr>
    </w:lvl>
    <w:lvl w:ilvl="6" w:tplc="B198AA40" w:tentative="1">
      <w:start w:val="1"/>
      <w:numFmt w:val="bullet"/>
      <w:lvlText w:val=""/>
      <w:lvlJc w:val="left"/>
      <w:pPr>
        <w:ind w:left="5040" w:hanging="360"/>
      </w:pPr>
      <w:rPr>
        <w:rFonts w:ascii="Symbol" w:hAnsi="Symbol" w:hint="default"/>
      </w:rPr>
    </w:lvl>
    <w:lvl w:ilvl="7" w:tplc="CFAEE92E" w:tentative="1">
      <w:start w:val="1"/>
      <w:numFmt w:val="bullet"/>
      <w:lvlText w:val="o"/>
      <w:lvlJc w:val="left"/>
      <w:pPr>
        <w:ind w:left="5760" w:hanging="360"/>
      </w:pPr>
      <w:rPr>
        <w:rFonts w:ascii="Courier New" w:hAnsi="Courier New" w:cs="Courier New" w:hint="default"/>
      </w:rPr>
    </w:lvl>
    <w:lvl w:ilvl="8" w:tplc="41B88824" w:tentative="1">
      <w:start w:val="1"/>
      <w:numFmt w:val="bullet"/>
      <w:lvlText w:val=""/>
      <w:lvlJc w:val="left"/>
      <w:pPr>
        <w:ind w:left="6480" w:hanging="360"/>
      </w:pPr>
      <w:rPr>
        <w:rFonts w:ascii="Wingdings" w:hAnsi="Wingdings" w:hint="default"/>
      </w:rPr>
    </w:lvl>
  </w:abstractNum>
  <w:abstractNum w:abstractNumId="21">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77B0EF6"/>
    <w:multiLevelType w:val="hybridMultilevel"/>
    <w:tmpl w:val="6CF445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E5E2824"/>
    <w:multiLevelType w:val="hybridMultilevel"/>
    <w:tmpl w:val="EF94A09E"/>
    <w:lvl w:ilvl="0" w:tplc="787A78E8">
      <w:start w:val="1"/>
      <w:numFmt w:val="decimal"/>
      <w:suff w:val="space"/>
      <w:lvlText w:val="%1)"/>
      <w:lvlJc w:val="left"/>
      <w:pPr>
        <w:ind w:left="980" w:hanging="360"/>
      </w:pPr>
      <w:rPr>
        <w:rFonts w:hint="default"/>
        <w:b w:val="0"/>
      </w:rPr>
    </w:lvl>
    <w:lvl w:ilvl="1" w:tplc="04080019">
      <w:start w:val="1"/>
      <w:numFmt w:val="lowerLetter"/>
      <w:lvlText w:val="%2."/>
      <w:lvlJc w:val="left"/>
      <w:pPr>
        <w:ind w:left="1700" w:hanging="360"/>
      </w:pPr>
    </w:lvl>
    <w:lvl w:ilvl="2" w:tplc="0408001B" w:tentative="1">
      <w:start w:val="1"/>
      <w:numFmt w:val="lowerRoman"/>
      <w:lvlText w:val="%3."/>
      <w:lvlJc w:val="right"/>
      <w:pPr>
        <w:ind w:left="2420" w:hanging="180"/>
      </w:pPr>
    </w:lvl>
    <w:lvl w:ilvl="3" w:tplc="0408000F" w:tentative="1">
      <w:start w:val="1"/>
      <w:numFmt w:val="decimal"/>
      <w:lvlText w:val="%4."/>
      <w:lvlJc w:val="left"/>
      <w:pPr>
        <w:ind w:left="3140" w:hanging="360"/>
      </w:pPr>
    </w:lvl>
    <w:lvl w:ilvl="4" w:tplc="04080019" w:tentative="1">
      <w:start w:val="1"/>
      <w:numFmt w:val="lowerLetter"/>
      <w:lvlText w:val="%5."/>
      <w:lvlJc w:val="left"/>
      <w:pPr>
        <w:ind w:left="3860" w:hanging="360"/>
      </w:pPr>
    </w:lvl>
    <w:lvl w:ilvl="5" w:tplc="0408001B" w:tentative="1">
      <w:start w:val="1"/>
      <w:numFmt w:val="lowerRoman"/>
      <w:lvlText w:val="%6."/>
      <w:lvlJc w:val="right"/>
      <w:pPr>
        <w:ind w:left="4580" w:hanging="180"/>
      </w:pPr>
    </w:lvl>
    <w:lvl w:ilvl="6" w:tplc="0408000F" w:tentative="1">
      <w:start w:val="1"/>
      <w:numFmt w:val="decimal"/>
      <w:lvlText w:val="%7."/>
      <w:lvlJc w:val="left"/>
      <w:pPr>
        <w:ind w:left="5300" w:hanging="360"/>
      </w:pPr>
    </w:lvl>
    <w:lvl w:ilvl="7" w:tplc="04080019" w:tentative="1">
      <w:start w:val="1"/>
      <w:numFmt w:val="lowerLetter"/>
      <w:lvlText w:val="%8."/>
      <w:lvlJc w:val="left"/>
      <w:pPr>
        <w:ind w:left="6020" w:hanging="360"/>
      </w:pPr>
    </w:lvl>
    <w:lvl w:ilvl="8" w:tplc="0408001B" w:tentative="1">
      <w:start w:val="1"/>
      <w:numFmt w:val="lowerRoman"/>
      <w:lvlText w:val="%9."/>
      <w:lvlJc w:val="right"/>
      <w:pPr>
        <w:ind w:left="6740" w:hanging="180"/>
      </w:pPr>
    </w:lvl>
  </w:abstractNum>
  <w:abstractNum w:abstractNumId="24">
    <w:nsid w:val="4F5D5EB9"/>
    <w:multiLevelType w:val="hybridMultilevel"/>
    <w:tmpl w:val="418CF2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53FC32FA"/>
    <w:multiLevelType w:val="hybridMultilevel"/>
    <w:tmpl w:val="C4A463F0"/>
    <w:lvl w:ilvl="0" w:tplc="5844A696">
      <w:start w:val="1"/>
      <w:numFmt w:val="decimal"/>
      <w:lvlText w:val="%1)"/>
      <w:lvlJc w:val="left"/>
      <w:pPr>
        <w:ind w:left="720" w:hanging="360"/>
      </w:pPr>
      <w:rPr>
        <w:rFonts w:hint="default"/>
      </w:rPr>
    </w:lvl>
    <w:lvl w:ilvl="1" w:tplc="5C9650A4" w:tentative="1">
      <w:start w:val="1"/>
      <w:numFmt w:val="lowerLetter"/>
      <w:lvlText w:val="%2."/>
      <w:lvlJc w:val="left"/>
      <w:pPr>
        <w:ind w:left="1440" w:hanging="360"/>
      </w:pPr>
    </w:lvl>
    <w:lvl w:ilvl="2" w:tplc="12A2109C" w:tentative="1">
      <w:start w:val="1"/>
      <w:numFmt w:val="lowerRoman"/>
      <w:lvlText w:val="%3."/>
      <w:lvlJc w:val="right"/>
      <w:pPr>
        <w:ind w:left="2160" w:hanging="180"/>
      </w:pPr>
    </w:lvl>
    <w:lvl w:ilvl="3" w:tplc="84AC28FA" w:tentative="1">
      <w:start w:val="1"/>
      <w:numFmt w:val="decimal"/>
      <w:lvlText w:val="%4."/>
      <w:lvlJc w:val="left"/>
      <w:pPr>
        <w:ind w:left="2880" w:hanging="360"/>
      </w:pPr>
    </w:lvl>
    <w:lvl w:ilvl="4" w:tplc="450C57CE" w:tentative="1">
      <w:start w:val="1"/>
      <w:numFmt w:val="lowerLetter"/>
      <w:lvlText w:val="%5."/>
      <w:lvlJc w:val="left"/>
      <w:pPr>
        <w:ind w:left="3600" w:hanging="360"/>
      </w:pPr>
    </w:lvl>
    <w:lvl w:ilvl="5" w:tplc="DF94BFC8" w:tentative="1">
      <w:start w:val="1"/>
      <w:numFmt w:val="lowerRoman"/>
      <w:lvlText w:val="%6."/>
      <w:lvlJc w:val="right"/>
      <w:pPr>
        <w:ind w:left="4320" w:hanging="180"/>
      </w:pPr>
    </w:lvl>
    <w:lvl w:ilvl="6" w:tplc="F120F1AA" w:tentative="1">
      <w:start w:val="1"/>
      <w:numFmt w:val="decimal"/>
      <w:lvlText w:val="%7."/>
      <w:lvlJc w:val="left"/>
      <w:pPr>
        <w:ind w:left="5040" w:hanging="360"/>
      </w:pPr>
    </w:lvl>
    <w:lvl w:ilvl="7" w:tplc="BC627410" w:tentative="1">
      <w:start w:val="1"/>
      <w:numFmt w:val="lowerLetter"/>
      <w:lvlText w:val="%8."/>
      <w:lvlJc w:val="left"/>
      <w:pPr>
        <w:ind w:left="5760" w:hanging="360"/>
      </w:pPr>
    </w:lvl>
    <w:lvl w:ilvl="8" w:tplc="F5846300" w:tentative="1">
      <w:start w:val="1"/>
      <w:numFmt w:val="lowerRoman"/>
      <w:lvlText w:val="%9."/>
      <w:lvlJc w:val="right"/>
      <w:pPr>
        <w:ind w:left="6480" w:hanging="180"/>
      </w:pPr>
    </w:lvl>
  </w:abstractNum>
  <w:abstractNum w:abstractNumId="26">
    <w:nsid w:val="54101F4E"/>
    <w:multiLevelType w:val="hybridMultilevel"/>
    <w:tmpl w:val="6F06BC02"/>
    <w:lvl w:ilvl="0" w:tplc="38600ABE">
      <w:start w:val="1"/>
      <w:numFmt w:val="bullet"/>
      <w:lvlText w:val=""/>
      <w:lvlJc w:val="left"/>
      <w:pPr>
        <w:ind w:left="720" w:hanging="360"/>
      </w:pPr>
      <w:rPr>
        <w:rFonts w:ascii="Symbol" w:hAnsi="Symbol" w:hint="default"/>
      </w:rPr>
    </w:lvl>
    <w:lvl w:ilvl="1" w:tplc="72B404E2" w:tentative="1">
      <w:start w:val="1"/>
      <w:numFmt w:val="bullet"/>
      <w:lvlText w:val="o"/>
      <w:lvlJc w:val="left"/>
      <w:pPr>
        <w:ind w:left="1440" w:hanging="360"/>
      </w:pPr>
      <w:rPr>
        <w:rFonts w:ascii="Courier New" w:hAnsi="Courier New" w:cs="Courier New" w:hint="default"/>
      </w:rPr>
    </w:lvl>
    <w:lvl w:ilvl="2" w:tplc="CAE08606" w:tentative="1">
      <w:start w:val="1"/>
      <w:numFmt w:val="bullet"/>
      <w:lvlText w:val=""/>
      <w:lvlJc w:val="left"/>
      <w:pPr>
        <w:ind w:left="2160" w:hanging="360"/>
      </w:pPr>
      <w:rPr>
        <w:rFonts w:ascii="Wingdings" w:hAnsi="Wingdings" w:hint="default"/>
      </w:rPr>
    </w:lvl>
    <w:lvl w:ilvl="3" w:tplc="FB220A78" w:tentative="1">
      <w:start w:val="1"/>
      <w:numFmt w:val="bullet"/>
      <w:lvlText w:val=""/>
      <w:lvlJc w:val="left"/>
      <w:pPr>
        <w:ind w:left="2880" w:hanging="360"/>
      </w:pPr>
      <w:rPr>
        <w:rFonts w:ascii="Symbol" w:hAnsi="Symbol" w:hint="default"/>
      </w:rPr>
    </w:lvl>
    <w:lvl w:ilvl="4" w:tplc="1A082CBE" w:tentative="1">
      <w:start w:val="1"/>
      <w:numFmt w:val="bullet"/>
      <w:lvlText w:val="o"/>
      <w:lvlJc w:val="left"/>
      <w:pPr>
        <w:ind w:left="3600" w:hanging="360"/>
      </w:pPr>
      <w:rPr>
        <w:rFonts w:ascii="Courier New" w:hAnsi="Courier New" w:cs="Courier New" w:hint="default"/>
      </w:rPr>
    </w:lvl>
    <w:lvl w:ilvl="5" w:tplc="C8EA385A" w:tentative="1">
      <w:start w:val="1"/>
      <w:numFmt w:val="bullet"/>
      <w:lvlText w:val=""/>
      <w:lvlJc w:val="left"/>
      <w:pPr>
        <w:ind w:left="4320" w:hanging="360"/>
      </w:pPr>
      <w:rPr>
        <w:rFonts w:ascii="Wingdings" w:hAnsi="Wingdings" w:hint="default"/>
      </w:rPr>
    </w:lvl>
    <w:lvl w:ilvl="6" w:tplc="1D98DB62" w:tentative="1">
      <w:start w:val="1"/>
      <w:numFmt w:val="bullet"/>
      <w:lvlText w:val=""/>
      <w:lvlJc w:val="left"/>
      <w:pPr>
        <w:ind w:left="5040" w:hanging="360"/>
      </w:pPr>
      <w:rPr>
        <w:rFonts w:ascii="Symbol" w:hAnsi="Symbol" w:hint="default"/>
      </w:rPr>
    </w:lvl>
    <w:lvl w:ilvl="7" w:tplc="D11A9080" w:tentative="1">
      <w:start w:val="1"/>
      <w:numFmt w:val="bullet"/>
      <w:lvlText w:val="o"/>
      <w:lvlJc w:val="left"/>
      <w:pPr>
        <w:ind w:left="5760" w:hanging="360"/>
      </w:pPr>
      <w:rPr>
        <w:rFonts w:ascii="Courier New" w:hAnsi="Courier New" w:cs="Courier New" w:hint="default"/>
      </w:rPr>
    </w:lvl>
    <w:lvl w:ilvl="8" w:tplc="114A8DB8" w:tentative="1">
      <w:start w:val="1"/>
      <w:numFmt w:val="bullet"/>
      <w:lvlText w:val=""/>
      <w:lvlJc w:val="left"/>
      <w:pPr>
        <w:ind w:left="6480" w:hanging="360"/>
      </w:pPr>
      <w:rPr>
        <w:rFonts w:ascii="Wingdings" w:hAnsi="Wingdings" w:hint="default"/>
      </w:rPr>
    </w:lvl>
  </w:abstractNum>
  <w:abstractNum w:abstractNumId="27">
    <w:nsid w:val="582E30CA"/>
    <w:multiLevelType w:val="hybridMultilevel"/>
    <w:tmpl w:val="64CECE90"/>
    <w:lvl w:ilvl="0" w:tplc="0408000F">
      <w:start w:val="1"/>
      <w:numFmt w:val="decimal"/>
      <w:lvlText w:val="%1."/>
      <w:lvlJc w:val="left"/>
      <w:pPr>
        <w:ind w:left="786"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8585417"/>
    <w:multiLevelType w:val="hybridMultilevel"/>
    <w:tmpl w:val="7916C708"/>
    <w:lvl w:ilvl="0" w:tplc="0408000B">
      <w:start w:val="1"/>
      <w:numFmt w:val="bullet"/>
      <w:lvlText w:val=""/>
      <w:lvlJc w:val="left"/>
      <w:pPr>
        <w:ind w:left="766" w:hanging="360"/>
      </w:pPr>
      <w:rPr>
        <w:rFonts w:ascii="Wingdings" w:hAnsi="Wingdings"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29">
    <w:nsid w:val="6DE112FF"/>
    <w:multiLevelType w:val="hybridMultilevel"/>
    <w:tmpl w:val="66EA79C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EA322DC"/>
    <w:multiLevelType w:val="hybridMultilevel"/>
    <w:tmpl w:val="3662DCA8"/>
    <w:lvl w:ilvl="0" w:tplc="9E328ED0">
      <w:start w:val="1"/>
      <w:numFmt w:val="decimal"/>
      <w:lvlText w:val="%1."/>
      <w:lvlJc w:val="left"/>
      <w:pPr>
        <w:ind w:left="720" w:hanging="360"/>
      </w:pPr>
    </w:lvl>
    <w:lvl w:ilvl="1" w:tplc="4E7EA84A" w:tentative="1">
      <w:start w:val="1"/>
      <w:numFmt w:val="lowerLetter"/>
      <w:lvlText w:val="%2."/>
      <w:lvlJc w:val="left"/>
      <w:pPr>
        <w:ind w:left="1440" w:hanging="360"/>
      </w:pPr>
    </w:lvl>
    <w:lvl w:ilvl="2" w:tplc="8B969880" w:tentative="1">
      <w:start w:val="1"/>
      <w:numFmt w:val="lowerRoman"/>
      <w:lvlText w:val="%3."/>
      <w:lvlJc w:val="right"/>
      <w:pPr>
        <w:ind w:left="2160" w:hanging="180"/>
      </w:pPr>
    </w:lvl>
    <w:lvl w:ilvl="3" w:tplc="F490B8BE" w:tentative="1">
      <w:start w:val="1"/>
      <w:numFmt w:val="decimal"/>
      <w:lvlText w:val="%4."/>
      <w:lvlJc w:val="left"/>
      <w:pPr>
        <w:ind w:left="2880" w:hanging="360"/>
      </w:pPr>
    </w:lvl>
    <w:lvl w:ilvl="4" w:tplc="00AE7060" w:tentative="1">
      <w:start w:val="1"/>
      <w:numFmt w:val="lowerLetter"/>
      <w:lvlText w:val="%5."/>
      <w:lvlJc w:val="left"/>
      <w:pPr>
        <w:ind w:left="3600" w:hanging="360"/>
      </w:pPr>
    </w:lvl>
    <w:lvl w:ilvl="5" w:tplc="A6CA34F4" w:tentative="1">
      <w:start w:val="1"/>
      <w:numFmt w:val="lowerRoman"/>
      <w:lvlText w:val="%6."/>
      <w:lvlJc w:val="right"/>
      <w:pPr>
        <w:ind w:left="4320" w:hanging="180"/>
      </w:pPr>
    </w:lvl>
    <w:lvl w:ilvl="6" w:tplc="D1124F28" w:tentative="1">
      <w:start w:val="1"/>
      <w:numFmt w:val="decimal"/>
      <w:lvlText w:val="%7."/>
      <w:lvlJc w:val="left"/>
      <w:pPr>
        <w:ind w:left="5040" w:hanging="360"/>
      </w:pPr>
    </w:lvl>
    <w:lvl w:ilvl="7" w:tplc="2C644634" w:tentative="1">
      <w:start w:val="1"/>
      <w:numFmt w:val="lowerLetter"/>
      <w:lvlText w:val="%8."/>
      <w:lvlJc w:val="left"/>
      <w:pPr>
        <w:ind w:left="5760" w:hanging="360"/>
      </w:pPr>
    </w:lvl>
    <w:lvl w:ilvl="8" w:tplc="C2DAD9B0" w:tentative="1">
      <w:start w:val="1"/>
      <w:numFmt w:val="lowerRoman"/>
      <w:lvlText w:val="%9."/>
      <w:lvlJc w:val="right"/>
      <w:pPr>
        <w:ind w:left="6480" w:hanging="180"/>
      </w:pPr>
    </w:lvl>
  </w:abstractNum>
  <w:abstractNum w:abstractNumId="31">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2">
    <w:nsid w:val="73EE368C"/>
    <w:multiLevelType w:val="hybridMultilevel"/>
    <w:tmpl w:val="64CECE90"/>
    <w:lvl w:ilvl="0" w:tplc="0408000F">
      <w:start w:val="1"/>
      <w:numFmt w:val="decimal"/>
      <w:lvlText w:val="%1."/>
      <w:lvlJc w:val="left"/>
      <w:pPr>
        <w:ind w:left="786"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34">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34"/>
  </w:num>
  <w:num w:numId="13">
    <w:abstractNumId w:val="31"/>
  </w:num>
  <w:num w:numId="14">
    <w:abstractNumId w:val="25"/>
  </w:num>
  <w:num w:numId="15">
    <w:abstractNumId w:val="26"/>
  </w:num>
  <w:num w:numId="16">
    <w:abstractNumId w:val="30"/>
  </w:num>
  <w:num w:numId="17">
    <w:abstractNumId w:val="20"/>
  </w:num>
  <w:num w:numId="18">
    <w:abstractNumId w:val="14"/>
  </w:num>
  <w:num w:numId="19">
    <w:abstractNumId w:val="24"/>
  </w:num>
  <w:num w:numId="20">
    <w:abstractNumId w:val="28"/>
  </w:num>
  <w:num w:numId="21">
    <w:abstractNumId w:val="19"/>
  </w:num>
  <w:num w:numId="22">
    <w:abstractNumId w:val="21"/>
  </w:num>
  <w:num w:numId="23">
    <w:abstractNumId w:val="27"/>
  </w:num>
  <w:num w:numId="24">
    <w:abstractNumId w:val="18"/>
  </w:num>
  <w:num w:numId="25">
    <w:abstractNumId w:val="17"/>
  </w:num>
  <w:num w:numId="26">
    <w:abstractNumId w:val="22"/>
  </w:num>
  <w:num w:numId="27">
    <w:abstractNumId w:val="15"/>
  </w:num>
  <w:num w:numId="28">
    <w:abstractNumId w:val="29"/>
  </w:num>
  <w:num w:numId="29">
    <w:abstractNumId w:val="33"/>
  </w:num>
  <w:num w:numId="30">
    <w:abstractNumId w:val="32"/>
  </w:num>
  <w:num w:numId="31">
    <w:abstractNumId w:val="23"/>
  </w:num>
  <w:num w:numId="32">
    <w:abstractNumId w:val="12"/>
  </w:num>
  <w:num w:numId="33">
    <w:abstractNumId w:val="13"/>
  </w:num>
  <w:num w:numId="34">
    <w:abstractNumId w:val="11"/>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854"/>
    <w:rsid w:val="00093854"/>
    <w:rsid w:val="000E3FA6"/>
    <w:rsid w:val="00E60B8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366F42-B181-4598-AE08-BF656A3AC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3854"/>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qFormat/>
    <w:rsid w:val="00093854"/>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qFormat/>
    <w:rsid w:val="00093854"/>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093854"/>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093854"/>
    <w:pPr>
      <w:keepNext/>
      <w:spacing w:before="240" w:after="60"/>
      <w:outlineLvl w:val="3"/>
    </w:pPr>
    <w:rPr>
      <w:rFonts w:ascii="Arial" w:hAnsi="Arial" w:cs="Times New Roman"/>
      <w:b/>
      <w:bCs/>
      <w:szCs w:val="28"/>
    </w:rPr>
  </w:style>
  <w:style w:type="paragraph" w:styleId="5">
    <w:name w:val="heading 5"/>
    <w:basedOn w:val="a"/>
    <w:next w:val="a"/>
    <w:link w:val="5Char"/>
    <w:qFormat/>
    <w:rsid w:val="00093854"/>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93854"/>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093854"/>
    <w:rPr>
      <w:rFonts w:ascii="Arial" w:eastAsia="Times New Roman" w:hAnsi="Arial" w:cs="Arial"/>
      <w:b/>
      <w:color w:val="002060"/>
      <w:sz w:val="24"/>
      <w:lang w:val="en-GB" w:eastAsia="ar-SA"/>
    </w:rPr>
  </w:style>
  <w:style w:type="character" w:customStyle="1" w:styleId="3Char">
    <w:name w:val="Επικεφαλίδα 3 Char"/>
    <w:basedOn w:val="a0"/>
    <w:link w:val="3"/>
    <w:rsid w:val="00093854"/>
    <w:rPr>
      <w:rFonts w:ascii="Arial" w:eastAsia="Times New Roman" w:hAnsi="Arial" w:cs="Times New Roman"/>
      <w:b/>
      <w:bCs/>
      <w:szCs w:val="26"/>
      <w:lang w:val="en-GB" w:eastAsia="ar-SA"/>
    </w:rPr>
  </w:style>
  <w:style w:type="character" w:customStyle="1" w:styleId="4Char">
    <w:name w:val="Επικεφαλίδα 4 Char"/>
    <w:basedOn w:val="a0"/>
    <w:link w:val="4"/>
    <w:rsid w:val="00093854"/>
    <w:rPr>
      <w:rFonts w:ascii="Arial" w:eastAsia="Times New Roman" w:hAnsi="Arial" w:cs="Times New Roman"/>
      <w:b/>
      <w:bCs/>
      <w:szCs w:val="28"/>
      <w:lang w:val="en-GB" w:eastAsia="ar-SA"/>
    </w:rPr>
  </w:style>
  <w:style w:type="character" w:customStyle="1" w:styleId="5Char">
    <w:name w:val="Επικεφαλίδα 5 Char"/>
    <w:basedOn w:val="a0"/>
    <w:link w:val="5"/>
    <w:rsid w:val="00093854"/>
    <w:rPr>
      <w:rFonts w:ascii="Lucida Sans" w:eastAsia="Times New Roman" w:hAnsi="Lucida Sans" w:cs="Lucida Sans"/>
      <w:b/>
      <w:szCs w:val="20"/>
      <w:lang w:val="en-US" w:eastAsia="ar-SA"/>
    </w:rPr>
  </w:style>
  <w:style w:type="character" w:customStyle="1" w:styleId="WW8Num1z0">
    <w:name w:val="WW8Num1z0"/>
    <w:rsid w:val="00093854"/>
  </w:style>
  <w:style w:type="character" w:customStyle="1" w:styleId="WW8Num1z1">
    <w:name w:val="WW8Num1z1"/>
    <w:rsid w:val="00093854"/>
  </w:style>
  <w:style w:type="character" w:customStyle="1" w:styleId="WW8Num1z2">
    <w:name w:val="WW8Num1z2"/>
    <w:rsid w:val="00093854"/>
  </w:style>
  <w:style w:type="character" w:customStyle="1" w:styleId="WW8Num1z3">
    <w:name w:val="WW8Num1z3"/>
    <w:rsid w:val="00093854"/>
  </w:style>
  <w:style w:type="character" w:customStyle="1" w:styleId="WW8Num1z4">
    <w:name w:val="WW8Num1z4"/>
    <w:rsid w:val="00093854"/>
    <w:rPr>
      <w:rFonts w:ascii="Arial" w:hAnsi="Arial" w:cs="Times New Roman"/>
      <w:b w:val="0"/>
      <w:i w:val="0"/>
      <w:sz w:val="20"/>
      <w:szCs w:val="20"/>
    </w:rPr>
  </w:style>
  <w:style w:type="character" w:customStyle="1" w:styleId="WW8Num1z5">
    <w:name w:val="WW8Num1z5"/>
    <w:rsid w:val="00093854"/>
  </w:style>
  <w:style w:type="character" w:customStyle="1" w:styleId="WW8Num1z6">
    <w:name w:val="WW8Num1z6"/>
    <w:rsid w:val="00093854"/>
  </w:style>
  <w:style w:type="character" w:customStyle="1" w:styleId="WW8Num1z7">
    <w:name w:val="WW8Num1z7"/>
    <w:rsid w:val="00093854"/>
  </w:style>
  <w:style w:type="character" w:customStyle="1" w:styleId="WW8Num1z8">
    <w:name w:val="WW8Num1z8"/>
    <w:rsid w:val="00093854"/>
  </w:style>
  <w:style w:type="character" w:customStyle="1" w:styleId="WW8Num2z0">
    <w:name w:val="WW8Num2z0"/>
    <w:rsid w:val="00093854"/>
    <w:rPr>
      <w:rFonts w:ascii="Symbol" w:hAnsi="Symbol" w:cs="Symbol"/>
      <w:lang w:val="el-GR"/>
    </w:rPr>
  </w:style>
  <w:style w:type="character" w:customStyle="1" w:styleId="WW8Num3z0">
    <w:name w:val="WW8Num3z0"/>
    <w:rsid w:val="00093854"/>
    <w:rPr>
      <w:lang w:val="el-GR"/>
    </w:rPr>
  </w:style>
  <w:style w:type="character" w:customStyle="1" w:styleId="WW8Num4z0">
    <w:name w:val="WW8Num4z0"/>
    <w:rsid w:val="00093854"/>
    <w:rPr>
      <w:rFonts w:ascii="Webdings" w:hAnsi="Webdings" w:cs="Webdings"/>
      <w:color w:val="333399"/>
      <w:sz w:val="16"/>
    </w:rPr>
  </w:style>
  <w:style w:type="character" w:customStyle="1" w:styleId="WW8Num5z0">
    <w:name w:val="WW8Num5z0"/>
    <w:rsid w:val="00093854"/>
    <w:rPr>
      <w:shd w:val="clear" w:color="auto" w:fill="FFFF00"/>
      <w:lang w:val="el-GR"/>
    </w:rPr>
  </w:style>
  <w:style w:type="character" w:customStyle="1" w:styleId="WW8Num6z0">
    <w:name w:val="WW8Num6z0"/>
    <w:rsid w:val="00093854"/>
    <w:rPr>
      <w:b/>
      <w:bCs/>
      <w:szCs w:val="22"/>
      <w:lang w:val="el-GR"/>
    </w:rPr>
  </w:style>
  <w:style w:type="character" w:customStyle="1" w:styleId="WW8Num6z1">
    <w:name w:val="WW8Num6z1"/>
    <w:rsid w:val="00093854"/>
  </w:style>
  <w:style w:type="character" w:customStyle="1" w:styleId="WW8Num6z2">
    <w:name w:val="WW8Num6z2"/>
    <w:rsid w:val="00093854"/>
  </w:style>
  <w:style w:type="character" w:customStyle="1" w:styleId="WW8Num6z3">
    <w:name w:val="WW8Num6z3"/>
    <w:rsid w:val="00093854"/>
  </w:style>
  <w:style w:type="character" w:customStyle="1" w:styleId="WW8Num6z4">
    <w:name w:val="WW8Num6z4"/>
    <w:rsid w:val="00093854"/>
  </w:style>
  <w:style w:type="character" w:customStyle="1" w:styleId="WW8Num6z5">
    <w:name w:val="WW8Num6z5"/>
    <w:rsid w:val="00093854"/>
  </w:style>
  <w:style w:type="character" w:customStyle="1" w:styleId="WW8Num6z6">
    <w:name w:val="WW8Num6z6"/>
    <w:rsid w:val="00093854"/>
  </w:style>
  <w:style w:type="character" w:customStyle="1" w:styleId="WW8Num6z7">
    <w:name w:val="WW8Num6z7"/>
    <w:rsid w:val="00093854"/>
  </w:style>
  <w:style w:type="character" w:customStyle="1" w:styleId="WW8Num6z8">
    <w:name w:val="WW8Num6z8"/>
    <w:rsid w:val="00093854"/>
  </w:style>
  <w:style w:type="character" w:customStyle="1" w:styleId="WW8Num7z0">
    <w:name w:val="WW8Num7z0"/>
    <w:rsid w:val="00093854"/>
    <w:rPr>
      <w:b/>
      <w:bCs/>
      <w:szCs w:val="22"/>
      <w:lang w:val="el-GR"/>
    </w:rPr>
  </w:style>
  <w:style w:type="character" w:customStyle="1" w:styleId="WW8Num7z1">
    <w:name w:val="WW8Num7z1"/>
    <w:rsid w:val="00093854"/>
    <w:rPr>
      <w:rFonts w:eastAsia="Calibri"/>
      <w:lang w:val="el-GR"/>
    </w:rPr>
  </w:style>
  <w:style w:type="character" w:customStyle="1" w:styleId="WW8Num7z2">
    <w:name w:val="WW8Num7z2"/>
    <w:rsid w:val="00093854"/>
  </w:style>
  <w:style w:type="character" w:customStyle="1" w:styleId="WW8Num7z3">
    <w:name w:val="WW8Num7z3"/>
    <w:rsid w:val="00093854"/>
  </w:style>
  <w:style w:type="character" w:customStyle="1" w:styleId="WW8Num7z4">
    <w:name w:val="WW8Num7z4"/>
    <w:rsid w:val="00093854"/>
  </w:style>
  <w:style w:type="character" w:customStyle="1" w:styleId="WW8Num7z5">
    <w:name w:val="WW8Num7z5"/>
    <w:rsid w:val="00093854"/>
  </w:style>
  <w:style w:type="character" w:customStyle="1" w:styleId="WW8Num7z6">
    <w:name w:val="WW8Num7z6"/>
    <w:rsid w:val="00093854"/>
  </w:style>
  <w:style w:type="character" w:customStyle="1" w:styleId="WW8Num7z7">
    <w:name w:val="WW8Num7z7"/>
    <w:rsid w:val="00093854"/>
  </w:style>
  <w:style w:type="character" w:customStyle="1" w:styleId="WW8Num7z8">
    <w:name w:val="WW8Num7z8"/>
    <w:rsid w:val="00093854"/>
  </w:style>
  <w:style w:type="character" w:customStyle="1" w:styleId="WW8Num8z0">
    <w:name w:val="WW8Num8z0"/>
    <w:rsid w:val="00093854"/>
    <w:rPr>
      <w:rFonts w:ascii="Symbol" w:hAnsi="Symbol" w:cs="OpenSymbol"/>
      <w:color w:val="5B9BD5"/>
    </w:rPr>
  </w:style>
  <w:style w:type="character" w:customStyle="1" w:styleId="WW8Num9z0">
    <w:name w:val="WW8Num9z0"/>
    <w:rsid w:val="00093854"/>
    <w:rPr>
      <w:rFonts w:ascii="Angsana New" w:hAnsi="Angsana New" w:cs="Angsana New"/>
      <w:color w:val="000000"/>
      <w:kern w:val="1"/>
      <w:szCs w:val="22"/>
      <w:shd w:val="clear" w:color="auto" w:fill="FFFFFF"/>
      <w:lang w:val="el-GR"/>
    </w:rPr>
  </w:style>
  <w:style w:type="character" w:customStyle="1" w:styleId="WW8Num10z0">
    <w:name w:val="WW8Num10z0"/>
    <w:rsid w:val="00093854"/>
    <w:rPr>
      <w:rFonts w:ascii="Symbol" w:hAnsi="Symbol" w:cs="Symbol"/>
      <w:kern w:val="1"/>
      <w:shd w:val="clear" w:color="auto" w:fill="C0C0C0"/>
      <w:lang w:val="el-GR"/>
    </w:rPr>
  </w:style>
  <w:style w:type="character" w:customStyle="1" w:styleId="WW8Num11z0">
    <w:name w:val="WW8Num11z0"/>
    <w:rsid w:val="00093854"/>
    <w:rPr>
      <w:rFonts w:ascii="Symbol" w:hAnsi="Symbol" w:cs="Symbol" w:hint="default"/>
      <w:lang w:val="el-GR"/>
    </w:rPr>
  </w:style>
  <w:style w:type="character" w:customStyle="1" w:styleId="WW8Num11z1">
    <w:name w:val="WW8Num11z1"/>
    <w:rsid w:val="00093854"/>
    <w:rPr>
      <w:rFonts w:ascii="Courier New" w:hAnsi="Courier New" w:cs="Courier New" w:hint="default"/>
    </w:rPr>
  </w:style>
  <w:style w:type="character" w:customStyle="1" w:styleId="WW8Num11z2">
    <w:name w:val="WW8Num11z2"/>
    <w:rsid w:val="00093854"/>
    <w:rPr>
      <w:rFonts w:ascii="Wingdings" w:hAnsi="Wingdings" w:cs="Wingdings" w:hint="default"/>
    </w:rPr>
  </w:style>
  <w:style w:type="character" w:customStyle="1" w:styleId="50">
    <w:name w:val="Προεπιλεγμένη γραμματοσειρά5"/>
    <w:rsid w:val="00093854"/>
  </w:style>
  <w:style w:type="character" w:customStyle="1" w:styleId="WW8Num10z1">
    <w:name w:val="WW8Num10z1"/>
    <w:rsid w:val="00093854"/>
  </w:style>
  <w:style w:type="character" w:customStyle="1" w:styleId="WW8Num10z2">
    <w:name w:val="WW8Num10z2"/>
    <w:rsid w:val="00093854"/>
  </w:style>
  <w:style w:type="character" w:customStyle="1" w:styleId="WW8Num10z3">
    <w:name w:val="WW8Num10z3"/>
    <w:rsid w:val="00093854"/>
  </w:style>
  <w:style w:type="character" w:customStyle="1" w:styleId="WW8Num10z4">
    <w:name w:val="WW8Num10z4"/>
    <w:rsid w:val="00093854"/>
  </w:style>
  <w:style w:type="character" w:customStyle="1" w:styleId="WW8Num10z5">
    <w:name w:val="WW8Num10z5"/>
    <w:rsid w:val="00093854"/>
  </w:style>
  <w:style w:type="character" w:customStyle="1" w:styleId="WW8Num10z6">
    <w:name w:val="WW8Num10z6"/>
    <w:rsid w:val="00093854"/>
  </w:style>
  <w:style w:type="character" w:customStyle="1" w:styleId="WW8Num10z7">
    <w:name w:val="WW8Num10z7"/>
    <w:rsid w:val="00093854"/>
  </w:style>
  <w:style w:type="character" w:customStyle="1" w:styleId="WW8Num10z8">
    <w:name w:val="WW8Num10z8"/>
    <w:rsid w:val="00093854"/>
  </w:style>
  <w:style w:type="character" w:customStyle="1" w:styleId="WW-">
    <w:name w:val="WW-Προεπιλεγμένη γραμματοσειρά"/>
    <w:rsid w:val="00093854"/>
  </w:style>
  <w:style w:type="character" w:customStyle="1" w:styleId="WW-DefaultParagraphFont">
    <w:name w:val="WW-Default Paragraph Font"/>
    <w:rsid w:val="00093854"/>
  </w:style>
  <w:style w:type="character" w:customStyle="1" w:styleId="WW8Num8z1">
    <w:name w:val="WW8Num8z1"/>
    <w:rsid w:val="00093854"/>
    <w:rPr>
      <w:rFonts w:eastAsia="Calibri"/>
      <w:lang w:val="el-GR"/>
    </w:rPr>
  </w:style>
  <w:style w:type="character" w:customStyle="1" w:styleId="WW8Num8z2">
    <w:name w:val="WW8Num8z2"/>
    <w:rsid w:val="00093854"/>
  </w:style>
  <w:style w:type="character" w:customStyle="1" w:styleId="WW8Num8z3">
    <w:name w:val="WW8Num8z3"/>
    <w:rsid w:val="00093854"/>
  </w:style>
  <w:style w:type="character" w:customStyle="1" w:styleId="WW8Num8z4">
    <w:name w:val="WW8Num8z4"/>
    <w:rsid w:val="00093854"/>
  </w:style>
  <w:style w:type="character" w:customStyle="1" w:styleId="WW8Num8z5">
    <w:name w:val="WW8Num8z5"/>
    <w:rsid w:val="00093854"/>
  </w:style>
  <w:style w:type="character" w:customStyle="1" w:styleId="WW8Num8z6">
    <w:name w:val="WW8Num8z6"/>
    <w:rsid w:val="00093854"/>
  </w:style>
  <w:style w:type="character" w:customStyle="1" w:styleId="WW8Num8z7">
    <w:name w:val="WW8Num8z7"/>
    <w:rsid w:val="00093854"/>
  </w:style>
  <w:style w:type="character" w:customStyle="1" w:styleId="WW8Num8z8">
    <w:name w:val="WW8Num8z8"/>
    <w:rsid w:val="00093854"/>
  </w:style>
  <w:style w:type="character" w:customStyle="1" w:styleId="WW8Num11z3">
    <w:name w:val="WW8Num11z3"/>
    <w:rsid w:val="00093854"/>
  </w:style>
  <w:style w:type="character" w:customStyle="1" w:styleId="WW8Num11z4">
    <w:name w:val="WW8Num11z4"/>
    <w:rsid w:val="00093854"/>
  </w:style>
  <w:style w:type="character" w:customStyle="1" w:styleId="WW8Num11z5">
    <w:name w:val="WW8Num11z5"/>
    <w:rsid w:val="00093854"/>
  </w:style>
  <w:style w:type="character" w:customStyle="1" w:styleId="WW8Num11z6">
    <w:name w:val="WW8Num11z6"/>
    <w:rsid w:val="00093854"/>
  </w:style>
  <w:style w:type="character" w:customStyle="1" w:styleId="WW8Num11z7">
    <w:name w:val="WW8Num11z7"/>
    <w:rsid w:val="00093854"/>
  </w:style>
  <w:style w:type="character" w:customStyle="1" w:styleId="WW8Num11z8">
    <w:name w:val="WW8Num11z8"/>
    <w:rsid w:val="00093854"/>
  </w:style>
  <w:style w:type="character" w:customStyle="1" w:styleId="WW-DefaultParagraphFont1">
    <w:name w:val="WW-Default Paragraph Font1"/>
    <w:rsid w:val="00093854"/>
  </w:style>
  <w:style w:type="character" w:customStyle="1" w:styleId="40">
    <w:name w:val="Προεπιλεγμένη γραμματοσειρά4"/>
    <w:rsid w:val="00093854"/>
  </w:style>
  <w:style w:type="character" w:customStyle="1" w:styleId="WW8Num2z1">
    <w:name w:val="WW8Num2z1"/>
    <w:rsid w:val="00093854"/>
  </w:style>
  <w:style w:type="character" w:customStyle="1" w:styleId="WW8Num2z2">
    <w:name w:val="WW8Num2z2"/>
    <w:rsid w:val="00093854"/>
  </w:style>
  <w:style w:type="character" w:customStyle="1" w:styleId="WW8Num2z3">
    <w:name w:val="WW8Num2z3"/>
    <w:rsid w:val="00093854"/>
  </w:style>
  <w:style w:type="character" w:customStyle="1" w:styleId="WW8Num2z4">
    <w:name w:val="WW8Num2z4"/>
    <w:rsid w:val="00093854"/>
    <w:rPr>
      <w:rFonts w:ascii="Arial" w:hAnsi="Arial" w:cs="Times New Roman"/>
      <w:b w:val="0"/>
      <w:i w:val="0"/>
      <w:sz w:val="20"/>
      <w:szCs w:val="20"/>
    </w:rPr>
  </w:style>
  <w:style w:type="character" w:customStyle="1" w:styleId="WW8Num2z5">
    <w:name w:val="WW8Num2z5"/>
    <w:rsid w:val="00093854"/>
  </w:style>
  <w:style w:type="character" w:customStyle="1" w:styleId="WW8Num2z6">
    <w:name w:val="WW8Num2z6"/>
    <w:rsid w:val="00093854"/>
  </w:style>
  <w:style w:type="character" w:customStyle="1" w:styleId="WW8Num2z7">
    <w:name w:val="WW8Num2z7"/>
    <w:rsid w:val="00093854"/>
  </w:style>
  <w:style w:type="character" w:customStyle="1" w:styleId="WW8Num2z8">
    <w:name w:val="WW8Num2z8"/>
    <w:rsid w:val="00093854"/>
  </w:style>
  <w:style w:type="character" w:customStyle="1" w:styleId="WW8Num9z1">
    <w:name w:val="WW8Num9z1"/>
    <w:rsid w:val="00093854"/>
    <w:rPr>
      <w:rFonts w:eastAsia="Calibri"/>
      <w:lang w:val="el-GR"/>
    </w:rPr>
  </w:style>
  <w:style w:type="character" w:customStyle="1" w:styleId="WW8Num9z2">
    <w:name w:val="WW8Num9z2"/>
    <w:rsid w:val="00093854"/>
  </w:style>
  <w:style w:type="character" w:customStyle="1" w:styleId="WW8Num9z3">
    <w:name w:val="WW8Num9z3"/>
    <w:rsid w:val="00093854"/>
  </w:style>
  <w:style w:type="character" w:customStyle="1" w:styleId="WW8Num9z4">
    <w:name w:val="WW8Num9z4"/>
    <w:rsid w:val="00093854"/>
  </w:style>
  <w:style w:type="character" w:customStyle="1" w:styleId="WW8Num9z5">
    <w:name w:val="WW8Num9z5"/>
    <w:rsid w:val="00093854"/>
  </w:style>
  <w:style w:type="character" w:customStyle="1" w:styleId="WW8Num9z6">
    <w:name w:val="WW8Num9z6"/>
    <w:rsid w:val="00093854"/>
  </w:style>
  <w:style w:type="character" w:customStyle="1" w:styleId="WW8Num9z7">
    <w:name w:val="WW8Num9z7"/>
    <w:rsid w:val="00093854"/>
  </w:style>
  <w:style w:type="character" w:customStyle="1" w:styleId="WW8Num9z8">
    <w:name w:val="WW8Num9z8"/>
    <w:rsid w:val="00093854"/>
  </w:style>
  <w:style w:type="character" w:customStyle="1" w:styleId="WW-DefaultParagraphFont11">
    <w:name w:val="WW-Default Paragraph Font11"/>
    <w:rsid w:val="00093854"/>
  </w:style>
  <w:style w:type="character" w:customStyle="1" w:styleId="WW8Num12z0">
    <w:name w:val="WW8Num12z0"/>
    <w:rsid w:val="00093854"/>
    <w:rPr>
      <w:rFonts w:ascii="Symbol" w:hAnsi="Symbol" w:cs="Symbol"/>
    </w:rPr>
  </w:style>
  <w:style w:type="character" w:customStyle="1" w:styleId="WW8Num12z1">
    <w:name w:val="WW8Num12z1"/>
    <w:rsid w:val="00093854"/>
    <w:rPr>
      <w:rFonts w:ascii="Courier New" w:hAnsi="Courier New" w:cs="Courier New"/>
    </w:rPr>
  </w:style>
  <w:style w:type="character" w:customStyle="1" w:styleId="WW8Num12z2">
    <w:name w:val="WW8Num12z2"/>
    <w:rsid w:val="00093854"/>
    <w:rPr>
      <w:rFonts w:ascii="Wingdings" w:hAnsi="Wingdings" w:cs="Wingdings"/>
    </w:rPr>
  </w:style>
  <w:style w:type="character" w:customStyle="1" w:styleId="WW-DefaultParagraphFont111">
    <w:name w:val="WW-Default Paragraph Font111"/>
    <w:rsid w:val="00093854"/>
  </w:style>
  <w:style w:type="character" w:customStyle="1" w:styleId="WW-DefaultParagraphFont1111">
    <w:name w:val="WW-Default Paragraph Font1111"/>
    <w:rsid w:val="00093854"/>
  </w:style>
  <w:style w:type="character" w:customStyle="1" w:styleId="WW-DefaultParagraphFont11111">
    <w:name w:val="WW-Default Paragraph Font11111"/>
    <w:rsid w:val="00093854"/>
  </w:style>
  <w:style w:type="character" w:customStyle="1" w:styleId="30">
    <w:name w:val="Προεπιλεγμένη γραμματοσειρά3"/>
    <w:rsid w:val="00093854"/>
  </w:style>
  <w:style w:type="character" w:customStyle="1" w:styleId="WW-DefaultParagraphFont111111">
    <w:name w:val="WW-Default Paragraph Font111111"/>
    <w:rsid w:val="00093854"/>
  </w:style>
  <w:style w:type="character" w:customStyle="1" w:styleId="DefaultParagraphFont2">
    <w:name w:val="Default Paragraph Font2"/>
    <w:rsid w:val="00093854"/>
  </w:style>
  <w:style w:type="character" w:customStyle="1" w:styleId="WW8Num12z3">
    <w:name w:val="WW8Num12z3"/>
    <w:rsid w:val="00093854"/>
  </w:style>
  <w:style w:type="character" w:customStyle="1" w:styleId="WW8Num12z4">
    <w:name w:val="WW8Num12z4"/>
    <w:rsid w:val="00093854"/>
  </w:style>
  <w:style w:type="character" w:customStyle="1" w:styleId="WW8Num12z5">
    <w:name w:val="WW8Num12z5"/>
    <w:rsid w:val="00093854"/>
  </w:style>
  <w:style w:type="character" w:customStyle="1" w:styleId="WW8Num12z6">
    <w:name w:val="WW8Num12z6"/>
    <w:rsid w:val="00093854"/>
  </w:style>
  <w:style w:type="character" w:customStyle="1" w:styleId="WW8Num12z7">
    <w:name w:val="WW8Num12z7"/>
    <w:rsid w:val="00093854"/>
  </w:style>
  <w:style w:type="character" w:customStyle="1" w:styleId="WW8Num12z8">
    <w:name w:val="WW8Num12z8"/>
    <w:rsid w:val="00093854"/>
  </w:style>
  <w:style w:type="character" w:customStyle="1" w:styleId="WW8Num13z0">
    <w:name w:val="WW8Num13z0"/>
    <w:rsid w:val="00093854"/>
    <w:rPr>
      <w:rFonts w:ascii="Symbol" w:hAnsi="Symbol" w:cs="OpenSymbol"/>
    </w:rPr>
  </w:style>
  <w:style w:type="character" w:customStyle="1" w:styleId="WW-DefaultParagraphFont1111111">
    <w:name w:val="WW-Default Paragraph Font1111111"/>
    <w:rsid w:val="00093854"/>
  </w:style>
  <w:style w:type="character" w:customStyle="1" w:styleId="WW8Num13z1">
    <w:name w:val="WW8Num13z1"/>
    <w:rsid w:val="00093854"/>
    <w:rPr>
      <w:rFonts w:eastAsia="Calibri"/>
      <w:lang w:val="el-GR"/>
    </w:rPr>
  </w:style>
  <w:style w:type="character" w:customStyle="1" w:styleId="WW8Num13z2">
    <w:name w:val="WW8Num13z2"/>
    <w:rsid w:val="00093854"/>
  </w:style>
  <w:style w:type="character" w:customStyle="1" w:styleId="WW8Num13z3">
    <w:name w:val="WW8Num13z3"/>
    <w:rsid w:val="00093854"/>
  </w:style>
  <w:style w:type="character" w:customStyle="1" w:styleId="WW8Num13z4">
    <w:name w:val="WW8Num13z4"/>
    <w:rsid w:val="00093854"/>
  </w:style>
  <w:style w:type="character" w:customStyle="1" w:styleId="WW8Num13z5">
    <w:name w:val="WW8Num13z5"/>
    <w:rsid w:val="00093854"/>
  </w:style>
  <w:style w:type="character" w:customStyle="1" w:styleId="WW8Num13z6">
    <w:name w:val="WW8Num13z6"/>
    <w:rsid w:val="00093854"/>
  </w:style>
  <w:style w:type="character" w:customStyle="1" w:styleId="WW8Num13z7">
    <w:name w:val="WW8Num13z7"/>
    <w:rsid w:val="00093854"/>
  </w:style>
  <w:style w:type="character" w:customStyle="1" w:styleId="WW8Num13z8">
    <w:name w:val="WW8Num13z8"/>
    <w:rsid w:val="00093854"/>
  </w:style>
  <w:style w:type="character" w:customStyle="1" w:styleId="WW8Num14z0">
    <w:name w:val="WW8Num14z0"/>
    <w:rsid w:val="00093854"/>
    <w:rPr>
      <w:rFonts w:ascii="Symbol" w:hAnsi="Symbol" w:cs="OpenSymbol"/>
    </w:rPr>
  </w:style>
  <w:style w:type="character" w:customStyle="1" w:styleId="WW8Num14z1">
    <w:name w:val="WW8Num14z1"/>
    <w:rsid w:val="00093854"/>
  </w:style>
  <w:style w:type="character" w:customStyle="1" w:styleId="WW8Num14z2">
    <w:name w:val="WW8Num14z2"/>
    <w:rsid w:val="00093854"/>
  </w:style>
  <w:style w:type="character" w:customStyle="1" w:styleId="WW8Num14z3">
    <w:name w:val="WW8Num14z3"/>
    <w:rsid w:val="00093854"/>
  </w:style>
  <w:style w:type="character" w:customStyle="1" w:styleId="WW8Num14z4">
    <w:name w:val="WW8Num14z4"/>
    <w:rsid w:val="00093854"/>
  </w:style>
  <w:style w:type="character" w:customStyle="1" w:styleId="WW8Num14z5">
    <w:name w:val="WW8Num14z5"/>
    <w:rsid w:val="00093854"/>
  </w:style>
  <w:style w:type="character" w:customStyle="1" w:styleId="WW8Num14z6">
    <w:name w:val="WW8Num14z6"/>
    <w:rsid w:val="00093854"/>
  </w:style>
  <w:style w:type="character" w:customStyle="1" w:styleId="WW8Num14z7">
    <w:name w:val="WW8Num14z7"/>
    <w:rsid w:val="00093854"/>
  </w:style>
  <w:style w:type="character" w:customStyle="1" w:styleId="WW8Num14z8">
    <w:name w:val="WW8Num14z8"/>
    <w:rsid w:val="00093854"/>
  </w:style>
  <w:style w:type="character" w:customStyle="1" w:styleId="WW8Num15z0">
    <w:name w:val="WW8Num15z0"/>
    <w:rsid w:val="00093854"/>
  </w:style>
  <w:style w:type="character" w:customStyle="1" w:styleId="WW8Num15z1">
    <w:name w:val="WW8Num15z1"/>
    <w:rsid w:val="00093854"/>
  </w:style>
  <w:style w:type="character" w:customStyle="1" w:styleId="WW8Num15z2">
    <w:name w:val="WW8Num15z2"/>
    <w:rsid w:val="00093854"/>
  </w:style>
  <w:style w:type="character" w:customStyle="1" w:styleId="WW8Num15z3">
    <w:name w:val="WW8Num15z3"/>
    <w:rsid w:val="00093854"/>
  </w:style>
  <w:style w:type="character" w:customStyle="1" w:styleId="WW8Num15z4">
    <w:name w:val="WW8Num15z4"/>
    <w:rsid w:val="00093854"/>
  </w:style>
  <w:style w:type="character" w:customStyle="1" w:styleId="WW8Num15z5">
    <w:name w:val="WW8Num15z5"/>
    <w:rsid w:val="00093854"/>
  </w:style>
  <w:style w:type="character" w:customStyle="1" w:styleId="WW8Num15z6">
    <w:name w:val="WW8Num15z6"/>
    <w:rsid w:val="00093854"/>
  </w:style>
  <w:style w:type="character" w:customStyle="1" w:styleId="WW8Num15z7">
    <w:name w:val="WW8Num15z7"/>
    <w:rsid w:val="00093854"/>
  </w:style>
  <w:style w:type="character" w:customStyle="1" w:styleId="WW8Num15z8">
    <w:name w:val="WW8Num15z8"/>
    <w:rsid w:val="00093854"/>
  </w:style>
  <w:style w:type="character" w:customStyle="1" w:styleId="WW8Num16z0">
    <w:name w:val="WW8Num16z0"/>
    <w:rsid w:val="00093854"/>
  </w:style>
  <w:style w:type="character" w:customStyle="1" w:styleId="WW8Num16z1">
    <w:name w:val="WW8Num16z1"/>
    <w:rsid w:val="00093854"/>
  </w:style>
  <w:style w:type="character" w:customStyle="1" w:styleId="WW8Num16z2">
    <w:name w:val="WW8Num16z2"/>
    <w:rsid w:val="00093854"/>
  </w:style>
  <w:style w:type="character" w:customStyle="1" w:styleId="WW8Num16z3">
    <w:name w:val="WW8Num16z3"/>
    <w:rsid w:val="00093854"/>
  </w:style>
  <w:style w:type="character" w:customStyle="1" w:styleId="WW8Num16z4">
    <w:name w:val="WW8Num16z4"/>
    <w:rsid w:val="00093854"/>
  </w:style>
  <w:style w:type="character" w:customStyle="1" w:styleId="WW8Num16z5">
    <w:name w:val="WW8Num16z5"/>
    <w:rsid w:val="00093854"/>
  </w:style>
  <w:style w:type="character" w:customStyle="1" w:styleId="WW8Num16z6">
    <w:name w:val="WW8Num16z6"/>
    <w:rsid w:val="00093854"/>
  </w:style>
  <w:style w:type="character" w:customStyle="1" w:styleId="WW8Num16z7">
    <w:name w:val="WW8Num16z7"/>
    <w:rsid w:val="00093854"/>
  </w:style>
  <w:style w:type="character" w:customStyle="1" w:styleId="WW8Num16z8">
    <w:name w:val="WW8Num16z8"/>
    <w:rsid w:val="00093854"/>
  </w:style>
  <w:style w:type="character" w:customStyle="1" w:styleId="WW-DefaultParagraphFont11111111">
    <w:name w:val="WW-Default Paragraph Font11111111"/>
    <w:rsid w:val="00093854"/>
  </w:style>
  <w:style w:type="character" w:customStyle="1" w:styleId="WW-DefaultParagraphFont111111111">
    <w:name w:val="WW-Default Paragraph Font111111111"/>
    <w:rsid w:val="00093854"/>
  </w:style>
  <w:style w:type="character" w:customStyle="1" w:styleId="WW-DefaultParagraphFont1111111111">
    <w:name w:val="WW-Default Paragraph Font1111111111"/>
    <w:rsid w:val="00093854"/>
  </w:style>
  <w:style w:type="character" w:customStyle="1" w:styleId="WW-DefaultParagraphFont11111111111">
    <w:name w:val="WW-Default Paragraph Font11111111111"/>
    <w:rsid w:val="00093854"/>
  </w:style>
  <w:style w:type="character" w:customStyle="1" w:styleId="WW-DefaultParagraphFont111111111111">
    <w:name w:val="WW-Default Paragraph Font111111111111"/>
    <w:rsid w:val="00093854"/>
  </w:style>
  <w:style w:type="character" w:customStyle="1" w:styleId="WW8Num17z0">
    <w:name w:val="WW8Num17z0"/>
    <w:rsid w:val="00093854"/>
  </w:style>
  <w:style w:type="character" w:customStyle="1" w:styleId="WW8Num17z1">
    <w:name w:val="WW8Num17z1"/>
    <w:rsid w:val="00093854"/>
  </w:style>
  <w:style w:type="character" w:customStyle="1" w:styleId="WW8Num17z2">
    <w:name w:val="WW8Num17z2"/>
    <w:rsid w:val="00093854"/>
  </w:style>
  <w:style w:type="character" w:customStyle="1" w:styleId="WW8Num17z3">
    <w:name w:val="WW8Num17z3"/>
    <w:rsid w:val="00093854"/>
  </w:style>
  <w:style w:type="character" w:customStyle="1" w:styleId="WW8Num17z4">
    <w:name w:val="WW8Num17z4"/>
    <w:rsid w:val="00093854"/>
  </w:style>
  <w:style w:type="character" w:customStyle="1" w:styleId="WW8Num17z5">
    <w:name w:val="WW8Num17z5"/>
    <w:rsid w:val="00093854"/>
  </w:style>
  <w:style w:type="character" w:customStyle="1" w:styleId="WW8Num17z6">
    <w:name w:val="WW8Num17z6"/>
    <w:rsid w:val="00093854"/>
  </w:style>
  <w:style w:type="character" w:customStyle="1" w:styleId="WW8Num17z7">
    <w:name w:val="WW8Num17z7"/>
    <w:rsid w:val="00093854"/>
  </w:style>
  <w:style w:type="character" w:customStyle="1" w:styleId="WW8Num17z8">
    <w:name w:val="WW8Num17z8"/>
    <w:rsid w:val="00093854"/>
  </w:style>
  <w:style w:type="character" w:customStyle="1" w:styleId="WW8Num18z0">
    <w:name w:val="WW8Num18z0"/>
    <w:rsid w:val="00093854"/>
  </w:style>
  <w:style w:type="character" w:customStyle="1" w:styleId="WW8Num18z1">
    <w:name w:val="WW8Num18z1"/>
    <w:rsid w:val="00093854"/>
  </w:style>
  <w:style w:type="character" w:customStyle="1" w:styleId="WW8Num18z2">
    <w:name w:val="WW8Num18z2"/>
    <w:rsid w:val="00093854"/>
  </w:style>
  <w:style w:type="character" w:customStyle="1" w:styleId="WW8Num18z3">
    <w:name w:val="WW8Num18z3"/>
    <w:rsid w:val="00093854"/>
  </w:style>
  <w:style w:type="character" w:customStyle="1" w:styleId="WW8Num18z4">
    <w:name w:val="WW8Num18z4"/>
    <w:rsid w:val="00093854"/>
  </w:style>
  <w:style w:type="character" w:customStyle="1" w:styleId="WW8Num18z5">
    <w:name w:val="WW8Num18z5"/>
    <w:rsid w:val="00093854"/>
  </w:style>
  <w:style w:type="character" w:customStyle="1" w:styleId="WW8Num18z6">
    <w:name w:val="WW8Num18z6"/>
    <w:rsid w:val="00093854"/>
  </w:style>
  <w:style w:type="character" w:customStyle="1" w:styleId="WW8Num18z7">
    <w:name w:val="WW8Num18z7"/>
    <w:rsid w:val="00093854"/>
  </w:style>
  <w:style w:type="character" w:customStyle="1" w:styleId="WW8Num18z8">
    <w:name w:val="WW8Num18z8"/>
    <w:rsid w:val="00093854"/>
  </w:style>
  <w:style w:type="character" w:customStyle="1" w:styleId="WW8Num3z1">
    <w:name w:val="WW8Num3z1"/>
    <w:rsid w:val="00093854"/>
  </w:style>
  <w:style w:type="character" w:customStyle="1" w:styleId="WW8Num3z2">
    <w:name w:val="WW8Num3z2"/>
    <w:rsid w:val="00093854"/>
  </w:style>
  <w:style w:type="character" w:customStyle="1" w:styleId="WW8Num3z3">
    <w:name w:val="WW8Num3z3"/>
    <w:rsid w:val="00093854"/>
  </w:style>
  <w:style w:type="character" w:customStyle="1" w:styleId="WW8Num3z4">
    <w:name w:val="WW8Num3z4"/>
    <w:rsid w:val="00093854"/>
    <w:rPr>
      <w:rFonts w:ascii="Arial" w:hAnsi="Arial" w:cs="Times New Roman"/>
      <w:b w:val="0"/>
      <w:i w:val="0"/>
      <w:sz w:val="20"/>
      <w:szCs w:val="20"/>
    </w:rPr>
  </w:style>
  <w:style w:type="character" w:customStyle="1" w:styleId="WW8Num3z5">
    <w:name w:val="WW8Num3z5"/>
    <w:rsid w:val="00093854"/>
  </w:style>
  <w:style w:type="character" w:customStyle="1" w:styleId="WW8Num3z6">
    <w:name w:val="WW8Num3z6"/>
    <w:rsid w:val="00093854"/>
  </w:style>
  <w:style w:type="character" w:customStyle="1" w:styleId="WW8Num3z7">
    <w:name w:val="WW8Num3z7"/>
    <w:rsid w:val="00093854"/>
  </w:style>
  <w:style w:type="character" w:customStyle="1" w:styleId="WW8Num3z8">
    <w:name w:val="WW8Num3z8"/>
    <w:rsid w:val="00093854"/>
  </w:style>
  <w:style w:type="character" w:customStyle="1" w:styleId="WW-DefaultParagraphFont1111111111111">
    <w:name w:val="WW-Default Paragraph Font1111111111111"/>
    <w:rsid w:val="00093854"/>
  </w:style>
  <w:style w:type="character" w:customStyle="1" w:styleId="WW-DefaultParagraphFont11111111111111">
    <w:name w:val="WW-Default Paragraph Font11111111111111"/>
    <w:rsid w:val="00093854"/>
  </w:style>
  <w:style w:type="character" w:customStyle="1" w:styleId="WW-DefaultParagraphFont111111111111111">
    <w:name w:val="WW-Default Paragraph Font111111111111111"/>
    <w:rsid w:val="00093854"/>
  </w:style>
  <w:style w:type="character" w:customStyle="1" w:styleId="WW-DefaultParagraphFont1111111111111111">
    <w:name w:val="WW-Default Paragraph Font1111111111111111"/>
    <w:rsid w:val="00093854"/>
  </w:style>
  <w:style w:type="character" w:customStyle="1" w:styleId="20">
    <w:name w:val="Προεπιλεγμένη γραμματοσειρά2"/>
    <w:rsid w:val="00093854"/>
  </w:style>
  <w:style w:type="character" w:customStyle="1" w:styleId="WW8Num19z0">
    <w:name w:val="WW8Num19z0"/>
    <w:rsid w:val="00093854"/>
    <w:rPr>
      <w:rFonts w:ascii="Calibri" w:hAnsi="Calibri" w:cs="Calibri"/>
    </w:rPr>
  </w:style>
  <w:style w:type="character" w:customStyle="1" w:styleId="WW8Num19z1">
    <w:name w:val="WW8Num19z1"/>
    <w:rsid w:val="00093854"/>
  </w:style>
  <w:style w:type="character" w:customStyle="1" w:styleId="WW8Num20z0">
    <w:name w:val="WW8Num20z0"/>
    <w:rsid w:val="00093854"/>
    <w:rPr>
      <w:rFonts w:ascii="Calibri" w:eastAsia="Calibri" w:hAnsi="Calibri" w:cs="Times New Roman"/>
    </w:rPr>
  </w:style>
  <w:style w:type="character" w:customStyle="1" w:styleId="WW8Num20z1">
    <w:name w:val="WW8Num20z1"/>
    <w:rsid w:val="00093854"/>
    <w:rPr>
      <w:rFonts w:ascii="Courier New" w:hAnsi="Courier New" w:cs="Courier New"/>
    </w:rPr>
  </w:style>
  <w:style w:type="character" w:customStyle="1" w:styleId="WW8Num20z2">
    <w:name w:val="WW8Num20z2"/>
    <w:rsid w:val="00093854"/>
    <w:rPr>
      <w:rFonts w:ascii="Wingdings" w:hAnsi="Wingdings" w:cs="Wingdings"/>
    </w:rPr>
  </w:style>
  <w:style w:type="character" w:customStyle="1" w:styleId="WW8Num20z3">
    <w:name w:val="WW8Num20z3"/>
    <w:rsid w:val="00093854"/>
    <w:rPr>
      <w:rFonts w:ascii="Symbol" w:hAnsi="Symbol" w:cs="Symbol"/>
    </w:rPr>
  </w:style>
  <w:style w:type="character" w:customStyle="1" w:styleId="WW-DefaultParagraphFont11111111111111111">
    <w:name w:val="WW-Default Paragraph Font11111111111111111"/>
    <w:rsid w:val="00093854"/>
  </w:style>
  <w:style w:type="character" w:customStyle="1" w:styleId="WW8Num19z2">
    <w:name w:val="WW8Num19z2"/>
    <w:rsid w:val="00093854"/>
  </w:style>
  <w:style w:type="character" w:customStyle="1" w:styleId="WW8Num19z3">
    <w:name w:val="WW8Num19z3"/>
    <w:rsid w:val="00093854"/>
  </w:style>
  <w:style w:type="character" w:customStyle="1" w:styleId="WW8Num19z4">
    <w:name w:val="WW8Num19z4"/>
    <w:rsid w:val="00093854"/>
  </w:style>
  <w:style w:type="character" w:customStyle="1" w:styleId="WW8Num19z5">
    <w:name w:val="WW8Num19z5"/>
    <w:rsid w:val="00093854"/>
  </w:style>
  <w:style w:type="character" w:customStyle="1" w:styleId="WW8Num19z6">
    <w:name w:val="WW8Num19z6"/>
    <w:rsid w:val="00093854"/>
  </w:style>
  <w:style w:type="character" w:customStyle="1" w:styleId="WW8Num19z7">
    <w:name w:val="WW8Num19z7"/>
    <w:rsid w:val="00093854"/>
  </w:style>
  <w:style w:type="character" w:customStyle="1" w:styleId="WW8Num19z8">
    <w:name w:val="WW8Num19z8"/>
    <w:rsid w:val="00093854"/>
  </w:style>
  <w:style w:type="character" w:customStyle="1" w:styleId="WW8Num20z4">
    <w:name w:val="WW8Num20z4"/>
    <w:rsid w:val="00093854"/>
  </w:style>
  <w:style w:type="character" w:customStyle="1" w:styleId="WW8Num20z5">
    <w:name w:val="WW8Num20z5"/>
    <w:rsid w:val="00093854"/>
  </w:style>
  <w:style w:type="character" w:customStyle="1" w:styleId="WW8Num20z6">
    <w:name w:val="WW8Num20z6"/>
    <w:rsid w:val="00093854"/>
  </w:style>
  <w:style w:type="character" w:customStyle="1" w:styleId="WW8Num20z7">
    <w:name w:val="WW8Num20z7"/>
    <w:rsid w:val="00093854"/>
  </w:style>
  <w:style w:type="character" w:customStyle="1" w:styleId="WW8Num20z8">
    <w:name w:val="WW8Num20z8"/>
    <w:rsid w:val="00093854"/>
  </w:style>
  <w:style w:type="character" w:customStyle="1" w:styleId="WW-DefaultParagraphFont111111111111111111">
    <w:name w:val="WW-Default Paragraph Font111111111111111111"/>
    <w:rsid w:val="00093854"/>
  </w:style>
  <w:style w:type="character" w:customStyle="1" w:styleId="WW-DefaultParagraphFont1111111111111111111">
    <w:name w:val="WW-Default Paragraph Font1111111111111111111"/>
    <w:rsid w:val="00093854"/>
  </w:style>
  <w:style w:type="character" w:customStyle="1" w:styleId="WW8Num21z0">
    <w:name w:val="WW8Num21z0"/>
    <w:rsid w:val="00093854"/>
    <w:rPr>
      <w:rFonts w:ascii="Calibri" w:eastAsia="Times New Roman" w:hAnsi="Calibri" w:cs="Calibri"/>
    </w:rPr>
  </w:style>
  <w:style w:type="character" w:customStyle="1" w:styleId="WW8Num21z1">
    <w:name w:val="WW8Num21z1"/>
    <w:rsid w:val="00093854"/>
    <w:rPr>
      <w:rFonts w:ascii="Courier New" w:hAnsi="Courier New" w:cs="Courier New"/>
    </w:rPr>
  </w:style>
  <w:style w:type="character" w:customStyle="1" w:styleId="WW8Num21z2">
    <w:name w:val="WW8Num21z2"/>
    <w:rsid w:val="00093854"/>
    <w:rPr>
      <w:rFonts w:ascii="Wingdings" w:hAnsi="Wingdings" w:cs="Wingdings"/>
    </w:rPr>
  </w:style>
  <w:style w:type="character" w:customStyle="1" w:styleId="WW8Num21z3">
    <w:name w:val="WW8Num21z3"/>
    <w:rsid w:val="00093854"/>
    <w:rPr>
      <w:rFonts w:ascii="Symbol" w:hAnsi="Symbol" w:cs="Symbol"/>
    </w:rPr>
  </w:style>
  <w:style w:type="character" w:customStyle="1" w:styleId="WW8Num22z0">
    <w:name w:val="WW8Num22z0"/>
    <w:rsid w:val="00093854"/>
    <w:rPr>
      <w:rFonts w:ascii="Symbol" w:hAnsi="Symbol" w:cs="Symbol"/>
    </w:rPr>
  </w:style>
  <w:style w:type="character" w:customStyle="1" w:styleId="WW8Num22z1">
    <w:name w:val="WW8Num22z1"/>
    <w:rsid w:val="00093854"/>
    <w:rPr>
      <w:rFonts w:ascii="Courier New" w:hAnsi="Courier New" w:cs="Courier New"/>
    </w:rPr>
  </w:style>
  <w:style w:type="character" w:customStyle="1" w:styleId="WW8Num22z2">
    <w:name w:val="WW8Num22z2"/>
    <w:rsid w:val="00093854"/>
    <w:rPr>
      <w:rFonts w:ascii="Wingdings" w:hAnsi="Wingdings" w:cs="Wingdings"/>
    </w:rPr>
  </w:style>
  <w:style w:type="character" w:customStyle="1" w:styleId="WW8Num23z0">
    <w:name w:val="WW8Num23z0"/>
    <w:rsid w:val="00093854"/>
    <w:rPr>
      <w:rFonts w:ascii="Calibri" w:eastAsia="Times New Roman" w:hAnsi="Calibri" w:cs="Calibri"/>
    </w:rPr>
  </w:style>
  <w:style w:type="character" w:customStyle="1" w:styleId="WW8Num23z1">
    <w:name w:val="WW8Num23z1"/>
    <w:rsid w:val="00093854"/>
    <w:rPr>
      <w:rFonts w:ascii="Courier New" w:hAnsi="Courier New" w:cs="Courier New"/>
    </w:rPr>
  </w:style>
  <w:style w:type="character" w:customStyle="1" w:styleId="WW8Num23z2">
    <w:name w:val="WW8Num23z2"/>
    <w:rsid w:val="00093854"/>
    <w:rPr>
      <w:rFonts w:ascii="Wingdings" w:hAnsi="Wingdings" w:cs="Wingdings"/>
    </w:rPr>
  </w:style>
  <w:style w:type="character" w:customStyle="1" w:styleId="WW8Num23z3">
    <w:name w:val="WW8Num23z3"/>
    <w:rsid w:val="00093854"/>
    <w:rPr>
      <w:rFonts w:ascii="Symbol" w:hAnsi="Symbol" w:cs="Symbol"/>
    </w:rPr>
  </w:style>
  <w:style w:type="character" w:customStyle="1" w:styleId="WW8Num24z0">
    <w:name w:val="WW8Num24z0"/>
    <w:rsid w:val="00093854"/>
    <w:rPr>
      <w:rFonts w:ascii="Symbol" w:hAnsi="Symbol" w:cs="Symbol"/>
      <w:strike/>
      <w:color w:val="0070C0"/>
      <w:position w:val="0"/>
      <w:sz w:val="24"/>
      <w:vertAlign w:val="baseline"/>
      <w:lang w:val="el-GR"/>
    </w:rPr>
  </w:style>
  <w:style w:type="character" w:customStyle="1" w:styleId="WW8Num24z1">
    <w:name w:val="WW8Num24z1"/>
    <w:rsid w:val="00093854"/>
    <w:rPr>
      <w:rFonts w:ascii="Courier New" w:hAnsi="Courier New" w:cs="Courier New"/>
    </w:rPr>
  </w:style>
  <w:style w:type="character" w:customStyle="1" w:styleId="WW8Num24z2">
    <w:name w:val="WW8Num24z2"/>
    <w:rsid w:val="00093854"/>
    <w:rPr>
      <w:rFonts w:ascii="Wingdings" w:hAnsi="Wingdings" w:cs="Wingdings"/>
    </w:rPr>
  </w:style>
  <w:style w:type="character" w:customStyle="1" w:styleId="WW8Num25z0">
    <w:name w:val="WW8Num25z0"/>
    <w:rsid w:val="00093854"/>
    <w:rPr>
      <w:rFonts w:ascii="Symbol" w:hAnsi="Symbol" w:cs="Symbol"/>
    </w:rPr>
  </w:style>
  <w:style w:type="character" w:customStyle="1" w:styleId="WW8Num25z1">
    <w:name w:val="WW8Num25z1"/>
    <w:rsid w:val="00093854"/>
    <w:rPr>
      <w:rFonts w:ascii="Courier New" w:hAnsi="Courier New" w:cs="Courier New"/>
    </w:rPr>
  </w:style>
  <w:style w:type="character" w:customStyle="1" w:styleId="WW8Num25z2">
    <w:name w:val="WW8Num25z2"/>
    <w:rsid w:val="00093854"/>
    <w:rPr>
      <w:rFonts w:ascii="Wingdings" w:hAnsi="Wingdings" w:cs="Wingdings"/>
    </w:rPr>
  </w:style>
  <w:style w:type="character" w:customStyle="1" w:styleId="WW8Num26z0">
    <w:name w:val="WW8Num26z0"/>
    <w:rsid w:val="00093854"/>
    <w:rPr>
      <w:rFonts w:ascii="Symbol" w:hAnsi="Symbol" w:cs="Symbol"/>
    </w:rPr>
  </w:style>
  <w:style w:type="character" w:customStyle="1" w:styleId="WW8Num26z1">
    <w:name w:val="WW8Num26z1"/>
    <w:rsid w:val="00093854"/>
    <w:rPr>
      <w:rFonts w:ascii="Courier New" w:hAnsi="Courier New" w:cs="Courier New"/>
    </w:rPr>
  </w:style>
  <w:style w:type="character" w:customStyle="1" w:styleId="WW8Num26z2">
    <w:name w:val="WW8Num26z2"/>
    <w:rsid w:val="00093854"/>
    <w:rPr>
      <w:rFonts w:ascii="Wingdings" w:hAnsi="Wingdings" w:cs="Wingdings"/>
    </w:rPr>
  </w:style>
  <w:style w:type="character" w:customStyle="1" w:styleId="WW8Num27z0">
    <w:name w:val="WW8Num27z0"/>
    <w:rsid w:val="00093854"/>
    <w:rPr>
      <w:rFonts w:ascii="Calibri" w:eastAsia="Times New Roman" w:hAnsi="Calibri" w:cs="Calibri"/>
    </w:rPr>
  </w:style>
  <w:style w:type="character" w:customStyle="1" w:styleId="WW8Num27z1">
    <w:name w:val="WW8Num27z1"/>
    <w:rsid w:val="00093854"/>
    <w:rPr>
      <w:rFonts w:ascii="Courier New" w:hAnsi="Courier New" w:cs="Courier New"/>
    </w:rPr>
  </w:style>
  <w:style w:type="character" w:customStyle="1" w:styleId="WW8Num27z2">
    <w:name w:val="WW8Num27z2"/>
    <w:rsid w:val="00093854"/>
    <w:rPr>
      <w:rFonts w:ascii="Wingdings" w:hAnsi="Wingdings" w:cs="Wingdings"/>
    </w:rPr>
  </w:style>
  <w:style w:type="character" w:customStyle="1" w:styleId="WW8Num27z3">
    <w:name w:val="WW8Num27z3"/>
    <w:rsid w:val="00093854"/>
    <w:rPr>
      <w:rFonts w:ascii="Symbol" w:hAnsi="Symbol" w:cs="Symbol"/>
    </w:rPr>
  </w:style>
  <w:style w:type="character" w:customStyle="1" w:styleId="WW8Num28z0">
    <w:name w:val="WW8Num28z0"/>
    <w:rsid w:val="00093854"/>
    <w:rPr>
      <w:rFonts w:ascii="Symbol" w:hAnsi="Symbol" w:cs="Symbol"/>
    </w:rPr>
  </w:style>
  <w:style w:type="character" w:customStyle="1" w:styleId="WW8Num28z1">
    <w:name w:val="WW8Num28z1"/>
    <w:rsid w:val="00093854"/>
    <w:rPr>
      <w:rFonts w:ascii="Courier New" w:hAnsi="Courier New" w:cs="Courier New"/>
    </w:rPr>
  </w:style>
  <w:style w:type="character" w:customStyle="1" w:styleId="WW8Num28z2">
    <w:name w:val="WW8Num28z2"/>
    <w:rsid w:val="00093854"/>
    <w:rPr>
      <w:rFonts w:ascii="Wingdings" w:hAnsi="Wingdings" w:cs="Wingdings"/>
    </w:rPr>
  </w:style>
  <w:style w:type="character" w:customStyle="1" w:styleId="WW8Num29z0">
    <w:name w:val="WW8Num29z0"/>
    <w:rsid w:val="00093854"/>
    <w:rPr>
      <w:rFonts w:ascii="Calibri" w:eastAsia="Times New Roman" w:hAnsi="Calibri" w:cs="Calibri"/>
    </w:rPr>
  </w:style>
  <w:style w:type="character" w:customStyle="1" w:styleId="WW8Num29z1">
    <w:name w:val="WW8Num29z1"/>
    <w:rsid w:val="00093854"/>
    <w:rPr>
      <w:rFonts w:ascii="Courier New" w:hAnsi="Courier New" w:cs="Courier New"/>
    </w:rPr>
  </w:style>
  <w:style w:type="character" w:customStyle="1" w:styleId="WW8Num29z2">
    <w:name w:val="WW8Num29z2"/>
    <w:rsid w:val="00093854"/>
    <w:rPr>
      <w:rFonts w:ascii="Wingdings" w:hAnsi="Wingdings" w:cs="Wingdings"/>
    </w:rPr>
  </w:style>
  <w:style w:type="character" w:customStyle="1" w:styleId="WW8Num29z3">
    <w:name w:val="WW8Num29z3"/>
    <w:rsid w:val="00093854"/>
    <w:rPr>
      <w:rFonts w:ascii="Symbol" w:hAnsi="Symbol" w:cs="Symbol"/>
    </w:rPr>
  </w:style>
  <w:style w:type="character" w:customStyle="1" w:styleId="WW8Num30z0">
    <w:name w:val="WW8Num30z0"/>
    <w:rsid w:val="00093854"/>
    <w:rPr>
      <w:rFonts w:ascii="Symbol" w:hAnsi="Symbol" w:cs="Symbol"/>
      <w:shd w:val="clear" w:color="auto" w:fill="FFFF00"/>
    </w:rPr>
  </w:style>
  <w:style w:type="character" w:customStyle="1" w:styleId="WW8Num30z1">
    <w:name w:val="WW8Num30z1"/>
    <w:rsid w:val="00093854"/>
    <w:rPr>
      <w:rFonts w:ascii="Courier New" w:hAnsi="Courier New" w:cs="Courier New"/>
    </w:rPr>
  </w:style>
  <w:style w:type="character" w:customStyle="1" w:styleId="WW8Num30z2">
    <w:name w:val="WW8Num30z2"/>
    <w:rsid w:val="00093854"/>
    <w:rPr>
      <w:rFonts w:ascii="Wingdings" w:hAnsi="Wingdings" w:cs="Wingdings"/>
    </w:rPr>
  </w:style>
  <w:style w:type="character" w:customStyle="1" w:styleId="WW8Num31z0">
    <w:name w:val="WW8Num31z0"/>
    <w:rsid w:val="00093854"/>
    <w:rPr>
      <w:rFonts w:cs="Times New Roman"/>
    </w:rPr>
  </w:style>
  <w:style w:type="character" w:customStyle="1" w:styleId="WW8Num32z0">
    <w:name w:val="WW8Num32z0"/>
    <w:rsid w:val="00093854"/>
  </w:style>
  <w:style w:type="character" w:customStyle="1" w:styleId="WW8Num32z1">
    <w:name w:val="WW8Num32z1"/>
    <w:rsid w:val="00093854"/>
  </w:style>
  <w:style w:type="character" w:customStyle="1" w:styleId="WW8Num32z2">
    <w:name w:val="WW8Num32z2"/>
    <w:rsid w:val="00093854"/>
  </w:style>
  <w:style w:type="character" w:customStyle="1" w:styleId="WW8Num32z3">
    <w:name w:val="WW8Num32z3"/>
    <w:rsid w:val="00093854"/>
  </w:style>
  <w:style w:type="character" w:customStyle="1" w:styleId="WW8Num32z4">
    <w:name w:val="WW8Num32z4"/>
    <w:rsid w:val="00093854"/>
  </w:style>
  <w:style w:type="character" w:customStyle="1" w:styleId="WW8Num32z5">
    <w:name w:val="WW8Num32z5"/>
    <w:rsid w:val="00093854"/>
  </w:style>
  <w:style w:type="character" w:customStyle="1" w:styleId="WW8Num32z6">
    <w:name w:val="WW8Num32z6"/>
    <w:rsid w:val="00093854"/>
  </w:style>
  <w:style w:type="character" w:customStyle="1" w:styleId="WW8Num32z7">
    <w:name w:val="WW8Num32z7"/>
    <w:rsid w:val="00093854"/>
  </w:style>
  <w:style w:type="character" w:customStyle="1" w:styleId="WW8Num32z8">
    <w:name w:val="WW8Num32z8"/>
    <w:rsid w:val="00093854"/>
  </w:style>
  <w:style w:type="character" w:customStyle="1" w:styleId="WW8Num33z0">
    <w:name w:val="WW8Num33z0"/>
    <w:rsid w:val="00093854"/>
    <w:rPr>
      <w:rFonts w:ascii="Symbol" w:eastAsia="Calibri" w:hAnsi="Symbol" w:cs="Symbol"/>
    </w:rPr>
  </w:style>
  <w:style w:type="character" w:customStyle="1" w:styleId="WW8Num33z1">
    <w:name w:val="WW8Num33z1"/>
    <w:rsid w:val="00093854"/>
    <w:rPr>
      <w:rFonts w:ascii="Courier New" w:hAnsi="Courier New" w:cs="Courier New"/>
    </w:rPr>
  </w:style>
  <w:style w:type="character" w:customStyle="1" w:styleId="WW8Num33z2">
    <w:name w:val="WW8Num33z2"/>
    <w:rsid w:val="00093854"/>
    <w:rPr>
      <w:rFonts w:ascii="Wingdings" w:hAnsi="Wingdings" w:cs="Wingdings"/>
    </w:rPr>
  </w:style>
  <w:style w:type="character" w:customStyle="1" w:styleId="WW8Num34z0">
    <w:name w:val="WW8Num34z0"/>
    <w:rsid w:val="00093854"/>
    <w:rPr>
      <w:rFonts w:ascii="Symbol" w:hAnsi="Symbol" w:cs="Symbol"/>
    </w:rPr>
  </w:style>
  <w:style w:type="character" w:customStyle="1" w:styleId="WW8Num34z1">
    <w:name w:val="WW8Num34z1"/>
    <w:rsid w:val="00093854"/>
    <w:rPr>
      <w:rFonts w:ascii="Courier New" w:hAnsi="Courier New" w:cs="Courier New"/>
    </w:rPr>
  </w:style>
  <w:style w:type="character" w:customStyle="1" w:styleId="WW8Num34z2">
    <w:name w:val="WW8Num34z2"/>
    <w:rsid w:val="00093854"/>
    <w:rPr>
      <w:rFonts w:ascii="Wingdings" w:hAnsi="Wingdings" w:cs="Wingdings"/>
    </w:rPr>
  </w:style>
  <w:style w:type="character" w:customStyle="1" w:styleId="WW8Num35z0">
    <w:name w:val="WW8Num35z0"/>
    <w:rsid w:val="00093854"/>
    <w:rPr>
      <w:rFonts w:ascii="Calibri" w:eastAsia="Times New Roman" w:hAnsi="Calibri" w:cs="Calibri"/>
    </w:rPr>
  </w:style>
  <w:style w:type="character" w:customStyle="1" w:styleId="WW8Num35z1">
    <w:name w:val="WW8Num35z1"/>
    <w:rsid w:val="00093854"/>
    <w:rPr>
      <w:rFonts w:ascii="Courier New" w:hAnsi="Courier New" w:cs="Courier New"/>
    </w:rPr>
  </w:style>
  <w:style w:type="character" w:customStyle="1" w:styleId="WW8Num35z2">
    <w:name w:val="WW8Num35z2"/>
    <w:rsid w:val="00093854"/>
    <w:rPr>
      <w:rFonts w:ascii="Wingdings" w:hAnsi="Wingdings" w:cs="Wingdings"/>
    </w:rPr>
  </w:style>
  <w:style w:type="character" w:customStyle="1" w:styleId="WW8Num35z3">
    <w:name w:val="WW8Num35z3"/>
    <w:rsid w:val="00093854"/>
    <w:rPr>
      <w:rFonts w:ascii="Symbol" w:hAnsi="Symbol" w:cs="Symbol"/>
    </w:rPr>
  </w:style>
  <w:style w:type="character" w:customStyle="1" w:styleId="WW8Num36z0">
    <w:name w:val="WW8Num36z0"/>
    <w:rsid w:val="00093854"/>
    <w:rPr>
      <w:lang w:val="el-GR"/>
    </w:rPr>
  </w:style>
  <w:style w:type="character" w:customStyle="1" w:styleId="WW8Num36z1">
    <w:name w:val="WW8Num36z1"/>
    <w:rsid w:val="00093854"/>
  </w:style>
  <w:style w:type="character" w:customStyle="1" w:styleId="WW8Num36z2">
    <w:name w:val="WW8Num36z2"/>
    <w:rsid w:val="00093854"/>
  </w:style>
  <w:style w:type="character" w:customStyle="1" w:styleId="WW8Num36z3">
    <w:name w:val="WW8Num36z3"/>
    <w:rsid w:val="00093854"/>
  </w:style>
  <w:style w:type="character" w:customStyle="1" w:styleId="WW8Num36z4">
    <w:name w:val="WW8Num36z4"/>
    <w:rsid w:val="00093854"/>
  </w:style>
  <w:style w:type="character" w:customStyle="1" w:styleId="WW8Num36z5">
    <w:name w:val="WW8Num36z5"/>
    <w:rsid w:val="00093854"/>
  </w:style>
  <w:style w:type="character" w:customStyle="1" w:styleId="WW8Num36z6">
    <w:name w:val="WW8Num36z6"/>
    <w:rsid w:val="00093854"/>
  </w:style>
  <w:style w:type="character" w:customStyle="1" w:styleId="WW8Num36z7">
    <w:name w:val="WW8Num36z7"/>
    <w:rsid w:val="00093854"/>
  </w:style>
  <w:style w:type="character" w:customStyle="1" w:styleId="WW8Num36z8">
    <w:name w:val="WW8Num36z8"/>
    <w:rsid w:val="00093854"/>
  </w:style>
  <w:style w:type="character" w:customStyle="1" w:styleId="WW8Num37z0">
    <w:name w:val="WW8Num37z0"/>
    <w:rsid w:val="00093854"/>
    <w:rPr>
      <w:rFonts w:ascii="Calibri" w:eastAsia="Times New Roman" w:hAnsi="Calibri" w:cs="Calibri"/>
    </w:rPr>
  </w:style>
  <w:style w:type="character" w:customStyle="1" w:styleId="WW8Num37z1">
    <w:name w:val="WW8Num37z1"/>
    <w:rsid w:val="00093854"/>
    <w:rPr>
      <w:rFonts w:ascii="Courier New" w:hAnsi="Courier New" w:cs="Courier New"/>
    </w:rPr>
  </w:style>
  <w:style w:type="character" w:customStyle="1" w:styleId="WW8Num37z2">
    <w:name w:val="WW8Num37z2"/>
    <w:rsid w:val="00093854"/>
    <w:rPr>
      <w:rFonts w:ascii="Wingdings" w:hAnsi="Wingdings" w:cs="Wingdings"/>
    </w:rPr>
  </w:style>
  <w:style w:type="character" w:customStyle="1" w:styleId="WW8Num37z3">
    <w:name w:val="WW8Num37z3"/>
    <w:rsid w:val="00093854"/>
    <w:rPr>
      <w:rFonts w:ascii="Symbol" w:hAnsi="Symbol" w:cs="Symbol"/>
    </w:rPr>
  </w:style>
  <w:style w:type="character" w:customStyle="1" w:styleId="WW8Num38z0">
    <w:name w:val="WW8Num38z0"/>
    <w:rsid w:val="00093854"/>
  </w:style>
  <w:style w:type="character" w:customStyle="1" w:styleId="WW8Num38z1">
    <w:name w:val="WW8Num38z1"/>
    <w:rsid w:val="00093854"/>
  </w:style>
  <w:style w:type="character" w:customStyle="1" w:styleId="WW8Num38z2">
    <w:name w:val="WW8Num38z2"/>
    <w:rsid w:val="00093854"/>
  </w:style>
  <w:style w:type="character" w:customStyle="1" w:styleId="WW8Num38z3">
    <w:name w:val="WW8Num38z3"/>
    <w:rsid w:val="00093854"/>
  </w:style>
  <w:style w:type="character" w:customStyle="1" w:styleId="WW8Num38z4">
    <w:name w:val="WW8Num38z4"/>
    <w:rsid w:val="00093854"/>
  </w:style>
  <w:style w:type="character" w:customStyle="1" w:styleId="WW8Num38z5">
    <w:name w:val="WW8Num38z5"/>
    <w:rsid w:val="00093854"/>
  </w:style>
  <w:style w:type="character" w:customStyle="1" w:styleId="WW8Num38z6">
    <w:name w:val="WW8Num38z6"/>
    <w:rsid w:val="00093854"/>
  </w:style>
  <w:style w:type="character" w:customStyle="1" w:styleId="WW8Num38z7">
    <w:name w:val="WW8Num38z7"/>
    <w:rsid w:val="00093854"/>
  </w:style>
  <w:style w:type="character" w:customStyle="1" w:styleId="WW8Num38z8">
    <w:name w:val="WW8Num38z8"/>
    <w:rsid w:val="00093854"/>
  </w:style>
  <w:style w:type="character" w:customStyle="1" w:styleId="WW-DefaultParagraphFont11111111111111111111">
    <w:name w:val="WW-Default Paragraph Font11111111111111111111"/>
    <w:rsid w:val="00093854"/>
  </w:style>
  <w:style w:type="character" w:customStyle="1" w:styleId="WW8Num4z1">
    <w:name w:val="WW8Num4z1"/>
    <w:rsid w:val="00093854"/>
    <w:rPr>
      <w:rFonts w:cs="Times New Roman"/>
    </w:rPr>
  </w:style>
  <w:style w:type="character" w:customStyle="1" w:styleId="WW8Num5z1">
    <w:name w:val="WW8Num5z1"/>
    <w:rsid w:val="00093854"/>
    <w:rPr>
      <w:rFonts w:cs="Times New Roman"/>
    </w:rPr>
  </w:style>
  <w:style w:type="character" w:customStyle="1" w:styleId="WW8Num29z4">
    <w:name w:val="WW8Num29z4"/>
    <w:rsid w:val="00093854"/>
  </w:style>
  <w:style w:type="character" w:customStyle="1" w:styleId="WW8Num29z5">
    <w:name w:val="WW8Num29z5"/>
    <w:rsid w:val="00093854"/>
  </w:style>
  <w:style w:type="character" w:customStyle="1" w:styleId="WW8Num29z6">
    <w:name w:val="WW8Num29z6"/>
    <w:rsid w:val="00093854"/>
  </w:style>
  <w:style w:type="character" w:customStyle="1" w:styleId="WW8Num29z7">
    <w:name w:val="WW8Num29z7"/>
    <w:rsid w:val="00093854"/>
  </w:style>
  <w:style w:type="character" w:customStyle="1" w:styleId="WW8Num29z8">
    <w:name w:val="WW8Num29z8"/>
    <w:rsid w:val="00093854"/>
  </w:style>
  <w:style w:type="character" w:customStyle="1" w:styleId="WW8Num30z3">
    <w:name w:val="WW8Num30z3"/>
    <w:rsid w:val="00093854"/>
    <w:rPr>
      <w:rFonts w:ascii="Symbol" w:hAnsi="Symbol" w:cs="Symbol"/>
    </w:rPr>
  </w:style>
  <w:style w:type="character" w:customStyle="1" w:styleId="WW8Num31z1">
    <w:name w:val="WW8Num31z1"/>
    <w:rsid w:val="00093854"/>
  </w:style>
  <w:style w:type="character" w:customStyle="1" w:styleId="WW8Num31z2">
    <w:name w:val="WW8Num31z2"/>
    <w:rsid w:val="00093854"/>
  </w:style>
  <w:style w:type="character" w:customStyle="1" w:styleId="WW8Num31z3">
    <w:name w:val="WW8Num31z3"/>
    <w:rsid w:val="00093854"/>
  </w:style>
  <w:style w:type="character" w:customStyle="1" w:styleId="WW8Num31z4">
    <w:name w:val="WW8Num31z4"/>
    <w:rsid w:val="00093854"/>
  </w:style>
  <w:style w:type="character" w:customStyle="1" w:styleId="WW8Num31z5">
    <w:name w:val="WW8Num31z5"/>
    <w:rsid w:val="00093854"/>
  </w:style>
  <w:style w:type="character" w:customStyle="1" w:styleId="WW8Num31z6">
    <w:name w:val="WW8Num31z6"/>
    <w:rsid w:val="00093854"/>
  </w:style>
  <w:style w:type="character" w:customStyle="1" w:styleId="WW8Num31z7">
    <w:name w:val="WW8Num31z7"/>
    <w:rsid w:val="00093854"/>
  </w:style>
  <w:style w:type="character" w:customStyle="1" w:styleId="WW8Num31z8">
    <w:name w:val="WW8Num31z8"/>
    <w:rsid w:val="00093854"/>
  </w:style>
  <w:style w:type="character" w:customStyle="1" w:styleId="WW8Num39z0">
    <w:name w:val="WW8Num39z0"/>
    <w:rsid w:val="00093854"/>
    <w:rPr>
      <w:rFonts w:ascii="Calibri" w:eastAsia="Times New Roman" w:hAnsi="Calibri" w:cs="Calibri"/>
    </w:rPr>
  </w:style>
  <w:style w:type="character" w:customStyle="1" w:styleId="WW8Num39z1">
    <w:name w:val="WW8Num39z1"/>
    <w:rsid w:val="00093854"/>
    <w:rPr>
      <w:rFonts w:ascii="Courier New" w:hAnsi="Courier New" w:cs="Courier New"/>
    </w:rPr>
  </w:style>
  <w:style w:type="character" w:customStyle="1" w:styleId="WW8Num39z2">
    <w:name w:val="WW8Num39z2"/>
    <w:rsid w:val="00093854"/>
    <w:rPr>
      <w:rFonts w:ascii="Wingdings" w:hAnsi="Wingdings" w:cs="Wingdings"/>
    </w:rPr>
  </w:style>
  <w:style w:type="character" w:customStyle="1" w:styleId="WW8Num39z3">
    <w:name w:val="WW8Num39z3"/>
    <w:rsid w:val="00093854"/>
    <w:rPr>
      <w:rFonts w:ascii="Symbol" w:hAnsi="Symbol" w:cs="Symbol"/>
    </w:rPr>
  </w:style>
  <w:style w:type="character" w:customStyle="1" w:styleId="WW8Num40z0">
    <w:name w:val="WW8Num40z0"/>
    <w:rsid w:val="00093854"/>
    <w:rPr>
      <w:rFonts w:ascii="Symbol" w:hAnsi="Symbol" w:cs="Symbol"/>
    </w:rPr>
  </w:style>
  <w:style w:type="character" w:customStyle="1" w:styleId="WW8Num40z1">
    <w:name w:val="WW8Num40z1"/>
    <w:rsid w:val="00093854"/>
    <w:rPr>
      <w:rFonts w:ascii="Courier New" w:hAnsi="Courier New" w:cs="Courier New"/>
    </w:rPr>
  </w:style>
  <w:style w:type="character" w:customStyle="1" w:styleId="WW8Num40z2">
    <w:name w:val="WW8Num40z2"/>
    <w:rsid w:val="00093854"/>
    <w:rPr>
      <w:rFonts w:ascii="Wingdings" w:hAnsi="Wingdings" w:cs="Wingdings"/>
    </w:rPr>
  </w:style>
  <w:style w:type="character" w:customStyle="1" w:styleId="WW8Num41z0">
    <w:name w:val="WW8Num41z0"/>
    <w:rsid w:val="00093854"/>
    <w:rPr>
      <w:rFonts w:ascii="Arial" w:hAnsi="Arial" w:cs="Times New Roman"/>
      <w:b/>
      <w:i w:val="0"/>
      <w:sz w:val="20"/>
      <w:szCs w:val="20"/>
    </w:rPr>
  </w:style>
  <w:style w:type="character" w:customStyle="1" w:styleId="WW8Num41z1">
    <w:name w:val="WW8Num41z1"/>
    <w:rsid w:val="00093854"/>
    <w:rPr>
      <w:rFonts w:cs="Times New Roman"/>
    </w:rPr>
  </w:style>
  <w:style w:type="character" w:customStyle="1" w:styleId="WW8Num41z2">
    <w:name w:val="WW8Num41z2"/>
    <w:rsid w:val="00093854"/>
    <w:rPr>
      <w:rFonts w:ascii="Arial" w:hAnsi="Arial" w:cs="Times New Roman"/>
      <w:b w:val="0"/>
      <w:i w:val="0"/>
    </w:rPr>
  </w:style>
  <w:style w:type="character" w:customStyle="1" w:styleId="WW8Num41z3">
    <w:name w:val="WW8Num41z3"/>
    <w:rsid w:val="00093854"/>
    <w:rPr>
      <w:rFonts w:ascii="Arial" w:hAnsi="Arial" w:cs="Times New Roman"/>
      <w:b w:val="0"/>
      <w:i w:val="0"/>
      <w:sz w:val="20"/>
      <w:szCs w:val="20"/>
    </w:rPr>
  </w:style>
  <w:style w:type="character" w:customStyle="1" w:styleId="DefaultParagraphFont1">
    <w:name w:val="Default Paragraph Font1"/>
    <w:rsid w:val="00093854"/>
  </w:style>
  <w:style w:type="character" w:customStyle="1" w:styleId="Heading1Char">
    <w:name w:val="Heading 1 Char"/>
    <w:rsid w:val="00093854"/>
    <w:rPr>
      <w:rFonts w:ascii="Arial" w:hAnsi="Arial" w:cs="Arial"/>
      <w:b/>
      <w:bCs/>
      <w:color w:val="333399"/>
      <w:sz w:val="28"/>
      <w:szCs w:val="32"/>
      <w:lang w:val="en-US"/>
    </w:rPr>
  </w:style>
  <w:style w:type="character" w:customStyle="1" w:styleId="Heading2Char">
    <w:name w:val="Heading 2 Char"/>
    <w:rsid w:val="00093854"/>
    <w:rPr>
      <w:rFonts w:ascii="Arial" w:hAnsi="Arial" w:cs="Arial"/>
      <w:b/>
      <w:color w:val="002060"/>
      <w:sz w:val="24"/>
      <w:szCs w:val="22"/>
      <w:lang w:val="en-GB"/>
    </w:rPr>
  </w:style>
  <w:style w:type="character" w:customStyle="1" w:styleId="Heading5Char">
    <w:name w:val="Heading 5 Char"/>
    <w:rsid w:val="00093854"/>
    <w:rPr>
      <w:rFonts w:ascii="Calibri" w:eastAsia="Times New Roman" w:hAnsi="Calibri" w:cs="Times New Roman"/>
      <w:b/>
      <w:bCs/>
      <w:i/>
      <w:iCs/>
      <w:sz w:val="26"/>
      <w:szCs w:val="26"/>
      <w:lang w:val="en-GB"/>
    </w:rPr>
  </w:style>
  <w:style w:type="character" w:customStyle="1" w:styleId="DateChar">
    <w:name w:val="Date Char"/>
    <w:rsid w:val="00093854"/>
    <w:rPr>
      <w:sz w:val="24"/>
      <w:szCs w:val="24"/>
      <w:lang w:val="en-GB"/>
    </w:rPr>
  </w:style>
  <w:style w:type="character" w:customStyle="1" w:styleId="FooterChar">
    <w:name w:val="Footer Char"/>
    <w:rsid w:val="00093854"/>
    <w:rPr>
      <w:rFonts w:eastAsia="MS Mincho" w:cs="Times New Roman"/>
      <w:sz w:val="24"/>
      <w:szCs w:val="24"/>
      <w:lang w:val="en-US" w:eastAsia="ja-JP"/>
    </w:rPr>
  </w:style>
  <w:style w:type="character" w:customStyle="1" w:styleId="22">
    <w:name w:val="Παραπομπή σχολίου2"/>
    <w:rsid w:val="00093854"/>
    <w:rPr>
      <w:sz w:val="16"/>
    </w:rPr>
  </w:style>
  <w:style w:type="character" w:styleId="-">
    <w:name w:val="Hyperlink"/>
    <w:uiPriority w:val="99"/>
    <w:rsid w:val="00093854"/>
    <w:rPr>
      <w:color w:val="0000FF"/>
      <w:u w:val="single"/>
    </w:rPr>
  </w:style>
  <w:style w:type="character" w:customStyle="1" w:styleId="HeaderChar">
    <w:name w:val="Header Char"/>
    <w:rsid w:val="00093854"/>
    <w:rPr>
      <w:rFonts w:cs="Times New Roman"/>
      <w:sz w:val="24"/>
      <w:szCs w:val="24"/>
      <w:lang w:val="en-GB"/>
    </w:rPr>
  </w:style>
  <w:style w:type="character" w:styleId="a3">
    <w:name w:val="page number"/>
    <w:rsid w:val="00093854"/>
    <w:rPr>
      <w:rFonts w:cs="Times New Roman"/>
    </w:rPr>
  </w:style>
  <w:style w:type="character" w:customStyle="1" w:styleId="BalloonTextChar">
    <w:name w:val="Balloon Text Char"/>
    <w:rsid w:val="00093854"/>
    <w:rPr>
      <w:rFonts w:ascii="Tahoma" w:hAnsi="Tahoma" w:cs="Tahoma"/>
      <w:sz w:val="16"/>
      <w:szCs w:val="16"/>
      <w:lang w:val="en-GB"/>
    </w:rPr>
  </w:style>
  <w:style w:type="character" w:customStyle="1" w:styleId="CommentTextChar">
    <w:name w:val="Comment Text Char"/>
    <w:rsid w:val="00093854"/>
    <w:rPr>
      <w:rFonts w:cs="Times New Roman"/>
      <w:lang w:val="en-GB"/>
    </w:rPr>
  </w:style>
  <w:style w:type="character" w:customStyle="1" w:styleId="CommentSubjectChar">
    <w:name w:val="Comment Subject Char"/>
    <w:rsid w:val="00093854"/>
    <w:rPr>
      <w:rFonts w:cs="Times New Roman"/>
      <w:b/>
      <w:bCs/>
      <w:lang w:val="en-GB"/>
    </w:rPr>
  </w:style>
  <w:style w:type="character" w:customStyle="1" w:styleId="BodyTextChar">
    <w:name w:val="Body Text Char"/>
    <w:rsid w:val="00093854"/>
    <w:rPr>
      <w:rFonts w:cs="Times New Roman"/>
      <w:sz w:val="24"/>
      <w:szCs w:val="24"/>
      <w:lang w:val="en-GB"/>
    </w:rPr>
  </w:style>
  <w:style w:type="character" w:customStyle="1" w:styleId="10">
    <w:name w:val="Κείμενο κράτησης θέσης1"/>
    <w:rsid w:val="00093854"/>
    <w:rPr>
      <w:rFonts w:cs="Times New Roman"/>
      <w:color w:val="808080"/>
    </w:rPr>
  </w:style>
  <w:style w:type="character" w:customStyle="1" w:styleId="a4">
    <w:name w:val="Χαρακτήρες υποσημείωσης"/>
    <w:rsid w:val="00093854"/>
    <w:rPr>
      <w:rFonts w:cs="Times New Roman"/>
      <w:vertAlign w:val="superscript"/>
    </w:rPr>
  </w:style>
  <w:style w:type="character" w:customStyle="1" w:styleId="FootnoteTextChar">
    <w:name w:val="Footnote Text Char"/>
    <w:rsid w:val="00093854"/>
    <w:rPr>
      <w:rFonts w:ascii="Calibri" w:hAnsi="Calibri" w:cs="Times New Roman"/>
      <w:lang w:val="x-none"/>
    </w:rPr>
  </w:style>
  <w:style w:type="character" w:customStyle="1" w:styleId="Heading3Char">
    <w:name w:val="Heading 3 Char"/>
    <w:rsid w:val="00093854"/>
    <w:rPr>
      <w:rFonts w:ascii="Arial" w:hAnsi="Arial" w:cs="Arial"/>
      <w:b/>
      <w:bCs/>
      <w:sz w:val="22"/>
      <w:szCs w:val="26"/>
      <w:lang w:val="en-GB"/>
    </w:rPr>
  </w:style>
  <w:style w:type="character" w:customStyle="1" w:styleId="Heading4Char">
    <w:name w:val="Heading 4 Char"/>
    <w:rsid w:val="00093854"/>
    <w:rPr>
      <w:rFonts w:ascii="Arial" w:eastAsia="Times New Roman" w:hAnsi="Arial" w:cs="Times New Roman"/>
      <w:b/>
      <w:bCs/>
      <w:sz w:val="22"/>
      <w:szCs w:val="28"/>
      <w:lang w:val="en-GB"/>
    </w:rPr>
  </w:style>
  <w:style w:type="character" w:customStyle="1" w:styleId="DocTitleChar">
    <w:name w:val="Doc Title Char"/>
    <w:basedOn w:val="Heading1Char"/>
    <w:rsid w:val="00093854"/>
    <w:rPr>
      <w:rFonts w:ascii="Arial" w:hAnsi="Arial" w:cs="Arial"/>
      <w:b/>
      <w:bCs/>
      <w:color w:val="333399"/>
      <w:sz w:val="28"/>
      <w:szCs w:val="32"/>
      <w:lang w:val="en-US"/>
    </w:rPr>
  </w:style>
  <w:style w:type="character" w:customStyle="1" w:styleId="Style1Char">
    <w:name w:val="Style1 Char"/>
    <w:rsid w:val="00093854"/>
    <w:rPr>
      <w:rFonts w:ascii="Calibri" w:hAnsi="Calibri" w:cs="Calibri"/>
      <w:b/>
      <w:bCs/>
      <w:color w:val="333399"/>
      <w:sz w:val="40"/>
      <w:szCs w:val="40"/>
      <w:lang w:val="en-US"/>
    </w:rPr>
  </w:style>
  <w:style w:type="character" w:customStyle="1" w:styleId="ContentsChar">
    <w:name w:val="Contents Char"/>
    <w:rsid w:val="00093854"/>
    <w:rPr>
      <w:rFonts w:ascii="Calibri" w:hAnsi="Calibri" w:cs="Calibri"/>
      <w:b/>
      <w:bCs/>
      <w:color w:val="333399"/>
      <w:sz w:val="28"/>
      <w:szCs w:val="32"/>
      <w:lang w:val="en-US"/>
    </w:rPr>
  </w:style>
  <w:style w:type="character" w:customStyle="1" w:styleId="EndnoteTextChar">
    <w:name w:val="Endnote Text Char"/>
    <w:rsid w:val="00093854"/>
    <w:rPr>
      <w:rFonts w:ascii="Calibri" w:hAnsi="Calibri" w:cs="Calibri"/>
      <w:lang w:val="en-GB"/>
    </w:rPr>
  </w:style>
  <w:style w:type="character" w:customStyle="1" w:styleId="a5">
    <w:name w:val="Χαρακτήρες σημείωσης τέλους"/>
    <w:rsid w:val="00093854"/>
    <w:rPr>
      <w:vertAlign w:val="superscript"/>
    </w:rPr>
  </w:style>
  <w:style w:type="character" w:customStyle="1" w:styleId="FootnoteReference2">
    <w:name w:val="Footnote Reference2"/>
    <w:rsid w:val="00093854"/>
    <w:rPr>
      <w:vertAlign w:val="superscript"/>
    </w:rPr>
  </w:style>
  <w:style w:type="character" w:customStyle="1" w:styleId="EndnoteReference1">
    <w:name w:val="Endnote Reference1"/>
    <w:rsid w:val="00093854"/>
    <w:rPr>
      <w:vertAlign w:val="superscript"/>
    </w:rPr>
  </w:style>
  <w:style w:type="character" w:customStyle="1" w:styleId="a6">
    <w:name w:val="Κουκκίδες"/>
    <w:rsid w:val="00093854"/>
    <w:rPr>
      <w:rFonts w:ascii="OpenSymbol" w:eastAsia="OpenSymbol" w:hAnsi="OpenSymbol" w:cs="OpenSymbol"/>
    </w:rPr>
  </w:style>
  <w:style w:type="character" w:styleId="a7">
    <w:name w:val="Strong"/>
    <w:uiPriority w:val="22"/>
    <w:qFormat/>
    <w:rsid w:val="00093854"/>
    <w:rPr>
      <w:b/>
      <w:bCs/>
    </w:rPr>
  </w:style>
  <w:style w:type="character" w:customStyle="1" w:styleId="11">
    <w:name w:val="Προεπιλεγμένη γραμματοσειρά1"/>
    <w:rsid w:val="00093854"/>
  </w:style>
  <w:style w:type="character" w:customStyle="1" w:styleId="a8">
    <w:name w:val="Σύμβολο υποσημείωσης"/>
    <w:rsid w:val="00093854"/>
    <w:rPr>
      <w:vertAlign w:val="superscript"/>
    </w:rPr>
  </w:style>
  <w:style w:type="character" w:styleId="a9">
    <w:name w:val="Emphasis"/>
    <w:uiPriority w:val="20"/>
    <w:qFormat/>
    <w:rsid w:val="00093854"/>
    <w:rPr>
      <w:i/>
      <w:iCs/>
    </w:rPr>
  </w:style>
  <w:style w:type="character" w:customStyle="1" w:styleId="aa">
    <w:name w:val="Χαρακτήρες αρίθμησης"/>
    <w:rsid w:val="00093854"/>
  </w:style>
  <w:style w:type="character" w:customStyle="1" w:styleId="normalwithoutspacingChar">
    <w:name w:val="normal_without_spacing Char"/>
    <w:rsid w:val="00093854"/>
    <w:rPr>
      <w:rFonts w:ascii="Calibri" w:hAnsi="Calibri" w:cs="Calibri"/>
      <w:sz w:val="22"/>
      <w:szCs w:val="24"/>
    </w:rPr>
  </w:style>
  <w:style w:type="character" w:customStyle="1" w:styleId="FootnoteTextChar1">
    <w:name w:val="Footnote Text Char1"/>
    <w:rsid w:val="00093854"/>
    <w:rPr>
      <w:rFonts w:ascii="Calibri" w:hAnsi="Calibri" w:cs="Calibri"/>
      <w:lang w:val="en-IE" w:eastAsia="zh-CN"/>
    </w:rPr>
  </w:style>
  <w:style w:type="character" w:customStyle="1" w:styleId="foothangingChar">
    <w:name w:val="foot_hanging Char"/>
    <w:rsid w:val="00093854"/>
    <w:rPr>
      <w:rFonts w:ascii="Calibri" w:hAnsi="Calibri" w:cs="Calibri"/>
      <w:sz w:val="18"/>
      <w:szCs w:val="18"/>
      <w:lang w:val="en-IE" w:eastAsia="zh-CN"/>
    </w:rPr>
  </w:style>
  <w:style w:type="character" w:customStyle="1" w:styleId="HTMLPreformattedChar">
    <w:name w:val="HTML Preformatted Char"/>
    <w:rsid w:val="00093854"/>
    <w:rPr>
      <w:rFonts w:ascii="Courier New" w:hAnsi="Courier New" w:cs="Courier New"/>
    </w:rPr>
  </w:style>
  <w:style w:type="character" w:customStyle="1" w:styleId="apple-converted-space">
    <w:name w:val="apple-converted-space"/>
    <w:basedOn w:val="WW-DefaultParagraphFont11111111111111111111"/>
    <w:rsid w:val="00093854"/>
  </w:style>
  <w:style w:type="character" w:customStyle="1" w:styleId="BodyTextIndent3Char">
    <w:name w:val="Body Text Indent 3 Char"/>
    <w:rsid w:val="00093854"/>
    <w:rPr>
      <w:rFonts w:ascii="Calibri" w:hAnsi="Calibri" w:cs="Calibri"/>
      <w:sz w:val="16"/>
      <w:szCs w:val="16"/>
      <w:lang w:val="en-GB"/>
    </w:rPr>
  </w:style>
  <w:style w:type="character" w:customStyle="1" w:styleId="WW-FootnoteReference">
    <w:name w:val="WW-Footnote Reference"/>
    <w:rsid w:val="00093854"/>
    <w:rPr>
      <w:vertAlign w:val="superscript"/>
    </w:rPr>
  </w:style>
  <w:style w:type="character" w:customStyle="1" w:styleId="WW-EndnoteReference">
    <w:name w:val="WW-Endnote Reference"/>
    <w:rsid w:val="00093854"/>
    <w:rPr>
      <w:vertAlign w:val="superscript"/>
    </w:rPr>
  </w:style>
  <w:style w:type="character" w:customStyle="1" w:styleId="FootnoteReference1">
    <w:name w:val="Footnote Reference1"/>
    <w:rsid w:val="00093854"/>
    <w:rPr>
      <w:vertAlign w:val="superscript"/>
    </w:rPr>
  </w:style>
  <w:style w:type="character" w:customStyle="1" w:styleId="FootnoteTextChar2">
    <w:name w:val="Footnote Text Char2"/>
    <w:rsid w:val="00093854"/>
    <w:rPr>
      <w:rFonts w:ascii="Calibri" w:hAnsi="Calibri" w:cs="Calibri"/>
      <w:sz w:val="18"/>
      <w:lang w:val="en-IE" w:eastAsia="zh-CN"/>
    </w:rPr>
  </w:style>
  <w:style w:type="character" w:customStyle="1" w:styleId="foothangingChar1">
    <w:name w:val="foot_hanging Char1"/>
    <w:rsid w:val="00093854"/>
    <w:rPr>
      <w:rFonts w:ascii="Calibri" w:hAnsi="Calibri" w:cs="Calibri"/>
      <w:sz w:val="18"/>
      <w:szCs w:val="18"/>
      <w:lang w:val="en-IE" w:eastAsia="zh-CN"/>
    </w:rPr>
  </w:style>
  <w:style w:type="character" w:customStyle="1" w:styleId="footersChar">
    <w:name w:val="footers Char"/>
    <w:basedOn w:val="foothangingChar1"/>
    <w:rsid w:val="00093854"/>
    <w:rPr>
      <w:rFonts w:ascii="Calibri" w:hAnsi="Calibri" w:cs="Calibri"/>
      <w:sz w:val="18"/>
      <w:szCs w:val="18"/>
      <w:lang w:val="en-IE" w:eastAsia="zh-CN"/>
    </w:rPr>
  </w:style>
  <w:style w:type="character" w:customStyle="1" w:styleId="CommentTextChar1">
    <w:name w:val="Comment Text Char1"/>
    <w:rsid w:val="00093854"/>
    <w:rPr>
      <w:rFonts w:ascii="Calibri" w:hAnsi="Calibri" w:cs="Calibri"/>
      <w:lang w:val="en-GB" w:eastAsia="zh-CN"/>
    </w:rPr>
  </w:style>
  <w:style w:type="character" w:customStyle="1" w:styleId="HTMLPreformattedChar1">
    <w:name w:val="HTML Preformatted Char1"/>
    <w:rsid w:val="00093854"/>
    <w:rPr>
      <w:rFonts w:ascii="Courier New" w:hAnsi="Courier New" w:cs="Courier New"/>
      <w:lang w:eastAsia="zh-CN"/>
    </w:rPr>
  </w:style>
  <w:style w:type="character" w:customStyle="1" w:styleId="BodyText3Char">
    <w:name w:val="Body Text 3 Char"/>
    <w:rsid w:val="00093854"/>
    <w:rPr>
      <w:rFonts w:ascii="Calibri" w:hAnsi="Calibri" w:cs="Calibri"/>
      <w:sz w:val="16"/>
      <w:szCs w:val="16"/>
      <w:lang w:val="en-GB" w:eastAsia="zh-CN"/>
    </w:rPr>
  </w:style>
  <w:style w:type="character" w:customStyle="1" w:styleId="WW-FootnoteReference1">
    <w:name w:val="WW-Footnote Reference1"/>
    <w:rsid w:val="00093854"/>
    <w:rPr>
      <w:vertAlign w:val="superscript"/>
    </w:rPr>
  </w:style>
  <w:style w:type="character" w:customStyle="1" w:styleId="WW-EndnoteReference1">
    <w:name w:val="WW-Endnote Reference1"/>
    <w:rsid w:val="00093854"/>
    <w:rPr>
      <w:vertAlign w:val="superscript"/>
    </w:rPr>
  </w:style>
  <w:style w:type="character" w:customStyle="1" w:styleId="WW-FootnoteReference2">
    <w:name w:val="WW-Footnote Reference2"/>
    <w:rsid w:val="00093854"/>
    <w:rPr>
      <w:vertAlign w:val="superscript"/>
    </w:rPr>
  </w:style>
  <w:style w:type="character" w:customStyle="1" w:styleId="WW-EndnoteReference2">
    <w:name w:val="WW-Endnote Reference2"/>
    <w:rsid w:val="00093854"/>
    <w:rPr>
      <w:vertAlign w:val="superscript"/>
    </w:rPr>
  </w:style>
  <w:style w:type="character" w:customStyle="1" w:styleId="FootnoteTextChar3">
    <w:name w:val="Footnote Text Char3"/>
    <w:rsid w:val="00093854"/>
    <w:rPr>
      <w:rFonts w:ascii="Calibri" w:hAnsi="Calibri" w:cs="Calibri"/>
      <w:sz w:val="18"/>
      <w:lang w:val="en-IE" w:eastAsia="zh-CN"/>
    </w:rPr>
  </w:style>
  <w:style w:type="character" w:customStyle="1" w:styleId="foothangingChar2">
    <w:name w:val="foot_hanging Char2"/>
    <w:rsid w:val="00093854"/>
    <w:rPr>
      <w:rFonts w:ascii="Calibri" w:hAnsi="Calibri" w:cs="Calibri"/>
      <w:sz w:val="18"/>
      <w:szCs w:val="18"/>
      <w:lang w:val="en-IE" w:eastAsia="zh-CN"/>
    </w:rPr>
  </w:style>
  <w:style w:type="character" w:customStyle="1" w:styleId="footersChar1">
    <w:name w:val="footers Char1"/>
    <w:basedOn w:val="foothangingChar2"/>
    <w:rsid w:val="00093854"/>
    <w:rPr>
      <w:rFonts w:ascii="Calibri" w:hAnsi="Calibri" w:cs="Calibri"/>
      <w:sz w:val="18"/>
      <w:szCs w:val="18"/>
      <w:lang w:val="en-IE" w:eastAsia="zh-CN"/>
    </w:rPr>
  </w:style>
  <w:style w:type="character" w:customStyle="1" w:styleId="foootChar">
    <w:name w:val="fooot Char"/>
    <w:basedOn w:val="footersChar1"/>
    <w:rsid w:val="00093854"/>
    <w:rPr>
      <w:rFonts w:ascii="Calibri" w:hAnsi="Calibri" w:cs="Calibri"/>
      <w:sz w:val="18"/>
      <w:szCs w:val="18"/>
      <w:lang w:val="en-IE" w:eastAsia="zh-CN"/>
    </w:rPr>
  </w:style>
  <w:style w:type="character" w:customStyle="1" w:styleId="12">
    <w:name w:val="Παραπομπή υποσημείωσης1"/>
    <w:rsid w:val="00093854"/>
    <w:rPr>
      <w:vertAlign w:val="superscript"/>
    </w:rPr>
  </w:style>
  <w:style w:type="character" w:customStyle="1" w:styleId="13">
    <w:name w:val="Παραπομπή σημείωσης τέλους1"/>
    <w:rsid w:val="00093854"/>
    <w:rPr>
      <w:vertAlign w:val="superscript"/>
    </w:rPr>
  </w:style>
  <w:style w:type="character" w:customStyle="1" w:styleId="Char">
    <w:name w:val="Κείμενο πλαισίου Char"/>
    <w:rsid w:val="00093854"/>
    <w:rPr>
      <w:rFonts w:ascii="Tahoma" w:hAnsi="Tahoma" w:cs="Tahoma"/>
      <w:sz w:val="16"/>
      <w:szCs w:val="16"/>
      <w:lang w:val="en-GB"/>
    </w:rPr>
  </w:style>
  <w:style w:type="character" w:customStyle="1" w:styleId="14">
    <w:name w:val="Παραπομπή σχολίου1"/>
    <w:rsid w:val="00093854"/>
    <w:rPr>
      <w:sz w:val="16"/>
      <w:szCs w:val="16"/>
    </w:rPr>
  </w:style>
  <w:style w:type="character" w:customStyle="1" w:styleId="Char0">
    <w:name w:val="Κείμενο σχολίου Char"/>
    <w:rsid w:val="00093854"/>
    <w:rPr>
      <w:rFonts w:ascii="Calibri" w:hAnsi="Calibri" w:cs="Calibri"/>
      <w:lang w:val="en-GB"/>
    </w:rPr>
  </w:style>
  <w:style w:type="character" w:customStyle="1" w:styleId="Char1">
    <w:name w:val="Θέμα σχολίου Char"/>
    <w:rsid w:val="00093854"/>
    <w:rPr>
      <w:rFonts w:ascii="Calibri" w:hAnsi="Calibri" w:cs="Calibri"/>
      <w:b/>
      <w:bCs/>
      <w:lang w:val="en-GB"/>
    </w:rPr>
  </w:style>
  <w:style w:type="character" w:customStyle="1" w:styleId="-HTMLChar">
    <w:name w:val="Προ-διαμορφωμένο HTML Char"/>
    <w:link w:val="-HTML"/>
    <w:uiPriority w:val="99"/>
    <w:rsid w:val="00093854"/>
    <w:rPr>
      <w:rFonts w:ascii="Courier New" w:eastAsia="Times New Roman" w:hAnsi="Courier New" w:cs="Courier New"/>
    </w:rPr>
  </w:style>
  <w:style w:type="character" w:customStyle="1" w:styleId="WW-FootnoteReference3">
    <w:name w:val="WW-Footnote Reference3"/>
    <w:rsid w:val="00093854"/>
    <w:rPr>
      <w:vertAlign w:val="superscript"/>
    </w:rPr>
  </w:style>
  <w:style w:type="character" w:customStyle="1" w:styleId="WW-EndnoteReference3">
    <w:name w:val="WW-Endnote Reference3"/>
    <w:rsid w:val="00093854"/>
    <w:rPr>
      <w:vertAlign w:val="superscript"/>
    </w:rPr>
  </w:style>
  <w:style w:type="character" w:customStyle="1" w:styleId="WW-FootnoteReference4">
    <w:name w:val="WW-Footnote Reference4"/>
    <w:rsid w:val="00093854"/>
    <w:rPr>
      <w:vertAlign w:val="superscript"/>
    </w:rPr>
  </w:style>
  <w:style w:type="character" w:customStyle="1" w:styleId="WW-EndnoteReference4">
    <w:name w:val="WW-Endnote Reference4"/>
    <w:rsid w:val="00093854"/>
    <w:rPr>
      <w:vertAlign w:val="superscript"/>
    </w:rPr>
  </w:style>
  <w:style w:type="character" w:customStyle="1" w:styleId="WW-FootnoteReference5">
    <w:name w:val="WW-Footnote Reference5"/>
    <w:rsid w:val="00093854"/>
    <w:rPr>
      <w:vertAlign w:val="superscript"/>
    </w:rPr>
  </w:style>
  <w:style w:type="character" w:customStyle="1" w:styleId="WW-EndnoteReference5">
    <w:name w:val="WW-Endnote Reference5"/>
    <w:rsid w:val="00093854"/>
    <w:rPr>
      <w:vertAlign w:val="superscript"/>
    </w:rPr>
  </w:style>
  <w:style w:type="character" w:customStyle="1" w:styleId="WW-FootnoteReference6">
    <w:name w:val="WW-Footnote Reference6"/>
    <w:rsid w:val="00093854"/>
    <w:rPr>
      <w:vertAlign w:val="superscript"/>
    </w:rPr>
  </w:style>
  <w:style w:type="character" w:styleId="-0">
    <w:name w:val="FollowedHyperlink"/>
    <w:uiPriority w:val="99"/>
    <w:rsid w:val="00093854"/>
    <w:rPr>
      <w:color w:val="800000"/>
      <w:u w:val="single"/>
    </w:rPr>
  </w:style>
  <w:style w:type="character" w:customStyle="1" w:styleId="WW-EndnoteReference6">
    <w:name w:val="WW-Endnote Reference6"/>
    <w:rsid w:val="00093854"/>
    <w:rPr>
      <w:vertAlign w:val="superscript"/>
    </w:rPr>
  </w:style>
  <w:style w:type="character" w:customStyle="1" w:styleId="WW-FootnoteReference7">
    <w:name w:val="WW-Footnote Reference7"/>
    <w:rsid w:val="00093854"/>
    <w:rPr>
      <w:vertAlign w:val="superscript"/>
    </w:rPr>
  </w:style>
  <w:style w:type="character" w:customStyle="1" w:styleId="WW-EndnoteReference7">
    <w:name w:val="WW-Endnote Reference7"/>
    <w:rsid w:val="00093854"/>
    <w:rPr>
      <w:vertAlign w:val="superscript"/>
    </w:rPr>
  </w:style>
  <w:style w:type="character" w:customStyle="1" w:styleId="WW-FootnoteReference8">
    <w:name w:val="WW-Footnote Reference8"/>
    <w:rsid w:val="00093854"/>
    <w:rPr>
      <w:vertAlign w:val="superscript"/>
    </w:rPr>
  </w:style>
  <w:style w:type="character" w:customStyle="1" w:styleId="WW-EndnoteReference8">
    <w:name w:val="WW-Endnote Reference8"/>
    <w:rsid w:val="00093854"/>
    <w:rPr>
      <w:vertAlign w:val="superscript"/>
    </w:rPr>
  </w:style>
  <w:style w:type="character" w:customStyle="1" w:styleId="WW-FootnoteReference9">
    <w:name w:val="WW-Footnote Reference9"/>
    <w:rsid w:val="00093854"/>
    <w:rPr>
      <w:vertAlign w:val="superscript"/>
    </w:rPr>
  </w:style>
  <w:style w:type="character" w:customStyle="1" w:styleId="WW-EndnoteReference9">
    <w:name w:val="WW-Endnote Reference9"/>
    <w:rsid w:val="00093854"/>
    <w:rPr>
      <w:vertAlign w:val="superscript"/>
    </w:rPr>
  </w:style>
  <w:style w:type="character" w:customStyle="1" w:styleId="WW-FootnoteReference10">
    <w:name w:val="WW-Footnote Reference10"/>
    <w:rsid w:val="00093854"/>
    <w:rPr>
      <w:vertAlign w:val="superscript"/>
    </w:rPr>
  </w:style>
  <w:style w:type="character" w:customStyle="1" w:styleId="WW-EndnoteReference10">
    <w:name w:val="WW-Endnote Reference10"/>
    <w:rsid w:val="00093854"/>
    <w:rPr>
      <w:vertAlign w:val="superscript"/>
    </w:rPr>
  </w:style>
  <w:style w:type="character" w:customStyle="1" w:styleId="WW-FootnoteReference11">
    <w:name w:val="WW-Footnote Reference11"/>
    <w:rsid w:val="00093854"/>
    <w:rPr>
      <w:vertAlign w:val="superscript"/>
    </w:rPr>
  </w:style>
  <w:style w:type="character" w:customStyle="1" w:styleId="WW-EndnoteReference11">
    <w:name w:val="WW-Endnote Reference11"/>
    <w:rsid w:val="00093854"/>
    <w:rPr>
      <w:vertAlign w:val="superscript"/>
    </w:rPr>
  </w:style>
  <w:style w:type="character" w:customStyle="1" w:styleId="WW-FootnoteReference12">
    <w:name w:val="WW-Footnote Reference12"/>
    <w:rsid w:val="00093854"/>
    <w:rPr>
      <w:vertAlign w:val="superscript"/>
    </w:rPr>
  </w:style>
  <w:style w:type="character" w:customStyle="1" w:styleId="WW-EndnoteReference12">
    <w:name w:val="WW-Endnote Reference12"/>
    <w:rsid w:val="00093854"/>
    <w:rPr>
      <w:vertAlign w:val="superscript"/>
    </w:rPr>
  </w:style>
  <w:style w:type="character" w:customStyle="1" w:styleId="WW-FootnoteReference13">
    <w:name w:val="WW-Footnote Reference13"/>
    <w:rsid w:val="00093854"/>
    <w:rPr>
      <w:vertAlign w:val="superscript"/>
    </w:rPr>
  </w:style>
  <w:style w:type="character" w:customStyle="1" w:styleId="WW-EndnoteReference13">
    <w:name w:val="WW-Endnote Reference13"/>
    <w:rsid w:val="00093854"/>
    <w:rPr>
      <w:vertAlign w:val="superscript"/>
    </w:rPr>
  </w:style>
  <w:style w:type="character" w:customStyle="1" w:styleId="41">
    <w:name w:val="Παραπομπή υποσημείωσης4"/>
    <w:rsid w:val="00093854"/>
    <w:rPr>
      <w:vertAlign w:val="superscript"/>
    </w:rPr>
  </w:style>
  <w:style w:type="character" w:customStyle="1" w:styleId="ab">
    <w:name w:val="Σύμβολα σημείωσης τέλους"/>
    <w:rsid w:val="00093854"/>
    <w:rPr>
      <w:vertAlign w:val="superscript"/>
    </w:rPr>
  </w:style>
  <w:style w:type="character" w:customStyle="1" w:styleId="23">
    <w:name w:val="Παραπομπή υποσημείωσης2"/>
    <w:rsid w:val="00093854"/>
    <w:rPr>
      <w:vertAlign w:val="superscript"/>
    </w:rPr>
  </w:style>
  <w:style w:type="character" w:customStyle="1" w:styleId="24">
    <w:name w:val="Παραπομπή σημείωσης τέλους2"/>
    <w:rsid w:val="00093854"/>
    <w:rPr>
      <w:vertAlign w:val="superscript"/>
    </w:rPr>
  </w:style>
  <w:style w:type="character" w:customStyle="1" w:styleId="WW-FootnoteReference14">
    <w:name w:val="WW-Footnote Reference14"/>
    <w:rsid w:val="00093854"/>
    <w:rPr>
      <w:vertAlign w:val="superscript"/>
    </w:rPr>
  </w:style>
  <w:style w:type="character" w:customStyle="1" w:styleId="WW-EndnoteReference14">
    <w:name w:val="WW-Endnote Reference14"/>
    <w:rsid w:val="00093854"/>
    <w:rPr>
      <w:vertAlign w:val="superscript"/>
    </w:rPr>
  </w:style>
  <w:style w:type="character" w:customStyle="1" w:styleId="WW-FootnoteReference15">
    <w:name w:val="WW-Footnote Reference15"/>
    <w:rsid w:val="00093854"/>
    <w:rPr>
      <w:vertAlign w:val="superscript"/>
    </w:rPr>
  </w:style>
  <w:style w:type="character" w:customStyle="1" w:styleId="WW-EndnoteReference15">
    <w:name w:val="WW-Endnote Reference15"/>
    <w:rsid w:val="00093854"/>
    <w:rPr>
      <w:vertAlign w:val="superscript"/>
    </w:rPr>
  </w:style>
  <w:style w:type="character" w:customStyle="1" w:styleId="WW-FootnoteReference16">
    <w:name w:val="WW-Footnote Reference16"/>
    <w:rsid w:val="00093854"/>
    <w:rPr>
      <w:vertAlign w:val="superscript"/>
    </w:rPr>
  </w:style>
  <w:style w:type="character" w:customStyle="1" w:styleId="WW-EndnoteReference16">
    <w:name w:val="WW-Endnote Reference16"/>
    <w:rsid w:val="00093854"/>
    <w:rPr>
      <w:vertAlign w:val="superscript"/>
    </w:rPr>
  </w:style>
  <w:style w:type="character" w:customStyle="1" w:styleId="WW-FootnoteReference17">
    <w:name w:val="WW-Footnote Reference17"/>
    <w:rsid w:val="00093854"/>
    <w:rPr>
      <w:vertAlign w:val="superscript"/>
    </w:rPr>
  </w:style>
  <w:style w:type="character" w:customStyle="1" w:styleId="WW-EndnoteReference17">
    <w:name w:val="WW-Endnote Reference17"/>
    <w:rsid w:val="00093854"/>
    <w:rPr>
      <w:vertAlign w:val="superscript"/>
    </w:rPr>
  </w:style>
  <w:style w:type="character" w:customStyle="1" w:styleId="31">
    <w:name w:val="Παραπομπή υποσημείωσης3"/>
    <w:rsid w:val="00093854"/>
    <w:rPr>
      <w:vertAlign w:val="superscript"/>
    </w:rPr>
  </w:style>
  <w:style w:type="character" w:customStyle="1" w:styleId="32">
    <w:name w:val="Παραπομπή σημείωσης τέλους3"/>
    <w:rsid w:val="00093854"/>
    <w:rPr>
      <w:vertAlign w:val="superscript"/>
    </w:rPr>
  </w:style>
  <w:style w:type="character" w:customStyle="1" w:styleId="WW-FootnoteReference18">
    <w:name w:val="WW-Footnote Reference18"/>
    <w:rsid w:val="00093854"/>
    <w:rPr>
      <w:vertAlign w:val="superscript"/>
    </w:rPr>
  </w:style>
  <w:style w:type="character" w:customStyle="1" w:styleId="WW-EndnoteReference18">
    <w:name w:val="WW-Endnote Reference18"/>
    <w:rsid w:val="00093854"/>
    <w:rPr>
      <w:vertAlign w:val="superscript"/>
    </w:rPr>
  </w:style>
  <w:style w:type="character" w:customStyle="1" w:styleId="WW-FootnoteReference19">
    <w:name w:val="WW-Footnote Reference19"/>
    <w:rsid w:val="00093854"/>
    <w:rPr>
      <w:vertAlign w:val="superscript"/>
    </w:rPr>
  </w:style>
  <w:style w:type="character" w:customStyle="1" w:styleId="WW-EndnoteReference19">
    <w:name w:val="WW-Endnote Reference19"/>
    <w:rsid w:val="00093854"/>
    <w:rPr>
      <w:vertAlign w:val="superscript"/>
    </w:rPr>
  </w:style>
  <w:style w:type="character" w:customStyle="1" w:styleId="WW-FootnoteReference20">
    <w:name w:val="WW-Footnote Reference20"/>
    <w:rsid w:val="00093854"/>
    <w:rPr>
      <w:vertAlign w:val="superscript"/>
    </w:rPr>
  </w:style>
  <w:style w:type="character" w:customStyle="1" w:styleId="WW-EndnoteReference20">
    <w:name w:val="WW-Endnote Reference20"/>
    <w:rsid w:val="00093854"/>
    <w:rPr>
      <w:vertAlign w:val="superscript"/>
    </w:rPr>
  </w:style>
  <w:style w:type="character" w:customStyle="1" w:styleId="ac">
    <w:name w:val="Σύνδεση ευρετηρίου"/>
    <w:rsid w:val="00093854"/>
  </w:style>
  <w:style w:type="character" w:customStyle="1" w:styleId="WW-0">
    <w:name w:val="WW-Παραπομπή υποσημείωσης"/>
    <w:rsid w:val="00093854"/>
    <w:rPr>
      <w:vertAlign w:val="superscript"/>
    </w:rPr>
  </w:style>
  <w:style w:type="character" w:customStyle="1" w:styleId="42">
    <w:name w:val="Παραπομπή σημείωσης τέλους4"/>
    <w:rsid w:val="00093854"/>
    <w:rPr>
      <w:vertAlign w:val="superscript"/>
    </w:rPr>
  </w:style>
  <w:style w:type="character" w:customStyle="1" w:styleId="Char2">
    <w:name w:val="Κείμενο υποσημείωσης Char"/>
    <w:rsid w:val="00093854"/>
    <w:rPr>
      <w:rFonts w:ascii="Calibri" w:hAnsi="Calibri" w:cs="Calibri"/>
      <w:sz w:val="18"/>
      <w:lang w:val="en-IE" w:eastAsia="zh-CN"/>
    </w:rPr>
  </w:style>
  <w:style w:type="character" w:styleId="ad">
    <w:name w:val="footnote reference"/>
    <w:uiPriority w:val="99"/>
    <w:rsid w:val="00093854"/>
    <w:rPr>
      <w:vertAlign w:val="superscript"/>
    </w:rPr>
  </w:style>
  <w:style w:type="character" w:styleId="ae">
    <w:name w:val="endnote reference"/>
    <w:rsid w:val="00093854"/>
    <w:rPr>
      <w:vertAlign w:val="superscript"/>
    </w:rPr>
  </w:style>
  <w:style w:type="character" w:customStyle="1" w:styleId="WW-FootnoteReference123">
    <w:name w:val="WW-Footnote Reference123"/>
    <w:rsid w:val="00093854"/>
    <w:rPr>
      <w:vertAlign w:val="superscript"/>
    </w:rPr>
  </w:style>
  <w:style w:type="paragraph" w:customStyle="1" w:styleId="af">
    <w:name w:val="Επικεφαλίδα"/>
    <w:basedOn w:val="a"/>
    <w:next w:val="af0"/>
    <w:rsid w:val="00093854"/>
    <w:pPr>
      <w:keepNext/>
      <w:spacing w:before="240"/>
    </w:pPr>
    <w:rPr>
      <w:rFonts w:ascii="Liberation Sans" w:eastAsia="Microsoft YaHei" w:hAnsi="Liberation Sans" w:cs="Mangal"/>
      <w:sz w:val="28"/>
      <w:szCs w:val="28"/>
    </w:rPr>
  </w:style>
  <w:style w:type="paragraph" w:styleId="af0">
    <w:name w:val="Body Text"/>
    <w:basedOn w:val="a"/>
    <w:link w:val="Char3"/>
    <w:rsid w:val="00093854"/>
    <w:pPr>
      <w:spacing w:after="240"/>
    </w:pPr>
  </w:style>
  <w:style w:type="character" w:customStyle="1" w:styleId="Char3">
    <w:name w:val="Σώμα κειμένου Char"/>
    <w:basedOn w:val="a0"/>
    <w:link w:val="af0"/>
    <w:rsid w:val="00093854"/>
    <w:rPr>
      <w:rFonts w:ascii="Calibri" w:eastAsia="Times New Roman" w:hAnsi="Calibri" w:cs="Calibri"/>
      <w:szCs w:val="24"/>
      <w:lang w:val="en-GB" w:eastAsia="ar-SA"/>
    </w:rPr>
  </w:style>
  <w:style w:type="paragraph" w:styleId="af1">
    <w:name w:val="List"/>
    <w:basedOn w:val="af0"/>
    <w:rsid w:val="00093854"/>
    <w:rPr>
      <w:rFonts w:cs="Mangal"/>
    </w:rPr>
  </w:style>
  <w:style w:type="paragraph" w:customStyle="1" w:styleId="43">
    <w:name w:val="Λεζάντα4"/>
    <w:basedOn w:val="a"/>
    <w:rsid w:val="00093854"/>
    <w:pPr>
      <w:suppressLineNumbers/>
      <w:spacing w:before="120"/>
    </w:pPr>
    <w:rPr>
      <w:rFonts w:cs="Mangal"/>
      <w:i/>
      <w:iCs/>
      <w:sz w:val="24"/>
    </w:rPr>
  </w:style>
  <w:style w:type="paragraph" w:customStyle="1" w:styleId="af2">
    <w:name w:val="Ευρετήριο"/>
    <w:basedOn w:val="a"/>
    <w:rsid w:val="00093854"/>
    <w:pPr>
      <w:suppressLineNumbers/>
    </w:pPr>
    <w:rPr>
      <w:rFonts w:cs="Mangal"/>
    </w:rPr>
  </w:style>
  <w:style w:type="paragraph" w:customStyle="1" w:styleId="WW-1">
    <w:name w:val="WW-Λεζάντα"/>
    <w:basedOn w:val="a"/>
    <w:rsid w:val="00093854"/>
    <w:pPr>
      <w:suppressLineNumbers/>
      <w:spacing w:before="120"/>
    </w:pPr>
    <w:rPr>
      <w:rFonts w:cs="Mangal"/>
      <w:i/>
      <w:iCs/>
      <w:sz w:val="24"/>
    </w:rPr>
  </w:style>
  <w:style w:type="paragraph" w:customStyle="1" w:styleId="WW-Caption">
    <w:name w:val="WW-Caption"/>
    <w:basedOn w:val="a"/>
    <w:rsid w:val="00093854"/>
    <w:pPr>
      <w:suppressLineNumbers/>
      <w:spacing w:before="120"/>
    </w:pPr>
    <w:rPr>
      <w:rFonts w:cs="Mangal"/>
      <w:i/>
      <w:iCs/>
      <w:sz w:val="24"/>
    </w:rPr>
  </w:style>
  <w:style w:type="paragraph" w:customStyle="1" w:styleId="WW-Caption1">
    <w:name w:val="WW-Caption1"/>
    <w:basedOn w:val="a"/>
    <w:rsid w:val="00093854"/>
    <w:pPr>
      <w:suppressLineNumbers/>
      <w:spacing w:before="120"/>
    </w:pPr>
    <w:rPr>
      <w:rFonts w:cs="Mangal"/>
      <w:i/>
      <w:iCs/>
      <w:sz w:val="24"/>
    </w:rPr>
  </w:style>
  <w:style w:type="paragraph" w:customStyle="1" w:styleId="33">
    <w:name w:val="Λεζάντα3"/>
    <w:basedOn w:val="a"/>
    <w:rsid w:val="00093854"/>
    <w:pPr>
      <w:suppressLineNumbers/>
      <w:spacing w:before="120"/>
    </w:pPr>
    <w:rPr>
      <w:rFonts w:cs="Mangal"/>
      <w:i/>
      <w:iCs/>
      <w:sz w:val="24"/>
    </w:rPr>
  </w:style>
  <w:style w:type="paragraph" w:customStyle="1" w:styleId="WW-Caption11">
    <w:name w:val="WW-Caption11"/>
    <w:basedOn w:val="a"/>
    <w:rsid w:val="00093854"/>
    <w:pPr>
      <w:suppressLineNumbers/>
      <w:spacing w:before="120"/>
    </w:pPr>
    <w:rPr>
      <w:rFonts w:cs="Mangal"/>
      <w:i/>
      <w:iCs/>
      <w:sz w:val="24"/>
    </w:rPr>
  </w:style>
  <w:style w:type="paragraph" w:customStyle="1" w:styleId="WW-Caption111">
    <w:name w:val="WW-Caption111"/>
    <w:basedOn w:val="a"/>
    <w:rsid w:val="00093854"/>
    <w:pPr>
      <w:suppressLineNumbers/>
      <w:spacing w:before="120"/>
    </w:pPr>
    <w:rPr>
      <w:rFonts w:cs="Mangal"/>
      <w:i/>
      <w:iCs/>
      <w:sz w:val="24"/>
    </w:rPr>
  </w:style>
  <w:style w:type="paragraph" w:customStyle="1" w:styleId="WW-Caption1111">
    <w:name w:val="WW-Caption1111"/>
    <w:basedOn w:val="a"/>
    <w:rsid w:val="00093854"/>
    <w:pPr>
      <w:suppressLineNumbers/>
      <w:spacing w:before="120"/>
    </w:pPr>
    <w:rPr>
      <w:rFonts w:cs="Mangal"/>
      <w:i/>
      <w:iCs/>
      <w:sz w:val="24"/>
    </w:rPr>
  </w:style>
  <w:style w:type="paragraph" w:customStyle="1" w:styleId="WW-Caption11111">
    <w:name w:val="WW-Caption11111"/>
    <w:basedOn w:val="a"/>
    <w:rsid w:val="00093854"/>
    <w:pPr>
      <w:suppressLineNumbers/>
      <w:spacing w:before="120"/>
    </w:pPr>
    <w:rPr>
      <w:rFonts w:cs="Mangal"/>
      <w:i/>
      <w:iCs/>
      <w:sz w:val="24"/>
    </w:rPr>
  </w:style>
  <w:style w:type="paragraph" w:customStyle="1" w:styleId="25">
    <w:name w:val="Λεζάντα2"/>
    <w:basedOn w:val="a"/>
    <w:rsid w:val="00093854"/>
    <w:pPr>
      <w:suppressLineNumbers/>
      <w:spacing w:before="120"/>
    </w:pPr>
    <w:rPr>
      <w:rFonts w:cs="Mangal"/>
      <w:i/>
      <w:iCs/>
      <w:sz w:val="24"/>
    </w:rPr>
  </w:style>
  <w:style w:type="paragraph" w:customStyle="1" w:styleId="Caption1">
    <w:name w:val="Caption1"/>
    <w:basedOn w:val="a"/>
    <w:rsid w:val="00093854"/>
    <w:pPr>
      <w:suppressLineNumbers/>
      <w:spacing w:before="120"/>
    </w:pPr>
    <w:rPr>
      <w:rFonts w:cs="Mangal"/>
      <w:i/>
      <w:iCs/>
      <w:sz w:val="24"/>
    </w:rPr>
  </w:style>
  <w:style w:type="paragraph" w:customStyle="1" w:styleId="WW-Caption111111">
    <w:name w:val="WW-Caption111111"/>
    <w:basedOn w:val="a"/>
    <w:rsid w:val="00093854"/>
    <w:pPr>
      <w:suppressLineNumbers/>
      <w:spacing w:before="120"/>
    </w:pPr>
    <w:rPr>
      <w:rFonts w:cs="Mangal"/>
      <w:i/>
      <w:iCs/>
      <w:sz w:val="24"/>
    </w:rPr>
  </w:style>
  <w:style w:type="paragraph" w:customStyle="1" w:styleId="WW-Caption1111111">
    <w:name w:val="WW-Caption1111111"/>
    <w:basedOn w:val="a"/>
    <w:rsid w:val="00093854"/>
    <w:pPr>
      <w:suppressLineNumbers/>
      <w:spacing w:before="120"/>
    </w:pPr>
    <w:rPr>
      <w:rFonts w:cs="Mangal"/>
      <w:i/>
      <w:iCs/>
      <w:sz w:val="24"/>
    </w:rPr>
  </w:style>
  <w:style w:type="paragraph" w:customStyle="1" w:styleId="WW-Caption11111111">
    <w:name w:val="WW-Caption11111111"/>
    <w:basedOn w:val="a"/>
    <w:rsid w:val="00093854"/>
    <w:pPr>
      <w:suppressLineNumbers/>
      <w:spacing w:before="120"/>
    </w:pPr>
    <w:rPr>
      <w:rFonts w:cs="Mangal"/>
      <w:i/>
      <w:iCs/>
      <w:sz w:val="24"/>
    </w:rPr>
  </w:style>
  <w:style w:type="paragraph" w:customStyle="1" w:styleId="WW-Caption111111111">
    <w:name w:val="WW-Caption111111111"/>
    <w:basedOn w:val="a"/>
    <w:rsid w:val="00093854"/>
    <w:pPr>
      <w:suppressLineNumbers/>
      <w:spacing w:before="120"/>
    </w:pPr>
    <w:rPr>
      <w:rFonts w:cs="Mangal"/>
      <w:i/>
      <w:iCs/>
      <w:sz w:val="24"/>
    </w:rPr>
  </w:style>
  <w:style w:type="paragraph" w:customStyle="1" w:styleId="WW-Caption1111111111">
    <w:name w:val="WW-Caption1111111111"/>
    <w:basedOn w:val="a"/>
    <w:rsid w:val="00093854"/>
    <w:pPr>
      <w:suppressLineNumbers/>
      <w:spacing w:before="120"/>
    </w:pPr>
    <w:rPr>
      <w:rFonts w:cs="Mangal"/>
      <w:i/>
      <w:iCs/>
      <w:sz w:val="24"/>
    </w:rPr>
  </w:style>
  <w:style w:type="paragraph" w:customStyle="1" w:styleId="WW-Caption11111111111">
    <w:name w:val="WW-Caption11111111111"/>
    <w:basedOn w:val="a"/>
    <w:rsid w:val="00093854"/>
    <w:pPr>
      <w:suppressLineNumbers/>
      <w:spacing w:before="120"/>
    </w:pPr>
    <w:rPr>
      <w:rFonts w:cs="Mangal"/>
      <w:i/>
      <w:iCs/>
      <w:sz w:val="24"/>
    </w:rPr>
  </w:style>
  <w:style w:type="paragraph" w:customStyle="1" w:styleId="WW-Caption111111111111">
    <w:name w:val="WW-Caption111111111111"/>
    <w:basedOn w:val="a"/>
    <w:rsid w:val="00093854"/>
    <w:pPr>
      <w:suppressLineNumbers/>
      <w:spacing w:before="120"/>
    </w:pPr>
    <w:rPr>
      <w:rFonts w:cs="Mangal"/>
      <w:i/>
      <w:iCs/>
      <w:sz w:val="24"/>
    </w:rPr>
  </w:style>
  <w:style w:type="paragraph" w:customStyle="1" w:styleId="WW-Caption1111111111111">
    <w:name w:val="WW-Caption1111111111111"/>
    <w:basedOn w:val="a"/>
    <w:rsid w:val="00093854"/>
    <w:pPr>
      <w:suppressLineNumbers/>
      <w:spacing w:before="120"/>
    </w:pPr>
    <w:rPr>
      <w:rFonts w:cs="Mangal"/>
      <w:i/>
      <w:iCs/>
      <w:sz w:val="24"/>
    </w:rPr>
  </w:style>
  <w:style w:type="paragraph" w:customStyle="1" w:styleId="WW-Caption11111111111111">
    <w:name w:val="WW-Caption11111111111111"/>
    <w:basedOn w:val="a"/>
    <w:rsid w:val="00093854"/>
    <w:pPr>
      <w:suppressLineNumbers/>
      <w:spacing w:before="120"/>
    </w:pPr>
    <w:rPr>
      <w:rFonts w:cs="Mangal"/>
      <w:i/>
      <w:iCs/>
      <w:sz w:val="24"/>
    </w:rPr>
  </w:style>
  <w:style w:type="paragraph" w:customStyle="1" w:styleId="WW-Caption111111111111111">
    <w:name w:val="WW-Caption111111111111111"/>
    <w:basedOn w:val="a"/>
    <w:rsid w:val="00093854"/>
    <w:pPr>
      <w:suppressLineNumbers/>
      <w:spacing w:before="120"/>
    </w:pPr>
    <w:rPr>
      <w:rFonts w:cs="Mangal"/>
      <w:i/>
      <w:iCs/>
      <w:sz w:val="24"/>
    </w:rPr>
  </w:style>
  <w:style w:type="paragraph" w:customStyle="1" w:styleId="WW-Caption1111111111111111">
    <w:name w:val="WW-Caption1111111111111111"/>
    <w:basedOn w:val="a"/>
    <w:rsid w:val="00093854"/>
    <w:pPr>
      <w:suppressLineNumbers/>
      <w:spacing w:before="120"/>
    </w:pPr>
    <w:rPr>
      <w:rFonts w:cs="Mangal"/>
      <w:i/>
      <w:iCs/>
      <w:sz w:val="24"/>
    </w:rPr>
  </w:style>
  <w:style w:type="paragraph" w:customStyle="1" w:styleId="15">
    <w:name w:val="Λεζάντα1"/>
    <w:basedOn w:val="a"/>
    <w:rsid w:val="00093854"/>
    <w:pPr>
      <w:suppressLineNumbers/>
      <w:spacing w:before="120"/>
    </w:pPr>
    <w:rPr>
      <w:rFonts w:cs="Mangal"/>
      <w:i/>
      <w:iCs/>
      <w:sz w:val="24"/>
    </w:rPr>
  </w:style>
  <w:style w:type="paragraph" w:customStyle="1" w:styleId="WW-Caption11111111111111111">
    <w:name w:val="WW-Caption11111111111111111"/>
    <w:basedOn w:val="a"/>
    <w:rsid w:val="00093854"/>
    <w:pPr>
      <w:suppressLineNumbers/>
      <w:spacing w:before="120"/>
    </w:pPr>
    <w:rPr>
      <w:rFonts w:cs="Mangal"/>
      <w:i/>
      <w:iCs/>
      <w:sz w:val="24"/>
    </w:rPr>
  </w:style>
  <w:style w:type="paragraph" w:customStyle="1" w:styleId="WW-Caption111111111111111111">
    <w:name w:val="WW-Caption111111111111111111"/>
    <w:basedOn w:val="a"/>
    <w:rsid w:val="00093854"/>
    <w:pPr>
      <w:suppressLineNumbers/>
      <w:spacing w:before="120"/>
    </w:pPr>
    <w:rPr>
      <w:rFonts w:cs="Mangal"/>
      <w:i/>
      <w:iCs/>
      <w:sz w:val="24"/>
    </w:rPr>
  </w:style>
  <w:style w:type="paragraph" w:customStyle="1" w:styleId="WW-Caption1111111111111111111">
    <w:name w:val="WW-Caption1111111111111111111"/>
    <w:basedOn w:val="a"/>
    <w:rsid w:val="00093854"/>
    <w:pPr>
      <w:suppressLineNumbers/>
      <w:spacing w:before="120"/>
    </w:pPr>
    <w:rPr>
      <w:rFonts w:cs="Mangal"/>
      <w:i/>
      <w:iCs/>
      <w:sz w:val="24"/>
    </w:rPr>
  </w:style>
  <w:style w:type="paragraph" w:customStyle="1" w:styleId="WW-Caption11111111111111111111">
    <w:name w:val="WW-Caption11111111111111111111"/>
    <w:basedOn w:val="a"/>
    <w:rsid w:val="00093854"/>
    <w:pPr>
      <w:suppressLineNumbers/>
      <w:spacing w:before="120"/>
    </w:pPr>
    <w:rPr>
      <w:rFonts w:cs="Mangal"/>
      <w:i/>
      <w:iCs/>
      <w:sz w:val="24"/>
    </w:rPr>
  </w:style>
  <w:style w:type="paragraph" w:customStyle="1" w:styleId="Bullet">
    <w:name w:val="Bullet"/>
    <w:basedOn w:val="a"/>
    <w:rsid w:val="00093854"/>
    <w:pPr>
      <w:numPr>
        <w:numId w:val="4"/>
      </w:numPr>
      <w:spacing w:after="100"/>
    </w:pPr>
    <w:rPr>
      <w:rFonts w:eastAsia="MS Mincho"/>
      <w:lang w:val="en-US" w:eastAsia="ja-JP"/>
    </w:rPr>
  </w:style>
  <w:style w:type="paragraph" w:customStyle="1" w:styleId="16">
    <w:name w:val="Ημερομηνία1"/>
    <w:basedOn w:val="a"/>
    <w:next w:val="a"/>
    <w:rsid w:val="00093854"/>
    <w:pPr>
      <w:spacing w:after="100"/>
    </w:pPr>
    <w:rPr>
      <w:rFonts w:eastAsia="MS Mincho"/>
      <w:lang w:val="en-US" w:eastAsia="ja-JP"/>
    </w:rPr>
  </w:style>
  <w:style w:type="paragraph" w:customStyle="1" w:styleId="DocTitle">
    <w:name w:val="Doc Title"/>
    <w:basedOn w:val="1"/>
    <w:rsid w:val="00093854"/>
  </w:style>
  <w:style w:type="paragraph" w:customStyle="1" w:styleId="inserttext">
    <w:name w:val="insert text"/>
    <w:basedOn w:val="a"/>
    <w:rsid w:val="00093854"/>
    <w:pPr>
      <w:spacing w:after="100"/>
      <w:ind w:left="794"/>
    </w:pPr>
    <w:rPr>
      <w:rFonts w:eastAsia="MS Mincho"/>
      <w:lang w:val="en-US" w:eastAsia="ja-JP"/>
    </w:rPr>
  </w:style>
  <w:style w:type="paragraph" w:styleId="af3">
    <w:name w:val="footer"/>
    <w:basedOn w:val="a"/>
    <w:link w:val="Char4"/>
    <w:rsid w:val="00093854"/>
    <w:pPr>
      <w:spacing w:after="100"/>
    </w:pPr>
    <w:rPr>
      <w:rFonts w:eastAsia="MS Mincho"/>
      <w:lang w:val="en-US" w:eastAsia="ja-JP"/>
    </w:rPr>
  </w:style>
  <w:style w:type="character" w:customStyle="1" w:styleId="Char4">
    <w:name w:val="Υποσέλιδο Char"/>
    <w:basedOn w:val="a0"/>
    <w:link w:val="af3"/>
    <w:rsid w:val="00093854"/>
    <w:rPr>
      <w:rFonts w:ascii="Calibri" w:eastAsia="MS Mincho" w:hAnsi="Calibri" w:cs="Calibri"/>
      <w:szCs w:val="24"/>
      <w:lang w:val="en-US" w:eastAsia="ja-JP"/>
    </w:rPr>
  </w:style>
  <w:style w:type="paragraph" w:styleId="af4">
    <w:name w:val="header"/>
    <w:basedOn w:val="a"/>
    <w:link w:val="Char5"/>
    <w:rsid w:val="00093854"/>
  </w:style>
  <w:style w:type="character" w:customStyle="1" w:styleId="Char5">
    <w:name w:val="Κεφαλίδα Char"/>
    <w:basedOn w:val="a0"/>
    <w:link w:val="af4"/>
    <w:rsid w:val="00093854"/>
    <w:rPr>
      <w:rFonts w:ascii="Calibri" w:eastAsia="Times New Roman" w:hAnsi="Calibri" w:cs="Calibri"/>
      <w:szCs w:val="24"/>
      <w:lang w:val="en-GB" w:eastAsia="ar-SA"/>
    </w:rPr>
  </w:style>
  <w:style w:type="paragraph" w:customStyle="1" w:styleId="26">
    <w:name w:val="Κείμενο πλαισίου2"/>
    <w:basedOn w:val="a"/>
    <w:rsid w:val="00093854"/>
    <w:rPr>
      <w:rFonts w:ascii="Tahoma" w:hAnsi="Tahoma" w:cs="Tahoma"/>
      <w:sz w:val="16"/>
      <w:szCs w:val="16"/>
    </w:rPr>
  </w:style>
  <w:style w:type="paragraph" w:customStyle="1" w:styleId="27">
    <w:name w:val="Κείμενο σχολίου2"/>
    <w:basedOn w:val="a"/>
    <w:rsid w:val="00093854"/>
    <w:rPr>
      <w:sz w:val="20"/>
      <w:szCs w:val="20"/>
    </w:rPr>
  </w:style>
  <w:style w:type="paragraph" w:customStyle="1" w:styleId="28">
    <w:name w:val="Θέμα σχολίου2"/>
    <w:basedOn w:val="27"/>
    <w:next w:val="27"/>
    <w:rsid w:val="00093854"/>
    <w:rPr>
      <w:b/>
      <w:bCs/>
    </w:rPr>
  </w:style>
  <w:style w:type="paragraph" w:customStyle="1" w:styleId="29">
    <w:name w:val="Αναθεώρηση2"/>
    <w:rsid w:val="00093854"/>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093854"/>
    <w:pPr>
      <w:spacing w:before="280" w:after="200"/>
    </w:pPr>
    <w:rPr>
      <w:rFonts w:ascii="Arial Unicode MS" w:eastAsia="Arial Unicode MS" w:hAnsi="Arial Unicode MS" w:cs="Arial Unicode MS"/>
    </w:rPr>
  </w:style>
  <w:style w:type="paragraph" w:customStyle="1" w:styleId="17">
    <w:name w:val="Παράγραφος λίστας1"/>
    <w:basedOn w:val="a"/>
    <w:rsid w:val="00093854"/>
    <w:pPr>
      <w:spacing w:after="200"/>
      <w:ind w:left="720"/>
    </w:pPr>
  </w:style>
  <w:style w:type="paragraph" w:styleId="af5">
    <w:name w:val="footnote text"/>
    <w:basedOn w:val="a"/>
    <w:link w:val="Char10"/>
    <w:rsid w:val="00093854"/>
    <w:pPr>
      <w:spacing w:after="0"/>
      <w:ind w:left="425" w:hanging="425"/>
    </w:pPr>
    <w:rPr>
      <w:sz w:val="18"/>
      <w:szCs w:val="20"/>
      <w:lang w:val="en-IE"/>
    </w:rPr>
  </w:style>
  <w:style w:type="character" w:customStyle="1" w:styleId="Char10">
    <w:name w:val="Κείμενο υποσημείωσης Char1"/>
    <w:basedOn w:val="a0"/>
    <w:link w:val="af5"/>
    <w:rsid w:val="00093854"/>
    <w:rPr>
      <w:rFonts w:ascii="Calibri" w:eastAsia="Times New Roman" w:hAnsi="Calibri" w:cs="Calibri"/>
      <w:sz w:val="18"/>
      <w:szCs w:val="20"/>
      <w:lang w:val="en-IE" w:eastAsia="ar-SA"/>
    </w:rPr>
  </w:style>
  <w:style w:type="paragraph" w:styleId="18">
    <w:name w:val="toc 1"/>
    <w:basedOn w:val="a"/>
    <w:next w:val="a"/>
    <w:uiPriority w:val="39"/>
    <w:rsid w:val="00093854"/>
    <w:pPr>
      <w:spacing w:before="120"/>
      <w:jc w:val="left"/>
    </w:pPr>
    <w:rPr>
      <w:b/>
      <w:bCs/>
      <w:caps/>
      <w:sz w:val="20"/>
      <w:szCs w:val="20"/>
    </w:rPr>
  </w:style>
  <w:style w:type="paragraph" w:styleId="2a">
    <w:name w:val="toc 2"/>
    <w:basedOn w:val="a"/>
    <w:next w:val="a"/>
    <w:uiPriority w:val="39"/>
    <w:rsid w:val="00093854"/>
    <w:pPr>
      <w:spacing w:after="0"/>
      <w:ind w:left="220"/>
      <w:jc w:val="left"/>
    </w:pPr>
    <w:rPr>
      <w:smallCaps/>
      <w:sz w:val="20"/>
      <w:szCs w:val="20"/>
    </w:rPr>
  </w:style>
  <w:style w:type="paragraph" w:styleId="34">
    <w:name w:val="toc 3"/>
    <w:basedOn w:val="a"/>
    <w:next w:val="a"/>
    <w:uiPriority w:val="39"/>
    <w:rsid w:val="00093854"/>
    <w:pPr>
      <w:spacing w:after="0"/>
      <w:ind w:left="440"/>
      <w:jc w:val="left"/>
    </w:pPr>
    <w:rPr>
      <w:i/>
      <w:iCs/>
      <w:sz w:val="20"/>
      <w:szCs w:val="20"/>
    </w:rPr>
  </w:style>
  <w:style w:type="paragraph" w:styleId="44">
    <w:name w:val="toc 4"/>
    <w:basedOn w:val="a"/>
    <w:next w:val="a"/>
    <w:uiPriority w:val="39"/>
    <w:rsid w:val="00093854"/>
    <w:pPr>
      <w:spacing w:after="0"/>
      <w:ind w:left="660"/>
      <w:jc w:val="left"/>
    </w:pPr>
    <w:rPr>
      <w:sz w:val="18"/>
      <w:szCs w:val="18"/>
    </w:rPr>
  </w:style>
  <w:style w:type="paragraph" w:styleId="51">
    <w:name w:val="toc 5"/>
    <w:basedOn w:val="a"/>
    <w:next w:val="a"/>
    <w:uiPriority w:val="39"/>
    <w:rsid w:val="00093854"/>
    <w:pPr>
      <w:spacing w:after="0"/>
      <w:ind w:left="880"/>
      <w:jc w:val="left"/>
    </w:pPr>
    <w:rPr>
      <w:sz w:val="18"/>
      <w:szCs w:val="18"/>
    </w:rPr>
  </w:style>
  <w:style w:type="paragraph" w:styleId="6">
    <w:name w:val="toc 6"/>
    <w:basedOn w:val="a"/>
    <w:next w:val="a"/>
    <w:uiPriority w:val="39"/>
    <w:rsid w:val="00093854"/>
    <w:pPr>
      <w:spacing w:after="0"/>
      <w:ind w:left="1100"/>
      <w:jc w:val="left"/>
    </w:pPr>
    <w:rPr>
      <w:sz w:val="18"/>
      <w:szCs w:val="18"/>
    </w:rPr>
  </w:style>
  <w:style w:type="paragraph" w:styleId="7">
    <w:name w:val="toc 7"/>
    <w:basedOn w:val="a"/>
    <w:next w:val="a"/>
    <w:uiPriority w:val="39"/>
    <w:rsid w:val="00093854"/>
    <w:pPr>
      <w:spacing w:after="0"/>
      <w:ind w:left="1320"/>
      <w:jc w:val="left"/>
    </w:pPr>
    <w:rPr>
      <w:sz w:val="18"/>
      <w:szCs w:val="18"/>
    </w:rPr>
  </w:style>
  <w:style w:type="paragraph" w:styleId="8">
    <w:name w:val="toc 8"/>
    <w:basedOn w:val="a"/>
    <w:next w:val="a"/>
    <w:uiPriority w:val="39"/>
    <w:rsid w:val="00093854"/>
    <w:pPr>
      <w:spacing w:after="0"/>
      <w:ind w:left="1540"/>
      <w:jc w:val="left"/>
    </w:pPr>
    <w:rPr>
      <w:sz w:val="18"/>
      <w:szCs w:val="18"/>
    </w:rPr>
  </w:style>
  <w:style w:type="paragraph" w:styleId="9">
    <w:name w:val="toc 9"/>
    <w:basedOn w:val="a"/>
    <w:next w:val="a"/>
    <w:uiPriority w:val="39"/>
    <w:rsid w:val="00093854"/>
    <w:pPr>
      <w:spacing w:after="0"/>
      <w:ind w:left="1760"/>
      <w:jc w:val="left"/>
    </w:pPr>
    <w:rPr>
      <w:sz w:val="18"/>
      <w:szCs w:val="18"/>
    </w:rPr>
  </w:style>
  <w:style w:type="paragraph" w:customStyle="1" w:styleId="Style1">
    <w:name w:val="Style1"/>
    <w:basedOn w:val="DocTitle"/>
    <w:rsid w:val="00093854"/>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093854"/>
    <w:rPr>
      <w:rFonts w:ascii="Calibri" w:hAnsi="Calibri" w:cs="Calibri"/>
      <w:lang w:val="el-GR"/>
    </w:rPr>
  </w:style>
  <w:style w:type="paragraph" w:styleId="af6">
    <w:name w:val="endnote text"/>
    <w:basedOn w:val="a"/>
    <w:link w:val="Char6"/>
    <w:rsid w:val="00093854"/>
    <w:rPr>
      <w:sz w:val="20"/>
      <w:szCs w:val="20"/>
    </w:rPr>
  </w:style>
  <w:style w:type="character" w:customStyle="1" w:styleId="Char6">
    <w:name w:val="Κείμενο σημείωσης τέλους Char"/>
    <w:basedOn w:val="a0"/>
    <w:link w:val="af6"/>
    <w:rsid w:val="00093854"/>
    <w:rPr>
      <w:rFonts w:ascii="Calibri" w:eastAsia="Times New Roman" w:hAnsi="Calibri" w:cs="Calibri"/>
      <w:sz w:val="20"/>
      <w:szCs w:val="20"/>
      <w:lang w:val="en-GB" w:eastAsia="ar-SA"/>
    </w:rPr>
  </w:style>
  <w:style w:type="paragraph" w:customStyle="1" w:styleId="Default">
    <w:name w:val="Default"/>
    <w:rsid w:val="00093854"/>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093854"/>
  </w:style>
  <w:style w:type="paragraph" w:styleId="af8">
    <w:name w:val="Body Text Indent"/>
    <w:basedOn w:val="a"/>
    <w:link w:val="Char7"/>
    <w:rsid w:val="00093854"/>
    <w:pPr>
      <w:ind w:firstLine="1134"/>
    </w:pPr>
    <w:rPr>
      <w:rFonts w:ascii="Arial" w:hAnsi="Arial" w:cs="Arial"/>
    </w:rPr>
  </w:style>
  <w:style w:type="character" w:customStyle="1" w:styleId="Char7">
    <w:name w:val="Σώμα κείμενου με εσοχή Char"/>
    <w:basedOn w:val="a0"/>
    <w:link w:val="af8"/>
    <w:rsid w:val="00093854"/>
    <w:rPr>
      <w:rFonts w:ascii="Arial" w:eastAsia="Times New Roman" w:hAnsi="Arial" w:cs="Arial"/>
      <w:szCs w:val="24"/>
      <w:lang w:val="en-GB" w:eastAsia="ar-SA"/>
    </w:rPr>
  </w:style>
  <w:style w:type="paragraph" w:customStyle="1" w:styleId="normalwithoutspacing">
    <w:name w:val="normal_without_spacing"/>
    <w:basedOn w:val="a"/>
    <w:rsid w:val="00093854"/>
    <w:pPr>
      <w:spacing w:after="60"/>
    </w:pPr>
    <w:rPr>
      <w:lang w:val="el-GR"/>
    </w:rPr>
  </w:style>
  <w:style w:type="paragraph" w:customStyle="1" w:styleId="foothanging">
    <w:name w:val="foot_hanging"/>
    <w:basedOn w:val="af5"/>
    <w:rsid w:val="00093854"/>
    <w:pPr>
      <w:ind w:left="426" w:hanging="426"/>
    </w:pPr>
    <w:rPr>
      <w:szCs w:val="18"/>
    </w:rPr>
  </w:style>
  <w:style w:type="paragraph" w:customStyle="1" w:styleId="-HTML2">
    <w:name w:val="Προ-διαμορφωμένο HTML2"/>
    <w:basedOn w:val="a"/>
    <w:rsid w:val="00093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093854"/>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093854"/>
    <w:pPr>
      <w:suppressAutoHyphens w:val="0"/>
      <w:spacing w:line="312" w:lineRule="auto"/>
      <w:ind w:left="283"/>
    </w:pPr>
    <w:rPr>
      <w:rFonts w:cs="Times New Roman"/>
      <w:sz w:val="16"/>
      <w:szCs w:val="16"/>
    </w:rPr>
  </w:style>
  <w:style w:type="paragraph" w:customStyle="1" w:styleId="19">
    <w:name w:val="Χωρίς διάστιχο1"/>
    <w:rsid w:val="00093854"/>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093854"/>
    <w:pPr>
      <w:suppressLineNumbers/>
    </w:pPr>
  </w:style>
  <w:style w:type="paragraph" w:customStyle="1" w:styleId="afa">
    <w:name w:val="Επικεφαλίδα πίνακα"/>
    <w:basedOn w:val="af9"/>
    <w:rsid w:val="00093854"/>
    <w:pPr>
      <w:jc w:val="center"/>
    </w:pPr>
    <w:rPr>
      <w:b/>
      <w:bCs/>
    </w:rPr>
  </w:style>
  <w:style w:type="paragraph" w:customStyle="1" w:styleId="footers">
    <w:name w:val="footers"/>
    <w:basedOn w:val="foothanging"/>
    <w:rsid w:val="00093854"/>
  </w:style>
  <w:style w:type="paragraph" w:customStyle="1" w:styleId="Standard">
    <w:name w:val="Standard"/>
    <w:rsid w:val="00093854"/>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093854"/>
    <w:pPr>
      <w:spacing w:after="120"/>
    </w:pPr>
  </w:style>
  <w:style w:type="paragraph" w:customStyle="1" w:styleId="Footnote">
    <w:name w:val="Footnote"/>
    <w:basedOn w:val="Standard"/>
    <w:rsid w:val="00093854"/>
    <w:pPr>
      <w:suppressLineNumbers/>
      <w:ind w:left="283" w:hanging="283"/>
    </w:pPr>
    <w:rPr>
      <w:sz w:val="20"/>
      <w:szCs w:val="20"/>
    </w:rPr>
  </w:style>
  <w:style w:type="paragraph" w:customStyle="1" w:styleId="311">
    <w:name w:val="Σώμα κείμενου 31"/>
    <w:basedOn w:val="a"/>
    <w:rsid w:val="00093854"/>
    <w:rPr>
      <w:sz w:val="16"/>
      <w:szCs w:val="16"/>
    </w:rPr>
  </w:style>
  <w:style w:type="paragraph" w:customStyle="1" w:styleId="fooot">
    <w:name w:val="fooot"/>
    <w:basedOn w:val="footers"/>
    <w:rsid w:val="00093854"/>
  </w:style>
  <w:style w:type="paragraph" w:customStyle="1" w:styleId="1a">
    <w:name w:val="Κείμενο πλαισίου1"/>
    <w:basedOn w:val="a"/>
    <w:rsid w:val="00093854"/>
    <w:pPr>
      <w:spacing w:after="0"/>
    </w:pPr>
    <w:rPr>
      <w:rFonts w:ascii="Tahoma" w:hAnsi="Tahoma" w:cs="Tahoma"/>
      <w:sz w:val="16"/>
      <w:szCs w:val="16"/>
    </w:rPr>
  </w:style>
  <w:style w:type="paragraph" w:customStyle="1" w:styleId="1b">
    <w:name w:val="Κείμενο σχολίου1"/>
    <w:basedOn w:val="a"/>
    <w:rsid w:val="00093854"/>
    <w:rPr>
      <w:sz w:val="20"/>
      <w:szCs w:val="20"/>
    </w:rPr>
  </w:style>
  <w:style w:type="paragraph" w:customStyle="1" w:styleId="1c">
    <w:name w:val="Θέμα σχολίου1"/>
    <w:basedOn w:val="1b"/>
    <w:next w:val="1b"/>
    <w:rsid w:val="00093854"/>
    <w:rPr>
      <w:b/>
      <w:bCs/>
    </w:rPr>
  </w:style>
  <w:style w:type="paragraph" w:customStyle="1" w:styleId="-HTML1">
    <w:name w:val="Προ-διαμορφωμένο HTML1"/>
    <w:basedOn w:val="a"/>
    <w:rsid w:val="00093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rsid w:val="00093854"/>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093854"/>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093854"/>
    <w:pPr>
      <w:tabs>
        <w:tab w:val="right" w:leader="dot" w:pos="7091"/>
      </w:tabs>
      <w:ind w:left="2547"/>
    </w:pPr>
  </w:style>
  <w:style w:type="paragraph" w:customStyle="1" w:styleId="afb">
    <w:name w:val="Οριζόντια γραμμή"/>
    <w:basedOn w:val="a"/>
    <w:next w:val="af0"/>
    <w:rsid w:val="00093854"/>
    <w:pPr>
      <w:suppressLineNumbers/>
      <w:spacing w:after="283"/>
    </w:pPr>
    <w:rPr>
      <w:sz w:val="12"/>
      <w:szCs w:val="12"/>
    </w:rPr>
  </w:style>
  <w:style w:type="paragraph" w:customStyle="1" w:styleId="210">
    <w:name w:val="Σώμα κείμενου 21"/>
    <w:basedOn w:val="a"/>
    <w:rsid w:val="00093854"/>
    <w:pPr>
      <w:overflowPunct w:val="0"/>
      <w:autoSpaceDE w:val="0"/>
      <w:spacing w:after="0"/>
      <w:textAlignment w:val="baseline"/>
    </w:pPr>
    <w:rPr>
      <w:rFonts w:ascii="Arial" w:hAnsi="Arial" w:cs="Arial"/>
      <w:szCs w:val="20"/>
      <w:lang w:val="el-GR"/>
    </w:rPr>
  </w:style>
  <w:style w:type="paragraph" w:customStyle="1" w:styleId="para-1">
    <w:name w:val="para-1"/>
    <w:basedOn w:val="a"/>
    <w:rsid w:val="00093854"/>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rsid w:val="00093854"/>
    <w:pPr>
      <w:tabs>
        <w:tab w:val="right" w:leader="dot" w:pos="7091"/>
      </w:tabs>
      <w:ind w:left="2547"/>
    </w:pPr>
  </w:style>
  <w:style w:type="paragraph" w:styleId="afc">
    <w:name w:val="Balloon Text"/>
    <w:basedOn w:val="a"/>
    <w:link w:val="Char11"/>
    <w:semiHidden/>
    <w:unhideWhenUsed/>
    <w:rsid w:val="00093854"/>
    <w:pPr>
      <w:spacing w:after="0"/>
    </w:pPr>
    <w:rPr>
      <w:rFonts w:ascii="Segoe UI" w:hAnsi="Segoe UI" w:cs="Times New Roman"/>
      <w:sz w:val="18"/>
      <w:szCs w:val="18"/>
    </w:rPr>
  </w:style>
  <w:style w:type="character" w:customStyle="1" w:styleId="Char11">
    <w:name w:val="Κείμενο πλαισίου Char1"/>
    <w:basedOn w:val="a0"/>
    <w:link w:val="afc"/>
    <w:semiHidden/>
    <w:rsid w:val="00093854"/>
    <w:rPr>
      <w:rFonts w:ascii="Segoe UI" w:eastAsia="Times New Roman" w:hAnsi="Segoe UI" w:cs="Times New Roman"/>
      <w:sz w:val="18"/>
      <w:szCs w:val="18"/>
      <w:lang w:val="en-GB" w:eastAsia="ar-SA"/>
    </w:rPr>
  </w:style>
  <w:style w:type="character" w:styleId="afd">
    <w:name w:val="annotation reference"/>
    <w:uiPriority w:val="99"/>
    <w:unhideWhenUsed/>
    <w:rsid w:val="00093854"/>
    <w:rPr>
      <w:sz w:val="16"/>
      <w:szCs w:val="16"/>
    </w:rPr>
  </w:style>
  <w:style w:type="paragraph" w:styleId="afe">
    <w:name w:val="annotation text"/>
    <w:basedOn w:val="a"/>
    <w:link w:val="Char12"/>
    <w:uiPriority w:val="99"/>
    <w:unhideWhenUsed/>
    <w:rsid w:val="00093854"/>
    <w:rPr>
      <w:rFonts w:cs="Times New Roman"/>
      <w:sz w:val="20"/>
      <w:szCs w:val="20"/>
    </w:rPr>
  </w:style>
  <w:style w:type="character" w:customStyle="1" w:styleId="Char12">
    <w:name w:val="Κείμενο σχολίου Char1"/>
    <w:basedOn w:val="a0"/>
    <w:link w:val="afe"/>
    <w:uiPriority w:val="99"/>
    <w:rsid w:val="00093854"/>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093854"/>
    <w:rPr>
      <w:b/>
      <w:bCs/>
    </w:rPr>
  </w:style>
  <w:style w:type="character" w:customStyle="1" w:styleId="Char13">
    <w:name w:val="Θέμα σχολίου Char1"/>
    <w:basedOn w:val="Char12"/>
    <w:link w:val="aff"/>
    <w:uiPriority w:val="99"/>
    <w:semiHidden/>
    <w:rsid w:val="00093854"/>
    <w:rPr>
      <w:rFonts w:ascii="Calibri" w:eastAsia="Times New Roman" w:hAnsi="Calibri" w:cs="Times New Roman"/>
      <w:b/>
      <w:bCs/>
      <w:sz w:val="20"/>
      <w:szCs w:val="20"/>
      <w:lang w:val="en-GB" w:eastAsia="ar-SA"/>
    </w:rPr>
  </w:style>
  <w:style w:type="paragraph" w:styleId="aff0">
    <w:name w:val="Revision"/>
    <w:hidden/>
    <w:uiPriority w:val="99"/>
    <w:semiHidden/>
    <w:rsid w:val="00093854"/>
    <w:pPr>
      <w:spacing w:after="0" w:line="240" w:lineRule="auto"/>
    </w:pPr>
    <w:rPr>
      <w:rFonts w:ascii="Calibri" w:eastAsia="Times New Roman" w:hAnsi="Calibri" w:cs="Calibri"/>
      <w:szCs w:val="24"/>
      <w:lang w:val="en-GB" w:eastAsia="ar-SA"/>
    </w:rPr>
  </w:style>
  <w:style w:type="paragraph" w:styleId="-HTML">
    <w:name w:val="HTML Preformatted"/>
    <w:basedOn w:val="a"/>
    <w:link w:val="-HTMLChar"/>
    <w:uiPriority w:val="99"/>
    <w:unhideWhenUsed/>
    <w:rsid w:val="00093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Cs w:val="22"/>
      <w:lang w:val="el-GR" w:eastAsia="en-US"/>
    </w:rPr>
  </w:style>
  <w:style w:type="character" w:customStyle="1" w:styleId="-HTMLChar1">
    <w:name w:val="Προ-διαμορφωμένο HTML Char1"/>
    <w:basedOn w:val="a0"/>
    <w:uiPriority w:val="99"/>
    <w:semiHidden/>
    <w:rsid w:val="00093854"/>
    <w:rPr>
      <w:rFonts w:ascii="Consolas" w:eastAsia="Times New Roman" w:hAnsi="Consolas" w:cs="Calibri"/>
      <w:sz w:val="20"/>
      <w:szCs w:val="20"/>
      <w:lang w:val="en-GB" w:eastAsia="ar-SA"/>
    </w:rPr>
  </w:style>
  <w:style w:type="paragraph" w:styleId="aff1">
    <w:name w:val="List Paragraph"/>
    <w:basedOn w:val="a"/>
    <w:uiPriority w:val="34"/>
    <w:qFormat/>
    <w:rsid w:val="00093854"/>
    <w:pPr>
      <w:suppressAutoHyphens w:val="0"/>
      <w:spacing w:after="0"/>
      <w:ind w:left="720"/>
      <w:contextualSpacing/>
      <w:jc w:val="left"/>
    </w:pPr>
    <w:rPr>
      <w:rFonts w:ascii="CG Times" w:hAnsi="CG Times" w:cs="Times New Roman"/>
      <w:sz w:val="20"/>
      <w:szCs w:val="20"/>
      <w:lang w:val="en-US" w:eastAsia="el-GR"/>
    </w:rPr>
  </w:style>
  <w:style w:type="character" w:customStyle="1" w:styleId="UnresolvedMention">
    <w:name w:val="Unresolved Mention"/>
    <w:uiPriority w:val="99"/>
    <w:semiHidden/>
    <w:unhideWhenUsed/>
    <w:rsid w:val="00093854"/>
    <w:rPr>
      <w:color w:val="605E5C"/>
      <w:shd w:val="clear" w:color="auto" w:fill="E1DFDD"/>
    </w:rPr>
  </w:style>
  <w:style w:type="character" w:customStyle="1" w:styleId="2b">
    <w:name w:val="Σώμα κειμένου (2)_"/>
    <w:link w:val="2c"/>
    <w:rsid w:val="00093854"/>
    <w:rPr>
      <w:rFonts w:ascii="Calibri" w:eastAsia="Calibri" w:hAnsi="Calibri" w:cs="Calibri"/>
      <w:sz w:val="23"/>
      <w:szCs w:val="23"/>
      <w:shd w:val="clear" w:color="auto" w:fill="FFFFFF"/>
    </w:rPr>
  </w:style>
  <w:style w:type="paragraph" w:customStyle="1" w:styleId="2c">
    <w:name w:val="Σώμα κειμένου (2)"/>
    <w:basedOn w:val="a"/>
    <w:link w:val="2b"/>
    <w:rsid w:val="00093854"/>
    <w:pPr>
      <w:shd w:val="clear" w:color="auto" w:fill="FFFFFF"/>
      <w:suppressAutoHyphens w:val="0"/>
      <w:spacing w:after="0" w:line="293" w:lineRule="exact"/>
      <w:jc w:val="center"/>
    </w:pPr>
    <w:rPr>
      <w:rFonts w:eastAsia="Calibri"/>
      <w:sz w:val="23"/>
      <w:szCs w:val="23"/>
      <w:lang w:val="el-GR" w:eastAsia="en-US"/>
    </w:rPr>
  </w:style>
  <w:style w:type="character" w:customStyle="1" w:styleId="aff2">
    <w:name w:val="Ανεπίλυτη αναφορά"/>
    <w:uiPriority w:val="99"/>
    <w:semiHidden/>
    <w:unhideWhenUsed/>
    <w:rsid w:val="00093854"/>
    <w:rPr>
      <w:color w:val="605E5C"/>
      <w:shd w:val="clear" w:color="auto" w:fill="E1DFDD"/>
    </w:rPr>
  </w:style>
  <w:style w:type="character" w:customStyle="1" w:styleId="45">
    <w:name w:val="Σώμα κειμένου (4)_"/>
    <w:basedOn w:val="a0"/>
    <w:link w:val="46"/>
    <w:rsid w:val="00093854"/>
    <w:rPr>
      <w:rFonts w:ascii="Calibri" w:eastAsia="Calibri" w:hAnsi="Calibri" w:cs="Calibri"/>
      <w:sz w:val="23"/>
      <w:szCs w:val="23"/>
      <w:shd w:val="clear" w:color="auto" w:fill="FFFFFF"/>
    </w:rPr>
  </w:style>
  <w:style w:type="character" w:customStyle="1" w:styleId="aff3">
    <w:name w:val="Σώμα κειμένου_"/>
    <w:basedOn w:val="a0"/>
    <w:link w:val="49"/>
    <w:rsid w:val="00093854"/>
    <w:rPr>
      <w:rFonts w:ascii="Calibri" w:eastAsia="Calibri" w:hAnsi="Calibri" w:cs="Calibri"/>
      <w:shd w:val="clear" w:color="auto" w:fill="FFFFFF"/>
    </w:rPr>
  </w:style>
  <w:style w:type="paragraph" w:customStyle="1" w:styleId="46">
    <w:name w:val="Σώμα κειμένου (4)"/>
    <w:basedOn w:val="a"/>
    <w:link w:val="45"/>
    <w:rsid w:val="00093854"/>
    <w:pPr>
      <w:shd w:val="clear" w:color="auto" w:fill="FFFFFF"/>
      <w:suppressAutoHyphens w:val="0"/>
      <w:spacing w:after="0" w:line="293" w:lineRule="exact"/>
      <w:jc w:val="left"/>
    </w:pPr>
    <w:rPr>
      <w:rFonts w:eastAsia="Calibri"/>
      <w:sz w:val="23"/>
      <w:szCs w:val="23"/>
      <w:lang w:val="el-GR" w:eastAsia="en-US"/>
    </w:rPr>
  </w:style>
  <w:style w:type="paragraph" w:customStyle="1" w:styleId="49">
    <w:name w:val="Σώμα κειμένου49"/>
    <w:basedOn w:val="a"/>
    <w:link w:val="aff3"/>
    <w:rsid w:val="00093854"/>
    <w:pPr>
      <w:shd w:val="clear" w:color="auto" w:fill="FFFFFF"/>
      <w:suppressAutoHyphens w:val="0"/>
      <w:spacing w:after="0" w:line="240" w:lineRule="exact"/>
      <w:ind w:hanging="440"/>
      <w:jc w:val="center"/>
    </w:pPr>
    <w:rPr>
      <w:rFonts w:eastAsia="Calibri"/>
      <w:szCs w:val="22"/>
      <w:lang w:val="el-GR" w:eastAsia="en-US"/>
    </w:rPr>
  </w:style>
  <w:style w:type="character" w:customStyle="1" w:styleId="60">
    <w:name w:val="Σώμα κειμένου (6)_"/>
    <w:basedOn w:val="a0"/>
    <w:link w:val="61"/>
    <w:rsid w:val="00093854"/>
    <w:rPr>
      <w:rFonts w:ascii="Calibri" w:eastAsia="Calibri" w:hAnsi="Calibri" w:cs="Calibri"/>
      <w:shd w:val="clear" w:color="auto" w:fill="FFFFFF"/>
    </w:rPr>
  </w:style>
  <w:style w:type="character" w:customStyle="1" w:styleId="62">
    <w:name w:val="Σώμα κειμένου (6) + Χωρίς πλάγια γραφή"/>
    <w:basedOn w:val="60"/>
    <w:rsid w:val="00093854"/>
    <w:rPr>
      <w:rFonts w:ascii="Calibri" w:eastAsia="Calibri" w:hAnsi="Calibri" w:cs="Calibri"/>
      <w:i/>
      <w:iCs/>
      <w:shd w:val="clear" w:color="auto" w:fill="FFFFFF"/>
    </w:rPr>
  </w:style>
  <w:style w:type="paragraph" w:customStyle="1" w:styleId="61">
    <w:name w:val="Σώμα κειμένου (6)"/>
    <w:basedOn w:val="a"/>
    <w:link w:val="60"/>
    <w:rsid w:val="00093854"/>
    <w:pPr>
      <w:shd w:val="clear" w:color="auto" w:fill="FFFFFF"/>
      <w:suppressAutoHyphens w:val="0"/>
      <w:spacing w:after="60" w:line="0" w:lineRule="atLeast"/>
      <w:ind w:hanging="280"/>
      <w:jc w:val="left"/>
    </w:pPr>
    <w:rPr>
      <w:rFonts w:eastAsia="Calibri"/>
      <w:szCs w:val="22"/>
      <w:lang w:val="el-GR" w:eastAsia="en-US"/>
    </w:rPr>
  </w:style>
  <w:style w:type="character" w:customStyle="1" w:styleId="130">
    <w:name w:val="Σώμα κειμένου (13)_"/>
    <w:link w:val="131"/>
    <w:rsid w:val="00093854"/>
    <w:rPr>
      <w:rFonts w:ascii="Arial" w:eastAsia="Arial" w:hAnsi="Arial" w:cs="Arial"/>
      <w:sz w:val="17"/>
      <w:szCs w:val="17"/>
      <w:shd w:val="clear" w:color="auto" w:fill="FFFFFF"/>
    </w:rPr>
  </w:style>
  <w:style w:type="character" w:customStyle="1" w:styleId="1310">
    <w:name w:val="Σώμα κειμένου (13) + 10 στ."/>
    <w:rsid w:val="00093854"/>
    <w:rPr>
      <w:rFonts w:ascii="Arial" w:eastAsia="Arial" w:hAnsi="Arial" w:cs="Arial"/>
      <w:b w:val="0"/>
      <w:bCs w:val="0"/>
      <w:i w:val="0"/>
      <w:iCs w:val="0"/>
      <w:smallCaps w:val="0"/>
      <w:strike w:val="0"/>
      <w:spacing w:val="0"/>
      <w:sz w:val="20"/>
      <w:szCs w:val="20"/>
    </w:rPr>
  </w:style>
  <w:style w:type="paragraph" w:customStyle="1" w:styleId="131">
    <w:name w:val="Σώμα κειμένου (13)"/>
    <w:basedOn w:val="a"/>
    <w:link w:val="130"/>
    <w:rsid w:val="00093854"/>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table" w:styleId="aff4">
    <w:name w:val="Table Grid"/>
    <w:basedOn w:val="a1"/>
    <w:rsid w:val="0009385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2">
    <w:name w:val="WW-Χαρακτήρες υποσημείωσης"/>
    <w:rsid w:val="00093854"/>
  </w:style>
  <w:style w:type="numbering" w:customStyle="1" w:styleId="1e">
    <w:name w:val="Χωρίς λίστα1"/>
    <w:next w:val="a2"/>
    <w:uiPriority w:val="99"/>
    <w:semiHidden/>
    <w:unhideWhenUsed/>
    <w:rsid w:val="00093854"/>
  </w:style>
  <w:style w:type="paragraph" w:styleId="aff5">
    <w:name w:val="Title"/>
    <w:basedOn w:val="a"/>
    <w:link w:val="Char8"/>
    <w:qFormat/>
    <w:rsid w:val="00093854"/>
    <w:pPr>
      <w:suppressAutoHyphens w:val="0"/>
      <w:spacing w:after="0"/>
      <w:jc w:val="center"/>
    </w:pPr>
    <w:rPr>
      <w:rFonts w:ascii="Tahoma" w:hAnsi="Tahoma" w:cs="Tahoma"/>
      <w:b/>
      <w:lang w:val="el-GR" w:eastAsia="el-GR"/>
    </w:rPr>
  </w:style>
  <w:style w:type="character" w:customStyle="1" w:styleId="Char8">
    <w:name w:val="Τίτλος Char"/>
    <w:basedOn w:val="a0"/>
    <w:link w:val="aff5"/>
    <w:rsid w:val="00093854"/>
    <w:rPr>
      <w:rFonts w:ascii="Tahoma" w:eastAsia="Times New Roman" w:hAnsi="Tahoma" w:cs="Tahoma"/>
      <w:b/>
      <w:szCs w:val="24"/>
      <w:lang w:eastAsia="el-GR"/>
    </w:rPr>
  </w:style>
  <w:style w:type="paragraph" w:customStyle="1" w:styleId="BodyText21">
    <w:name w:val="Body Text 21"/>
    <w:basedOn w:val="a"/>
    <w:rsid w:val="00093854"/>
    <w:pPr>
      <w:suppressAutoHyphens w:val="0"/>
      <w:overflowPunct w:val="0"/>
      <w:autoSpaceDE w:val="0"/>
      <w:autoSpaceDN w:val="0"/>
      <w:adjustRightInd w:val="0"/>
      <w:spacing w:after="0" w:line="360" w:lineRule="auto"/>
      <w:textAlignment w:val="baseline"/>
    </w:pPr>
    <w:rPr>
      <w:rFonts w:ascii="Times New Roman" w:hAnsi="Times New Roman" w:cs="Times New Roman"/>
      <w:sz w:val="24"/>
      <w:szCs w:val="20"/>
      <w:lang w:val="el-GR" w:eastAsia="el-GR"/>
    </w:rPr>
  </w:style>
  <w:style w:type="paragraph" w:customStyle="1" w:styleId="b1l">
    <w:name w:val="b1l"/>
    <w:basedOn w:val="a"/>
    <w:next w:val="a"/>
    <w:semiHidden/>
    <w:rsid w:val="00093854"/>
    <w:pPr>
      <w:widowControl w:val="0"/>
      <w:suppressAutoHyphens w:val="0"/>
      <w:overflowPunct w:val="0"/>
      <w:autoSpaceDE w:val="0"/>
      <w:autoSpaceDN w:val="0"/>
      <w:adjustRightInd w:val="0"/>
      <w:spacing w:before="120" w:line="300" w:lineRule="atLeast"/>
      <w:textAlignment w:val="baseline"/>
    </w:pPr>
    <w:rPr>
      <w:rFonts w:ascii="Times New Roman" w:hAnsi="Times New Roman" w:cs="Times New Roman"/>
      <w:szCs w:val="22"/>
      <w:lang w:val="el-GR" w:eastAsia="en-US"/>
    </w:rPr>
  </w:style>
  <w:style w:type="character" w:customStyle="1" w:styleId="x2">
    <w:name w:val="x2"/>
    <w:basedOn w:val="a0"/>
    <w:rsid w:val="00093854"/>
  </w:style>
  <w:style w:type="table" w:customStyle="1" w:styleId="TableGrid">
    <w:name w:val="TableGrid"/>
    <w:rsid w:val="00093854"/>
    <w:pPr>
      <w:spacing w:after="0" w:line="240" w:lineRule="auto"/>
    </w:pPr>
    <w:rPr>
      <w:rFonts w:ascii="Calibri" w:eastAsia="Times New Roman" w:hAnsi="Calibri" w:cs="Times New Roman"/>
      <w:lang w:eastAsia="el-GR"/>
    </w:rPr>
    <w:tblPr>
      <w:tblCellMar>
        <w:top w:w="0" w:type="dxa"/>
        <w:left w:w="0" w:type="dxa"/>
        <w:bottom w:w="0" w:type="dxa"/>
        <w:right w:w="0" w:type="dxa"/>
      </w:tblCellMar>
    </w:tblPr>
  </w:style>
  <w:style w:type="character" w:customStyle="1" w:styleId="1f">
    <w:name w:val="Σώμα κειμένου1"/>
    <w:basedOn w:val="aff3"/>
    <w:rsid w:val="00093854"/>
    <w:rPr>
      <w:rFonts w:ascii="Microsoft Sans Serif" w:eastAsia="Microsoft Sans Serif" w:hAnsi="Microsoft Sans Serif" w:cs="Microsoft Sans Serif"/>
      <w:sz w:val="19"/>
      <w:szCs w:val="19"/>
      <w:shd w:val="clear" w:color="auto" w:fill="FFFFFF"/>
    </w:rPr>
  </w:style>
  <w:style w:type="paragraph" w:customStyle="1" w:styleId="460">
    <w:name w:val="Σώμα κειμένου46"/>
    <w:basedOn w:val="a"/>
    <w:rsid w:val="00093854"/>
    <w:pPr>
      <w:shd w:val="clear" w:color="auto" w:fill="FFFFFF"/>
      <w:suppressAutoHyphens w:val="0"/>
      <w:spacing w:after="0" w:line="264" w:lineRule="exact"/>
      <w:jc w:val="left"/>
    </w:pPr>
    <w:rPr>
      <w:rFonts w:ascii="Microsoft Sans Serif" w:eastAsia="Microsoft Sans Serif" w:hAnsi="Microsoft Sans Serif" w:cs="Microsoft Sans Serif"/>
      <w:sz w:val="19"/>
      <w:szCs w:val="19"/>
      <w:lang w:val="el-GR" w:eastAsia="en-US"/>
    </w:rPr>
  </w:style>
  <w:style w:type="character" w:customStyle="1" w:styleId="2d">
    <w:name w:val="Σώμα κειμένου2"/>
    <w:rsid w:val="00093854"/>
    <w:rPr>
      <w:rFonts w:ascii="Microsoft Sans Serif" w:eastAsia="Microsoft Sans Serif" w:hAnsi="Microsoft Sans Serif" w:cs="Microsoft Sans Serif"/>
      <w:b w:val="0"/>
      <w:bCs w:val="0"/>
      <w:i w:val="0"/>
      <w:iCs w:val="0"/>
      <w:smallCaps w:val="0"/>
      <w:strike w:val="0"/>
      <w:spacing w:val="0"/>
      <w:sz w:val="19"/>
      <w:szCs w:val="19"/>
      <w:shd w:val="clear" w:color="auto" w:fill="FFFFFF"/>
    </w:rPr>
  </w:style>
  <w:style w:type="character" w:customStyle="1" w:styleId="35">
    <w:name w:val="Σώμα κειμένου3"/>
    <w:rsid w:val="00093854"/>
    <w:rPr>
      <w:rFonts w:ascii="Microsoft Sans Serif" w:eastAsia="Microsoft Sans Serif" w:hAnsi="Microsoft Sans Serif" w:cs="Microsoft Sans Serif"/>
      <w:b w:val="0"/>
      <w:bCs w:val="0"/>
      <w:i w:val="0"/>
      <w:iCs w:val="0"/>
      <w:smallCaps w:val="0"/>
      <w:strike w:val="0"/>
      <w:spacing w:val="0"/>
      <w:sz w:val="19"/>
      <w:szCs w:val="19"/>
      <w:shd w:val="clear" w:color="auto" w:fill="FFFFFF"/>
    </w:rPr>
  </w:style>
  <w:style w:type="character" w:customStyle="1" w:styleId="47">
    <w:name w:val="Σώμα κειμένου4"/>
    <w:rsid w:val="00093854"/>
    <w:rPr>
      <w:rFonts w:ascii="Microsoft Sans Serif" w:eastAsia="Microsoft Sans Serif" w:hAnsi="Microsoft Sans Serif" w:cs="Microsoft Sans Serif"/>
      <w:b w:val="0"/>
      <w:bCs w:val="0"/>
      <w:i w:val="0"/>
      <w:iCs w:val="0"/>
      <w:smallCaps w:val="0"/>
      <w:strike w:val="0"/>
      <w:spacing w:val="0"/>
      <w:sz w:val="19"/>
      <w:szCs w:val="19"/>
      <w:shd w:val="clear" w:color="auto" w:fill="FFFFFF"/>
    </w:rPr>
  </w:style>
  <w:style w:type="character" w:customStyle="1" w:styleId="52">
    <w:name w:val="Σώμα κειμένου5"/>
    <w:rsid w:val="00093854"/>
    <w:rPr>
      <w:rFonts w:ascii="Microsoft Sans Serif" w:eastAsia="Microsoft Sans Serif" w:hAnsi="Microsoft Sans Serif" w:cs="Microsoft Sans Serif"/>
      <w:b w:val="0"/>
      <w:bCs w:val="0"/>
      <w:i w:val="0"/>
      <w:iCs w:val="0"/>
      <w:smallCaps w:val="0"/>
      <w:strike w:val="0"/>
      <w:spacing w:val="0"/>
      <w:sz w:val="19"/>
      <w:szCs w:val="19"/>
      <w:shd w:val="clear" w:color="auto" w:fill="FFFFFF"/>
    </w:rPr>
  </w:style>
  <w:style w:type="character" w:customStyle="1" w:styleId="63">
    <w:name w:val="Σώμα κειμένου6"/>
    <w:rsid w:val="00093854"/>
    <w:rPr>
      <w:rFonts w:ascii="Microsoft Sans Serif" w:eastAsia="Microsoft Sans Serif" w:hAnsi="Microsoft Sans Serif" w:cs="Microsoft Sans Serif"/>
      <w:b w:val="0"/>
      <w:bCs w:val="0"/>
      <w:i w:val="0"/>
      <w:iCs w:val="0"/>
      <w:smallCaps w:val="0"/>
      <w:strike w:val="0"/>
      <w:spacing w:val="0"/>
      <w:sz w:val="19"/>
      <w:szCs w:val="19"/>
      <w:shd w:val="clear" w:color="auto" w:fill="FFFFFF"/>
    </w:rPr>
  </w:style>
  <w:style w:type="paragraph" w:customStyle="1" w:styleId="70">
    <w:name w:val="Σώμα κειμένου7"/>
    <w:basedOn w:val="a"/>
    <w:rsid w:val="00093854"/>
    <w:pPr>
      <w:shd w:val="clear" w:color="auto" w:fill="FFFFFF"/>
      <w:suppressAutoHyphens w:val="0"/>
      <w:spacing w:after="0" w:line="264" w:lineRule="exact"/>
      <w:jc w:val="left"/>
    </w:pPr>
    <w:rPr>
      <w:rFonts w:ascii="Times New Roman" w:hAnsi="Times New Roman" w:cs="Times New Roman"/>
      <w:color w:val="000000"/>
      <w:sz w:val="19"/>
      <w:szCs w:val="19"/>
      <w:lang w:val="el" w:eastAsia="el-GR"/>
    </w:rPr>
  </w:style>
  <w:style w:type="paragraph" w:customStyle="1" w:styleId="80">
    <w:name w:val="Σώμα κειμένου8"/>
    <w:basedOn w:val="a"/>
    <w:rsid w:val="00093854"/>
    <w:pPr>
      <w:shd w:val="clear" w:color="auto" w:fill="FFFFFF"/>
      <w:suppressAutoHyphens w:val="0"/>
      <w:spacing w:after="0" w:line="264" w:lineRule="exact"/>
      <w:jc w:val="left"/>
    </w:pPr>
    <w:rPr>
      <w:rFonts w:ascii="Times New Roman" w:hAnsi="Times New Roman" w:cs="Times New Roman"/>
      <w:color w:val="000000"/>
      <w:sz w:val="19"/>
      <w:szCs w:val="19"/>
      <w:lang w:val="el" w:eastAsia="el-GR"/>
    </w:rPr>
  </w:style>
  <w:style w:type="paragraph" w:styleId="Web">
    <w:name w:val="Normal (Web)"/>
    <w:basedOn w:val="a"/>
    <w:uiPriority w:val="99"/>
    <w:semiHidden/>
    <w:unhideWhenUsed/>
    <w:rsid w:val="00093854"/>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65">
    <w:name w:val="xl65"/>
    <w:basedOn w:val="a"/>
    <w:rsid w:val="0009385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66">
    <w:name w:val="xl66"/>
    <w:basedOn w:val="a"/>
    <w:rsid w:val="0009385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67">
    <w:name w:val="xl67"/>
    <w:basedOn w:val="a"/>
    <w:rsid w:val="0009385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68">
    <w:name w:val="xl68"/>
    <w:basedOn w:val="a"/>
    <w:rsid w:val="00093854"/>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69">
    <w:name w:val="xl69"/>
    <w:basedOn w:val="a"/>
    <w:rsid w:val="00093854"/>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xl70">
    <w:name w:val="xl70"/>
    <w:basedOn w:val="a"/>
    <w:rsid w:val="00093854"/>
    <w:pPr>
      <w:pBdr>
        <w:left w:val="single" w:sz="4" w:space="0" w:color="auto"/>
        <w:bottom w:val="single" w:sz="4" w:space="0" w:color="auto"/>
        <w:right w:val="single" w:sz="4" w:space="0" w:color="auto"/>
      </w:pBdr>
      <w:suppressAutoHyphens w:val="0"/>
      <w:spacing w:before="100" w:beforeAutospacing="1" w:after="100" w:afterAutospacing="1"/>
      <w:jc w:val="left"/>
    </w:pPr>
    <w:rPr>
      <w:rFonts w:ascii="Times New Roman" w:hAnsi="Times New Roman" w:cs="Times New Roman"/>
      <w:b/>
      <w:bCs/>
      <w:sz w:val="24"/>
      <w:lang w:val="el-GR" w:eastAsia="el-GR"/>
    </w:rPr>
  </w:style>
  <w:style w:type="paragraph" w:customStyle="1" w:styleId="xl71">
    <w:name w:val="xl71"/>
    <w:basedOn w:val="a"/>
    <w:rsid w:val="00093854"/>
    <w:pPr>
      <w:suppressAutoHyphens w:val="0"/>
      <w:spacing w:before="100" w:beforeAutospacing="1" w:after="100" w:afterAutospacing="1"/>
      <w:jc w:val="left"/>
    </w:pPr>
    <w:rPr>
      <w:rFonts w:ascii="Times New Roman" w:hAnsi="Times New Roman" w:cs="Times New Roman"/>
      <w:b/>
      <w:bCs/>
      <w:sz w:val="24"/>
      <w:lang w:val="el-GR" w:eastAsia="el-GR"/>
    </w:rPr>
  </w:style>
  <w:style w:type="paragraph" w:customStyle="1" w:styleId="xl72">
    <w:name w:val="xl72"/>
    <w:basedOn w:val="a"/>
    <w:rsid w:val="00093854"/>
    <w:pPr>
      <w:pBdr>
        <w:left w:val="single" w:sz="4" w:space="0" w:color="auto"/>
        <w:bottom w:val="single" w:sz="4" w:space="0" w:color="auto"/>
        <w:right w:val="single" w:sz="4" w:space="0" w:color="auto"/>
      </w:pBdr>
      <w:suppressAutoHyphens w:val="0"/>
      <w:spacing w:before="100" w:beforeAutospacing="1" w:after="100" w:afterAutospacing="1"/>
      <w:jc w:val="left"/>
    </w:pPr>
    <w:rPr>
      <w:rFonts w:ascii="Times New Roman" w:hAnsi="Times New Roman" w:cs="Times New Roman"/>
      <w:b/>
      <w:bCs/>
      <w:sz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eaadhsy.gr/n4412/n4412fulltextlin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43</Pages>
  <Words>15395</Words>
  <Characters>83139</Characters>
  <Application>Microsoft Office Word</Application>
  <DocSecurity>0</DocSecurity>
  <Lines>692</Lines>
  <Paragraphs>196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98338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2024-09-06T08:06:00Z</dcterms:created>
  <dcterms:modified xsi:type="dcterms:W3CDTF">2024-09-06T08:06:00Z</dcterms:modified>
</cp:coreProperties>
</file>