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F1543" w:rsidRPr="006B2C94" w:rsidRDefault="00EF1543" w:rsidP="00EF1543">
      <w:pPr>
        <w:pStyle w:val="1"/>
        <w:rPr>
          <w:lang w:val="el-GR"/>
        </w:rPr>
      </w:pPr>
      <w:bookmarkStart w:id="0" w:name="_Toc176266375"/>
      <w:r>
        <w:rPr>
          <w:rFonts w:ascii="Calibri" w:hAnsi="Calibri" w:cs="Calibri"/>
          <w:lang w:val="el-GR"/>
        </w:rPr>
        <w:t>ΠΑΡΑΡΤΗΜΑΤΑ</w:t>
      </w:r>
      <w:bookmarkEnd w:id="0"/>
    </w:p>
    <w:p w:rsidR="00EF1543" w:rsidRPr="006B2C94" w:rsidRDefault="00EF1543" w:rsidP="00EF1543">
      <w:pPr>
        <w:pStyle w:val="20"/>
        <w:tabs>
          <w:tab w:val="clear" w:pos="567"/>
          <w:tab w:val="left" w:pos="0"/>
        </w:tabs>
        <w:ind w:left="0" w:firstLine="0"/>
        <w:rPr>
          <w:lang w:val="el-GR"/>
        </w:rPr>
      </w:pPr>
      <w:bookmarkStart w:id="1" w:name="_Toc176266376"/>
      <w:r>
        <w:rPr>
          <w:rFonts w:ascii="Calibri" w:hAnsi="Calibri"/>
          <w:lang w:val="el-GR"/>
        </w:rPr>
        <w:t>ΠΑΡΑΡΤΗΜΑ Ι – Αναλυτική Περιγραφή Φυσικού και Οικονομικού Αντικειμένου της Σύμβασης (προσαρμοσμένο από την Αναθέτουσα Αρχή)</w:t>
      </w:r>
      <w:bookmarkEnd w:id="1"/>
    </w:p>
    <w:p w:rsidR="00EF1543" w:rsidRDefault="00EF1543" w:rsidP="00EF1543">
      <w:pPr>
        <w:pStyle w:val="normalwithoutspacing"/>
      </w:pPr>
    </w:p>
    <w:p w:rsidR="00EF1543" w:rsidRDefault="00EF1543" w:rsidP="00EF1543">
      <w:pPr>
        <w:pStyle w:val="normalwithoutspacing"/>
      </w:pPr>
      <w:r>
        <w:rPr>
          <w:rFonts w:cs="Arial"/>
          <w:b/>
          <w:color w:val="002060"/>
          <w:szCs w:val="22"/>
        </w:rPr>
        <w:t>ΜΕΡΟΣ Α - ΠΕΡΙΓΡΑΦΗ ΦΥΣΙΚΟΥ ΑΝΤΙΚΕΙΜΕΝΟΥ ΤΗΣ ΣΥΜΒΑΣΗΣ</w:t>
      </w:r>
    </w:p>
    <w:p w:rsidR="00EF1543" w:rsidRPr="006D4331" w:rsidRDefault="00EF1543" w:rsidP="00EF1543">
      <w:pPr>
        <w:suppressAutoHyphens w:val="0"/>
        <w:autoSpaceDE w:val="0"/>
        <w:spacing w:after="60"/>
        <w:rPr>
          <w:b/>
          <w:lang w:val="el-GR"/>
        </w:rPr>
      </w:pPr>
      <w:r w:rsidRPr="006D4331">
        <w:rPr>
          <w:rFonts w:eastAsia="SimSun"/>
          <w:b/>
          <w:szCs w:val="22"/>
          <w:lang w:val="el-GR"/>
        </w:rPr>
        <w:t xml:space="preserve">ΠΕΡΙΒΑΛΛΟΝ ΤΗΣ ΣΥΜΒΑΣΗΣ </w:t>
      </w:r>
    </w:p>
    <w:p w:rsidR="00EF1543" w:rsidRDefault="00EF1543" w:rsidP="00EF1543">
      <w:pPr>
        <w:suppressAutoHyphens w:val="0"/>
        <w:autoSpaceDE w:val="0"/>
        <w:spacing w:after="60"/>
        <w:rPr>
          <w:rFonts w:eastAsia="SimSun"/>
          <w:szCs w:val="22"/>
          <w:lang w:val="el-GR"/>
        </w:rPr>
      </w:pPr>
      <w:r>
        <w:rPr>
          <w:lang w:val="el-GR"/>
        </w:rPr>
        <w:t>Η Αναθέτουσα Αρχή είναι η Οργανική Μονάδα του Γενικού Νοσοκομείου Λασιθίου, αποτελεί μη κεντρική αναθέτουσα αρχή, και ανήκει στον Δημόσιο Τομέα. Κύρια Δραστηριότητά της είναι η Υγεία.</w:t>
      </w:r>
    </w:p>
    <w:p w:rsidR="00EF1543" w:rsidRDefault="00EF1543" w:rsidP="00EF1543">
      <w:pPr>
        <w:suppressAutoHyphens w:val="0"/>
        <w:autoSpaceDE w:val="0"/>
        <w:spacing w:after="60"/>
        <w:rPr>
          <w:rFonts w:eastAsia="SimSun"/>
          <w:szCs w:val="22"/>
          <w:lang w:val="el-GR"/>
        </w:rPr>
      </w:pPr>
      <w:r>
        <w:rPr>
          <w:rFonts w:eastAsia="SimSun"/>
          <w:szCs w:val="22"/>
          <w:lang w:val="el-GR"/>
        </w:rPr>
        <w:t>Οργανωτική δομή της Α.Α.</w:t>
      </w:r>
    </w:p>
    <w:p w:rsidR="00EF1543" w:rsidRDefault="00EF1543" w:rsidP="00EF1543">
      <w:pPr>
        <w:suppressAutoHyphens w:val="0"/>
        <w:autoSpaceDE w:val="0"/>
        <w:spacing w:after="60"/>
        <w:rPr>
          <w:lang w:val="el-GR"/>
        </w:rPr>
      </w:pPr>
      <w:r>
        <w:rPr>
          <w:lang w:val="el-GR"/>
        </w:rPr>
        <w:t xml:space="preserve">Με βάση το </w:t>
      </w:r>
      <w:proofErr w:type="spellStart"/>
      <w:r>
        <w:rPr>
          <w:lang w:val="el-GR"/>
        </w:rPr>
        <w:t>αρ</w:t>
      </w:r>
      <w:proofErr w:type="spellEnd"/>
      <w:r>
        <w:rPr>
          <w:lang w:val="el-GR"/>
        </w:rPr>
        <w:t xml:space="preserve">. 18 παρ. Β  περ </w:t>
      </w:r>
      <w:proofErr w:type="spellStart"/>
      <w:r>
        <w:rPr>
          <w:lang w:val="el-GR"/>
        </w:rPr>
        <w:t>ΣΤ΄του</w:t>
      </w:r>
      <w:proofErr w:type="spellEnd"/>
      <w:r>
        <w:rPr>
          <w:lang w:val="el-GR"/>
        </w:rPr>
        <w:t xml:space="preserve"> ν. 4213/2013 (ΦΕΚ Α΄261) το Γενικό Νοσοκομείο Λασιθίου αποτελεί ενιαίο και αυτοτελές Ν.Π.Δ.Δ. αποτελούμενο από τα κάτωθι αυτοτελή νοσοκομεία του ΕΣΥ:</w:t>
      </w:r>
    </w:p>
    <w:p w:rsidR="00EF1543" w:rsidRDefault="00EF1543" w:rsidP="00EF1543">
      <w:pPr>
        <w:suppressAutoHyphens w:val="0"/>
        <w:autoSpaceDE w:val="0"/>
        <w:spacing w:after="60"/>
        <w:rPr>
          <w:lang w:val="el-GR"/>
        </w:rPr>
      </w:pPr>
      <w:r>
        <w:rPr>
          <w:lang w:val="el-GR"/>
        </w:rPr>
        <w:t>Γ.Ν. Αγίου Νικολάου</w:t>
      </w:r>
    </w:p>
    <w:p w:rsidR="00EF1543" w:rsidRDefault="00EF1543" w:rsidP="00EF1543">
      <w:pPr>
        <w:suppressAutoHyphens w:val="0"/>
        <w:autoSpaceDE w:val="0"/>
        <w:spacing w:after="60"/>
        <w:rPr>
          <w:lang w:val="el-GR"/>
        </w:rPr>
      </w:pPr>
      <w:r>
        <w:rPr>
          <w:lang w:val="el-GR"/>
        </w:rPr>
        <w:t>Γ.Ν. – Κ.Υ. Ιεράπετρας</w:t>
      </w:r>
    </w:p>
    <w:p w:rsidR="00EF1543" w:rsidRDefault="00EF1543" w:rsidP="00EF1543">
      <w:pPr>
        <w:suppressAutoHyphens w:val="0"/>
        <w:autoSpaceDE w:val="0"/>
        <w:spacing w:after="60"/>
        <w:rPr>
          <w:lang w:val="el-GR"/>
        </w:rPr>
      </w:pPr>
      <w:r>
        <w:rPr>
          <w:lang w:val="el-GR"/>
        </w:rPr>
        <w:t>Γ.Ν. – Κ.Υ. Σητείας.</w:t>
      </w:r>
    </w:p>
    <w:p w:rsidR="00EF1543" w:rsidRDefault="00EF1543" w:rsidP="00EF1543">
      <w:pPr>
        <w:suppressAutoHyphens w:val="0"/>
        <w:autoSpaceDE w:val="0"/>
        <w:spacing w:after="60"/>
        <w:rPr>
          <w:lang w:val="el-GR"/>
        </w:rPr>
      </w:pPr>
      <w:r>
        <w:rPr>
          <w:lang w:val="el-GR"/>
        </w:rPr>
        <w:t>Το εν λόγω Ν.Π.Δ.Δ. φέρει την επωνυμία «Γ.Ν. Λασιθίου» και έδρα του ορίζεται η μεγαλύτερη σε κλίνες νοσοκομειακή μονάδα.</w:t>
      </w:r>
    </w:p>
    <w:p w:rsidR="00EF1543" w:rsidRDefault="00EF1543" w:rsidP="00EF1543">
      <w:pPr>
        <w:suppressAutoHyphens w:val="0"/>
        <w:autoSpaceDE w:val="0"/>
        <w:spacing w:before="57" w:after="57"/>
        <w:rPr>
          <w:lang w:val="el-GR"/>
        </w:rPr>
      </w:pPr>
      <w:r>
        <w:rPr>
          <w:lang w:val="el-GR"/>
        </w:rPr>
        <w:t>Το ως άνω «Γ.Ν. Λασιθίου» και το «Γ.Ν.- Κ.Υ. Νεαπόλεως «</w:t>
      </w:r>
      <w:proofErr w:type="spellStart"/>
      <w:r>
        <w:rPr>
          <w:lang w:val="el-GR"/>
        </w:rPr>
        <w:t>Διαλυνάκειο</w:t>
      </w:r>
      <w:proofErr w:type="spellEnd"/>
      <w:r>
        <w:rPr>
          <w:lang w:val="el-GR"/>
        </w:rPr>
        <w:t>» (με έδρα την Νεάπολη Λασιθίου), το οποίο αποτελεί ενιαίο και αυτοτελές Ν.Π.Δ.Δ., διασυνδέονται και λειτουργούν εφεξής υπό την εποπτεία ενιαίου συλλογικού οργάνου διοίκησης, με έδρα το μεγαλύτερο σε κλίνες νοσοκο</w:t>
      </w:r>
      <w:r>
        <w:rPr>
          <w:lang w:val="el-GR"/>
        </w:rPr>
        <w:softHyphen/>
        <w:t>μείο.</w:t>
      </w:r>
    </w:p>
    <w:p w:rsidR="00EF1543" w:rsidRDefault="00EF1543" w:rsidP="00EF1543">
      <w:pPr>
        <w:suppressAutoHyphens w:val="0"/>
        <w:autoSpaceDE w:val="0"/>
        <w:spacing w:after="60"/>
        <w:rPr>
          <w:rFonts w:eastAsia="SimSun"/>
          <w:szCs w:val="22"/>
          <w:lang w:val="el-GR"/>
        </w:rPr>
      </w:pPr>
    </w:p>
    <w:p w:rsidR="00EF1543" w:rsidRPr="006D4331" w:rsidRDefault="00EF1543" w:rsidP="00EF1543">
      <w:pPr>
        <w:suppressAutoHyphens w:val="0"/>
        <w:autoSpaceDE w:val="0"/>
        <w:spacing w:after="60"/>
        <w:rPr>
          <w:b/>
          <w:lang w:val="el-GR"/>
        </w:rPr>
      </w:pPr>
      <w:r w:rsidRPr="006D4331">
        <w:rPr>
          <w:rFonts w:eastAsia="SimSun"/>
          <w:b/>
          <w:szCs w:val="22"/>
          <w:lang w:val="el-GR"/>
        </w:rPr>
        <w:t>ΣΚΟΠΟΣ ΚΑΙ ΣΤΟΧΟΙ ΤΗΣ ΣΥΜΒΑΣΗΣ</w:t>
      </w:r>
    </w:p>
    <w:p w:rsidR="00EF1543" w:rsidRDefault="00EF1543" w:rsidP="00EF1543">
      <w:pPr>
        <w:suppressAutoHyphens w:val="0"/>
        <w:autoSpaceDE w:val="0"/>
        <w:spacing w:after="60"/>
        <w:rPr>
          <w:rFonts w:eastAsia="SimSun"/>
          <w:szCs w:val="22"/>
          <w:lang w:val="el-GR"/>
        </w:rPr>
      </w:pPr>
      <w:r>
        <w:rPr>
          <w:rFonts w:eastAsia="SimSun"/>
          <w:szCs w:val="22"/>
          <w:lang w:val="el-GR"/>
        </w:rPr>
        <w:t xml:space="preserve">Περιγραφή των αναγκών της Α.Α. </w:t>
      </w:r>
    </w:p>
    <w:p w:rsidR="00EF1543" w:rsidRPr="006D4331" w:rsidRDefault="00EF1543" w:rsidP="00EF1543">
      <w:pPr>
        <w:ind w:firstLine="720"/>
        <w:rPr>
          <w:iCs/>
          <w:sz w:val="24"/>
          <w:lang w:val="el-GR"/>
        </w:rPr>
      </w:pPr>
      <w:r w:rsidRPr="006D4331">
        <w:rPr>
          <w:iCs/>
          <w:sz w:val="24"/>
          <w:lang w:val="el-GR"/>
        </w:rPr>
        <w:t>Στις ΑΟΜ Ιεράπετρας και Σητείας δεν υπηρετεί υπάλληλος που να διαθέτει άδεια λογιστή – φοροτεχνικού Α ή Β τάξεως ενώ στην ΟΜΕ Αγ. Νικόλαος και στο ΓΝ-ΚΥ Νεαπόλεως «</w:t>
      </w:r>
      <w:proofErr w:type="spellStart"/>
      <w:r w:rsidRPr="006D4331">
        <w:rPr>
          <w:iCs/>
          <w:sz w:val="24"/>
          <w:lang w:val="el-GR"/>
        </w:rPr>
        <w:t>Διαλυνάκειο</w:t>
      </w:r>
      <w:proofErr w:type="spellEnd"/>
      <w:r w:rsidRPr="006D4331">
        <w:rPr>
          <w:iCs/>
          <w:sz w:val="24"/>
          <w:lang w:val="el-GR"/>
        </w:rPr>
        <w:t>» παρόλο που υπάρχουν υπάλληλοι με τα παραπάνω προσόντα δεν είναι σε θέση να στελεχώσουν την ομάδα έργου καθώς δεν διαθέτουν την κατάλληλη εμπειρία , απασχολούνται ήδη σε διαφορετικά τμήματα  και λόγω σημαντικότατων ελλείψεων σε ανθρώπινο δυναμικό , το ήδη απασχολούμενο προσωπικό δεν επαρκεί για την κάλυψη του συνόλου των αναγκών του φορέα.</w:t>
      </w:r>
      <w:r>
        <w:rPr>
          <w:iCs/>
          <w:sz w:val="24"/>
          <w:lang w:val="el-GR"/>
        </w:rPr>
        <w:t xml:space="preserve"> Λόγω της οργανωτικής δομής της Α.Α. η σύμβαση δεν υποδιαιρείται σε τμήματα.</w:t>
      </w:r>
    </w:p>
    <w:p w:rsidR="00EF1543" w:rsidRPr="001A1C33" w:rsidRDefault="00EF1543" w:rsidP="00EF1543">
      <w:pPr>
        <w:suppressAutoHyphens w:val="0"/>
        <w:autoSpaceDE w:val="0"/>
        <w:spacing w:after="60"/>
        <w:rPr>
          <w:rFonts w:eastAsia="SimSun"/>
          <w:sz w:val="16"/>
          <w:szCs w:val="16"/>
          <w:lang w:val="el-GR"/>
        </w:rPr>
      </w:pPr>
    </w:p>
    <w:p w:rsidR="00EF1543" w:rsidRDefault="00EF1543" w:rsidP="00EF1543">
      <w:pPr>
        <w:suppressAutoHyphens w:val="0"/>
        <w:autoSpaceDE w:val="0"/>
        <w:spacing w:after="60"/>
        <w:rPr>
          <w:rFonts w:eastAsia="SimSun"/>
          <w:szCs w:val="22"/>
          <w:lang w:val="el-GR"/>
        </w:rPr>
      </w:pPr>
      <w:r>
        <w:rPr>
          <w:rFonts w:eastAsia="SimSun"/>
          <w:szCs w:val="22"/>
          <w:lang w:val="el-GR"/>
        </w:rPr>
        <w:t xml:space="preserve">Στοιχεία ωριμότητας της Σύμβασης </w:t>
      </w:r>
    </w:p>
    <w:p w:rsidR="00EF1543" w:rsidRDefault="00EF1543" w:rsidP="00EF1543">
      <w:pPr>
        <w:suppressAutoHyphens w:val="0"/>
        <w:autoSpaceDE w:val="0"/>
        <w:spacing w:after="60"/>
        <w:rPr>
          <w:rFonts w:eastAsia="SimSun"/>
          <w:szCs w:val="22"/>
          <w:lang w:val="el-GR"/>
        </w:rPr>
      </w:pPr>
    </w:p>
    <w:p w:rsidR="00EF1543" w:rsidRPr="005C6DDC" w:rsidRDefault="00EF1543" w:rsidP="00EF1543">
      <w:pPr>
        <w:pStyle w:val="afb"/>
        <w:numPr>
          <w:ilvl w:val="0"/>
          <w:numId w:val="22"/>
        </w:numPr>
        <w:suppressAutoHyphens w:val="0"/>
        <w:autoSpaceDE w:val="0"/>
        <w:spacing w:before="57" w:after="57"/>
        <w:rPr>
          <w:rFonts w:eastAsia="SimSun"/>
          <w:b/>
          <w:szCs w:val="22"/>
          <w:lang w:val="el-GR"/>
        </w:rPr>
      </w:pPr>
      <w:r w:rsidRPr="005C6DDC">
        <w:rPr>
          <w:szCs w:val="22"/>
          <w:lang w:val="el-GR"/>
        </w:rPr>
        <w:t xml:space="preserve">Η με </w:t>
      </w:r>
      <w:proofErr w:type="spellStart"/>
      <w:r w:rsidRPr="005C6DDC">
        <w:rPr>
          <w:szCs w:val="22"/>
          <w:lang w:val="el-GR"/>
        </w:rPr>
        <w:t>αριθμ</w:t>
      </w:r>
      <w:proofErr w:type="spellEnd"/>
      <w:r w:rsidRPr="005C6DDC">
        <w:rPr>
          <w:szCs w:val="22"/>
          <w:lang w:val="el-GR"/>
        </w:rPr>
        <w:t xml:space="preserve">. </w:t>
      </w:r>
      <w:r>
        <w:rPr>
          <w:szCs w:val="22"/>
          <w:lang w:val="el-GR"/>
        </w:rPr>
        <w:t>378/20-06</w:t>
      </w:r>
      <w:r w:rsidRPr="005C6DDC">
        <w:rPr>
          <w:szCs w:val="22"/>
          <w:lang w:val="el-GR"/>
        </w:rPr>
        <w:t xml:space="preserve">-2024 απόφαση της Αναθέτουσας Αρχής με θέμα « </w:t>
      </w:r>
      <w:r w:rsidRPr="00D054FE">
        <w:rPr>
          <w:szCs w:val="22"/>
          <w:lang w:val="el-GR"/>
        </w:rPr>
        <w:t>Έγκριση σκοπιμότητας, διάθεσης πίστωσης, τεχνικών προδιαγραφών, έγκριση διενέργειας ανοικτού κάτω του ορίου διαγωνισμού ανάθεσης υπηρεσιών Σιδερωτηρίου για τις ανάγκες της ΟΜΕ Αγ. Νικόλαος  του Γ.Ν. Λασιθίου - Γ.Ν.-Κ.Υ. Νεάπολης «</w:t>
      </w:r>
      <w:proofErr w:type="spellStart"/>
      <w:r w:rsidRPr="00D054FE">
        <w:rPr>
          <w:szCs w:val="22"/>
          <w:lang w:val="el-GR"/>
        </w:rPr>
        <w:t>Διαλυνάκειο</w:t>
      </w:r>
      <w:proofErr w:type="spellEnd"/>
      <w:r w:rsidRPr="00D054FE">
        <w:rPr>
          <w:szCs w:val="22"/>
          <w:lang w:val="el-GR"/>
        </w:rPr>
        <w:t>», έγκριση τευχών διακήρυξης, με δικαίωμα προαίρεσης ενός έτους.</w:t>
      </w:r>
      <w:r w:rsidRPr="004779EF">
        <w:rPr>
          <w:szCs w:val="22"/>
          <w:lang w:val="el-GR"/>
        </w:rPr>
        <w:t>.</w:t>
      </w:r>
      <w:r w:rsidRPr="005C6DDC">
        <w:rPr>
          <w:szCs w:val="22"/>
          <w:lang w:val="el-GR"/>
        </w:rPr>
        <w:t>»</w:t>
      </w:r>
    </w:p>
    <w:p w:rsidR="00EF1543" w:rsidRPr="007545E7" w:rsidRDefault="00EF1543" w:rsidP="00EF1543">
      <w:pPr>
        <w:pStyle w:val="afb"/>
        <w:numPr>
          <w:ilvl w:val="0"/>
          <w:numId w:val="22"/>
        </w:numPr>
        <w:suppressAutoHyphens w:val="0"/>
        <w:autoSpaceDE w:val="0"/>
        <w:spacing w:before="57" w:after="57"/>
        <w:rPr>
          <w:rFonts w:eastAsia="SimSun"/>
          <w:b/>
          <w:szCs w:val="22"/>
          <w:lang w:val="el-GR"/>
        </w:rPr>
      </w:pPr>
      <w:r w:rsidRPr="005C6DDC">
        <w:rPr>
          <w:szCs w:val="22"/>
          <w:lang w:val="el-GR"/>
        </w:rPr>
        <w:t xml:space="preserve">Η με </w:t>
      </w:r>
      <w:proofErr w:type="spellStart"/>
      <w:r w:rsidRPr="005C6DDC">
        <w:rPr>
          <w:szCs w:val="22"/>
          <w:lang w:val="el-GR"/>
        </w:rPr>
        <w:t>αρ</w:t>
      </w:r>
      <w:proofErr w:type="spellEnd"/>
      <w:r w:rsidRPr="005C6DDC">
        <w:rPr>
          <w:szCs w:val="22"/>
          <w:lang w:val="el-GR"/>
        </w:rPr>
        <w:t>. 292/18-4-2024 απόφαση της Α.Α., με την οποία εγκρίθηκε ο ετήσιος πίνακας προγραμματισμού έτους 2024 του Γ.Ν. Λασιθίου.</w:t>
      </w:r>
    </w:p>
    <w:p w:rsidR="00EF1543" w:rsidRPr="007545E7" w:rsidRDefault="00EF1543" w:rsidP="00EF1543">
      <w:pPr>
        <w:pStyle w:val="afb"/>
        <w:numPr>
          <w:ilvl w:val="0"/>
          <w:numId w:val="22"/>
        </w:numPr>
        <w:suppressAutoHyphens w:val="0"/>
        <w:autoSpaceDE w:val="0"/>
        <w:spacing w:before="57" w:after="57"/>
        <w:rPr>
          <w:szCs w:val="22"/>
          <w:lang w:val="el-GR"/>
        </w:rPr>
      </w:pPr>
      <w:r w:rsidRPr="007545E7">
        <w:rPr>
          <w:szCs w:val="22"/>
          <w:lang w:val="el-GR"/>
        </w:rPr>
        <w:t xml:space="preserve">Η με </w:t>
      </w:r>
      <w:proofErr w:type="spellStart"/>
      <w:r w:rsidRPr="007545E7">
        <w:rPr>
          <w:szCs w:val="22"/>
          <w:lang w:val="el-GR"/>
        </w:rPr>
        <w:t>αρ</w:t>
      </w:r>
      <w:proofErr w:type="spellEnd"/>
      <w:r w:rsidRPr="007545E7">
        <w:rPr>
          <w:szCs w:val="22"/>
          <w:lang w:val="el-GR"/>
        </w:rPr>
        <w:t xml:space="preserve">. </w:t>
      </w:r>
      <w:proofErr w:type="spellStart"/>
      <w:r w:rsidRPr="007545E7">
        <w:rPr>
          <w:szCs w:val="22"/>
          <w:lang w:val="el-GR"/>
        </w:rPr>
        <w:t>πρωτ</w:t>
      </w:r>
      <w:proofErr w:type="spellEnd"/>
      <w:r w:rsidRPr="007545E7">
        <w:rPr>
          <w:szCs w:val="22"/>
          <w:lang w:val="el-GR"/>
        </w:rPr>
        <w:t xml:space="preserve">. 35144/28-08-2024 απόφαση </w:t>
      </w:r>
      <w:proofErr w:type="spellStart"/>
      <w:r w:rsidRPr="007545E7">
        <w:rPr>
          <w:szCs w:val="22"/>
          <w:lang w:val="el-GR"/>
        </w:rPr>
        <w:t>Δικοικητή</w:t>
      </w:r>
      <w:proofErr w:type="spellEnd"/>
      <w:r w:rsidRPr="007545E7">
        <w:rPr>
          <w:szCs w:val="22"/>
          <w:lang w:val="el-GR"/>
        </w:rPr>
        <w:t xml:space="preserve"> της 7</w:t>
      </w:r>
      <w:r>
        <w:rPr>
          <w:szCs w:val="22"/>
          <w:lang w:val="el-GR"/>
        </w:rPr>
        <w:t>η</w:t>
      </w:r>
      <w:r w:rsidRPr="007545E7">
        <w:rPr>
          <w:szCs w:val="22"/>
          <w:lang w:val="el-GR"/>
        </w:rPr>
        <w:t>ς ΥΠΕ σχετικά με την έγκριση σκοπιμότητας ανάθεσης σε φυσικό ή νομικό πρόσωπο για τη σύνταξη και υπογραφή οικονομικών καταστάσεων έτους 2025, εκπλήρωση των φορολογικών υποχρεώσεων του Νοσοκομείου εντός των προβλεπόμενων προθεσμιών &amp; εφαρμογή συστήματος Αναλυτικής Λογιστικής της Εκμεταλλεύσεως (Κοστολόγηση) με βάση το ΠΔ 146/2003 που προβλέπονται από το Κλαδικό</w:t>
      </w:r>
      <w:r>
        <w:rPr>
          <w:szCs w:val="22"/>
          <w:lang w:val="el-GR"/>
        </w:rPr>
        <w:t xml:space="preserve"> </w:t>
      </w:r>
      <w:r w:rsidRPr="007545E7">
        <w:rPr>
          <w:szCs w:val="22"/>
          <w:lang w:val="el-GR"/>
        </w:rPr>
        <w:t>Λογιστικό Σχέδιο των Δημόσιων Μονάδων Υγείας και τα Διεθνή Λογιστικά Πρότυπα, για το Γ.Ν.</w:t>
      </w:r>
      <w:r>
        <w:rPr>
          <w:szCs w:val="22"/>
          <w:lang w:val="el-GR"/>
        </w:rPr>
        <w:t xml:space="preserve"> </w:t>
      </w:r>
      <w:r w:rsidRPr="007545E7">
        <w:rPr>
          <w:szCs w:val="22"/>
          <w:lang w:val="el-GR"/>
        </w:rPr>
        <w:t xml:space="preserve">Λασιθίου ,διότι υπάρχει </w:t>
      </w:r>
      <w:r w:rsidRPr="007545E7">
        <w:rPr>
          <w:szCs w:val="22"/>
          <w:lang w:val="el-GR"/>
        </w:rPr>
        <w:lastRenderedPageBreak/>
        <w:t>αδυναμία διεκπεραίωσης των εν λόγω λογιστικών εργασιών από το υπάρχον</w:t>
      </w:r>
      <w:r>
        <w:rPr>
          <w:szCs w:val="22"/>
          <w:lang w:val="el-GR"/>
        </w:rPr>
        <w:t xml:space="preserve"> </w:t>
      </w:r>
      <w:r w:rsidRPr="007545E7">
        <w:rPr>
          <w:szCs w:val="22"/>
          <w:lang w:val="el-GR"/>
        </w:rPr>
        <w:t>προσωπικό, το οποίο δεν διαθέτει τις εξειδικευμένες λογιστικές γνώσεις</w:t>
      </w:r>
    </w:p>
    <w:p w:rsidR="00EF1543" w:rsidRDefault="00EF1543" w:rsidP="00EF1543">
      <w:pPr>
        <w:suppressAutoHyphens w:val="0"/>
        <w:autoSpaceDE w:val="0"/>
        <w:spacing w:after="60"/>
        <w:rPr>
          <w:rFonts w:eastAsia="SimSun"/>
          <w:i/>
          <w:iCs/>
          <w:color w:val="5B9BD5"/>
          <w:szCs w:val="22"/>
          <w:lang w:val="el-GR"/>
        </w:rPr>
      </w:pPr>
    </w:p>
    <w:p w:rsidR="00EF1543" w:rsidRDefault="00EF1543" w:rsidP="00EF1543">
      <w:pPr>
        <w:suppressAutoHyphens w:val="0"/>
        <w:autoSpaceDE w:val="0"/>
        <w:spacing w:after="60"/>
        <w:rPr>
          <w:rFonts w:eastAsia="SimSun"/>
          <w:b/>
          <w:szCs w:val="22"/>
          <w:lang w:val="el-GR"/>
        </w:rPr>
      </w:pPr>
      <w:r w:rsidRPr="007545E7">
        <w:rPr>
          <w:rFonts w:eastAsia="SimSun"/>
          <w:b/>
          <w:szCs w:val="22"/>
          <w:lang w:val="el-GR"/>
        </w:rPr>
        <w:t>ΑΝΤΙΚΕΙΜΕΝΟ ΤΗΣ ΣΥΜΒΑΣΗΣ</w:t>
      </w:r>
    </w:p>
    <w:p w:rsidR="00EF1543" w:rsidRPr="007545E7" w:rsidRDefault="00EF1543" w:rsidP="00EF1543">
      <w:pPr>
        <w:suppressAutoHyphens w:val="0"/>
        <w:autoSpaceDE w:val="0"/>
        <w:spacing w:after="60"/>
        <w:rPr>
          <w:b/>
          <w:lang w:val="el-GR"/>
        </w:rPr>
      </w:pPr>
    </w:p>
    <w:p w:rsidR="00EF1543" w:rsidRPr="007545E7" w:rsidRDefault="00EF1543" w:rsidP="00EF1543">
      <w:pPr>
        <w:pStyle w:val="normalwithoutspacing"/>
        <w:jc w:val="center"/>
        <w:rPr>
          <w:b/>
        </w:rPr>
      </w:pPr>
      <w:r w:rsidRPr="007545E7">
        <w:rPr>
          <w:b/>
        </w:rPr>
        <w:t>ΤΕΧΝΙΚΕΣ ΠΡΟΔΙΑΓΡΑΦΕΣ - ΑΝΤΙΚΕΙΜΕΝΟ ΤΗΣ ΣΥΜΒΑΣΗΣ</w:t>
      </w:r>
    </w:p>
    <w:p w:rsidR="00EF1543" w:rsidRPr="007545E7" w:rsidRDefault="00EF1543" w:rsidP="00EF1543">
      <w:pPr>
        <w:rPr>
          <w:rFonts w:ascii="Arial" w:hAnsi="Arial" w:cs="Arial"/>
          <w:lang w:val="el-GR"/>
        </w:rPr>
      </w:pPr>
    </w:p>
    <w:p w:rsidR="00EF1543" w:rsidRPr="007545E7" w:rsidRDefault="00EF1543" w:rsidP="00EF1543">
      <w:pPr>
        <w:spacing w:before="100" w:beforeAutospacing="1" w:after="100" w:afterAutospacing="1" w:line="360" w:lineRule="auto"/>
        <w:rPr>
          <w:rFonts w:ascii="Arial" w:hAnsi="Arial" w:cs="Arial"/>
          <w:b/>
          <w:sz w:val="20"/>
          <w:szCs w:val="20"/>
          <w:lang w:val="el-GR"/>
        </w:rPr>
      </w:pPr>
      <w:r w:rsidRPr="007545E7">
        <w:rPr>
          <w:rFonts w:ascii="Arial" w:hAnsi="Arial" w:cs="Arial"/>
          <w:b/>
          <w:sz w:val="20"/>
          <w:szCs w:val="20"/>
          <w:lang w:val="el-GR"/>
        </w:rPr>
        <w:t xml:space="preserve">1. Το αντικείμενο της ανάθεσης Λογιστικών Υπηρεσιών </w:t>
      </w:r>
    </w:p>
    <w:p w:rsidR="00EF1543" w:rsidRPr="007545E7" w:rsidRDefault="00EF1543" w:rsidP="00EF1543">
      <w:pPr>
        <w:spacing w:before="100" w:beforeAutospacing="1" w:after="100" w:afterAutospacing="1" w:line="360" w:lineRule="auto"/>
        <w:rPr>
          <w:rFonts w:ascii="Arial" w:hAnsi="Arial" w:cs="Arial"/>
          <w:sz w:val="20"/>
          <w:szCs w:val="20"/>
          <w:lang w:val="el-GR"/>
        </w:rPr>
      </w:pPr>
      <w:r w:rsidRPr="007545E7">
        <w:rPr>
          <w:rFonts w:ascii="Arial" w:hAnsi="Arial" w:cs="Arial"/>
          <w:sz w:val="20"/>
          <w:szCs w:val="20"/>
          <w:lang w:val="el-GR"/>
        </w:rPr>
        <w:t>Οι Δημόσιες Μονάδες Υγείας, που εποπτεύονται από το Υπουργείο Υγείας, στο πλαίσιο διασφάλισης παροχής επίκαιρης και υπεύθυνης οικονομικής πληροφόρησης στη Διοίκηση, με τρόπο που να επιτρέπει τον καλύτερο έλεγχο και προγραμματισμό των δαπανών, την επίτευξη οικονομιών κλίμακας, τη σημαντική εξοικονόμηση δημοσίων πόρων και ενίσχυση της διαφάνειας στην τήρηση των λογιστικών καταστάσεων, δύνανται να αναθέτουν σε Φυσικά ή Νομικά Πρόσωπα, (εξωτερικό συνεργάτη), σύμφωνα με τις κείμενες διατάξεις και χωρίς άλλη προϋπόθεση, το έργο της πλήρους εφαρμογής του διπλογραφικού λογιστικού τους συστήματος.</w:t>
      </w:r>
    </w:p>
    <w:p w:rsidR="00EF1543" w:rsidRPr="007545E7" w:rsidRDefault="00EF1543" w:rsidP="00EF1543">
      <w:pPr>
        <w:spacing w:before="100" w:beforeAutospacing="1" w:after="100" w:afterAutospacing="1" w:line="360" w:lineRule="auto"/>
        <w:rPr>
          <w:rFonts w:ascii="Arial" w:hAnsi="Arial" w:cs="Arial"/>
          <w:sz w:val="20"/>
          <w:szCs w:val="20"/>
          <w:lang w:val="el-GR"/>
        </w:rPr>
      </w:pPr>
      <w:r w:rsidRPr="007545E7">
        <w:rPr>
          <w:rFonts w:ascii="Arial" w:hAnsi="Arial" w:cs="Arial"/>
          <w:sz w:val="20"/>
          <w:szCs w:val="20"/>
          <w:lang w:val="el-GR"/>
        </w:rPr>
        <w:t>Ειδικότερα, την τήρηση των λογιστικών τους βιβλίων και τη σύνταξη οικονομικών καταστάσεων, για την πλήρη εφαρμογή των διατάξεων του Κλαδικού τους Λογιστικού Σχεδίου (</w:t>
      </w:r>
      <w:hyperlink r:id="rId7" w:tgtFrame="_blank" w:history="1">
        <w:r w:rsidRPr="007545E7">
          <w:rPr>
            <w:rFonts w:ascii="Arial" w:hAnsi="Arial" w:cs="Arial"/>
            <w:color w:val="0000FF"/>
            <w:sz w:val="20"/>
            <w:szCs w:val="20"/>
            <w:u w:val="single"/>
            <w:lang w:val="el-GR"/>
          </w:rPr>
          <w:t>Π.Δ. 146/2003</w:t>
        </w:r>
      </w:hyperlink>
      <w:r w:rsidRPr="007545E7">
        <w:rPr>
          <w:rFonts w:ascii="Arial" w:hAnsi="Arial" w:cs="Arial"/>
          <w:sz w:val="20"/>
          <w:szCs w:val="20"/>
          <w:lang w:val="el-GR"/>
        </w:rPr>
        <w:t>), της Γενικής και Αναλυτικής Λογιστικής και του Δημόσιου Λογιστικού.</w:t>
      </w:r>
      <w:r w:rsidRPr="007545E7">
        <w:rPr>
          <w:rFonts w:ascii="Arial" w:hAnsi="Arial" w:cs="Arial"/>
          <w:sz w:val="20"/>
          <w:szCs w:val="20"/>
          <w:lang w:val="el-GR"/>
        </w:rPr>
        <w:br/>
      </w:r>
      <w:r w:rsidRPr="007545E7">
        <w:rPr>
          <w:rFonts w:ascii="Arial" w:hAnsi="Arial" w:cs="Arial"/>
          <w:sz w:val="20"/>
          <w:szCs w:val="20"/>
          <w:lang w:val="el-GR"/>
        </w:rPr>
        <w:br/>
      </w:r>
      <w:r w:rsidRPr="007545E7">
        <w:rPr>
          <w:rFonts w:ascii="Arial" w:hAnsi="Arial" w:cs="Arial"/>
          <w:b/>
          <w:sz w:val="20"/>
          <w:szCs w:val="20"/>
          <w:lang w:val="el-GR"/>
        </w:rPr>
        <w:t>2. Προϋποθέσεις και κριτήρια για την επιλογή αναδόχου</w:t>
      </w:r>
    </w:p>
    <w:p w:rsidR="00EF1543" w:rsidRPr="007545E7" w:rsidRDefault="00EF1543" w:rsidP="00EF1543">
      <w:pPr>
        <w:spacing w:before="100" w:beforeAutospacing="1" w:after="100" w:afterAutospacing="1" w:line="360" w:lineRule="auto"/>
        <w:rPr>
          <w:rFonts w:ascii="Arial" w:hAnsi="Arial" w:cs="Arial"/>
          <w:b/>
          <w:sz w:val="20"/>
          <w:szCs w:val="20"/>
          <w:lang w:val="el-GR"/>
        </w:rPr>
      </w:pPr>
      <w:r w:rsidRPr="007545E7">
        <w:rPr>
          <w:rFonts w:ascii="Arial" w:hAnsi="Arial" w:cs="Arial"/>
          <w:sz w:val="20"/>
          <w:szCs w:val="20"/>
          <w:lang w:val="el-GR"/>
        </w:rPr>
        <w:t>Ο ανάδοχος στον οποίο θα ανατίθεται το έργο, πρέπει να πληροί τις παρακάτω προϋποθέσεις:</w:t>
      </w:r>
      <w:r w:rsidRPr="007545E7">
        <w:rPr>
          <w:rFonts w:ascii="Arial" w:hAnsi="Arial" w:cs="Arial"/>
          <w:sz w:val="20"/>
          <w:szCs w:val="20"/>
          <w:lang w:val="el-GR"/>
        </w:rPr>
        <w:br/>
      </w:r>
      <w:r w:rsidRPr="007545E7">
        <w:rPr>
          <w:rFonts w:ascii="Arial" w:hAnsi="Arial" w:cs="Arial"/>
          <w:b/>
          <w:sz w:val="20"/>
          <w:szCs w:val="20"/>
          <w:lang w:val="el-GR"/>
        </w:rPr>
        <w:t>α) Εμπειρία</w:t>
      </w:r>
    </w:p>
    <w:p w:rsidR="00EF1543" w:rsidRPr="007545E7" w:rsidRDefault="00EF1543" w:rsidP="00EF1543">
      <w:pPr>
        <w:spacing w:before="100" w:beforeAutospacing="1" w:after="100" w:afterAutospacing="1" w:line="360" w:lineRule="auto"/>
        <w:rPr>
          <w:rFonts w:ascii="Arial" w:hAnsi="Arial" w:cs="Arial"/>
          <w:sz w:val="20"/>
          <w:szCs w:val="20"/>
          <w:lang w:val="el-GR"/>
        </w:rPr>
      </w:pPr>
      <w:r w:rsidRPr="007545E7">
        <w:rPr>
          <w:rFonts w:ascii="Arial" w:hAnsi="Arial" w:cs="Arial"/>
          <w:sz w:val="20"/>
          <w:szCs w:val="20"/>
          <w:lang w:val="el-GR"/>
        </w:rPr>
        <w:t xml:space="preserve">Να έχει αποδεδειγμένα εμπειρία σε ανάλογο λογιστικό κοστολογικό σχεδιασμό και σε μηχανογραφικές εφαρμογές, σε ότι αφορά την λειτουργία Γενικής Αναλυτικής Λογιστικής, </w:t>
      </w:r>
      <w:proofErr w:type="spellStart"/>
      <w:r w:rsidRPr="007545E7">
        <w:rPr>
          <w:rFonts w:ascii="Arial" w:hAnsi="Arial" w:cs="Arial"/>
          <w:sz w:val="20"/>
          <w:szCs w:val="20"/>
          <w:lang w:val="el-GR"/>
        </w:rPr>
        <w:t>εσωλογιστικής</w:t>
      </w:r>
      <w:proofErr w:type="spellEnd"/>
      <w:r w:rsidRPr="007545E7">
        <w:rPr>
          <w:rFonts w:ascii="Arial" w:hAnsi="Arial" w:cs="Arial"/>
          <w:sz w:val="20"/>
          <w:szCs w:val="20"/>
          <w:lang w:val="el-GR"/>
        </w:rPr>
        <w:t xml:space="preserve"> κοστολόγησης και του Δημόσιου Λογιστικού με την διπλογραφική μέθοδο. Κατά την επιλογή θα ληφθεί σοβαρά υπόψη η ενδεχόμενη εμπειρία και εξοικείωση του αναδόχου σε υποδομές του Υγειονομικού Τομέα, που θα αποδεικνύεται από προηγούμενη διεκπεραίωση έργων, τα οποία σχετίζονται άμεσα με τη Νοσοκομειακή Λογιστική, τη Νοσοκομειακή Οργάνωση Λειτουργία, τα Οικονομικά της Υγείας και το Νοσοκομειακό Κόστος.</w:t>
      </w:r>
    </w:p>
    <w:p w:rsidR="00EF1543" w:rsidRPr="007545E7" w:rsidRDefault="00EF1543" w:rsidP="00EF1543">
      <w:pPr>
        <w:spacing w:before="100" w:beforeAutospacing="1" w:after="100" w:afterAutospacing="1" w:line="360" w:lineRule="auto"/>
        <w:rPr>
          <w:rFonts w:ascii="Arial" w:hAnsi="Arial" w:cs="Arial"/>
          <w:b/>
          <w:sz w:val="20"/>
          <w:szCs w:val="20"/>
          <w:lang w:val="el-GR"/>
        </w:rPr>
      </w:pPr>
      <w:r w:rsidRPr="007545E7">
        <w:rPr>
          <w:rFonts w:ascii="Arial" w:hAnsi="Arial" w:cs="Arial"/>
          <w:b/>
          <w:sz w:val="20"/>
          <w:szCs w:val="20"/>
          <w:lang w:val="el-GR"/>
        </w:rPr>
        <w:t>β)Τίτλοι σπουδών-άδειες- δεξιότητες</w:t>
      </w:r>
    </w:p>
    <w:p w:rsidR="00EF1543" w:rsidRPr="007545E7" w:rsidRDefault="00EF1543" w:rsidP="00EF1543">
      <w:pPr>
        <w:spacing w:before="100" w:beforeAutospacing="1" w:after="100" w:afterAutospacing="1" w:line="360" w:lineRule="auto"/>
        <w:rPr>
          <w:rFonts w:ascii="Arial" w:hAnsi="Arial" w:cs="Arial"/>
          <w:b/>
          <w:sz w:val="20"/>
          <w:szCs w:val="20"/>
          <w:lang w:val="el-GR"/>
        </w:rPr>
      </w:pPr>
      <w:r w:rsidRPr="007545E7">
        <w:rPr>
          <w:rFonts w:ascii="Arial" w:hAnsi="Arial" w:cs="Arial"/>
          <w:sz w:val="20"/>
          <w:szCs w:val="20"/>
          <w:lang w:val="el-GR"/>
        </w:rPr>
        <w:t xml:space="preserve">Ως εμπειρία εννοείται η εμπειρία του φυσικού προσώπου, που θα είναι επικεφαλής συντονιστής της προτεινόμενης από τον ανάδοχο ομάδας, για την υλοποίηση του έργου στον Φορέα, Λογιστής </w:t>
      </w:r>
      <w:proofErr w:type="spellStart"/>
      <w:r w:rsidRPr="007545E7">
        <w:rPr>
          <w:rFonts w:ascii="Arial" w:hAnsi="Arial" w:cs="Arial"/>
          <w:sz w:val="20"/>
          <w:szCs w:val="20"/>
          <w:lang w:val="el-GR"/>
        </w:rPr>
        <w:t>Φοροτέχνης</w:t>
      </w:r>
      <w:proofErr w:type="spellEnd"/>
      <w:r w:rsidRPr="007545E7">
        <w:rPr>
          <w:rFonts w:ascii="Arial" w:hAnsi="Arial" w:cs="Arial"/>
          <w:sz w:val="20"/>
          <w:szCs w:val="20"/>
          <w:lang w:val="el-GR"/>
        </w:rPr>
        <w:t xml:space="preserve"> Α΄ τάξεως, τα προσόντα του οποίου θα διασφαλίζουν την άρτια εκτέλεση του έργου (εργασιακή εμπειρία σε παρόμοιες εφαρμογές, εκπαιδευτική</w:t>
      </w:r>
      <w:r w:rsidRPr="001141A4">
        <w:rPr>
          <w:rFonts w:ascii="Arial" w:hAnsi="Arial" w:cs="Arial"/>
          <w:sz w:val="20"/>
          <w:szCs w:val="20"/>
        </w:rPr>
        <w:t> </w:t>
      </w:r>
      <w:r w:rsidRPr="007545E7">
        <w:rPr>
          <w:rFonts w:ascii="Arial" w:hAnsi="Arial" w:cs="Arial"/>
          <w:sz w:val="20"/>
          <w:szCs w:val="20"/>
          <w:lang w:val="el-GR"/>
        </w:rPr>
        <w:t xml:space="preserve"> πείρα, η υπογραφή απ' αυτόν τουλάχιστον τριών ισολογισμών, τα τελευταία τρία χρόνια πριν από την προκήρυξη του διαγωνισμού κ.λπ.). Σε περίπτωση που αυτό το πρόσωπο, για οποιονδήποτε λόγο, αποχωρήσει από την ομάδα, θα πρέπει να αντικατασταθεί εντός δέκα ημερών από άλλο πρόσωπο, που να κατέχει τα προσόντα που απαιτούνται από την παρούσα απόφαση.</w:t>
      </w:r>
      <w:r w:rsidRPr="007545E7">
        <w:rPr>
          <w:rFonts w:ascii="Arial" w:hAnsi="Arial" w:cs="Arial"/>
          <w:sz w:val="20"/>
          <w:szCs w:val="20"/>
          <w:lang w:val="el-GR"/>
        </w:rPr>
        <w:br/>
        <w:t xml:space="preserve">Τα υπόλοιπα φυσικά πρόσωπα που θα πλαισιώνουν την ομάδα του αναδόχου, θα πρέπει να είναι κάτοχοι αδείας λογιστή </w:t>
      </w:r>
      <w:proofErr w:type="spellStart"/>
      <w:r w:rsidRPr="007545E7">
        <w:rPr>
          <w:rFonts w:ascii="Arial" w:hAnsi="Arial" w:cs="Arial"/>
          <w:sz w:val="20"/>
          <w:szCs w:val="20"/>
          <w:lang w:val="el-GR"/>
        </w:rPr>
        <w:t>φοροτέχνη</w:t>
      </w:r>
      <w:proofErr w:type="spellEnd"/>
      <w:r w:rsidRPr="007545E7">
        <w:rPr>
          <w:rFonts w:ascii="Arial" w:hAnsi="Arial" w:cs="Arial"/>
          <w:sz w:val="20"/>
          <w:szCs w:val="20"/>
          <w:lang w:val="el-GR"/>
        </w:rPr>
        <w:t xml:space="preserve"> τουλάχιστον Β΄ τάξεως.</w:t>
      </w:r>
      <w:r w:rsidRPr="007545E7">
        <w:rPr>
          <w:rFonts w:ascii="Arial" w:hAnsi="Arial" w:cs="Arial"/>
          <w:sz w:val="20"/>
          <w:szCs w:val="20"/>
          <w:lang w:val="el-GR"/>
        </w:rPr>
        <w:br/>
      </w:r>
      <w:r w:rsidRPr="007545E7">
        <w:rPr>
          <w:rFonts w:ascii="Arial" w:hAnsi="Arial" w:cs="Arial"/>
          <w:sz w:val="20"/>
          <w:szCs w:val="20"/>
          <w:lang w:val="el-GR"/>
        </w:rPr>
        <w:lastRenderedPageBreak/>
        <w:t>Επιπλέον, όλα τα μέλη της ομάδας του αναδόχου πρέπει να έχουν Πτυχίο Τμήματος Λογιστικής ή Τμήματος Λογιστικής και χρηματοοικονομικής ή Τμήματος Οργάνωσης και Διοίκησης Επιχειρήσεων ή Τμήματος Διοίκησης Επιχειρήσεων Α.Ε.Ι., Α.Τ.Ε.Ι. ή Τ.Ε.Ι.</w:t>
      </w:r>
      <w:r w:rsidRPr="007545E7">
        <w:rPr>
          <w:rFonts w:ascii="Arial" w:hAnsi="Arial" w:cs="Arial"/>
          <w:sz w:val="20"/>
          <w:szCs w:val="20"/>
          <w:lang w:val="el-GR"/>
        </w:rPr>
        <w:br/>
        <w:t>Να έχει την δυνατότητα να αξιοποιήσει το μηχανογραφικό σύστημα του Φορέα για την διεκπεραίωση των εργασιών της επόμενης παραγράφου (3) της παρούσας απόφασης.</w:t>
      </w:r>
      <w:r w:rsidRPr="007545E7">
        <w:rPr>
          <w:rFonts w:ascii="Arial" w:hAnsi="Arial" w:cs="Arial"/>
          <w:sz w:val="20"/>
          <w:szCs w:val="20"/>
          <w:lang w:val="el-GR"/>
        </w:rPr>
        <w:br/>
        <w:t xml:space="preserve">Στην ομάδα έργου του αναδόχου θα περιλαμβάνεται υποχρεωτικά και ένας (1) Αναλυτής Προγραμματιστής πτυχιούχος Α.Ε.Ι., Α.Τ.Ε.Ι. ή Τ.Ε.Ι, με αποδεδειγμένη τριετή επαγγελματική εμπειρία στην εκπόνηση και στην εφαρμογή προγραμμάτων μηχανογραφικής τήρησης διπλογραφικών βιβλίων, ή των </w:t>
      </w:r>
      <w:hyperlink r:id="rId8" w:tgtFrame="_blank" w:history="1">
        <w:r w:rsidRPr="007545E7">
          <w:rPr>
            <w:rFonts w:ascii="Arial" w:hAnsi="Arial" w:cs="Arial"/>
            <w:color w:val="0000FF"/>
            <w:sz w:val="20"/>
            <w:szCs w:val="20"/>
            <w:u w:val="single"/>
            <w:lang w:val="el-GR"/>
          </w:rPr>
          <w:t>Π.Δ. 146/2003</w:t>
        </w:r>
      </w:hyperlink>
      <w:r w:rsidRPr="007545E7">
        <w:rPr>
          <w:rFonts w:ascii="Arial" w:hAnsi="Arial" w:cs="Arial"/>
          <w:sz w:val="20"/>
          <w:szCs w:val="20"/>
          <w:lang w:val="el-GR"/>
        </w:rPr>
        <w:t xml:space="preserve"> και 205/1998.</w:t>
      </w:r>
      <w:r w:rsidRPr="007545E7">
        <w:rPr>
          <w:rFonts w:ascii="Arial" w:hAnsi="Arial" w:cs="Arial"/>
          <w:sz w:val="20"/>
          <w:szCs w:val="20"/>
          <w:lang w:val="el-GR"/>
        </w:rPr>
        <w:br/>
      </w:r>
      <w:r w:rsidRPr="007545E7">
        <w:rPr>
          <w:rFonts w:ascii="Arial" w:hAnsi="Arial" w:cs="Arial"/>
          <w:sz w:val="20"/>
          <w:szCs w:val="20"/>
          <w:lang w:val="el-GR"/>
        </w:rPr>
        <w:br/>
      </w:r>
      <w:r w:rsidRPr="007545E7">
        <w:rPr>
          <w:rFonts w:ascii="Arial" w:hAnsi="Arial" w:cs="Arial"/>
          <w:b/>
          <w:sz w:val="20"/>
          <w:szCs w:val="20"/>
          <w:lang w:val="el-GR"/>
        </w:rPr>
        <w:t>3, Περιεχόμενο της σύμβασης-Υπευθυνότητα αναδόχου</w:t>
      </w:r>
    </w:p>
    <w:p w:rsidR="00EF1543" w:rsidRPr="007545E7" w:rsidRDefault="00EF1543" w:rsidP="00EF1543">
      <w:pPr>
        <w:spacing w:before="100" w:beforeAutospacing="1" w:after="100" w:afterAutospacing="1" w:line="360" w:lineRule="auto"/>
        <w:rPr>
          <w:rFonts w:ascii="Arial" w:hAnsi="Arial" w:cs="Arial"/>
          <w:sz w:val="20"/>
          <w:szCs w:val="20"/>
          <w:lang w:val="el-GR"/>
        </w:rPr>
      </w:pPr>
      <w:r w:rsidRPr="007545E7">
        <w:rPr>
          <w:rFonts w:ascii="Arial" w:hAnsi="Arial" w:cs="Arial"/>
          <w:sz w:val="20"/>
          <w:szCs w:val="20"/>
          <w:lang w:val="el-GR"/>
        </w:rPr>
        <w:t>Το αντικείμενο της σύμβασης ανάθεσης, θα περιλαμβάνει:</w:t>
      </w:r>
      <w:r w:rsidRPr="007545E7">
        <w:rPr>
          <w:rFonts w:ascii="Arial" w:hAnsi="Arial" w:cs="Arial"/>
          <w:sz w:val="20"/>
          <w:szCs w:val="20"/>
          <w:lang w:val="el-GR"/>
        </w:rPr>
        <w:br/>
        <w:t xml:space="preserve">α) Την πλήρη εφαρμογή του </w:t>
      </w:r>
      <w:hyperlink r:id="rId9" w:tgtFrame="_blank" w:history="1">
        <w:r w:rsidRPr="007545E7">
          <w:rPr>
            <w:rFonts w:ascii="Arial" w:hAnsi="Arial" w:cs="Arial"/>
            <w:color w:val="0000FF"/>
            <w:sz w:val="20"/>
            <w:szCs w:val="20"/>
            <w:u w:val="single"/>
            <w:lang w:val="el-GR"/>
          </w:rPr>
          <w:t>Π.Δ. 146/2003</w:t>
        </w:r>
      </w:hyperlink>
      <w:r w:rsidRPr="007545E7">
        <w:rPr>
          <w:rFonts w:ascii="Arial" w:hAnsi="Arial" w:cs="Arial"/>
          <w:sz w:val="20"/>
          <w:szCs w:val="20"/>
          <w:lang w:val="el-GR"/>
        </w:rPr>
        <w:t xml:space="preserve"> για λογαριασμό της Δημόσιας Μονάδας Υγείας εκ μέρους του αναδόχου</w:t>
      </w:r>
    </w:p>
    <w:p w:rsidR="00EF1543" w:rsidRPr="007545E7" w:rsidRDefault="00EF1543" w:rsidP="00EF1543">
      <w:pPr>
        <w:spacing w:before="100" w:beforeAutospacing="1" w:after="100" w:afterAutospacing="1" w:line="360" w:lineRule="auto"/>
        <w:rPr>
          <w:rFonts w:ascii="Arial" w:hAnsi="Arial" w:cs="Arial"/>
          <w:b/>
          <w:sz w:val="20"/>
          <w:szCs w:val="20"/>
          <w:lang w:val="el-GR"/>
        </w:rPr>
      </w:pPr>
      <w:r w:rsidRPr="007545E7">
        <w:rPr>
          <w:rFonts w:ascii="Arial" w:hAnsi="Arial" w:cs="Arial"/>
          <w:sz w:val="20"/>
          <w:szCs w:val="20"/>
          <w:lang w:val="el-GR"/>
        </w:rPr>
        <w:t xml:space="preserve">β) Την εκπλήρωση των φορολογικών υποχρεώσεων της μονάδας υγείας με την ηλεκτρονική υποβολή στο </w:t>
      </w:r>
      <w:r w:rsidRPr="001141A4">
        <w:rPr>
          <w:rFonts w:ascii="Arial" w:hAnsi="Arial" w:cs="Arial"/>
          <w:sz w:val="20"/>
          <w:szCs w:val="20"/>
        </w:rPr>
        <w:t>taxis</w:t>
      </w:r>
      <w:r w:rsidRPr="007545E7">
        <w:rPr>
          <w:rFonts w:ascii="Arial" w:hAnsi="Arial" w:cs="Arial"/>
          <w:sz w:val="20"/>
          <w:szCs w:val="20"/>
          <w:lang w:val="el-GR"/>
        </w:rPr>
        <w:t xml:space="preserve"> όλων των προβλεπόμενων δηλώσεων.</w:t>
      </w:r>
      <w:r w:rsidRPr="007545E7">
        <w:rPr>
          <w:rFonts w:ascii="Arial" w:hAnsi="Arial" w:cs="Arial"/>
          <w:sz w:val="20"/>
          <w:szCs w:val="20"/>
          <w:lang w:val="el-GR"/>
        </w:rPr>
        <w:br/>
        <w:t>γ) Στην ευθύνη του αναδόχου είναι η επίβλεψη των στοιχείων που η μονάδα υγείας υποβάλλει προς το Γ.Λ.Κ., την ΕΛ.ΣΤΑΤ., το Ελεγκτικό Συνέδριο, την ΥΠΕ και το Υπουργείο Υγείας.</w:t>
      </w:r>
      <w:r w:rsidRPr="007545E7">
        <w:rPr>
          <w:rFonts w:ascii="Arial" w:hAnsi="Arial" w:cs="Arial"/>
          <w:sz w:val="20"/>
          <w:szCs w:val="20"/>
          <w:lang w:val="el-GR"/>
        </w:rPr>
        <w:br/>
      </w:r>
    </w:p>
    <w:p w:rsidR="00EF1543" w:rsidRPr="007545E7" w:rsidRDefault="00EF1543" w:rsidP="00EF1543">
      <w:pPr>
        <w:spacing w:before="100" w:beforeAutospacing="1" w:after="100" w:afterAutospacing="1" w:line="360" w:lineRule="auto"/>
        <w:rPr>
          <w:rFonts w:ascii="Arial" w:hAnsi="Arial" w:cs="Arial"/>
          <w:b/>
          <w:sz w:val="20"/>
          <w:szCs w:val="20"/>
          <w:lang w:val="el-GR"/>
        </w:rPr>
      </w:pPr>
      <w:r w:rsidRPr="007545E7">
        <w:rPr>
          <w:rFonts w:ascii="Arial" w:hAnsi="Arial" w:cs="Arial"/>
          <w:b/>
          <w:sz w:val="20"/>
          <w:szCs w:val="20"/>
          <w:lang w:val="el-GR"/>
        </w:rPr>
        <w:t>Ειδικότερα ο Ανάδοχος θα είναι υπεύθυνος για:</w:t>
      </w:r>
    </w:p>
    <w:p w:rsidR="00EF1543" w:rsidRPr="007545E7" w:rsidRDefault="00EF1543" w:rsidP="00EF1543">
      <w:pPr>
        <w:spacing w:line="360" w:lineRule="auto"/>
        <w:rPr>
          <w:rFonts w:ascii="Arial" w:hAnsi="Arial" w:cs="Arial"/>
          <w:sz w:val="20"/>
          <w:szCs w:val="20"/>
          <w:lang w:val="el-GR"/>
        </w:rPr>
      </w:pPr>
      <w:r w:rsidRPr="007545E7">
        <w:rPr>
          <w:rFonts w:ascii="Arial" w:hAnsi="Arial" w:cs="Arial"/>
          <w:sz w:val="20"/>
          <w:szCs w:val="20"/>
          <w:lang w:val="el-GR"/>
        </w:rPr>
        <w:t xml:space="preserve"> 1) Το άνοιγμα όλων των λογαριασμών που απαιτούνται για την πλήρη εφαρμογή και την ενημέρωση των λογαριασμών με τα δεδομένα της απογραφής έναρξης.</w:t>
      </w:r>
      <w:r w:rsidRPr="007545E7">
        <w:rPr>
          <w:rFonts w:ascii="Arial" w:hAnsi="Arial" w:cs="Arial"/>
          <w:sz w:val="20"/>
          <w:szCs w:val="20"/>
          <w:lang w:val="el-GR"/>
        </w:rPr>
        <w:br/>
        <w:t>2) Την εκτέλεση όλων των ενεργειών που απαιτούνται για την ενημέρωση και λειτουργία της γενικής λογιστικής, της αναλυτικής λογιστικής και του δημόσιου λογιστικού.</w:t>
      </w:r>
      <w:r w:rsidRPr="007545E7">
        <w:rPr>
          <w:rFonts w:ascii="Arial" w:hAnsi="Arial" w:cs="Arial"/>
          <w:sz w:val="20"/>
          <w:szCs w:val="20"/>
          <w:lang w:val="el-GR"/>
        </w:rPr>
        <w:br/>
        <w:t>3) Την επίβλεψη και τον έλεγχο της σωστής λογιστικής απεικόνισης των λογιστικών γεγονότων που αφορούν τον φορέα, με βάση την Δημόσια λογιστική, την Γενική και Αναλυτική Λογιστική και τα διεθνή λογιστικά πρότυπα.</w:t>
      </w:r>
      <w:r w:rsidRPr="007545E7">
        <w:rPr>
          <w:rFonts w:ascii="Arial" w:hAnsi="Arial" w:cs="Arial"/>
          <w:sz w:val="20"/>
          <w:szCs w:val="20"/>
          <w:lang w:val="el-GR"/>
        </w:rPr>
        <w:br/>
        <w:t xml:space="preserve">4) Την σύνταξη και έκδοση περιοδικών και ετήσιων καταστάσεων, σύμφωνα με τις διατάξεις του </w:t>
      </w:r>
      <w:hyperlink r:id="rId10" w:tgtFrame="_blank" w:history="1">
        <w:r w:rsidRPr="007545E7">
          <w:rPr>
            <w:rFonts w:ascii="Arial" w:hAnsi="Arial" w:cs="Arial"/>
            <w:color w:val="0000FF"/>
            <w:sz w:val="20"/>
            <w:szCs w:val="20"/>
            <w:lang w:val="el-GR"/>
          </w:rPr>
          <w:t>Π.Δ. 146/2003</w:t>
        </w:r>
      </w:hyperlink>
      <w:r w:rsidRPr="007545E7">
        <w:rPr>
          <w:rFonts w:ascii="Arial" w:hAnsi="Arial" w:cs="Arial"/>
          <w:sz w:val="20"/>
          <w:szCs w:val="20"/>
          <w:lang w:val="el-GR"/>
        </w:rPr>
        <w:t xml:space="preserve"> αλλά και την κείμενη νομοθεσία.</w:t>
      </w:r>
      <w:r w:rsidRPr="007545E7">
        <w:rPr>
          <w:rFonts w:ascii="Arial" w:hAnsi="Arial" w:cs="Arial"/>
          <w:sz w:val="20"/>
          <w:szCs w:val="20"/>
          <w:lang w:val="el-GR"/>
        </w:rPr>
        <w:br/>
        <w:t>5) Την οργάνωση και επίβλεψη της απογραφής τέλους χρήσεως, την ενημέρωση των λογιστικών βιβλίων για τα αποτελέσματα της απογραφής τέλους χρήσεως.</w:t>
      </w:r>
      <w:r w:rsidRPr="007545E7">
        <w:rPr>
          <w:rFonts w:ascii="Arial" w:hAnsi="Arial" w:cs="Arial"/>
          <w:sz w:val="20"/>
          <w:szCs w:val="20"/>
          <w:lang w:val="el-GR"/>
        </w:rPr>
        <w:br/>
        <w:t xml:space="preserve">6) Την σύνταξη και υποβολή μηνιαίων οριστικοποιημένων ισοζυγίων του κυκλώματος της Γενικής Λογιστικής (ομάδες 1-8 του </w:t>
      </w:r>
      <w:hyperlink r:id="rId11" w:tgtFrame="_blank" w:history="1">
        <w:r w:rsidRPr="007545E7">
          <w:rPr>
            <w:rFonts w:ascii="Arial" w:hAnsi="Arial" w:cs="Arial"/>
            <w:color w:val="0000FF"/>
            <w:sz w:val="20"/>
            <w:szCs w:val="20"/>
            <w:u w:val="single"/>
            <w:lang w:val="el-GR"/>
          </w:rPr>
          <w:t>Π.Δ. 146/2003</w:t>
        </w:r>
      </w:hyperlink>
      <w:r w:rsidRPr="007545E7">
        <w:rPr>
          <w:rFonts w:ascii="Arial" w:hAnsi="Arial" w:cs="Arial"/>
          <w:sz w:val="20"/>
          <w:szCs w:val="20"/>
          <w:lang w:val="el-GR"/>
        </w:rPr>
        <w:t xml:space="preserve">), της Αναλυτικής Λογιστικής (ομάδα 9 του </w:t>
      </w:r>
      <w:hyperlink r:id="rId12" w:tgtFrame="_blank" w:history="1">
        <w:r w:rsidRPr="007545E7">
          <w:rPr>
            <w:rFonts w:ascii="Arial" w:hAnsi="Arial" w:cs="Arial"/>
            <w:color w:val="0000FF"/>
            <w:sz w:val="20"/>
            <w:szCs w:val="20"/>
            <w:u w:val="single"/>
            <w:lang w:val="el-GR"/>
          </w:rPr>
          <w:t>Π.Δ. 146/2003</w:t>
        </w:r>
      </w:hyperlink>
      <w:r w:rsidRPr="007545E7">
        <w:rPr>
          <w:rFonts w:ascii="Arial" w:hAnsi="Arial" w:cs="Arial"/>
          <w:sz w:val="20"/>
          <w:szCs w:val="20"/>
          <w:lang w:val="el-GR"/>
        </w:rPr>
        <w:t xml:space="preserve">) και λογαριασμών τάξεως (ομάδα 10 του </w:t>
      </w:r>
      <w:hyperlink r:id="rId13" w:tgtFrame="_blank" w:history="1">
        <w:r w:rsidRPr="007545E7">
          <w:rPr>
            <w:rFonts w:ascii="Arial" w:hAnsi="Arial" w:cs="Arial"/>
            <w:color w:val="0000FF"/>
            <w:sz w:val="20"/>
            <w:szCs w:val="20"/>
            <w:u w:val="single"/>
            <w:lang w:val="el-GR"/>
          </w:rPr>
          <w:t>Π.Δ. 146/2003</w:t>
        </w:r>
      </w:hyperlink>
      <w:r w:rsidRPr="007545E7">
        <w:rPr>
          <w:rFonts w:ascii="Arial" w:hAnsi="Arial" w:cs="Arial"/>
          <w:sz w:val="20"/>
          <w:szCs w:val="20"/>
          <w:lang w:val="el-GR"/>
        </w:rPr>
        <w:t>). Επίσης την συμφωνία των υποσυστημάτων (διαχειρίσεις φαρμακείου, υλικών, παγίων, προμηθευτών, εσόδων κ.λπ.) με τα παραπάνω τρία (3) λογιστικά κυκλώματα.</w:t>
      </w:r>
      <w:r w:rsidRPr="007545E7">
        <w:rPr>
          <w:rFonts w:ascii="Arial" w:hAnsi="Arial" w:cs="Arial"/>
          <w:sz w:val="20"/>
          <w:szCs w:val="20"/>
          <w:lang w:val="el-GR"/>
        </w:rPr>
        <w:br/>
        <w:t>7) Την κατάρτιση και υπογραφή από τον κατά το νόμο υπεύθυνο λογιστή, των οικονομικών καταστάσεων τέλους χρήσης σύμφωνα με τα υποδείγματα της παρ.</w:t>
      </w:r>
      <w:r w:rsidRPr="007545E7">
        <w:rPr>
          <w:rFonts w:ascii="Arial" w:hAnsi="Arial" w:cs="Arial"/>
          <w:sz w:val="20"/>
          <w:szCs w:val="20"/>
          <w:lang w:val="el-GR"/>
        </w:rPr>
        <w:br/>
        <w:t xml:space="preserve">4.1.100 </w:t>
      </w:r>
      <w:proofErr w:type="spellStart"/>
      <w:r w:rsidRPr="007545E7">
        <w:rPr>
          <w:rFonts w:ascii="Arial" w:hAnsi="Arial" w:cs="Arial"/>
          <w:sz w:val="20"/>
          <w:szCs w:val="20"/>
          <w:lang w:val="el-GR"/>
        </w:rPr>
        <w:t>του</w:t>
      </w:r>
      <w:hyperlink r:id="rId14" w:tgtFrame="_blank" w:history="1">
        <w:r w:rsidRPr="007545E7">
          <w:rPr>
            <w:rFonts w:ascii="Arial" w:hAnsi="Arial" w:cs="Arial"/>
            <w:color w:val="0000FF"/>
            <w:sz w:val="20"/>
            <w:szCs w:val="20"/>
            <w:u w:val="single"/>
            <w:lang w:val="el-GR"/>
          </w:rPr>
          <w:t>Π.Δ</w:t>
        </w:r>
        <w:proofErr w:type="spellEnd"/>
        <w:r w:rsidRPr="007545E7">
          <w:rPr>
            <w:rFonts w:ascii="Arial" w:hAnsi="Arial" w:cs="Arial"/>
            <w:color w:val="0000FF"/>
            <w:sz w:val="20"/>
            <w:szCs w:val="20"/>
            <w:u w:val="single"/>
            <w:lang w:val="el-GR"/>
          </w:rPr>
          <w:t>. 146/2003</w:t>
        </w:r>
      </w:hyperlink>
      <w:r w:rsidRPr="007545E7">
        <w:rPr>
          <w:rFonts w:ascii="Arial" w:hAnsi="Arial" w:cs="Arial"/>
          <w:sz w:val="20"/>
          <w:szCs w:val="20"/>
          <w:lang w:val="el-GR"/>
        </w:rPr>
        <w:t xml:space="preserve"> και τα διεθνή πρότυπα χρηματοοικονομικής αναφοράς.</w:t>
      </w:r>
      <w:r w:rsidRPr="007545E7">
        <w:rPr>
          <w:rFonts w:ascii="Arial" w:hAnsi="Arial" w:cs="Arial"/>
          <w:sz w:val="20"/>
          <w:szCs w:val="20"/>
          <w:lang w:val="el-GR"/>
        </w:rPr>
        <w:br/>
        <w:t xml:space="preserve">8) Την υποβολή αναλυτικής έκθεσης επί των κονδυλίων των οικονομικών καταστάσεων τέλους χρήσης. Στην </w:t>
      </w:r>
      <w:r w:rsidRPr="007545E7">
        <w:rPr>
          <w:rFonts w:ascii="Arial" w:hAnsi="Arial" w:cs="Arial"/>
          <w:sz w:val="20"/>
          <w:szCs w:val="20"/>
          <w:lang w:val="el-GR"/>
        </w:rPr>
        <w:lastRenderedPageBreak/>
        <w:t>έκθεση αυτή θα γίνεται αναλυτική παρουσίαση των κονδυλίων του Ισολογισμού και των αποτελεσμάτων χρήσης, για κάθε χρήση. Η παρουσίαση θα συνοδεύεται από επεξηγηματικές πληροφορίες και θα υπάρχει σύγκριση με τις προηγούμενες χρήσεις. Σε ειδικό κεφάλαιο της έκθεσης θα παρουσιάζονται μια σειρά από αριθμοδείκτες (αποδοτικότητας, ρευστότητας κ.λπ.) με αντίστοιχα συγκριτικά στοιχεία των προηγούμενων χρήσεων. Οι αριθμοδείκτες θα αφορούν τόσο την νοσηλευτική κίνηση όσο και τα οικονομικά μεγέθη της μονάδας υγείας. Στο τέλος της έκθεσης θα παρουσιάζονται οι προτάσεις και τα συμπεράσματα σχετικά με την βελτίωση της λειτουργίας της μονάδας υγείας.</w:t>
      </w:r>
      <w:r w:rsidRPr="007545E7">
        <w:rPr>
          <w:rFonts w:ascii="Arial" w:hAnsi="Arial" w:cs="Arial"/>
          <w:sz w:val="20"/>
          <w:szCs w:val="20"/>
          <w:lang w:val="el-GR"/>
        </w:rPr>
        <w:br/>
        <w:t>9) Την παροχή συμβουλών στα στελέχη και στη Διοίκηση της Δημόσιας Μονάδας Υγείας, για την υποστήριξη του συστήματος και την επίλυση προβλημάτων οικονομικής φύσης.</w:t>
      </w:r>
      <w:r w:rsidRPr="007545E7">
        <w:rPr>
          <w:rFonts w:ascii="Arial" w:hAnsi="Arial" w:cs="Arial"/>
          <w:sz w:val="20"/>
          <w:szCs w:val="20"/>
          <w:lang w:val="el-GR"/>
        </w:rPr>
        <w:br/>
        <w:t xml:space="preserve">10) Την εκπόνηση κοστολογικής μελέτης και την υποστήριξη της εφαρμογής της αναλυτικής λογιστικής της εκμεταλλεύσεως (ομάδα 9 του </w:t>
      </w:r>
      <w:hyperlink r:id="rId15" w:tgtFrame="_blank" w:history="1">
        <w:r w:rsidRPr="007545E7">
          <w:rPr>
            <w:rFonts w:ascii="Arial" w:hAnsi="Arial" w:cs="Arial"/>
            <w:color w:val="0000FF"/>
            <w:sz w:val="20"/>
            <w:szCs w:val="20"/>
            <w:u w:val="single"/>
            <w:lang w:val="el-GR"/>
          </w:rPr>
          <w:t>Π.Δ. 146/2003</w:t>
        </w:r>
      </w:hyperlink>
      <w:r w:rsidRPr="007545E7">
        <w:rPr>
          <w:rFonts w:ascii="Arial" w:hAnsi="Arial" w:cs="Arial"/>
          <w:sz w:val="20"/>
          <w:szCs w:val="20"/>
          <w:lang w:val="el-GR"/>
        </w:rPr>
        <w:t>). Ο προσδιορισμός των (κύριων και βοηθητικών) κέντρων κόστους, ο προσδιορισμός των φορέων κόστους (</w:t>
      </w:r>
      <w:r w:rsidRPr="001141A4">
        <w:rPr>
          <w:rFonts w:ascii="Arial" w:hAnsi="Arial" w:cs="Arial"/>
          <w:sz w:val="20"/>
          <w:szCs w:val="20"/>
        </w:rPr>
        <w:t>DRGs</w:t>
      </w:r>
      <w:r w:rsidRPr="007545E7">
        <w:rPr>
          <w:rFonts w:ascii="Arial" w:hAnsi="Arial" w:cs="Arial"/>
          <w:sz w:val="20"/>
          <w:szCs w:val="20"/>
          <w:lang w:val="el-GR"/>
        </w:rPr>
        <w:t xml:space="preserve">), η κατηγοριοποίηση των στοιχείων του κόστους σε άμεσα και έμμεσα, σταθερό και μεταβλητό, η ανάπτυξη των βάσεων μερισμού και </w:t>
      </w:r>
      <w:proofErr w:type="spellStart"/>
      <w:r w:rsidRPr="007545E7">
        <w:rPr>
          <w:rFonts w:ascii="Arial" w:hAnsi="Arial" w:cs="Arial"/>
          <w:sz w:val="20"/>
          <w:szCs w:val="20"/>
          <w:lang w:val="el-GR"/>
        </w:rPr>
        <w:t>επαναμερισμού</w:t>
      </w:r>
      <w:proofErr w:type="spellEnd"/>
      <w:r w:rsidRPr="007545E7">
        <w:rPr>
          <w:rFonts w:ascii="Arial" w:hAnsi="Arial" w:cs="Arial"/>
          <w:sz w:val="20"/>
          <w:szCs w:val="20"/>
          <w:lang w:val="el-GR"/>
        </w:rPr>
        <w:t xml:space="preserve"> των στοιχείων του κόστους στα κέντρα και στους φορείς κόστους, η ανάπτυξη των διαδικασιών που θα διευκολύνουν την λειτουργία της και η προσαρμογή των λογαριασμών της ομάδας (9) του </w:t>
      </w:r>
      <w:hyperlink r:id="rId16" w:tgtFrame="_blank" w:history="1">
        <w:r w:rsidRPr="007545E7">
          <w:rPr>
            <w:rFonts w:ascii="Arial" w:hAnsi="Arial" w:cs="Arial"/>
            <w:color w:val="0000FF"/>
            <w:sz w:val="20"/>
            <w:szCs w:val="20"/>
            <w:u w:val="single"/>
            <w:lang w:val="el-GR"/>
          </w:rPr>
          <w:t>Π.Δ. 146/2003</w:t>
        </w:r>
      </w:hyperlink>
      <w:r w:rsidRPr="007545E7">
        <w:rPr>
          <w:rFonts w:ascii="Arial" w:hAnsi="Arial" w:cs="Arial"/>
          <w:sz w:val="20"/>
          <w:szCs w:val="20"/>
          <w:lang w:val="el-GR"/>
        </w:rPr>
        <w:t xml:space="preserve"> ώστε να ικανοποιούνται οι πληροφοριακές απαιτήσεις της Δημόσιας Μονάδας Υγείας και το σύστημα κοστολόγησης </w:t>
      </w:r>
      <w:r w:rsidRPr="001141A4">
        <w:rPr>
          <w:rFonts w:ascii="Arial" w:hAnsi="Arial" w:cs="Arial"/>
          <w:sz w:val="20"/>
          <w:szCs w:val="20"/>
        </w:rPr>
        <w:t>DRG</w:t>
      </w:r>
      <w:r w:rsidRPr="007545E7">
        <w:rPr>
          <w:rFonts w:ascii="Arial" w:hAnsi="Arial" w:cs="Arial"/>
          <w:sz w:val="20"/>
          <w:szCs w:val="20"/>
          <w:lang w:val="el-GR"/>
        </w:rPr>
        <w:t xml:space="preserve">, περιλαμβάνονται στην εφαρμογή της Αναλυτικής λογιστικής Κοστολόγησης </w:t>
      </w:r>
    </w:p>
    <w:p w:rsidR="00EF1543" w:rsidRPr="007545E7" w:rsidRDefault="00EF1543" w:rsidP="00EF1543">
      <w:pPr>
        <w:spacing w:line="360" w:lineRule="auto"/>
        <w:rPr>
          <w:rFonts w:ascii="Arial" w:hAnsi="Arial" w:cs="Arial"/>
          <w:sz w:val="20"/>
          <w:szCs w:val="20"/>
          <w:lang w:val="el-GR"/>
        </w:rPr>
      </w:pPr>
      <w:r w:rsidRPr="007545E7">
        <w:rPr>
          <w:rFonts w:ascii="Arial" w:hAnsi="Arial" w:cs="Arial"/>
          <w:sz w:val="20"/>
          <w:szCs w:val="20"/>
          <w:lang w:val="el-GR"/>
        </w:rPr>
        <w:t xml:space="preserve">11) Την εκπαίδευση του προσωπικού στα εξειδικευμένα θέματα που απαιτούν οι ανάγκες κατά τμήμα και την πρακτική επιμόρφωση κάθε χρήστη στην καθημερινή ενασχόληση του με το αντικείμενο, με την μετάδοση της εμπειρίας </w:t>
      </w:r>
    </w:p>
    <w:p w:rsidR="00EF1543" w:rsidRPr="007545E7" w:rsidRDefault="00EF1543" w:rsidP="00EF1543">
      <w:pPr>
        <w:rPr>
          <w:rFonts w:ascii="Arial" w:hAnsi="Arial" w:cs="Arial"/>
          <w:b/>
          <w:sz w:val="20"/>
          <w:szCs w:val="20"/>
          <w:lang w:val="el-GR"/>
        </w:rPr>
      </w:pPr>
      <w:r w:rsidRPr="007545E7">
        <w:rPr>
          <w:rFonts w:ascii="Arial" w:hAnsi="Arial" w:cs="Arial"/>
          <w:sz w:val="20"/>
          <w:szCs w:val="20"/>
          <w:lang w:val="el-GR"/>
        </w:rPr>
        <w:t>Τυχόν πρόσθετες απαιτήσεις του έργου, δύνανται να καθορίζονται στη σύμβαση, η οποία θα αναφέρει λεπτομερώς τα παραδοτέα προϊόντα και υπηρεσίες εκ μέρους του αναδόχου και τις διαδοχικές φάσεις του έργου. Δεν αποτελεί μέρος των υποχρεώσεων του αναδόχου η ανάπτυξη και η τροποποίηση του λογισμικού που θα υποστηρίζει μηχανογραφικά τις οικονομικές υπηρεσίες της Δημόσιας Μονάδας Υγείας.</w:t>
      </w:r>
      <w:r w:rsidRPr="007545E7">
        <w:rPr>
          <w:rFonts w:ascii="Arial" w:hAnsi="Arial" w:cs="Arial"/>
          <w:sz w:val="20"/>
          <w:szCs w:val="20"/>
          <w:lang w:val="el-GR"/>
        </w:rPr>
        <w:br/>
      </w:r>
    </w:p>
    <w:p w:rsidR="00EF1543" w:rsidRPr="007545E7" w:rsidRDefault="00EF1543" w:rsidP="00EF1543">
      <w:pPr>
        <w:spacing w:before="100" w:beforeAutospacing="1" w:after="100" w:afterAutospacing="1"/>
        <w:rPr>
          <w:rFonts w:ascii="Arial" w:hAnsi="Arial" w:cs="Arial"/>
          <w:b/>
          <w:sz w:val="20"/>
          <w:szCs w:val="20"/>
          <w:lang w:val="el-GR"/>
        </w:rPr>
      </w:pPr>
      <w:r w:rsidRPr="007545E7">
        <w:rPr>
          <w:rFonts w:ascii="Arial" w:hAnsi="Arial" w:cs="Arial"/>
          <w:b/>
          <w:sz w:val="20"/>
          <w:szCs w:val="20"/>
          <w:lang w:val="el-GR"/>
        </w:rPr>
        <w:t>4. Παραδοτέα του έργου</w:t>
      </w:r>
    </w:p>
    <w:p w:rsidR="00EF1543" w:rsidRPr="007545E7" w:rsidRDefault="00EF1543" w:rsidP="00EF1543">
      <w:pPr>
        <w:spacing w:before="100" w:beforeAutospacing="1" w:after="100" w:afterAutospacing="1" w:line="360" w:lineRule="auto"/>
        <w:rPr>
          <w:rFonts w:ascii="Arial" w:hAnsi="Arial" w:cs="Arial"/>
          <w:sz w:val="20"/>
          <w:szCs w:val="20"/>
          <w:lang w:val="el-GR"/>
        </w:rPr>
      </w:pPr>
      <w:r w:rsidRPr="007545E7">
        <w:rPr>
          <w:rFonts w:ascii="Arial" w:hAnsi="Arial" w:cs="Arial"/>
          <w:sz w:val="20"/>
          <w:szCs w:val="20"/>
          <w:lang w:val="el-GR"/>
        </w:rPr>
        <w:t xml:space="preserve">Οι ανωτέρω ενέργειες αποσκοπούν στην αξιόπιστη παροχή πληροφοριών για την οικονομική κατάσταση της Δημόσιας Μονάδας Υγείας, σε επίπεδο μήνα. Για το λόγο αυτό οι Διοικητές των Δημόσιων Μονάδων Υγείας, θα μεριμνήσουν για την λήψη όλων των απαραίτητων μέτρων έτσι ώστε να υπάρχει έγκαιρη καταχώρηση στο μηχανογραφικό σύστημά της, όλων των παραστατικών αγορών, δαπανών, παγίων και εσόδων που αφορούν τις οικονομικές συναλλαγές κάθε μήνα. Ως εκ τούτου με ευθύνη των Διοικητών, οι ανάδοχοι λογιστικής υποστήριξης θα παραδίδουν μηνιαία συμφωνημένα και υπογεγραμμένα από τον </w:t>
      </w:r>
      <w:proofErr w:type="spellStart"/>
      <w:r w:rsidRPr="007545E7">
        <w:rPr>
          <w:rFonts w:ascii="Arial" w:hAnsi="Arial" w:cs="Arial"/>
          <w:sz w:val="20"/>
          <w:szCs w:val="20"/>
          <w:lang w:val="el-GR"/>
        </w:rPr>
        <w:t>Επικεφαλή</w:t>
      </w:r>
      <w:proofErr w:type="spellEnd"/>
      <w:r w:rsidRPr="007545E7">
        <w:rPr>
          <w:rFonts w:ascii="Arial" w:hAnsi="Arial" w:cs="Arial"/>
          <w:sz w:val="20"/>
          <w:szCs w:val="20"/>
          <w:lang w:val="el-GR"/>
        </w:rPr>
        <w:t xml:space="preserve"> Συντονιστή Λογιστή Α' τάξης, ισοζύγια των λογαριασμών της Γενικής Αναλυτικής Λογιστικής και Λογαριασμών Τάξεως έως τις 30 του επόμενου μήνα, από τον μήνα αναφοράς. Με τα στοιχεία που θα προκύπτουν από τα ισοζύγια θα συμπληρώνονται οι αντίστοιχοι οικονομικοί πίνακες του πληροφοριακού συστήματος του Υπουργείου Υγείας (Β.Ι), η ημερομηνία υποβολής των οποίων ορίζεται πλέον μέχρι την πέμπτη εργάσιμη ημέρα του μεθεπόμενου μήνα από τον μήνα αναφοράς. Με τον τρόπο αυτό επιτυγχάνεται η μόνη και αξιόπιστη πληροφόρηση, δεδομένου ότι οι αναγκαίες πληροφορίες προκύπτουν από τα τηρούμενα λογιστικά αρχεία και τους λογαριασμούς που τηρούνται σε αυτά, με τη Διπλογραφική Λογιστική Μέθοδο</w:t>
      </w:r>
    </w:p>
    <w:p w:rsidR="00EF1543" w:rsidRPr="007545E7" w:rsidRDefault="00EF1543" w:rsidP="00EF1543">
      <w:pPr>
        <w:spacing w:before="100" w:beforeAutospacing="1" w:after="100" w:afterAutospacing="1" w:line="360" w:lineRule="auto"/>
        <w:rPr>
          <w:rFonts w:ascii="Arial" w:hAnsi="Arial" w:cs="Arial"/>
          <w:sz w:val="20"/>
          <w:szCs w:val="20"/>
          <w:lang w:val="el-GR"/>
        </w:rPr>
      </w:pPr>
      <w:r w:rsidRPr="007545E7">
        <w:rPr>
          <w:rFonts w:ascii="Arial" w:hAnsi="Arial" w:cs="Arial"/>
          <w:b/>
          <w:sz w:val="20"/>
          <w:szCs w:val="20"/>
          <w:lang w:val="el-GR"/>
        </w:rPr>
        <w:t xml:space="preserve">5. Για την καλύτερη εξυπηρέτηση των όρων της σύβασης απαιτείται  </w:t>
      </w:r>
      <w:r w:rsidRPr="007545E7">
        <w:rPr>
          <w:rFonts w:ascii="Arial" w:hAnsi="Arial" w:cs="Arial"/>
          <w:b/>
          <w:bCs/>
          <w:sz w:val="20"/>
          <w:szCs w:val="20"/>
          <w:u w:val="single"/>
          <w:lang w:val="el-GR"/>
        </w:rPr>
        <w:t xml:space="preserve">η καθημερινή (8ωρη) φυσική παρουσία  του αναδόχου στις εγκαταστάσεις της Οργανικής Μονάδας Έδρας </w:t>
      </w:r>
      <w:r w:rsidRPr="007545E7">
        <w:rPr>
          <w:rFonts w:ascii="Arial" w:hAnsi="Arial" w:cs="Arial"/>
          <w:bCs/>
          <w:sz w:val="20"/>
          <w:szCs w:val="20"/>
          <w:lang w:val="el-GR"/>
        </w:rPr>
        <w:t xml:space="preserve"> τ</w:t>
      </w:r>
      <w:r w:rsidRPr="007545E7">
        <w:rPr>
          <w:rFonts w:ascii="Arial" w:hAnsi="Arial" w:cs="Arial"/>
          <w:sz w:val="20"/>
          <w:szCs w:val="20"/>
          <w:lang w:val="el-GR"/>
        </w:rPr>
        <w:t>ου Γ.Ν Λασιθίου-Γ.Ν-</w:t>
      </w:r>
      <w:r w:rsidRPr="007545E7">
        <w:rPr>
          <w:rFonts w:ascii="Arial" w:hAnsi="Arial" w:cs="Arial"/>
          <w:sz w:val="20"/>
          <w:szCs w:val="20"/>
          <w:lang w:val="el-GR"/>
        </w:rPr>
        <w:lastRenderedPageBreak/>
        <w:t>Κ.Υ. Νεαπόλεως «ΔΙΑΛΥΝΑΚΕΙΟ»   με την υποχρέωση να πραγματοποιεί σε μηνιαία βάση υποχρεωτικά μία δια ζώσης οκτάωρη παρουσία στην έδρα κάθε μίας εκ των αποκεντρωμένων μονάδων Ιεράπετρας και Σητείας καθώς και στο Γ.Ν-Κ.Υ Νεαπόλεως «ΔΙΑΛΥΝΑΚΕΙΟ» για τις περιπτώσεις που δεν μπορεί να υπάρξει υποκατάσταση των απαιτούμενων εργασιών με λογισμικό απομακρυσμένης πρόσβασης   (</w:t>
      </w:r>
      <w:proofErr w:type="spellStart"/>
      <w:r w:rsidRPr="007545E7">
        <w:rPr>
          <w:rFonts w:ascii="Arial" w:hAnsi="Arial" w:cs="Arial"/>
          <w:sz w:val="20"/>
          <w:szCs w:val="20"/>
          <w:lang w:val="el-GR"/>
        </w:rPr>
        <w:t>π.χ</w:t>
      </w:r>
      <w:proofErr w:type="spellEnd"/>
      <w:r w:rsidRPr="007545E7">
        <w:rPr>
          <w:rFonts w:ascii="Arial" w:hAnsi="Arial" w:cs="Arial"/>
          <w:sz w:val="20"/>
          <w:szCs w:val="20"/>
          <w:lang w:val="el-GR"/>
        </w:rPr>
        <w:t xml:space="preserve">  </w:t>
      </w:r>
      <w:r w:rsidRPr="001141A4">
        <w:rPr>
          <w:rFonts w:ascii="Arial" w:hAnsi="Arial" w:cs="Arial"/>
          <w:sz w:val="20"/>
          <w:szCs w:val="20"/>
          <w:lang w:val="en-US"/>
        </w:rPr>
        <w:t>Team</w:t>
      </w:r>
      <w:r w:rsidRPr="007545E7">
        <w:rPr>
          <w:rFonts w:ascii="Arial" w:hAnsi="Arial" w:cs="Arial"/>
          <w:sz w:val="20"/>
          <w:szCs w:val="20"/>
          <w:lang w:val="el-GR"/>
        </w:rPr>
        <w:t xml:space="preserve"> </w:t>
      </w:r>
      <w:r w:rsidRPr="001141A4">
        <w:rPr>
          <w:rFonts w:ascii="Arial" w:hAnsi="Arial" w:cs="Arial"/>
          <w:sz w:val="20"/>
          <w:szCs w:val="20"/>
          <w:lang w:val="en-US"/>
        </w:rPr>
        <w:t>Viewer</w:t>
      </w:r>
      <w:r w:rsidRPr="007545E7">
        <w:rPr>
          <w:rFonts w:ascii="Arial" w:hAnsi="Arial" w:cs="Arial"/>
          <w:sz w:val="20"/>
          <w:szCs w:val="20"/>
          <w:lang w:val="el-GR"/>
        </w:rPr>
        <w:t>)</w:t>
      </w:r>
    </w:p>
    <w:p w:rsidR="00EF1543" w:rsidRPr="007545E7" w:rsidRDefault="00EF1543" w:rsidP="00EF1543">
      <w:pPr>
        <w:spacing w:line="360" w:lineRule="auto"/>
        <w:jc w:val="center"/>
        <w:rPr>
          <w:rStyle w:val="FontStyle44"/>
          <w:rFonts w:ascii="Arial" w:hAnsi="Arial" w:cs="Arial"/>
          <w:lang w:val="el-GR"/>
        </w:rPr>
      </w:pPr>
      <w:r w:rsidRPr="007545E7">
        <w:rPr>
          <w:rFonts w:ascii="Arial" w:hAnsi="Arial" w:cs="Arial"/>
          <w:b/>
          <w:bCs/>
          <w:sz w:val="20"/>
          <w:szCs w:val="20"/>
          <w:u w:val="single"/>
          <w:lang w:val="el-GR"/>
        </w:rPr>
        <w:t>ΤΕΧΝΙΚΕΣ ΠΡΟΔΙΑΓΡΑΦΕΣ</w:t>
      </w:r>
    </w:p>
    <w:p w:rsidR="00EF1543" w:rsidRPr="007545E7" w:rsidRDefault="00EF1543" w:rsidP="00EF1543">
      <w:pPr>
        <w:spacing w:line="360" w:lineRule="auto"/>
        <w:rPr>
          <w:rFonts w:ascii="Arial" w:hAnsi="Arial" w:cs="Arial"/>
          <w:b/>
          <w:sz w:val="20"/>
          <w:szCs w:val="20"/>
          <w:u w:val="single"/>
          <w:lang w:val="el-GR"/>
        </w:rPr>
      </w:pPr>
      <w:r w:rsidRPr="007545E7">
        <w:rPr>
          <w:rFonts w:ascii="Arial" w:hAnsi="Arial" w:cs="Arial"/>
          <w:b/>
          <w:bCs/>
          <w:sz w:val="20"/>
          <w:szCs w:val="20"/>
          <w:lang w:val="el-GR"/>
        </w:rPr>
        <w:t xml:space="preserve">Α. </w:t>
      </w:r>
      <w:r w:rsidRPr="007545E7">
        <w:rPr>
          <w:rFonts w:ascii="Arial" w:hAnsi="Arial" w:cs="Arial"/>
          <w:b/>
          <w:sz w:val="20"/>
          <w:szCs w:val="20"/>
          <w:u w:val="single"/>
          <w:lang w:val="el-GR"/>
        </w:rPr>
        <w:t xml:space="preserve">ΠΕΡΙΓΡΑΦΗ ΕΡΓΟΥ ΣΥΜΦΩΝΑ ΜΕ ΤΟ ΙΣΧΥΟΝ ΝΟΜΟΘΕΤΙΚΟ ΠΛΑΙΣΙΟ ΕΦΑΡΜΟΣΤΕΟ ΩΣ ΠΡΟΣ ΤΗΝ ΑΝΑΓΚΗ ΤΗΣ ΔΙΠΛΟΓΡΑΦΙΑΣ </w:t>
      </w:r>
    </w:p>
    <w:p w:rsidR="00EF1543" w:rsidRPr="007545E7" w:rsidRDefault="00EF1543" w:rsidP="00EF1543">
      <w:pPr>
        <w:spacing w:line="360" w:lineRule="auto"/>
        <w:rPr>
          <w:rFonts w:ascii="Arial" w:hAnsi="Arial" w:cs="Arial"/>
          <w:bCs/>
          <w:sz w:val="20"/>
          <w:szCs w:val="20"/>
          <w:lang w:val="el-GR"/>
        </w:rPr>
      </w:pPr>
      <w:r w:rsidRPr="007545E7">
        <w:rPr>
          <w:rFonts w:ascii="Arial" w:hAnsi="Arial" w:cs="Arial"/>
          <w:bCs/>
          <w:sz w:val="20"/>
          <w:szCs w:val="20"/>
          <w:lang w:val="el-GR"/>
        </w:rPr>
        <w:t xml:space="preserve">Σκοπός του έργου είναι η </w:t>
      </w:r>
      <w:r w:rsidRPr="007545E7">
        <w:rPr>
          <w:rFonts w:ascii="Arial" w:hAnsi="Arial" w:cs="Arial"/>
          <w:sz w:val="20"/>
          <w:szCs w:val="20"/>
          <w:lang w:val="el-GR"/>
        </w:rPr>
        <w:t xml:space="preserve">παροχή εξειδικευμένων υπηρεσιών εφαρμογής του διπλογραφικού συστήματος λογιστικής (υποστήριξη δημόσιου λογιστικού, γενική και αναλυτική λογιστική) του νοσοκομείου σύμφωνα με το </w:t>
      </w:r>
      <w:proofErr w:type="spellStart"/>
      <w:r w:rsidRPr="007545E7">
        <w:rPr>
          <w:rFonts w:ascii="Arial" w:hAnsi="Arial" w:cs="Arial"/>
          <w:sz w:val="20"/>
          <w:szCs w:val="20"/>
          <w:lang w:val="el-GR"/>
        </w:rPr>
        <w:t>π.δ.</w:t>
      </w:r>
      <w:proofErr w:type="spellEnd"/>
      <w:r w:rsidRPr="007545E7">
        <w:rPr>
          <w:rFonts w:ascii="Arial" w:hAnsi="Arial" w:cs="Arial"/>
          <w:sz w:val="20"/>
          <w:szCs w:val="20"/>
          <w:lang w:val="el-GR"/>
        </w:rPr>
        <w:t xml:space="preserve"> 146/2003 και εφαρμογή των διεθνών λογιστικών προτύπων</w:t>
      </w:r>
      <w:r w:rsidRPr="007545E7">
        <w:rPr>
          <w:rFonts w:ascii="Arial" w:hAnsi="Arial" w:cs="Arial"/>
          <w:bCs/>
          <w:sz w:val="20"/>
          <w:szCs w:val="20"/>
          <w:lang w:val="el-GR"/>
        </w:rPr>
        <w:t>.</w:t>
      </w:r>
    </w:p>
    <w:p w:rsidR="00EF1543" w:rsidRPr="007545E7" w:rsidRDefault="00EF1543" w:rsidP="00EF1543">
      <w:pPr>
        <w:spacing w:line="360" w:lineRule="auto"/>
        <w:rPr>
          <w:rFonts w:ascii="Arial" w:hAnsi="Arial" w:cs="Arial"/>
          <w:b/>
          <w:sz w:val="20"/>
          <w:szCs w:val="20"/>
          <w:u w:val="single"/>
          <w:lang w:val="el-GR"/>
        </w:rPr>
      </w:pPr>
      <w:r w:rsidRPr="007545E7">
        <w:rPr>
          <w:rFonts w:ascii="Arial" w:hAnsi="Arial" w:cs="Arial"/>
          <w:b/>
          <w:sz w:val="20"/>
          <w:szCs w:val="20"/>
          <w:u w:val="single"/>
          <w:lang w:val="el-GR"/>
        </w:rPr>
        <w:t>Β.ΙΣΧΥΟΝ ΝΟΜΟΘΕΤΙΚΟ ΠΛΑΙΣΙΟ ΕΦΑΡΜΟΣΤΕΟ ΩΣ ΠΡΟΣ ΤΗΝ ΑΝΑΓΚΗ ΤΗΣ ΔΙΠΛΟΓΡΑΦΙΑΣ</w:t>
      </w:r>
    </w:p>
    <w:p w:rsidR="00EF1543" w:rsidRPr="007545E7" w:rsidRDefault="00EF1543" w:rsidP="00EF1543">
      <w:pPr>
        <w:spacing w:line="360" w:lineRule="auto"/>
        <w:rPr>
          <w:rFonts w:ascii="Arial" w:hAnsi="Arial" w:cs="Arial"/>
          <w:sz w:val="20"/>
          <w:szCs w:val="20"/>
          <w:lang w:val="el-GR"/>
        </w:rPr>
      </w:pPr>
      <w:r w:rsidRPr="007545E7">
        <w:rPr>
          <w:rFonts w:ascii="Arial" w:hAnsi="Arial" w:cs="Arial"/>
          <w:sz w:val="20"/>
          <w:szCs w:val="20"/>
          <w:lang w:val="el-GR"/>
        </w:rPr>
        <w:t>Π.Δ.146/2003 (ΦΕΚ 122/Α/2003) «Περί ορισμού του περιεχομένου και του χρόνου ενάρξεως της εφαρμογής του Κλαδικού Λογιστικού Σχεδίου Δημοσίων Μονάδων Υγείας»</w:t>
      </w:r>
    </w:p>
    <w:p w:rsidR="00EF1543" w:rsidRPr="007545E7" w:rsidRDefault="00EF1543" w:rsidP="00EF1543">
      <w:pPr>
        <w:spacing w:line="360" w:lineRule="auto"/>
        <w:rPr>
          <w:rFonts w:ascii="Arial" w:hAnsi="Arial" w:cs="Arial"/>
          <w:sz w:val="20"/>
          <w:szCs w:val="20"/>
          <w:lang w:val="el-GR"/>
        </w:rPr>
      </w:pPr>
      <w:r w:rsidRPr="007545E7">
        <w:rPr>
          <w:rFonts w:ascii="Arial" w:hAnsi="Arial" w:cs="Arial"/>
          <w:sz w:val="20"/>
          <w:szCs w:val="20"/>
          <w:lang w:val="el-GR"/>
        </w:rPr>
        <w:t>Άρθρο 27 του Ν.3599/2007 (ΦΕΚ 176/Α/2007) «Σύσταση Πανελληνίου Συλλόγου Φυσικοθεραπευτών και άλλες διατάξεις» σύμφωνα με το οποίο οι Δημόσιες Μονάδες Υγείας συντάσσουν ετήσιες οικονομικές καταστάσεις σύμφωνα με τα Διεθνή Λογιστικά Πρότυπα Χρηματοοικονομικής Πληροφόρησης</w:t>
      </w:r>
    </w:p>
    <w:p w:rsidR="00EF1543" w:rsidRPr="007545E7" w:rsidRDefault="00EF1543" w:rsidP="00EF1543">
      <w:pPr>
        <w:spacing w:line="360" w:lineRule="auto"/>
        <w:rPr>
          <w:rFonts w:ascii="Arial" w:hAnsi="Arial" w:cs="Arial"/>
          <w:sz w:val="20"/>
          <w:szCs w:val="20"/>
          <w:lang w:val="el-GR"/>
        </w:rPr>
      </w:pPr>
      <w:r w:rsidRPr="007545E7">
        <w:rPr>
          <w:rFonts w:ascii="Arial" w:hAnsi="Arial" w:cs="Arial"/>
          <w:sz w:val="20"/>
          <w:szCs w:val="20"/>
          <w:lang w:val="el-GR"/>
        </w:rPr>
        <w:t>Άρθρο 8 του Ν.3697/2008 (ΦΕΚ 194/Α/25-9-08) «Ενίσχυση της διαφάνειας του κρατικού προϋπολογισμού έλεγχος των δημοσίων δαπανών, μέτρα φορολογικής δικαιοσύνης κ.α. διατάξεις» και ειδικότερα του άρθρου 11 του Ν.3697/2008 που προβλέπει την τήρηση του διπλογραφικού λογιστικού συστήματος</w:t>
      </w:r>
    </w:p>
    <w:p w:rsidR="00EF1543" w:rsidRPr="007545E7" w:rsidRDefault="00EF1543" w:rsidP="00EF1543">
      <w:pPr>
        <w:spacing w:line="360" w:lineRule="auto"/>
        <w:rPr>
          <w:rFonts w:ascii="Arial" w:hAnsi="Arial" w:cs="Arial"/>
          <w:sz w:val="20"/>
          <w:szCs w:val="20"/>
          <w:lang w:val="el-GR"/>
        </w:rPr>
      </w:pPr>
      <w:r w:rsidRPr="007545E7">
        <w:rPr>
          <w:rFonts w:ascii="Arial" w:hAnsi="Arial" w:cs="Arial"/>
          <w:sz w:val="20"/>
          <w:szCs w:val="20"/>
          <w:lang w:val="el-GR"/>
        </w:rPr>
        <w:t>του Π.Δ.15/2011 (ΦΕΚ 30/Α/2011) «Περιορισμού του περιεχομένου και του χρόνου ενάρξεως της Εφαρμογής της Διπλογραφικής Λογιστικής Τροποποιημένης Ταμειακής Βάσης».</w:t>
      </w:r>
    </w:p>
    <w:p w:rsidR="00EF1543" w:rsidRPr="007545E7" w:rsidRDefault="00EF1543" w:rsidP="00EF1543">
      <w:pPr>
        <w:spacing w:line="360" w:lineRule="auto"/>
        <w:rPr>
          <w:rFonts w:ascii="Arial" w:hAnsi="Arial" w:cs="Arial"/>
          <w:b/>
          <w:bCs/>
          <w:sz w:val="20"/>
          <w:szCs w:val="20"/>
          <w:lang w:val="el-GR"/>
        </w:rPr>
      </w:pPr>
      <w:r w:rsidRPr="007545E7">
        <w:rPr>
          <w:rFonts w:ascii="Arial" w:hAnsi="Arial" w:cs="Arial"/>
          <w:b/>
          <w:bCs/>
          <w:sz w:val="20"/>
          <w:szCs w:val="20"/>
          <w:lang w:val="el-GR"/>
        </w:rPr>
        <w:t xml:space="preserve">Γ. </w:t>
      </w:r>
      <w:r w:rsidRPr="007545E7">
        <w:rPr>
          <w:rFonts w:ascii="Arial" w:hAnsi="Arial" w:cs="Arial"/>
          <w:b/>
          <w:sz w:val="20"/>
          <w:szCs w:val="20"/>
          <w:u w:val="single"/>
          <w:lang w:val="el-GR"/>
        </w:rPr>
        <w:t xml:space="preserve">ΔΙΑΡΚΕΙΑ ΤΟΥ ΕΡΓΟΥ </w:t>
      </w:r>
    </w:p>
    <w:p w:rsidR="00EF1543" w:rsidRPr="007545E7" w:rsidRDefault="00EF1543" w:rsidP="00EF1543">
      <w:pPr>
        <w:autoSpaceDE w:val="0"/>
        <w:autoSpaceDN w:val="0"/>
        <w:adjustRightInd w:val="0"/>
        <w:spacing w:line="360" w:lineRule="auto"/>
        <w:rPr>
          <w:rFonts w:ascii="Arial" w:hAnsi="Arial" w:cs="Arial"/>
          <w:sz w:val="20"/>
          <w:szCs w:val="20"/>
          <w:lang w:val="el-GR"/>
        </w:rPr>
      </w:pPr>
      <w:r w:rsidRPr="007545E7">
        <w:rPr>
          <w:rFonts w:ascii="Arial" w:hAnsi="Arial" w:cs="Arial"/>
          <w:sz w:val="20"/>
          <w:szCs w:val="20"/>
          <w:lang w:val="el-GR"/>
        </w:rPr>
        <w:t>Το έργο θα έχει διάρκεια από 01/01/2025 έως 31/12/2025 , οικονομική χρήση 2025, με δικαίωμα άσκησης ετήσιας προαίρεσης από 01/01/2026 έως 31/12/2026, οικονομική χρήση 2026 και έως την παραλαβή από την υπηρεσία  των παραδοτέων και των υπηρεσιών εκ μέρους του αναδόχου σύμφωνα με τις τεχνικές προδιαγραφές και το χρονοδιάγραμμα του έργου με τις αντίστοιχες προσφερόμενες τιμές του Αναδόχου και το ίδιο φυσικό αντικείμενο.</w:t>
      </w:r>
    </w:p>
    <w:p w:rsidR="00EF1543" w:rsidRPr="007545E7" w:rsidRDefault="00EF1543" w:rsidP="00EF1543">
      <w:pPr>
        <w:spacing w:line="360" w:lineRule="auto"/>
        <w:rPr>
          <w:rFonts w:ascii="Arial" w:hAnsi="Arial" w:cs="Arial"/>
          <w:b/>
          <w:bCs/>
          <w:sz w:val="20"/>
          <w:szCs w:val="20"/>
          <w:lang w:val="el-GR"/>
        </w:rPr>
      </w:pPr>
      <w:r w:rsidRPr="007545E7">
        <w:rPr>
          <w:rFonts w:ascii="Arial" w:hAnsi="Arial" w:cs="Arial"/>
          <w:b/>
          <w:bCs/>
          <w:sz w:val="20"/>
          <w:szCs w:val="20"/>
          <w:lang w:val="el-GR"/>
        </w:rPr>
        <w:t xml:space="preserve">Δ. ΤΟ ΑΝΤΙΚΕΙΜΕΝΟ ΤΟΥ ΕΡΓΟΥ </w:t>
      </w:r>
    </w:p>
    <w:p w:rsidR="00EF1543" w:rsidRPr="007545E7" w:rsidRDefault="00EF1543" w:rsidP="00EF1543">
      <w:pPr>
        <w:spacing w:line="360" w:lineRule="auto"/>
        <w:rPr>
          <w:rFonts w:ascii="Arial" w:hAnsi="Arial" w:cs="Arial"/>
          <w:b/>
          <w:sz w:val="20"/>
          <w:szCs w:val="20"/>
          <w:lang w:val="el-GR"/>
        </w:rPr>
      </w:pPr>
      <w:r w:rsidRPr="007545E7">
        <w:rPr>
          <w:rFonts w:ascii="Arial" w:hAnsi="Arial" w:cs="Arial"/>
          <w:sz w:val="20"/>
          <w:szCs w:val="20"/>
          <w:lang w:val="el-GR"/>
        </w:rPr>
        <w:t xml:space="preserve">Οι εργασίες που περιλαμβάνουν την </w:t>
      </w:r>
      <w:r w:rsidRPr="007545E7">
        <w:rPr>
          <w:rFonts w:ascii="Arial" w:hAnsi="Arial" w:cs="Arial"/>
          <w:b/>
          <w:sz w:val="20"/>
          <w:szCs w:val="20"/>
          <w:lang w:val="el-GR"/>
        </w:rPr>
        <w:t xml:space="preserve">«Ανάθεση Υπηρεσιών Λογιστικής Υποστήριξης για την εφαρμογή του διπλογραφικού συστήματος Γενικής και Αναλυτικής Λογιστικής και </w:t>
      </w:r>
      <w:r w:rsidRPr="007545E7">
        <w:rPr>
          <w:rFonts w:ascii="Arial" w:hAnsi="Arial" w:cs="Arial"/>
          <w:b/>
          <w:bCs/>
          <w:iCs/>
          <w:sz w:val="20"/>
          <w:szCs w:val="20"/>
          <w:lang w:val="el-GR"/>
        </w:rPr>
        <w:t xml:space="preserve">την εφαρμογή των διεθνών λογιστικών προτύπων σύμφωνα με τον Ν. 3599/2007 άρθρο 27 </w:t>
      </w:r>
      <w:r w:rsidRPr="007545E7">
        <w:rPr>
          <w:rFonts w:ascii="Arial" w:hAnsi="Arial" w:cs="Arial"/>
          <w:b/>
          <w:sz w:val="20"/>
          <w:szCs w:val="20"/>
          <w:lang w:val="el-GR"/>
        </w:rPr>
        <w:t>για το έτος 2025 καθώς  και στην περίπτωση που δοθεί αντίστοιχη παράταση είναι οι εξής:</w:t>
      </w:r>
    </w:p>
    <w:p w:rsidR="00EF1543" w:rsidRPr="007545E7" w:rsidRDefault="00EF1543" w:rsidP="00EF1543">
      <w:pPr>
        <w:keepNext/>
        <w:keepLines/>
        <w:tabs>
          <w:tab w:val="left" w:pos="9000"/>
        </w:tabs>
        <w:spacing w:line="360" w:lineRule="auto"/>
        <w:rPr>
          <w:rFonts w:ascii="Arial" w:hAnsi="Arial" w:cs="Arial"/>
          <w:sz w:val="20"/>
          <w:szCs w:val="20"/>
          <w:lang w:val="el-GR"/>
        </w:rPr>
      </w:pPr>
      <w:r w:rsidRPr="007545E7">
        <w:rPr>
          <w:rFonts w:ascii="Arial" w:hAnsi="Arial" w:cs="Arial"/>
          <w:sz w:val="20"/>
          <w:szCs w:val="20"/>
          <w:lang w:val="el-GR"/>
        </w:rPr>
        <w:t>Το φυσικό αντικείμενο της σύμβασης ανάθεσης για κάθε οικονομική χρήση, θα περιλαμβάνει:</w:t>
      </w:r>
    </w:p>
    <w:p w:rsidR="00EF1543" w:rsidRPr="007545E7" w:rsidRDefault="00EF1543" w:rsidP="00EF1543">
      <w:pPr>
        <w:keepNext/>
        <w:keepLines/>
        <w:tabs>
          <w:tab w:val="left" w:pos="9000"/>
        </w:tabs>
        <w:spacing w:line="360" w:lineRule="auto"/>
        <w:rPr>
          <w:rFonts w:ascii="Arial" w:hAnsi="Arial" w:cs="Arial"/>
          <w:b/>
          <w:bCs/>
          <w:sz w:val="20"/>
          <w:szCs w:val="20"/>
          <w:lang w:val="el-GR"/>
        </w:rPr>
      </w:pPr>
      <w:r w:rsidRPr="007545E7">
        <w:rPr>
          <w:rFonts w:ascii="Arial" w:hAnsi="Arial" w:cs="Arial"/>
          <w:sz w:val="20"/>
          <w:szCs w:val="20"/>
          <w:lang w:val="el-GR"/>
        </w:rPr>
        <w:t>α) Την εφαρμογή του Π.Δ. 146/2003 για λογαριασμό της Δημόσιας Μονάδας Υγείας.</w:t>
      </w:r>
      <w:r w:rsidRPr="007545E7">
        <w:rPr>
          <w:rFonts w:ascii="Arial" w:hAnsi="Arial" w:cs="Arial"/>
          <w:b/>
          <w:bCs/>
          <w:sz w:val="20"/>
          <w:szCs w:val="20"/>
          <w:lang w:val="el-GR"/>
        </w:rPr>
        <w:t xml:space="preserve"> </w:t>
      </w:r>
    </w:p>
    <w:p w:rsidR="00EF1543" w:rsidRPr="007545E7" w:rsidRDefault="00EF1543" w:rsidP="00EF1543">
      <w:pPr>
        <w:tabs>
          <w:tab w:val="left" w:pos="9000"/>
        </w:tabs>
        <w:spacing w:line="360" w:lineRule="auto"/>
        <w:rPr>
          <w:rFonts w:ascii="Arial" w:hAnsi="Arial" w:cs="Arial"/>
          <w:sz w:val="20"/>
          <w:szCs w:val="20"/>
          <w:lang w:val="el-GR"/>
        </w:rPr>
      </w:pPr>
      <w:r w:rsidRPr="007545E7">
        <w:rPr>
          <w:rStyle w:val="26"/>
          <w:rFonts w:cs="Arial"/>
          <w:lang w:val="el-GR"/>
        </w:rPr>
        <w:t xml:space="preserve">Η </w:t>
      </w:r>
      <w:r w:rsidRPr="007545E7">
        <w:rPr>
          <w:rFonts w:ascii="Arial" w:hAnsi="Arial" w:cs="Arial"/>
          <w:sz w:val="20"/>
          <w:szCs w:val="20"/>
          <w:lang w:val="el-GR"/>
        </w:rPr>
        <w:t xml:space="preserve">εφαρμογή περιλαμβάνει την καταχώρηση όλων των λογιστικών γεγονότων από τα πρωτογενή παραστατικά στα τηρούμενα στο λειτουργικό σύστημα της Δημόσιας Μονάδας Υγείας, λογιστικά βιβλία, την εκτέλεση όλων </w:t>
      </w:r>
      <w:r w:rsidRPr="007545E7">
        <w:rPr>
          <w:rFonts w:ascii="Arial" w:hAnsi="Arial" w:cs="Arial"/>
          <w:sz w:val="20"/>
          <w:szCs w:val="20"/>
          <w:lang w:val="el-GR"/>
        </w:rPr>
        <w:lastRenderedPageBreak/>
        <w:t xml:space="preserve">των ενεργειών που απαιτούνται για την ενημέρωση και λειτουργία της γενικής και αναλυτικής λογιστικής και του δημόσιου λογιστικού, την σύνταξη και έκδοση περιοδικών και ετήσιων των καταστάσεων, σύμφωνα με τις διατάξεις του Π.Δ. 146/2003 αλλά και την κείμενη νομοθεσία, την οργάνωση και επίβλεψη της απογραφής τέλους χρήσεως, την ενημέρωση των λογιστικών βιβλίων για τα αποτελέσματα της απογραφής τέλους χρήσεως, το άνοιγμα όλων των λογαριασμών που απαιτούνται για την πλήρη εφαρμογή και η ενημέρωση των λογαριασμών με τα δεδομένα της απογραφής έναρξης αποτελούν μέρος των συμβατικών υποχρεώσεων του αναδόχου. </w:t>
      </w:r>
    </w:p>
    <w:p w:rsidR="00EF1543" w:rsidRPr="007545E7" w:rsidRDefault="00EF1543" w:rsidP="00EF1543">
      <w:pPr>
        <w:tabs>
          <w:tab w:val="left" w:pos="9000"/>
        </w:tabs>
        <w:spacing w:line="360" w:lineRule="auto"/>
        <w:rPr>
          <w:rStyle w:val="aff4"/>
          <w:rFonts w:ascii="Arial" w:hAnsi="Arial" w:cs="Arial"/>
          <w:b w:val="0"/>
          <w:lang w:val="el-GR"/>
        </w:rPr>
      </w:pPr>
      <w:r w:rsidRPr="007545E7">
        <w:rPr>
          <w:rStyle w:val="aff4"/>
          <w:rFonts w:ascii="Arial" w:hAnsi="Arial" w:cs="Arial"/>
          <w:lang w:val="el-GR"/>
        </w:rPr>
        <w:t>β) Την Εφαρμογή της Αναλυτικής Λογιστικής σύμφωνα με τις απαιτήσεις του σχεδίου Γενικής - Αναλυτικής και Κοστολογικής Οργάνωσης και την παροχή υπηρεσιών Συμβούλου για την επιλογή και εγκατάσταση της αναγκαίας μηχανογραφικής  υποδομής εφόσον απαιτηθεί.</w:t>
      </w:r>
    </w:p>
    <w:p w:rsidR="00EF1543" w:rsidRPr="007545E7" w:rsidRDefault="00EF1543" w:rsidP="00EF1543">
      <w:pPr>
        <w:tabs>
          <w:tab w:val="left" w:pos="3686"/>
          <w:tab w:val="left" w:pos="9000"/>
        </w:tabs>
        <w:spacing w:line="360" w:lineRule="auto"/>
        <w:rPr>
          <w:rFonts w:ascii="Arial" w:hAnsi="Arial" w:cs="Arial"/>
          <w:sz w:val="20"/>
          <w:szCs w:val="20"/>
          <w:lang w:val="el-GR"/>
        </w:rPr>
      </w:pPr>
      <w:r w:rsidRPr="007545E7">
        <w:rPr>
          <w:rStyle w:val="aff4"/>
          <w:rFonts w:ascii="Arial" w:hAnsi="Arial" w:cs="Arial"/>
          <w:lang w:val="el-GR"/>
        </w:rPr>
        <w:t>γ) Την κατάρτιση των ετήσιων λογιστικών καταστάσεών τους,</w:t>
      </w:r>
      <w:r w:rsidRPr="007545E7">
        <w:rPr>
          <w:rFonts w:ascii="Arial" w:hAnsi="Arial" w:cs="Arial"/>
          <w:sz w:val="20"/>
          <w:szCs w:val="20"/>
          <w:lang w:val="el-GR"/>
        </w:rPr>
        <w:t xml:space="preserve"> σύμφωνα με το ΠΔ 146/2003 καθώς και με τα Διεθνή Πρότυπα Χρηματοοικονομικής Πληροφόρησης για τα έτη 2025 καθώς και 2026, στην περίπτωση που δοθεί παράταση από τον φορέα</w:t>
      </w:r>
    </w:p>
    <w:p w:rsidR="00EF1543" w:rsidRPr="007545E7" w:rsidRDefault="00EF1543" w:rsidP="00EF1543">
      <w:pPr>
        <w:tabs>
          <w:tab w:val="left" w:pos="9000"/>
        </w:tabs>
        <w:spacing w:line="360" w:lineRule="auto"/>
        <w:rPr>
          <w:rFonts w:ascii="Arial" w:hAnsi="Arial" w:cs="Arial"/>
          <w:sz w:val="20"/>
          <w:szCs w:val="20"/>
          <w:lang w:val="el-GR"/>
        </w:rPr>
      </w:pPr>
      <w:r w:rsidRPr="007545E7">
        <w:rPr>
          <w:rStyle w:val="aff4"/>
          <w:rFonts w:ascii="Arial" w:hAnsi="Arial" w:cs="Arial"/>
          <w:lang w:val="el-GR"/>
        </w:rPr>
        <w:t>δ) Τον έλεγχο του τρέχοντος Μητρώου Παγίων</w:t>
      </w:r>
      <w:r w:rsidRPr="007545E7">
        <w:rPr>
          <w:rFonts w:ascii="Arial" w:hAnsi="Arial" w:cs="Arial"/>
          <w:sz w:val="20"/>
          <w:szCs w:val="20"/>
          <w:lang w:val="el-GR"/>
        </w:rPr>
        <w:t xml:space="preserve"> και η τροποποίηση του εφόσον κριθεί απαραίτητο</w:t>
      </w:r>
    </w:p>
    <w:p w:rsidR="00EF1543" w:rsidRPr="007545E7" w:rsidRDefault="00EF1543" w:rsidP="00EF1543">
      <w:pPr>
        <w:tabs>
          <w:tab w:val="left" w:pos="9000"/>
        </w:tabs>
        <w:spacing w:line="360" w:lineRule="auto"/>
        <w:rPr>
          <w:rFonts w:ascii="Arial" w:hAnsi="Arial" w:cs="Arial"/>
          <w:sz w:val="20"/>
          <w:szCs w:val="20"/>
          <w:lang w:val="el-GR"/>
        </w:rPr>
      </w:pPr>
      <w:proofErr w:type="spellStart"/>
      <w:r w:rsidRPr="007545E7">
        <w:rPr>
          <w:rStyle w:val="aff4"/>
          <w:rFonts w:ascii="Arial" w:hAnsi="Arial" w:cs="Arial"/>
          <w:lang w:val="el-GR"/>
        </w:rPr>
        <w:t>στ</w:t>
      </w:r>
      <w:proofErr w:type="spellEnd"/>
      <w:r w:rsidRPr="007545E7">
        <w:rPr>
          <w:rStyle w:val="aff4"/>
          <w:rFonts w:ascii="Arial" w:hAnsi="Arial" w:cs="Arial"/>
          <w:lang w:val="el-GR"/>
        </w:rPr>
        <w:t>) Την θεωρητική και  πρακτική εκπαίδευση</w:t>
      </w:r>
      <w:r w:rsidRPr="007545E7">
        <w:rPr>
          <w:rFonts w:ascii="Arial" w:hAnsi="Arial" w:cs="Arial"/>
          <w:sz w:val="20"/>
          <w:szCs w:val="20"/>
          <w:lang w:val="el-GR"/>
        </w:rPr>
        <w:t xml:space="preserve"> του αναγκαίου προσωπικού του Νοσοκομείου.</w:t>
      </w:r>
    </w:p>
    <w:p w:rsidR="00EF1543" w:rsidRPr="001141A4" w:rsidRDefault="00EF1543" w:rsidP="00EF1543">
      <w:pPr>
        <w:keepNext/>
        <w:keepLines/>
        <w:tabs>
          <w:tab w:val="left" w:pos="9000"/>
        </w:tabs>
        <w:spacing w:line="360" w:lineRule="auto"/>
        <w:rPr>
          <w:rFonts w:ascii="Arial" w:hAnsi="Arial" w:cs="Arial"/>
          <w:b/>
          <w:sz w:val="20"/>
          <w:szCs w:val="20"/>
        </w:rPr>
      </w:pPr>
      <w:r w:rsidRPr="001141A4">
        <w:rPr>
          <w:rFonts w:ascii="Arial" w:hAnsi="Arial" w:cs="Arial"/>
          <w:b/>
          <w:sz w:val="20"/>
          <w:szCs w:val="20"/>
        </w:rPr>
        <w:t>ΑΝΑΛΥΤΙΚΟΤΕΡΑ</w:t>
      </w:r>
    </w:p>
    <w:p w:rsidR="00EF1543" w:rsidRPr="001141A4" w:rsidRDefault="00EF1543" w:rsidP="00EF1543">
      <w:pPr>
        <w:numPr>
          <w:ilvl w:val="1"/>
          <w:numId w:val="25"/>
        </w:numPr>
        <w:tabs>
          <w:tab w:val="left" w:pos="284"/>
          <w:tab w:val="left" w:pos="9000"/>
        </w:tabs>
        <w:suppressAutoHyphens w:val="0"/>
        <w:spacing w:after="0" w:line="360" w:lineRule="auto"/>
        <w:rPr>
          <w:rFonts w:ascii="Arial" w:hAnsi="Arial" w:cs="Arial"/>
          <w:sz w:val="20"/>
          <w:szCs w:val="20"/>
        </w:rPr>
      </w:pPr>
      <w:proofErr w:type="spellStart"/>
      <w:r w:rsidRPr="001141A4">
        <w:rPr>
          <w:rFonts w:ascii="Arial" w:hAnsi="Arial" w:cs="Arial"/>
          <w:sz w:val="20"/>
          <w:szCs w:val="20"/>
        </w:rPr>
        <w:t>Ετήσι</w:t>
      </w:r>
      <w:proofErr w:type="spellEnd"/>
      <w:r w:rsidRPr="001141A4">
        <w:rPr>
          <w:rFonts w:ascii="Arial" w:hAnsi="Arial" w:cs="Arial"/>
          <w:sz w:val="20"/>
          <w:szCs w:val="20"/>
        </w:rPr>
        <w:t>α απ</w:t>
      </w:r>
      <w:proofErr w:type="spellStart"/>
      <w:r w:rsidRPr="001141A4">
        <w:rPr>
          <w:rFonts w:ascii="Arial" w:hAnsi="Arial" w:cs="Arial"/>
          <w:sz w:val="20"/>
          <w:szCs w:val="20"/>
        </w:rPr>
        <w:t>ογρ</w:t>
      </w:r>
      <w:proofErr w:type="spellEnd"/>
      <w:r w:rsidRPr="001141A4">
        <w:rPr>
          <w:rFonts w:ascii="Arial" w:hAnsi="Arial" w:cs="Arial"/>
          <w:sz w:val="20"/>
          <w:szCs w:val="20"/>
        </w:rPr>
        <w:t xml:space="preserve">αφή </w:t>
      </w:r>
      <w:proofErr w:type="spellStart"/>
      <w:r w:rsidRPr="001141A4">
        <w:rPr>
          <w:rFonts w:ascii="Arial" w:hAnsi="Arial" w:cs="Arial"/>
          <w:sz w:val="20"/>
          <w:szCs w:val="20"/>
        </w:rPr>
        <w:t>ήτοι</w:t>
      </w:r>
      <w:proofErr w:type="spellEnd"/>
      <w:r w:rsidRPr="001141A4">
        <w:rPr>
          <w:rFonts w:ascii="Arial" w:hAnsi="Arial" w:cs="Arial"/>
          <w:sz w:val="20"/>
          <w:szCs w:val="20"/>
        </w:rPr>
        <w:t>:</w:t>
      </w:r>
    </w:p>
    <w:p w:rsidR="00EF1543" w:rsidRPr="007545E7" w:rsidRDefault="00EF1543" w:rsidP="00EF1543">
      <w:pPr>
        <w:numPr>
          <w:ilvl w:val="2"/>
          <w:numId w:val="25"/>
        </w:numPr>
        <w:tabs>
          <w:tab w:val="left" w:pos="506"/>
          <w:tab w:val="left" w:pos="9000"/>
        </w:tabs>
        <w:suppressAutoHyphens w:val="0"/>
        <w:spacing w:after="0" w:line="360" w:lineRule="auto"/>
        <w:ind w:firstLine="0"/>
        <w:rPr>
          <w:rFonts w:ascii="Arial" w:hAnsi="Arial" w:cs="Arial"/>
          <w:sz w:val="20"/>
          <w:szCs w:val="20"/>
          <w:lang w:val="el-GR"/>
        </w:rPr>
      </w:pPr>
      <w:r w:rsidRPr="007545E7">
        <w:rPr>
          <w:rFonts w:ascii="Arial" w:hAnsi="Arial" w:cs="Arial"/>
          <w:sz w:val="20"/>
          <w:szCs w:val="20"/>
          <w:lang w:val="el-GR"/>
        </w:rPr>
        <w:t>Υπολογισμός και Αποτίμηση της αξίας των εδαφικών εκτάσεων</w:t>
      </w:r>
    </w:p>
    <w:p w:rsidR="00EF1543" w:rsidRPr="007545E7" w:rsidRDefault="00EF1543" w:rsidP="00EF1543">
      <w:pPr>
        <w:numPr>
          <w:ilvl w:val="2"/>
          <w:numId w:val="25"/>
        </w:numPr>
        <w:tabs>
          <w:tab w:val="left" w:pos="588"/>
          <w:tab w:val="left" w:pos="9000"/>
        </w:tabs>
        <w:suppressAutoHyphens w:val="0"/>
        <w:spacing w:after="0" w:line="360" w:lineRule="auto"/>
        <w:ind w:firstLine="0"/>
        <w:rPr>
          <w:rFonts w:ascii="Arial" w:hAnsi="Arial" w:cs="Arial"/>
          <w:sz w:val="20"/>
          <w:szCs w:val="20"/>
          <w:lang w:val="el-GR"/>
        </w:rPr>
      </w:pPr>
      <w:r w:rsidRPr="007545E7">
        <w:rPr>
          <w:rFonts w:ascii="Arial" w:hAnsi="Arial" w:cs="Arial"/>
          <w:sz w:val="20"/>
          <w:szCs w:val="20"/>
          <w:lang w:val="el-GR"/>
        </w:rPr>
        <w:t>Υπολογισμός και Αποτίμηση της αξίας των μηχανημάτων-τεχνικών εγκαταστάσεων και λοιπού μηχανολογικού εξοπλισμού</w:t>
      </w:r>
    </w:p>
    <w:p w:rsidR="00EF1543" w:rsidRPr="007545E7" w:rsidRDefault="00EF1543" w:rsidP="00EF1543">
      <w:pPr>
        <w:numPr>
          <w:ilvl w:val="2"/>
          <w:numId w:val="25"/>
        </w:numPr>
        <w:tabs>
          <w:tab w:val="left" w:pos="674"/>
          <w:tab w:val="left" w:pos="9000"/>
        </w:tabs>
        <w:suppressAutoHyphens w:val="0"/>
        <w:spacing w:after="0" w:line="360" w:lineRule="auto"/>
        <w:ind w:firstLine="0"/>
        <w:rPr>
          <w:rFonts w:ascii="Arial" w:hAnsi="Arial" w:cs="Arial"/>
          <w:sz w:val="20"/>
          <w:szCs w:val="20"/>
          <w:lang w:val="el-GR"/>
        </w:rPr>
      </w:pPr>
      <w:r w:rsidRPr="007545E7">
        <w:rPr>
          <w:rFonts w:ascii="Arial" w:hAnsi="Arial" w:cs="Arial"/>
          <w:sz w:val="20"/>
          <w:szCs w:val="20"/>
          <w:lang w:val="el-GR"/>
        </w:rPr>
        <w:t>Υπολογισμός και Αποτίμηση της αξίας των μεταφορικών μέσων</w:t>
      </w:r>
    </w:p>
    <w:p w:rsidR="00EF1543" w:rsidRPr="007545E7" w:rsidRDefault="00EF1543" w:rsidP="00EF1543">
      <w:pPr>
        <w:numPr>
          <w:ilvl w:val="2"/>
          <w:numId w:val="25"/>
        </w:numPr>
        <w:tabs>
          <w:tab w:val="left" w:pos="650"/>
          <w:tab w:val="left" w:pos="9000"/>
        </w:tabs>
        <w:suppressAutoHyphens w:val="0"/>
        <w:spacing w:after="0" w:line="360" w:lineRule="auto"/>
        <w:ind w:firstLine="0"/>
        <w:rPr>
          <w:rFonts w:ascii="Arial" w:hAnsi="Arial" w:cs="Arial"/>
          <w:sz w:val="20"/>
          <w:szCs w:val="20"/>
          <w:lang w:val="el-GR"/>
        </w:rPr>
      </w:pPr>
      <w:r w:rsidRPr="007545E7">
        <w:rPr>
          <w:rFonts w:ascii="Arial" w:hAnsi="Arial" w:cs="Arial"/>
          <w:sz w:val="20"/>
          <w:szCs w:val="20"/>
          <w:lang w:val="el-GR"/>
        </w:rPr>
        <w:t>Υπολογισμός και Αποτίμηση της αξίας των επίπλων και λοιπού εξοπλισμού καθώς και των λοι</w:t>
      </w:r>
      <w:r w:rsidRPr="007545E7">
        <w:rPr>
          <w:rFonts w:ascii="Arial" w:hAnsi="Arial" w:cs="Arial"/>
          <w:sz w:val="20"/>
          <w:szCs w:val="20"/>
          <w:lang w:val="el-GR"/>
        </w:rPr>
        <w:softHyphen/>
        <w:t>πών παγίων στοιχείων όπως περιγράφονται στο ΠΔ 146/2003 και απαιτούνται για την σύνταξη του ισολογισμού.</w:t>
      </w:r>
    </w:p>
    <w:p w:rsidR="00EF1543" w:rsidRPr="007545E7" w:rsidRDefault="00EF1543" w:rsidP="00EF1543">
      <w:pPr>
        <w:numPr>
          <w:ilvl w:val="2"/>
          <w:numId w:val="25"/>
        </w:numPr>
        <w:tabs>
          <w:tab w:val="left" w:pos="569"/>
          <w:tab w:val="left" w:pos="9000"/>
        </w:tabs>
        <w:suppressAutoHyphens w:val="0"/>
        <w:spacing w:after="0" w:line="360" w:lineRule="auto"/>
        <w:ind w:firstLine="0"/>
        <w:rPr>
          <w:rFonts w:ascii="Arial" w:hAnsi="Arial" w:cs="Arial"/>
          <w:sz w:val="20"/>
          <w:szCs w:val="20"/>
          <w:lang w:val="el-GR"/>
        </w:rPr>
      </w:pPr>
      <w:r w:rsidRPr="007545E7">
        <w:rPr>
          <w:rFonts w:ascii="Arial" w:hAnsi="Arial" w:cs="Arial"/>
          <w:sz w:val="20"/>
          <w:szCs w:val="20"/>
          <w:lang w:val="el-GR"/>
        </w:rPr>
        <w:t>Ο έλεγχος του τρέχοντος  Μητρώου Παγίων και η τροποποίηση του εφόσον κριθεί απαραίτητο λαμβάνοντας υπόψη τυχόν καταστροφές ή επιστροφές παγίων που δεν έχουν καταχωρηθεί.</w:t>
      </w:r>
    </w:p>
    <w:p w:rsidR="00EF1543" w:rsidRPr="007545E7" w:rsidRDefault="00EF1543" w:rsidP="00EF1543">
      <w:pPr>
        <w:numPr>
          <w:ilvl w:val="1"/>
          <w:numId w:val="25"/>
        </w:numPr>
        <w:tabs>
          <w:tab w:val="left" w:pos="274"/>
          <w:tab w:val="left" w:pos="9000"/>
        </w:tabs>
        <w:suppressAutoHyphens w:val="0"/>
        <w:spacing w:after="0" w:line="360" w:lineRule="auto"/>
        <w:rPr>
          <w:rFonts w:ascii="Arial" w:hAnsi="Arial" w:cs="Arial"/>
          <w:sz w:val="20"/>
          <w:szCs w:val="20"/>
          <w:lang w:val="el-GR"/>
        </w:rPr>
      </w:pPr>
      <w:r w:rsidRPr="007545E7">
        <w:rPr>
          <w:rFonts w:ascii="Arial" w:hAnsi="Arial" w:cs="Arial"/>
          <w:sz w:val="20"/>
          <w:szCs w:val="20"/>
          <w:lang w:val="el-GR"/>
        </w:rPr>
        <w:t>Υπολογισμός και έλεγχος όλων των λοιπών στοιχείων του Ενεργητικού και Παθητικού όπως:</w:t>
      </w:r>
    </w:p>
    <w:p w:rsidR="00EF1543" w:rsidRPr="001141A4" w:rsidRDefault="00EF1543" w:rsidP="00EF1543">
      <w:pPr>
        <w:numPr>
          <w:ilvl w:val="2"/>
          <w:numId w:val="25"/>
        </w:numPr>
        <w:tabs>
          <w:tab w:val="left" w:pos="511"/>
          <w:tab w:val="left" w:pos="9000"/>
        </w:tabs>
        <w:suppressAutoHyphens w:val="0"/>
        <w:spacing w:after="0" w:line="360" w:lineRule="auto"/>
        <w:ind w:firstLine="0"/>
        <w:rPr>
          <w:rFonts w:ascii="Arial" w:hAnsi="Arial" w:cs="Arial"/>
          <w:sz w:val="20"/>
          <w:szCs w:val="20"/>
        </w:rPr>
      </w:pPr>
      <w:r w:rsidRPr="007545E7">
        <w:rPr>
          <w:rFonts w:ascii="Arial" w:hAnsi="Arial" w:cs="Arial"/>
          <w:sz w:val="20"/>
          <w:szCs w:val="20"/>
          <w:lang w:val="el-GR"/>
        </w:rPr>
        <w:t xml:space="preserve">  </w:t>
      </w:r>
      <w:proofErr w:type="spellStart"/>
      <w:r w:rsidRPr="001141A4">
        <w:rPr>
          <w:rFonts w:ascii="Arial" w:hAnsi="Arial" w:cs="Arial"/>
          <w:sz w:val="20"/>
          <w:szCs w:val="20"/>
        </w:rPr>
        <w:t>Συμφωνί</w:t>
      </w:r>
      <w:proofErr w:type="spellEnd"/>
      <w:r w:rsidRPr="001141A4">
        <w:rPr>
          <w:rFonts w:ascii="Arial" w:hAnsi="Arial" w:cs="Arial"/>
          <w:sz w:val="20"/>
          <w:szCs w:val="20"/>
        </w:rPr>
        <w:t xml:space="preserve">α </w:t>
      </w:r>
      <w:proofErr w:type="spellStart"/>
      <w:r w:rsidRPr="001141A4">
        <w:rPr>
          <w:rFonts w:ascii="Arial" w:hAnsi="Arial" w:cs="Arial"/>
          <w:sz w:val="20"/>
          <w:szCs w:val="20"/>
        </w:rPr>
        <w:t>Εσόδων</w:t>
      </w:r>
      <w:proofErr w:type="spellEnd"/>
      <w:r w:rsidRPr="001141A4">
        <w:rPr>
          <w:rFonts w:ascii="Arial" w:hAnsi="Arial" w:cs="Arial"/>
          <w:sz w:val="20"/>
          <w:szCs w:val="20"/>
        </w:rPr>
        <w:t xml:space="preserve">- </w:t>
      </w:r>
      <w:proofErr w:type="spellStart"/>
      <w:r w:rsidRPr="001141A4">
        <w:rPr>
          <w:rFonts w:ascii="Arial" w:hAnsi="Arial" w:cs="Arial"/>
          <w:sz w:val="20"/>
          <w:szCs w:val="20"/>
        </w:rPr>
        <w:t>Εξόδων</w:t>
      </w:r>
      <w:proofErr w:type="spellEnd"/>
    </w:p>
    <w:p w:rsidR="00EF1543" w:rsidRPr="001141A4" w:rsidRDefault="00EF1543" w:rsidP="00EF1543">
      <w:pPr>
        <w:numPr>
          <w:ilvl w:val="2"/>
          <w:numId w:val="25"/>
        </w:numPr>
        <w:tabs>
          <w:tab w:val="left" w:pos="593"/>
          <w:tab w:val="left" w:pos="9000"/>
        </w:tabs>
        <w:suppressAutoHyphens w:val="0"/>
        <w:spacing w:after="0" w:line="360" w:lineRule="auto"/>
        <w:ind w:firstLine="0"/>
        <w:rPr>
          <w:rFonts w:ascii="Arial" w:hAnsi="Arial" w:cs="Arial"/>
          <w:sz w:val="20"/>
          <w:szCs w:val="20"/>
        </w:rPr>
      </w:pPr>
      <w:r w:rsidRPr="001141A4">
        <w:rPr>
          <w:rFonts w:ascii="Arial" w:hAnsi="Arial" w:cs="Arial"/>
          <w:sz w:val="20"/>
          <w:szCs w:val="20"/>
        </w:rPr>
        <w:t xml:space="preserve"> </w:t>
      </w:r>
      <w:proofErr w:type="spellStart"/>
      <w:r w:rsidRPr="001141A4">
        <w:rPr>
          <w:rFonts w:ascii="Arial" w:hAnsi="Arial" w:cs="Arial"/>
          <w:sz w:val="20"/>
          <w:szCs w:val="20"/>
        </w:rPr>
        <w:t>Συμφωνί</w:t>
      </w:r>
      <w:proofErr w:type="spellEnd"/>
      <w:r w:rsidRPr="001141A4">
        <w:rPr>
          <w:rFonts w:ascii="Arial" w:hAnsi="Arial" w:cs="Arial"/>
          <w:sz w:val="20"/>
          <w:szCs w:val="20"/>
        </w:rPr>
        <w:t xml:space="preserve">α </w:t>
      </w:r>
      <w:proofErr w:type="spellStart"/>
      <w:r w:rsidRPr="001141A4">
        <w:rPr>
          <w:rFonts w:ascii="Arial" w:hAnsi="Arial" w:cs="Arial"/>
          <w:sz w:val="20"/>
          <w:szCs w:val="20"/>
        </w:rPr>
        <w:t>Τρ</w:t>
      </w:r>
      <w:proofErr w:type="spellEnd"/>
      <w:r w:rsidRPr="001141A4">
        <w:rPr>
          <w:rFonts w:ascii="Arial" w:hAnsi="Arial" w:cs="Arial"/>
          <w:sz w:val="20"/>
          <w:szCs w:val="20"/>
        </w:rPr>
        <w:t xml:space="preserve">απεζικών </w:t>
      </w:r>
      <w:proofErr w:type="spellStart"/>
      <w:r w:rsidRPr="001141A4">
        <w:rPr>
          <w:rFonts w:ascii="Arial" w:hAnsi="Arial" w:cs="Arial"/>
          <w:sz w:val="20"/>
          <w:szCs w:val="20"/>
        </w:rPr>
        <w:t>Λογ</w:t>
      </w:r>
      <w:proofErr w:type="spellEnd"/>
      <w:r w:rsidRPr="001141A4">
        <w:rPr>
          <w:rFonts w:ascii="Arial" w:hAnsi="Arial" w:cs="Arial"/>
          <w:sz w:val="20"/>
          <w:szCs w:val="20"/>
        </w:rPr>
        <w:t>αριασμών</w:t>
      </w:r>
    </w:p>
    <w:p w:rsidR="00EF1543" w:rsidRPr="001141A4" w:rsidRDefault="00EF1543" w:rsidP="00EF1543">
      <w:pPr>
        <w:numPr>
          <w:ilvl w:val="2"/>
          <w:numId w:val="25"/>
        </w:numPr>
        <w:tabs>
          <w:tab w:val="left" w:pos="684"/>
          <w:tab w:val="left" w:pos="9000"/>
        </w:tabs>
        <w:suppressAutoHyphens w:val="0"/>
        <w:spacing w:after="0" w:line="360" w:lineRule="auto"/>
        <w:ind w:firstLine="0"/>
        <w:rPr>
          <w:rFonts w:ascii="Arial" w:hAnsi="Arial" w:cs="Arial"/>
          <w:sz w:val="20"/>
          <w:szCs w:val="20"/>
        </w:rPr>
      </w:pPr>
      <w:r w:rsidRPr="001141A4">
        <w:rPr>
          <w:rFonts w:ascii="Arial" w:hAnsi="Arial" w:cs="Arial"/>
          <w:sz w:val="20"/>
          <w:szCs w:val="20"/>
        </w:rPr>
        <w:t>Κα</w:t>
      </w:r>
      <w:proofErr w:type="spellStart"/>
      <w:r w:rsidRPr="001141A4">
        <w:rPr>
          <w:rFonts w:ascii="Arial" w:hAnsi="Arial" w:cs="Arial"/>
          <w:sz w:val="20"/>
          <w:szCs w:val="20"/>
        </w:rPr>
        <w:t>θημερινή</w:t>
      </w:r>
      <w:proofErr w:type="spellEnd"/>
      <w:r w:rsidRPr="001141A4">
        <w:rPr>
          <w:rFonts w:ascii="Arial" w:hAnsi="Arial" w:cs="Arial"/>
          <w:sz w:val="20"/>
          <w:szCs w:val="20"/>
        </w:rPr>
        <w:t xml:space="preserve"> </w:t>
      </w:r>
      <w:proofErr w:type="spellStart"/>
      <w:r w:rsidRPr="001141A4">
        <w:rPr>
          <w:rFonts w:ascii="Arial" w:hAnsi="Arial" w:cs="Arial"/>
          <w:sz w:val="20"/>
          <w:szCs w:val="20"/>
        </w:rPr>
        <w:t>συμφωνί</w:t>
      </w:r>
      <w:proofErr w:type="spellEnd"/>
      <w:r w:rsidRPr="001141A4">
        <w:rPr>
          <w:rFonts w:ascii="Arial" w:hAnsi="Arial" w:cs="Arial"/>
          <w:sz w:val="20"/>
          <w:szCs w:val="20"/>
        </w:rPr>
        <w:t>α Τα</w:t>
      </w:r>
      <w:proofErr w:type="spellStart"/>
      <w:r w:rsidRPr="001141A4">
        <w:rPr>
          <w:rFonts w:ascii="Arial" w:hAnsi="Arial" w:cs="Arial"/>
          <w:sz w:val="20"/>
          <w:szCs w:val="20"/>
        </w:rPr>
        <w:t>μείου</w:t>
      </w:r>
      <w:proofErr w:type="spellEnd"/>
    </w:p>
    <w:p w:rsidR="00EF1543" w:rsidRPr="001141A4" w:rsidRDefault="00EF1543" w:rsidP="00EF1543">
      <w:pPr>
        <w:numPr>
          <w:ilvl w:val="2"/>
          <w:numId w:val="25"/>
        </w:numPr>
        <w:tabs>
          <w:tab w:val="left" w:pos="641"/>
          <w:tab w:val="left" w:pos="9000"/>
        </w:tabs>
        <w:suppressAutoHyphens w:val="0"/>
        <w:spacing w:after="0" w:line="360" w:lineRule="auto"/>
        <w:ind w:firstLine="0"/>
        <w:rPr>
          <w:rFonts w:ascii="Arial" w:hAnsi="Arial" w:cs="Arial"/>
          <w:sz w:val="20"/>
          <w:szCs w:val="20"/>
        </w:rPr>
      </w:pPr>
      <w:r w:rsidRPr="001141A4">
        <w:rPr>
          <w:rFonts w:ascii="Arial" w:hAnsi="Arial" w:cs="Arial"/>
          <w:sz w:val="20"/>
          <w:szCs w:val="20"/>
        </w:rPr>
        <w:t xml:space="preserve"> </w:t>
      </w:r>
      <w:proofErr w:type="spellStart"/>
      <w:r w:rsidRPr="001141A4">
        <w:rPr>
          <w:rFonts w:ascii="Arial" w:hAnsi="Arial" w:cs="Arial"/>
          <w:sz w:val="20"/>
          <w:szCs w:val="20"/>
        </w:rPr>
        <w:t>Συμφωνί</w:t>
      </w:r>
      <w:proofErr w:type="spellEnd"/>
      <w:r w:rsidRPr="001141A4">
        <w:rPr>
          <w:rFonts w:ascii="Arial" w:hAnsi="Arial" w:cs="Arial"/>
          <w:sz w:val="20"/>
          <w:szCs w:val="20"/>
        </w:rPr>
        <w:t xml:space="preserve">α </w:t>
      </w:r>
      <w:proofErr w:type="spellStart"/>
      <w:r w:rsidRPr="001141A4">
        <w:rPr>
          <w:rFonts w:ascii="Arial" w:hAnsi="Arial" w:cs="Arial"/>
          <w:sz w:val="20"/>
          <w:szCs w:val="20"/>
        </w:rPr>
        <w:t>οφειλετών</w:t>
      </w:r>
      <w:proofErr w:type="spellEnd"/>
    </w:p>
    <w:p w:rsidR="00EF1543" w:rsidRPr="001141A4" w:rsidRDefault="00EF1543" w:rsidP="00EF1543">
      <w:pPr>
        <w:numPr>
          <w:ilvl w:val="2"/>
          <w:numId w:val="25"/>
        </w:numPr>
        <w:tabs>
          <w:tab w:val="left" w:pos="569"/>
          <w:tab w:val="left" w:pos="9000"/>
        </w:tabs>
        <w:suppressAutoHyphens w:val="0"/>
        <w:spacing w:after="0" w:line="360" w:lineRule="auto"/>
        <w:ind w:firstLine="0"/>
        <w:rPr>
          <w:rFonts w:ascii="Arial" w:hAnsi="Arial" w:cs="Arial"/>
          <w:sz w:val="20"/>
          <w:szCs w:val="20"/>
        </w:rPr>
      </w:pPr>
      <w:r w:rsidRPr="001141A4">
        <w:rPr>
          <w:rFonts w:ascii="Arial" w:hAnsi="Arial" w:cs="Arial"/>
          <w:sz w:val="20"/>
          <w:szCs w:val="20"/>
        </w:rPr>
        <w:t xml:space="preserve">  </w:t>
      </w:r>
      <w:proofErr w:type="spellStart"/>
      <w:r w:rsidRPr="001141A4">
        <w:rPr>
          <w:rFonts w:ascii="Arial" w:hAnsi="Arial" w:cs="Arial"/>
          <w:sz w:val="20"/>
          <w:szCs w:val="20"/>
        </w:rPr>
        <w:t>Συμφωνί</w:t>
      </w:r>
      <w:proofErr w:type="spellEnd"/>
      <w:r w:rsidRPr="001141A4">
        <w:rPr>
          <w:rFonts w:ascii="Arial" w:hAnsi="Arial" w:cs="Arial"/>
          <w:sz w:val="20"/>
          <w:szCs w:val="20"/>
        </w:rPr>
        <w:t>α απα</w:t>
      </w:r>
      <w:proofErr w:type="spellStart"/>
      <w:r w:rsidRPr="001141A4">
        <w:rPr>
          <w:rFonts w:ascii="Arial" w:hAnsi="Arial" w:cs="Arial"/>
          <w:sz w:val="20"/>
          <w:szCs w:val="20"/>
        </w:rPr>
        <w:t>ιτήσεων</w:t>
      </w:r>
      <w:proofErr w:type="spellEnd"/>
    </w:p>
    <w:p w:rsidR="00EF1543" w:rsidRPr="007545E7" w:rsidRDefault="00EF1543" w:rsidP="00EF1543">
      <w:pPr>
        <w:numPr>
          <w:ilvl w:val="1"/>
          <w:numId w:val="25"/>
        </w:numPr>
        <w:tabs>
          <w:tab w:val="left" w:pos="289"/>
          <w:tab w:val="left" w:pos="9000"/>
        </w:tabs>
        <w:suppressAutoHyphens w:val="0"/>
        <w:spacing w:after="0" w:line="360" w:lineRule="auto"/>
        <w:rPr>
          <w:rFonts w:ascii="Arial" w:hAnsi="Arial" w:cs="Arial"/>
          <w:sz w:val="20"/>
          <w:szCs w:val="20"/>
          <w:lang w:val="el-GR"/>
        </w:rPr>
      </w:pPr>
      <w:r w:rsidRPr="007545E7">
        <w:rPr>
          <w:rFonts w:ascii="Arial" w:hAnsi="Arial" w:cs="Arial"/>
          <w:sz w:val="20"/>
          <w:szCs w:val="20"/>
          <w:lang w:val="el-GR"/>
        </w:rPr>
        <w:t>Φυσική απογραφή των αποθεμάτων κατά ποσότητα και αξία</w:t>
      </w:r>
    </w:p>
    <w:p w:rsidR="00EF1543" w:rsidRPr="007545E7" w:rsidRDefault="00EF1543" w:rsidP="00EF1543">
      <w:pPr>
        <w:numPr>
          <w:ilvl w:val="1"/>
          <w:numId w:val="25"/>
        </w:numPr>
        <w:tabs>
          <w:tab w:val="left" w:pos="337"/>
          <w:tab w:val="left" w:pos="9000"/>
        </w:tabs>
        <w:suppressAutoHyphens w:val="0"/>
        <w:spacing w:after="0" w:line="360" w:lineRule="auto"/>
        <w:rPr>
          <w:rFonts w:ascii="Arial" w:hAnsi="Arial" w:cs="Arial"/>
          <w:sz w:val="20"/>
          <w:szCs w:val="20"/>
          <w:lang w:val="el-GR"/>
        </w:rPr>
      </w:pPr>
      <w:r w:rsidRPr="007545E7">
        <w:rPr>
          <w:rFonts w:ascii="Arial" w:hAnsi="Arial" w:cs="Arial"/>
          <w:sz w:val="20"/>
          <w:szCs w:val="20"/>
          <w:lang w:val="el-GR"/>
        </w:rPr>
        <w:t>Επίβλεψη και έλεγχος της σωστής λογιστικής απεικόνισης των λογιστικών γεγονότων που αφορούν το Νοσοκομείο με βάση την Δημόσια λογιστική, την Γενική Λογιστική και την Αναλυτική  Λογιστική και τα διεθνή λογιστικά πρότυπα ήτοι:</w:t>
      </w:r>
    </w:p>
    <w:p w:rsidR="00EF1543" w:rsidRPr="007545E7" w:rsidRDefault="00EF1543" w:rsidP="00EF1543">
      <w:pPr>
        <w:numPr>
          <w:ilvl w:val="2"/>
          <w:numId w:val="25"/>
        </w:numPr>
        <w:tabs>
          <w:tab w:val="left" w:pos="535"/>
          <w:tab w:val="left" w:pos="9000"/>
        </w:tabs>
        <w:suppressAutoHyphens w:val="0"/>
        <w:spacing w:after="0" w:line="360" w:lineRule="auto"/>
        <w:ind w:firstLine="0"/>
        <w:rPr>
          <w:rFonts w:ascii="Arial" w:hAnsi="Arial" w:cs="Arial"/>
          <w:sz w:val="20"/>
          <w:szCs w:val="20"/>
          <w:lang w:val="el-GR"/>
        </w:rPr>
      </w:pPr>
      <w:r w:rsidRPr="007545E7">
        <w:rPr>
          <w:rFonts w:ascii="Arial" w:hAnsi="Arial" w:cs="Arial"/>
          <w:sz w:val="20"/>
          <w:szCs w:val="20"/>
          <w:lang w:val="el-GR"/>
        </w:rPr>
        <w:t>Συμπλήρωση του Λογιστικού Σχεδίου του Νοσοκομείου σε συνεργασία με τις οικονομικές υπηρεσίες ως προς το τμήμα των λογαριασμών προσδιορισμού του οργανικού αποτελέσματος και του αποτελέσματος χρήσεως.</w:t>
      </w:r>
    </w:p>
    <w:p w:rsidR="00EF1543" w:rsidRPr="001141A4" w:rsidRDefault="00EF1543" w:rsidP="00EF1543">
      <w:pPr>
        <w:numPr>
          <w:ilvl w:val="2"/>
          <w:numId w:val="25"/>
        </w:numPr>
        <w:tabs>
          <w:tab w:val="left" w:pos="607"/>
          <w:tab w:val="left" w:pos="9000"/>
        </w:tabs>
        <w:suppressAutoHyphens w:val="0"/>
        <w:spacing w:after="0" w:line="360" w:lineRule="auto"/>
        <w:ind w:firstLine="0"/>
        <w:rPr>
          <w:rFonts w:ascii="Arial" w:hAnsi="Arial" w:cs="Arial"/>
          <w:sz w:val="20"/>
          <w:szCs w:val="20"/>
        </w:rPr>
      </w:pPr>
      <w:r w:rsidRPr="007545E7">
        <w:rPr>
          <w:rFonts w:ascii="Arial" w:hAnsi="Arial" w:cs="Arial"/>
          <w:sz w:val="20"/>
          <w:szCs w:val="20"/>
          <w:lang w:val="el-GR"/>
        </w:rPr>
        <w:lastRenderedPageBreak/>
        <w:t xml:space="preserve"> Έλεγχος - συνεργασία με την εταιρεία υποστήριξης του μηχανογραφικού συστήματος της Δημόσιας Μονάδας Υγείας και με τις οικονομικές υπηρεσίες της για την αξιόπιστη, αποτελεσματική </w:t>
      </w:r>
      <w:proofErr w:type="spellStart"/>
      <w:r w:rsidRPr="007545E7">
        <w:rPr>
          <w:rFonts w:ascii="Arial" w:hAnsi="Arial" w:cs="Arial"/>
          <w:sz w:val="20"/>
          <w:szCs w:val="20"/>
          <w:lang w:val="el-GR"/>
        </w:rPr>
        <w:t>συλλειτουργία</w:t>
      </w:r>
      <w:proofErr w:type="spellEnd"/>
      <w:r w:rsidRPr="007545E7">
        <w:rPr>
          <w:rFonts w:ascii="Arial" w:hAnsi="Arial" w:cs="Arial"/>
          <w:sz w:val="20"/>
          <w:szCs w:val="20"/>
          <w:lang w:val="el-GR"/>
        </w:rPr>
        <w:t xml:space="preserve"> και συμφωνία των αντιστοιχιζόμενων λογιστικών κυκλωμάτων της Γενικής Λογιστικής. </w:t>
      </w:r>
      <w:proofErr w:type="spellStart"/>
      <w:r w:rsidRPr="001141A4">
        <w:rPr>
          <w:rFonts w:ascii="Arial" w:hAnsi="Arial" w:cs="Arial"/>
          <w:sz w:val="20"/>
          <w:szCs w:val="20"/>
        </w:rPr>
        <w:t>Οι</w:t>
      </w:r>
      <w:proofErr w:type="spellEnd"/>
      <w:r w:rsidRPr="001141A4">
        <w:rPr>
          <w:rFonts w:ascii="Arial" w:hAnsi="Arial" w:cs="Arial"/>
          <w:sz w:val="20"/>
          <w:szCs w:val="20"/>
        </w:rPr>
        <w:t xml:space="preserve"> </w:t>
      </w:r>
      <w:proofErr w:type="spellStart"/>
      <w:r w:rsidRPr="001141A4">
        <w:rPr>
          <w:rFonts w:ascii="Arial" w:hAnsi="Arial" w:cs="Arial"/>
          <w:sz w:val="20"/>
          <w:szCs w:val="20"/>
        </w:rPr>
        <w:t>σχετικές</w:t>
      </w:r>
      <w:proofErr w:type="spellEnd"/>
      <w:r w:rsidRPr="001141A4">
        <w:rPr>
          <w:rFonts w:ascii="Arial" w:hAnsi="Arial" w:cs="Arial"/>
          <w:sz w:val="20"/>
          <w:szCs w:val="20"/>
        </w:rPr>
        <w:t xml:space="preserve"> ανα</w:t>
      </w:r>
      <w:proofErr w:type="spellStart"/>
      <w:r w:rsidRPr="001141A4">
        <w:rPr>
          <w:rFonts w:ascii="Arial" w:hAnsi="Arial" w:cs="Arial"/>
          <w:sz w:val="20"/>
          <w:szCs w:val="20"/>
        </w:rPr>
        <w:t>λυτικές</w:t>
      </w:r>
      <w:proofErr w:type="spellEnd"/>
      <w:r w:rsidRPr="001141A4">
        <w:rPr>
          <w:rFonts w:ascii="Arial" w:hAnsi="Arial" w:cs="Arial"/>
          <w:sz w:val="20"/>
          <w:szCs w:val="20"/>
        </w:rPr>
        <w:t xml:space="preserve"> </w:t>
      </w:r>
      <w:proofErr w:type="spellStart"/>
      <w:r w:rsidRPr="001141A4">
        <w:rPr>
          <w:rFonts w:ascii="Arial" w:hAnsi="Arial" w:cs="Arial"/>
          <w:sz w:val="20"/>
          <w:szCs w:val="20"/>
        </w:rPr>
        <w:t>δι</w:t>
      </w:r>
      <w:proofErr w:type="spellEnd"/>
      <w:r w:rsidRPr="001141A4">
        <w:rPr>
          <w:rFonts w:ascii="Arial" w:hAnsi="Arial" w:cs="Arial"/>
          <w:sz w:val="20"/>
          <w:szCs w:val="20"/>
        </w:rPr>
        <w:t>αδικασίες κα</w:t>
      </w:r>
      <w:proofErr w:type="spellStart"/>
      <w:r w:rsidRPr="001141A4">
        <w:rPr>
          <w:rFonts w:ascii="Arial" w:hAnsi="Arial" w:cs="Arial"/>
          <w:sz w:val="20"/>
          <w:szCs w:val="20"/>
        </w:rPr>
        <w:t>θορίζοντ</w:t>
      </w:r>
      <w:proofErr w:type="spellEnd"/>
      <w:r w:rsidRPr="001141A4">
        <w:rPr>
          <w:rFonts w:ascii="Arial" w:hAnsi="Arial" w:cs="Arial"/>
          <w:sz w:val="20"/>
          <w:szCs w:val="20"/>
        </w:rPr>
        <w:t xml:space="preserve">αι </w:t>
      </w:r>
      <w:proofErr w:type="spellStart"/>
      <w:r w:rsidRPr="001141A4">
        <w:rPr>
          <w:rFonts w:ascii="Arial" w:hAnsi="Arial" w:cs="Arial"/>
          <w:sz w:val="20"/>
          <w:szCs w:val="20"/>
        </w:rPr>
        <w:t>με</w:t>
      </w:r>
      <w:proofErr w:type="spellEnd"/>
      <w:r w:rsidRPr="001141A4">
        <w:rPr>
          <w:rFonts w:ascii="Arial" w:hAnsi="Arial" w:cs="Arial"/>
          <w:sz w:val="20"/>
          <w:szCs w:val="20"/>
        </w:rPr>
        <w:t xml:space="preserve"> </w:t>
      </w:r>
      <w:proofErr w:type="spellStart"/>
      <w:r w:rsidRPr="001141A4">
        <w:rPr>
          <w:rFonts w:ascii="Arial" w:hAnsi="Arial" w:cs="Arial"/>
          <w:sz w:val="20"/>
          <w:szCs w:val="20"/>
        </w:rPr>
        <w:t>το</w:t>
      </w:r>
      <w:proofErr w:type="spellEnd"/>
      <w:r w:rsidRPr="001141A4">
        <w:rPr>
          <w:rFonts w:ascii="Arial" w:hAnsi="Arial" w:cs="Arial"/>
          <w:sz w:val="20"/>
          <w:szCs w:val="20"/>
        </w:rPr>
        <w:t xml:space="preserve"> Π.Δ. 146/2003.</w:t>
      </w:r>
    </w:p>
    <w:p w:rsidR="00EF1543" w:rsidRPr="007545E7" w:rsidRDefault="00EF1543" w:rsidP="00EF1543">
      <w:pPr>
        <w:numPr>
          <w:ilvl w:val="2"/>
          <w:numId w:val="25"/>
        </w:numPr>
        <w:tabs>
          <w:tab w:val="left" w:pos="737"/>
          <w:tab w:val="left" w:pos="9000"/>
        </w:tabs>
        <w:suppressAutoHyphens w:val="0"/>
        <w:spacing w:after="0" w:line="360" w:lineRule="auto"/>
        <w:ind w:firstLine="0"/>
        <w:rPr>
          <w:rFonts w:ascii="Arial" w:hAnsi="Arial" w:cs="Arial"/>
          <w:sz w:val="20"/>
          <w:szCs w:val="20"/>
          <w:lang w:val="el-GR"/>
        </w:rPr>
      </w:pPr>
      <w:r w:rsidRPr="007545E7">
        <w:rPr>
          <w:rFonts w:ascii="Arial" w:hAnsi="Arial" w:cs="Arial"/>
          <w:sz w:val="20"/>
          <w:szCs w:val="20"/>
          <w:lang w:val="el-GR"/>
        </w:rPr>
        <w:t>Καταχώρηση των τιμολογίων αγορών στο μηχανογραφικό πρόγραμμα διαχειρίσεων του Νοσοκομείου.</w:t>
      </w:r>
    </w:p>
    <w:p w:rsidR="00EF1543" w:rsidRPr="007545E7" w:rsidRDefault="00EF1543" w:rsidP="00EF1543">
      <w:pPr>
        <w:numPr>
          <w:ilvl w:val="2"/>
          <w:numId w:val="25"/>
        </w:numPr>
        <w:tabs>
          <w:tab w:val="left" w:pos="665"/>
          <w:tab w:val="left" w:pos="9000"/>
        </w:tabs>
        <w:suppressAutoHyphens w:val="0"/>
        <w:spacing w:after="0" w:line="360" w:lineRule="auto"/>
        <w:ind w:firstLine="0"/>
        <w:rPr>
          <w:rFonts w:ascii="Arial" w:hAnsi="Arial" w:cs="Arial"/>
          <w:sz w:val="20"/>
          <w:szCs w:val="20"/>
          <w:lang w:val="el-GR"/>
        </w:rPr>
      </w:pPr>
      <w:r w:rsidRPr="007545E7">
        <w:rPr>
          <w:rFonts w:ascii="Arial" w:hAnsi="Arial" w:cs="Arial"/>
          <w:sz w:val="20"/>
          <w:szCs w:val="20"/>
          <w:lang w:val="el-GR"/>
        </w:rPr>
        <w:t>Καταχώρηση και παρακολούθηση αντίστοιχων αναλώσεων αποθεμάτων από τα διάφορα τμήματα του Νοσοκομείου, επίσης μέσω του ίδιου προγράμματος.</w:t>
      </w:r>
    </w:p>
    <w:p w:rsidR="00EF1543" w:rsidRPr="007545E7" w:rsidRDefault="00EF1543" w:rsidP="00EF1543">
      <w:pPr>
        <w:numPr>
          <w:ilvl w:val="2"/>
          <w:numId w:val="25"/>
        </w:numPr>
        <w:tabs>
          <w:tab w:val="left" w:pos="574"/>
          <w:tab w:val="left" w:pos="9000"/>
        </w:tabs>
        <w:suppressAutoHyphens w:val="0"/>
        <w:spacing w:after="0" w:line="360" w:lineRule="auto"/>
        <w:ind w:firstLine="0"/>
        <w:rPr>
          <w:rFonts w:ascii="Arial" w:hAnsi="Arial" w:cs="Arial"/>
          <w:sz w:val="20"/>
          <w:szCs w:val="20"/>
          <w:lang w:val="el-GR"/>
        </w:rPr>
      </w:pPr>
      <w:r w:rsidRPr="007545E7">
        <w:rPr>
          <w:rFonts w:ascii="Arial" w:hAnsi="Arial" w:cs="Arial"/>
          <w:sz w:val="20"/>
          <w:szCs w:val="20"/>
          <w:lang w:val="el-GR"/>
        </w:rPr>
        <w:t>Υποστήριξη του Λογιστηρίου για την διενέργεια των λογιστικών εγγραφών και την έκδοση των μηχανογραφικών τίτλων πληρωμής των προμηθευτών και λοιπών υποχρεώσεων του Νοσοκομείου μέσω της «εφαρμογής Λογιστηρίου».</w:t>
      </w:r>
    </w:p>
    <w:p w:rsidR="00EF1543" w:rsidRPr="007545E7" w:rsidRDefault="00EF1543" w:rsidP="00EF1543">
      <w:pPr>
        <w:numPr>
          <w:ilvl w:val="2"/>
          <w:numId w:val="25"/>
        </w:numPr>
        <w:tabs>
          <w:tab w:val="left" w:pos="679"/>
          <w:tab w:val="left" w:pos="9000"/>
        </w:tabs>
        <w:suppressAutoHyphens w:val="0"/>
        <w:spacing w:after="0" w:line="360" w:lineRule="auto"/>
        <w:ind w:firstLine="0"/>
        <w:rPr>
          <w:rFonts w:ascii="Arial" w:hAnsi="Arial" w:cs="Arial"/>
          <w:sz w:val="20"/>
          <w:szCs w:val="20"/>
          <w:lang w:val="el-GR"/>
        </w:rPr>
      </w:pPr>
      <w:r w:rsidRPr="007545E7">
        <w:rPr>
          <w:rFonts w:ascii="Arial" w:hAnsi="Arial" w:cs="Arial"/>
          <w:sz w:val="20"/>
          <w:szCs w:val="20"/>
          <w:lang w:val="el-GR"/>
        </w:rPr>
        <w:t>Παρακολούθηση σε ημερήσια βάση και συνεχής έλεγχος του συνόλου των λογιστικών εγγραφών και λοιπών διαδικασιών για την αποτελεσματική υλοποίηση της εφαρμογής και παρέμβαση αυτού, όπου απαιτείται, μέσω των υπευθύνων των οικονομικών υπηρεσιών του Νοσοκομείου, για τη διενέργεια των αναγκαίων διορθώσεων-βελτιώσεων</w:t>
      </w:r>
    </w:p>
    <w:p w:rsidR="00EF1543" w:rsidRPr="007545E7" w:rsidRDefault="00EF1543" w:rsidP="00EF1543">
      <w:pPr>
        <w:numPr>
          <w:ilvl w:val="2"/>
          <w:numId w:val="25"/>
        </w:numPr>
        <w:tabs>
          <w:tab w:val="left" w:pos="732"/>
          <w:tab w:val="left" w:pos="9000"/>
        </w:tabs>
        <w:suppressAutoHyphens w:val="0"/>
        <w:spacing w:after="0" w:line="360" w:lineRule="auto"/>
        <w:ind w:firstLine="0"/>
        <w:rPr>
          <w:rFonts w:ascii="Arial" w:hAnsi="Arial" w:cs="Arial"/>
          <w:sz w:val="20"/>
          <w:szCs w:val="20"/>
          <w:lang w:val="el-GR"/>
        </w:rPr>
      </w:pPr>
      <w:r w:rsidRPr="007545E7">
        <w:rPr>
          <w:rFonts w:ascii="Arial" w:hAnsi="Arial" w:cs="Arial"/>
          <w:sz w:val="20"/>
          <w:szCs w:val="20"/>
          <w:lang w:val="el-GR"/>
        </w:rPr>
        <w:t>Σύνταξη μηνιαίου ισοζυγίου στο τέλος κάθε μήνα.</w:t>
      </w:r>
    </w:p>
    <w:p w:rsidR="00EF1543" w:rsidRPr="007545E7" w:rsidRDefault="00EF1543" w:rsidP="00EF1543">
      <w:pPr>
        <w:numPr>
          <w:ilvl w:val="2"/>
          <w:numId w:val="25"/>
        </w:numPr>
        <w:tabs>
          <w:tab w:val="left" w:pos="732"/>
          <w:tab w:val="left" w:pos="9000"/>
        </w:tabs>
        <w:suppressAutoHyphens w:val="0"/>
        <w:spacing w:after="0" w:line="360" w:lineRule="auto"/>
        <w:ind w:firstLine="0"/>
        <w:rPr>
          <w:rFonts w:ascii="Arial" w:hAnsi="Arial" w:cs="Arial"/>
          <w:sz w:val="20"/>
          <w:szCs w:val="20"/>
          <w:lang w:val="el-GR"/>
        </w:rPr>
      </w:pPr>
      <w:r w:rsidRPr="007545E7">
        <w:rPr>
          <w:rFonts w:ascii="Arial" w:hAnsi="Arial" w:cs="Arial"/>
          <w:sz w:val="20"/>
          <w:szCs w:val="20"/>
          <w:lang w:val="el-GR"/>
        </w:rPr>
        <w:t xml:space="preserve"> Η εφαρμογή του ενιαίου πλαισίου κωδικοποίησης αναλυτικής λογιστικής με βάση το εγχειρίδιο εφαρμογής της αναλυτικής λογιστικής το οποίο εκπονήθηκε στο πλαίσιο του έργου «Επιστημονικός σχεδιασμός- Συντονισμός και υποστήριξη ΥΥΚΑ και ΥΠΕ για την ανάπτυξη και βελτίωση συστημάτων οικονομικού προγραμματισμού και οικονομικής διαχείρισης νοσοκομείων με τη χρήση μηχανογραφημένου διπλογραφικού συστήματος» </w:t>
      </w:r>
    </w:p>
    <w:p w:rsidR="00EF1543" w:rsidRPr="007545E7" w:rsidRDefault="00EF1543" w:rsidP="00EF1543">
      <w:pPr>
        <w:numPr>
          <w:ilvl w:val="1"/>
          <w:numId w:val="25"/>
        </w:numPr>
        <w:tabs>
          <w:tab w:val="left" w:pos="337"/>
          <w:tab w:val="left" w:pos="9000"/>
        </w:tabs>
        <w:suppressAutoHyphens w:val="0"/>
        <w:spacing w:after="0" w:line="360" w:lineRule="auto"/>
        <w:rPr>
          <w:rFonts w:ascii="Arial" w:hAnsi="Arial" w:cs="Arial"/>
          <w:sz w:val="20"/>
          <w:szCs w:val="20"/>
          <w:lang w:val="el-GR"/>
        </w:rPr>
      </w:pPr>
      <w:r w:rsidRPr="007545E7">
        <w:rPr>
          <w:rFonts w:ascii="Arial" w:hAnsi="Arial" w:cs="Arial"/>
          <w:sz w:val="20"/>
          <w:szCs w:val="20"/>
          <w:lang w:val="el-GR"/>
        </w:rPr>
        <w:t>Κατάρτιση των Οικονομικών καταστάσεων της Γενικής Εκμετάλλευσης, Αποτελεσμάτων χρήσης, Ισολογισμού, Διάθεσης Αποτελεσμάτων και προσαρτήματος στη σύνταξη Εκθέσεως Διαχείρισης και στην υποβολή αυτών στην εποπτεύουσα αρχή καθώς και στη δημοσίευση στο Φ.Ε.Κ.</w:t>
      </w:r>
    </w:p>
    <w:p w:rsidR="00EF1543" w:rsidRPr="007545E7" w:rsidRDefault="00EF1543" w:rsidP="00EF1543">
      <w:pPr>
        <w:numPr>
          <w:ilvl w:val="1"/>
          <w:numId w:val="25"/>
        </w:numPr>
        <w:tabs>
          <w:tab w:val="left" w:pos="298"/>
          <w:tab w:val="left" w:pos="9000"/>
        </w:tabs>
        <w:suppressAutoHyphens w:val="0"/>
        <w:spacing w:after="0" w:line="360" w:lineRule="auto"/>
        <w:rPr>
          <w:rFonts w:ascii="Arial" w:hAnsi="Arial" w:cs="Arial"/>
          <w:sz w:val="20"/>
          <w:szCs w:val="20"/>
          <w:lang w:val="el-GR"/>
        </w:rPr>
      </w:pPr>
      <w:r w:rsidRPr="007545E7">
        <w:rPr>
          <w:rFonts w:ascii="Arial" w:hAnsi="Arial" w:cs="Arial"/>
          <w:sz w:val="20"/>
          <w:szCs w:val="20"/>
          <w:lang w:val="el-GR"/>
        </w:rPr>
        <w:t>Παροχή συμβουλών στα στελέχη και στη Διοίκηση του Νοσοκομείου για την υποστήριξη του συστήματος και την επίλυση προβλημάτων οικονομικής φύσης.</w:t>
      </w:r>
    </w:p>
    <w:p w:rsidR="00EF1543" w:rsidRPr="007545E7" w:rsidRDefault="00EF1543" w:rsidP="00EF1543">
      <w:pPr>
        <w:numPr>
          <w:ilvl w:val="1"/>
          <w:numId w:val="25"/>
        </w:numPr>
        <w:tabs>
          <w:tab w:val="left" w:pos="308"/>
          <w:tab w:val="left" w:pos="9000"/>
        </w:tabs>
        <w:suppressAutoHyphens w:val="0"/>
        <w:spacing w:after="0" w:line="360" w:lineRule="auto"/>
        <w:rPr>
          <w:rFonts w:ascii="Arial" w:hAnsi="Arial" w:cs="Arial"/>
          <w:sz w:val="20"/>
          <w:szCs w:val="20"/>
          <w:lang w:val="el-GR"/>
        </w:rPr>
      </w:pPr>
      <w:r w:rsidRPr="007545E7">
        <w:rPr>
          <w:rFonts w:ascii="Arial" w:hAnsi="Arial" w:cs="Arial"/>
          <w:sz w:val="20"/>
          <w:szCs w:val="20"/>
          <w:lang w:val="el-GR"/>
        </w:rPr>
        <w:t>Την Εκπαίδευση του προσωπικού στα εξειδικευμένα θέματα που απαιτούν οι ανάγκες κατά τμήμα και την πρακτική επιμόρφωση κάθε χρήστη στην καθημερινή ενασχόληση του με το αντικείμενο, με την μετάδοση εμπειρίας.</w:t>
      </w:r>
    </w:p>
    <w:p w:rsidR="00EF1543" w:rsidRPr="007545E7" w:rsidRDefault="00EF1543" w:rsidP="00EF1543">
      <w:pPr>
        <w:numPr>
          <w:ilvl w:val="1"/>
          <w:numId w:val="25"/>
        </w:numPr>
        <w:tabs>
          <w:tab w:val="left" w:pos="308"/>
          <w:tab w:val="left" w:pos="9000"/>
        </w:tabs>
        <w:suppressAutoHyphens w:val="0"/>
        <w:spacing w:after="0" w:line="360" w:lineRule="auto"/>
        <w:rPr>
          <w:rFonts w:ascii="Arial" w:hAnsi="Arial" w:cs="Arial"/>
          <w:sz w:val="20"/>
          <w:szCs w:val="20"/>
          <w:lang w:val="el-GR"/>
        </w:rPr>
      </w:pPr>
      <w:r w:rsidRPr="007545E7">
        <w:rPr>
          <w:rFonts w:ascii="Arial" w:hAnsi="Arial" w:cs="Arial"/>
          <w:sz w:val="20"/>
          <w:szCs w:val="20"/>
          <w:lang w:val="el-GR"/>
        </w:rPr>
        <w:t>Εκμάθηση στα στελέχη του Νοσοκομείου των οικονομικών δεδομένων π.χ. χρησιμοποίηση αριθμοδεικτών, ώστε η Διοίκηση να μπορεί να έχει ολοκληρωμένη εικόνα για την πορεία των οικονομικών του Νοσοκομείου.</w:t>
      </w:r>
    </w:p>
    <w:p w:rsidR="00EF1543" w:rsidRPr="007545E7" w:rsidRDefault="00EF1543" w:rsidP="00EF1543">
      <w:pPr>
        <w:numPr>
          <w:ilvl w:val="1"/>
          <w:numId w:val="25"/>
        </w:numPr>
        <w:tabs>
          <w:tab w:val="left" w:pos="308"/>
          <w:tab w:val="left" w:pos="9000"/>
        </w:tabs>
        <w:suppressAutoHyphens w:val="0"/>
        <w:spacing w:after="0" w:line="360" w:lineRule="auto"/>
        <w:rPr>
          <w:rFonts w:ascii="Arial" w:hAnsi="Arial" w:cs="Arial"/>
          <w:sz w:val="20"/>
          <w:szCs w:val="20"/>
          <w:lang w:val="el-GR"/>
        </w:rPr>
      </w:pPr>
      <w:r w:rsidRPr="007545E7">
        <w:rPr>
          <w:rFonts w:ascii="Arial" w:hAnsi="Arial" w:cs="Arial"/>
          <w:sz w:val="20"/>
          <w:szCs w:val="20"/>
          <w:lang w:val="el-GR"/>
        </w:rPr>
        <w:t>Ο Ανάδοχος έχει εξίσου σημαντική ευθύνη/ συνυπευθυνότητα με τα στελέχη των νοσοκομείων στην ακριβή αποτύπωση των οικονομικών στοιχείων στις Οικονομικές Καταστάσεις.</w:t>
      </w:r>
    </w:p>
    <w:p w:rsidR="00EF1543" w:rsidRPr="007545E7" w:rsidRDefault="00EF1543" w:rsidP="00EF1543">
      <w:pPr>
        <w:numPr>
          <w:ilvl w:val="1"/>
          <w:numId w:val="25"/>
        </w:numPr>
        <w:tabs>
          <w:tab w:val="left" w:pos="308"/>
          <w:tab w:val="left" w:pos="9000"/>
        </w:tabs>
        <w:suppressAutoHyphens w:val="0"/>
        <w:spacing w:after="0" w:line="360" w:lineRule="auto"/>
        <w:ind w:hanging="180"/>
        <w:rPr>
          <w:rFonts w:ascii="Arial" w:hAnsi="Arial" w:cs="Arial"/>
          <w:sz w:val="20"/>
          <w:szCs w:val="20"/>
          <w:lang w:val="el-GR"/>
        </w:rPr>
      </w:pPr>
      <w:r w:rsidRPr="007545E7">
        <w:rPr>
          <w:rFonts w:ascii="Arial" w:hAnsi="Arial" w:cs="Arial"/>
          <w:sz w:val="20"/>
          <w:szCs w:val="20"/>
          <w:lang w:val="el-GR"/>
        </w:rPr>
        <w:t xml:space="preserve">Εφαρμογή της εγκυκλίου  του Υπουργείου Υγείας με </w:t>
      </w:r>
      <w:proofErr w:type="spellStart"/>
      <w:r w:rsidRPr="007545E7">
        <w:rPr>
          <w:rFonts w:ascii="Arial" w:hAnsi="Arial" w:cs="Arial"/>
          <w:sz w:val="20"/>
          <w:szCs w:val="20"/>
          <w:lang w:val="el-GR"/>
        </w:rPr>
        <w:t>αριθμ</w:t>
      </w:r>
      <w:proofErr w:type="spellEnd"/>
      <w:r w:rsidRPr="007545E7">
        <w:rPr>
          <w:rFonts w:ascii="Arial" w:hAnsi="Arial" w:cs="Arial"/>
          <w:sz w:val="20"/>
          <w:szCs w:val="20"/>
          <w:lang w:val="el-GR"/>
        </w:rPr>
        <w:t xml:space="preserve">. </w:t>
      </w:r>
      <w:proofErr w:type="spellStart"/>
      <w:r w:rsidRPr="007545E7">
        <w:rPr>
          <w:rFonts w:ascii="Arial" w:hAnsi="Arial" w:cs="Arial"/>
          <w:sz w:val="20"/>
          <w:szCs w:val="20"/>
          <w:lang w:val="el-GR"/>
        </w:rPr>
        <w:t>Πρωτ</w:t>
      </w:r>
      <w:proofErr w:type="spellEnd"/>
      <w:r w:rsidRPr="007545E7">
        <w:rPr>
          <w:rFonts w:ascii="Arial" w:hAnsi="Arial" w:cs="Arial"/>
          <w:sz w:val="20"/>
          <w:szCs w:val="20"/>
          <w:lang w:val="el-GR"/>
        </w:rPr>
        <w:t xml:space="preserve">. 9849/25-1-2012 παρ. 13 «Κατάρτιση Ισολογισμού» που αφορά τις Ενοποιημένες Μονάδες Υγείας. </w:t>
      </w:r>
    </w:p>
    <w:p w:rsidR="00EF1543" w:rsidRPr="007545E7" w:rsidRDefault="00EF1543" w:rsidP="00EF1543">
      <w:pPr>
        <w:spacing w:line="360" w:lineRule="auto"/>
        <w:rPr>
          <w:rFonts w:ascii="Arial" w:hAnsi="Arial" w:cs="Arial"/>
          <w:b/>
          <w:bCs/>
          <w:sz w:val="20"/>
          <w:szCs w:val="20"/>
          <w:lang w:val="el-GR"/>
        </w:rPr>
      </w:pPr>
    </w:p>
    <w:p w:rsidR="00EF1543" w:rsidRPr="007545E7" w:rsidRDefault="00EF1543" w:rsidP="00EF1543">
      <w:pPr>
        <w:spacing w:line="360" w:lineRule="auto"/>
        <w:rPr>
          <w:rFonts w:ascii="Arial" w:hAnsi="Arial" w:cs="Arial"/>
          <w:b/>
          <w:bCs/>
          <w:sz w:val="20"/>
          <w:szCs w:val="20"/>
          <w:lang w:val="el-GR"/>
        </w:rPr>
      </w:pPr>
    </w:p>
    <w:p w:rsidR="00EF1543" w:rsidRPr="007545E7" w:rsidRDefault="00EF1543" w:rsidP="00EF1543">
      <w:pPr>
        <w:spacing w:line="360" w:lineRule="auto"/>
        <w:rPr>
          <w:rFonts w:ascii="Arial" w:hAnsi="Arial" w:cs="Arial"/>
          <w:b/>
          <w:bCs/>
          <w:sz w:val="20"/>
          <w:szCs w:val="20"/>
          <w:lang w:val="el-GR"/>
        </w:rPr>
      </w:pPr>
    </w:p>
    <w:p w:rsidR="00EF1543" w:rsidRPr="007545E7" w:rsidRDefault="00EF1543" w:rsidP="00EF1543">
      <w:pPr>
        <w:spacing w:line="360" w:lineRule="auto"/>
        <w:rPr>
          <w:rFonts w:ascii="Arial" w:hAnsi="Arial" w:cs="Arial"/>
          <w:b/>
          <w:bCs/>
          <w:sz w:val="20"/>
          <w:szCs w:val="20"/>
          <w:u w:val="single"/>
          <w:lang w:val="el-GR"/>
        </w:rPr>
      </w:pPr>
      <w:r w:rsidRPr="007545E7">
        <w:rPr>
          <w:rFonts w:ascii="Arial" w:hAnsi="Arial" w:cs="Arial"/>
          <w:b/>
          <w:bCs/>
          <w:sz w:val="20"/>
          <w:szCs w:val="20"/>
          <w:lang w:val="el-GR"/>
        </w:rPr>
        <w:t xml:space="preserve">Γ. </w:t>
      </w:r>
      <w:r w:rsidRPr="007545E7">
        <w:rPr>
          <w:rFonts w:ascii="Arial" w:hAnsi="Arial" w:cs="Arial"/>
          <w:b/>
          <w:bCs/>
          <w:sz w:val="20"/>
          <w:szCs w:val="20"/>
          <w:u w:val="single"/>
          <w:lang w:val="el-GR"/>
        </w:rPr>
        <w:t xml:space="preserve"> ΕΚΤΕΛΕΣΗ ΕΡΓΑΣΙΩΝ – ΠΑΡΑΔΟΤΕΑ</w:t>
      </w:r>
    </w:p>
    <w:p w:rsidR="00EF1543" w:rsidRPr="007545E7" w:rsidRDefault="00EF1543" w:rsidP="00EF1543">
      <w:pPr>
        <w:autoSpaceDE w:val="0"/>
        <w:autoSpaceDN w:val="0"/>
        <w:adjustRightInd w:val="0"/>
        <w:spacing w:line="360" w:lineRule="auto"/>
        <w:rPr>
          <w:rFonts w:ascii="Arial" w:hAnsi="Arial" w:cs="Arial"/>
          <w:sz w:val="20"/>
          <w:szCs w:val="20"/>
          <w:lang w:val="el-GR"/>
        </w:rPr>
      </w:pPr>
      <w:r w:rsidRPr="007545E7">
        <w:rPr>
          <w:rFonts w:ascii="Arial" w:hAnsi="Arial" w:cs="Arial"/>
          <w:sz w:val="20"/>
          <w:szCs w:val="20"/>
          <w:lang w:val="el-GR"/>
        </w:rPr>
        <w:t>Η εργασίες θα εκτελεστούν ως εξής :</w:t>
      </w:r>
    </w:p>
    <w:p w:rsidR="00EF1543" w:rsidRPr="007545E7" w:rsidRDefault="00EF1543" w:rsidP="00EF1543">
      <w:pPr>
        <w:autoSpaceDE w:val="0"/>
        <w:autoSpaceDN w:val="0"/>
        <w:adjustRightInd w:val="0"/>
        <w:spacing w:line="360" w:lineRule="auto"/>
        <w:rPr>
          <w:rFonts w:ascii="Arial" w:hAnsi="Arial" w:cs="Arial"/>
          <w:sz w:val="20"/>
          <w:szCs w:val="20"/>
          <w:lang w:val="el-GR"/>
        </w:rPr>
      </w:pPr>
      <w:r w:rsidRPr="007545E7">
        <w:rPr>
          <w:rFonts w:ascii="Arial" w:hAnsi="Arial" w:cs="Arial"/>
          <w:b/>
          <w:bCs/>
          <w:sz w:val="20"/>
          <w:szCs w:val="20"/>
          <w:lang w:val="el-GR"/>
        </w:rPr>
        <w:lastRenderedPageBreak/>
        <w:t xml:space="preserve">Γ.1 </w:t>
      </w:r>
      <w:r w:rsidRPr="007545E7">
        <w:rPr>
          <w:rFonts w:ascii="Arial" w:hAnsi="Arial" w:cs="Arial"/>
          <w:bCs/>
          <w:sz w:val="20"/>
          <w:szCs w:val="20"/>
          <w:lang w:val="el-GR"/>
        </w:rPr>
        <w:t>Ε</w:t>
      </w:r>
      <w:r w:rsidRPr="007545E7">
        <w:rPr>
          <w:rFonts w:ascii="Arial" w:hAnsi="Arial" w:cs="Arial"/>
          <w:sz w:val="20"/>
          <w:szCs w:val="20"/>
          <w:lang w:val="el-GR"/>
        </w:rPr>
        <w:t>φαρμογή του Διπλογραφικού Συστήματος Γενικής και Αναλυτικής Λογιστικής σύμφωνα με το Π.Δ. 146/2003 για τη χρήση του 2025. Παράδοση μηνιαίων συμφωνημένων ισοζυγιών στην αρχή κάθε μήνα για τον προηγούμενο (3 μηνιαία ισοζύγια ) (1ο παραδοτέο ).</w:t>
      </w:r>
    </w:p>
    <w:p w:rsidR="00EF1543" w:rsidRPr="007545E7" w:rsidRDefault="00EF1543" w:rsidP="00EF1543">
      <w:pPr>
        <w:autoSpaceDE w:val="0"/>
        <w:autoSpaceDN w:val="0"/>
        <w:adjustRightInd w:val="0"/>
        <w:spacing w:line="360" w:lineRule="auto"/>
        <w:rPr>
          <w:rFonts w:ascii="Arial" w:hAnsi="Arial" w:cs="Arial"/>
          <w:sz w:val="20"/>
          <w:szCs w:val="20"/>
          <w:lang w:val="el-GR"/>
        </w:rPr>
      </w:pPr>
      <w:r w:rsidRPr="007545E7">
        <w:rPr>
          <w:rFonts w:ascii="Arial" w:hAnsi="Arial" w:cs="Arial"/>
          <w:b/>
          <w:bCs/>
          <w:sz w:val="20"/>
          <w:szCs w:val="20"/>
          <w:lang w:val="el-GR"/>
        </w:rPr>
        <w:t xml:space="preserve">Γ.2 </w:t>
      </w:r>
      <w:r w:rsidRPr="007545E7">
        <w:rPr>
          <w:rFonts w:ascii="Arial" w:hAnsi="Arial" w:cs="Arial"/>
          <w:bCs/>
          <w:sz w:val="20"/>
          <w:szCs w:val="20"/>
          <w:lang w:val="el-GR"/>
        </w:rPr>
        <w:t>Σ</w:t>
      </w:r>
      <w:r w:rsidRPr="007545E7">
        <w:rPr>
          <w:rFonts w:ascii="Arial" w:hAnsi="Arial" w:cs="Arial"/>
          <w:sz w:val="20"/>
          <w:szCs w:val="20"/>
          <w:lang w:val="el-GR"/>
        </w:rPr>
        <w:t>ύνταξη, παράδοση και παρουσίαση των οικονομικών καταστάσεων χρήσης 2025, σύμφωνα και με τα Δ.Π.Χ.Π., στο Διοικητικό Συμβούλιο του Γενικού Νοσοκομείου (2ο παραδοτέο).</w:t>
      </w:r>
    </w:p>
    <w:p w:rsidR="00EF1543" w:rsidRPr="007545E7" w:rsidRDefault="00EF1543" w:rsidP="00EF1543">
      <w:pPr>
        <w:autoSpaceDE w:val="0"/>
        <w:autoSpaceDN w:val="0"/>
        <w:adjustRightInd w:val="0"/>
        <w:spacing w:line="360" w:lineRule="auto"/>
        <w:rPr>
          <w:rFonts w:ascii="Arial" w:hAnsi="Arial" w:cs="Arial"/>
          <w:sz w:val="20"/>
          <w:szCs w:val="20"/>
          <w:lang w:val="el-GR"/>
        </w:rPr>
      </w:pPr>
      <w:r w:rsidRPr="007545E7">
        <w:rPr>
          <w:rFonts w:ascii="Arial" w:hAnsi="Arial" w:cs="Arial"/>
          <w:sz w:val="20"/>
          <w:szCs w:val="20"/>
          <w:lang w:val="el-GR"/>
        </w:rPr>
        <w:t xml:space="preserve">Η Διοίκηση της Μονάδας Υγείας  κατά τη διάρκεια εκτέλεσης των εργασιών δύναται να ζητήσει από τον ανάδοχο να παραδοθεί όποιο άλλο στοιχείο θεωρεί απαραίτητο για την αποτελεσματική Διαχείριση των Οικονομικών της Μονάδας Υγείας. </w:t>
      </w:r>
    </w:p>
    <w:p w:rsidR="00EF1543" w:rsidRPr="007545E7" w:rsidRDefault="00EF1543" w:rsidP="00EF1543">
      <w:pPr>
        <w:autoSpaceDE w:val="0"/>
        <w:autoSpaceDN w:val="0"/>
        <w:adjustRightInd w:val="0"/>
        <w:spacing w:line="360" w:lineRule="auto"/>
        <w:rPr>
          <w:rFonts w:ascii="Arial" w:hAnsi="Arial" w:cs="Arial"/>
          <w:sz w:val="20"/>
          <w:szCs w:val="20"/>
          <w:lang w:val="el-GR"/>
        </w:rPr>
      </w:pPr>
      <w:r w:rsidRPr="007545E7">
        <w:rPr>
          <w:rFonts w:ascii="Arial" w:hAnsi="Arial" w:cs="Arial"/>
          <w:sz w:val="20"/>
          <w:szCs w:val="20"/>
          <w:lang w:val="el-GR"/>
        </w:rPr>
        <w:t>Τα ανωτέρω παραδοτέα και όποιο άλλο πληροφοριακό στοιχείο  θα υποβάλλεται σύμφωνα με:</w:t>
      </w:r>
    </w:p>
    <w:p w:rsidR="00EF1543" w:rsidRPr="007545E7" w:rsidRDefault="00EF1543" w:rsidP="00EF1543">
      <w:pPr>
        <w:numPr>
          <w:ilvl w:val="0"/>
          <w:numId w:val="24"/>
        </w:numPr>
        <w:suppressAutoHyphens w:val="0"/>
        <w:autoSpaceDE w:val="0"/>
        <w:autoSpaceDN w:val="0"/>
        <w:adjustRightInd w:val="0"/>
        <w:spacing w:after="0" w:line="360" w:lineRule="auto"/>
        <w:rPr>
          <w:rFonts w:ascii="Arial" w:hAnsi="Arial" w:cs="Arial"/>
          <w:sz w:val="20"/>
          <w:szCs w:val="20"/>
          <w:lang w:val="el-GR"/>
        </w:rPr>
      </w:pPr>
      <w:r w:rsidRPr="007545E7">
        <w:rPr>
          <w:rFonts w:ascii="Arial" w:hAnsi="Arial" w:cs="Arial"/>
          <w:sz w:val="20"/>
          <w:szCs w:val="20"/>
          <w:lang w:val="el-GR"/>
        </w:rPr>
        <w:t xml:space="preserve">την περιγραφή του  αντικειμένου του έργου </w:t>
      </w:r>
    </w:p>
    <w:p w:rsidR="00EF1543" w:rsidRPr="001141A4" w:rsidRDefault="00EF1543" w:rsidP="00EF1543">
      <w:pPr>
        <w:numPr>
          <w:ilvl w:val="0"/>
          <w:numId w:val="24"/>
        </w:numPr>
        <w:suppressAutoHyphens w:val="0"/>
        <w:autoSpaceDE w:val="0"/>
        <w:autoSpaceDN w:val="0"/>
        <w:adjustRightInd w:val="0"/>
        <w:spacing w:after="0" w:line="360" w:lineRule="auto"/>
        <w:rPr>
          <w:rFonts w:ascii="Arial" w:hAnsi="Arial" w:cs="Arial"/>
          <w:sz w:val="20"/>
          <w:szCs w:val="20"/>
        </w:rPr>
      </w:pPr>
      <w:proofErr w:type="spellStart"/>
      <w:proofErr w:type="gramStart"/>
      <w:r w:rsidRPr="001141A4">
        <w:rPr>
          <w:rFonts w:ascii="Arial" w:hAnsi="Arial" w:cs="Arial"/>
          <w:sz w:val="20"/>
          <w:szCs w:val="20"/>
        </w:rPr>
        <w:t>τη</w:t>
      </w:r>
      <w:proofErr w:type="spellEnd"/>
      <w:r w:rsidRPr="001141A4">
        <w:rPr>
          <w:rFonts w:ascii="Arial" w:hAnsi="Arial" w:cs="Arial"/>
          <w:sz w:val="20"/>
          <w:szCs w:val="20"/>
        </w:rPr>
        <w:t xml:space="preserve">  </w:t>
      </w:r>
      <w:proofErr w:type="spellStart"/>
      <w:r w:rsidRPr="001141A4">
        <w:rPr>
          <w:rFonts w:ascii="Arial" w:hAnsi="Arial" w:cs="Arial"/>
          <w:sz w:val="20"/>
          <w:szCs w:val="20"/>
        </w:rPr>
        <w:t>σχετική</w:t>
      </w:r>
      <w:proofErr w:type="spellEnd"/>
      <w:proofErr w:type="gramEnd"/>
      <w:r w:rsidRPr="001141A4">
        <w:rPr>
          <w:rFonts w:ascii="Arial" w:hAnsi="Arial" w:cs="Arial"/>
          <w:sz w:val="20"/>
          <w:szCs w:val="20"/>
        </w:rPr>
        <w:t xml:space="preserve"> </w:t>
      </w:r>
      <w:proofErr w:type="spellStart"/>
      <w:r w:rsidRPr="001141A4">
        <w:rPr>
          <w:rFonts w:ascii="Arial" w:hAnsi="Arial" w:cs="Arial"/>
          <w:sz w:val="20"/>
          <w:szCs w:val="20"/>
        </w:rPr>
        <w:t>νομοθεσί</w:t>
      </w:r>
      <w:proofErr w:type="spellEnd"/>
      <w:r w:rsidRPr="001141A4">
        <w:rPr>
          <w:rFonts w:ascii="Arial" w:hAnsi="Arial" w:cs="Arial"/>
          <w:sz w:val="20"/>
          <w:szCs w:val="20"/>
        </w:rPr>
        <w:t xml:space="preserve">α και </w:t>
      </w:r>
    </w:p>
    <w:p w:rsidR="00EF1543" w:rsidRPr="001141A4" w:rsidRDefault="00EF1543" w:rsidP="00EF1543">
      <w:pPr>
        <w:numPr>
          <w:ilvl w:val="0"/>
          <w:numId w:val="24"/>
        </w:numPr>
        <w:suppressAutoHyphens w:val="0"/>
        <w:autoSpaceDE w:val="0"/>
        <w:autoSpaceDN w:val="0"/>
        <w:adjustRightInd w:val="0"/>
        <w:spacing w:after="0" w:line="360" w:lineRule="auto"/>
        <w:rPr>
          <w:rFonts w:ascii="Arial" w:hAnsi="Arial" w:cs="Arial"/>
          <w:sz w:val="20"/>
          <w:szCs w:val="20"/>
        </w:rPr>
      </w:pPr>
      <w:proofErr w:type="spellStart"/>
      <w:r w:rsidRPr="001141A4">
        <w:rPr>
          <w:rFonts w:ascii="Arial" w:hAnsi="Arial" w:cs="Arial"/>
          <w:sz w:val="20"/>
          <w:szCs w:val="20"/>
        </w:rPr>
        <w:t>τις</w:t>
      </w:r>
      <w:proofErr w:type="spellEnd"/>
      <w:r w:rsidRPr="001141A4">
        <w:rPr>
          <w:rFonts w:ascii="Arial" w:hAnsi="Arial" w:cs="Arial"/>
          <w:sz w:val="20"/>
          <w:szCs w:val="20"/>
        </w:rPr>
        <w:t xml:space="preserve"> </w:t>
      </w:r>
      <w:proofErr w:type="spellStart"/>
      <w:r w:rsidRPr="001141A4">
        <w:rPr>
          <w:rFonts w:ascii="Arial" w:hAnsi="Arial" w:cs="Arial"/>
          <w:sz w:val="20"/>
          <w:szCs w:val="20"/>
        </w:rPr>
        <w:t>εκάστοτε</w:t>
      </w:r>
      <w:proofErr w:type="spellEnd"/>
      <w:r w:rsidRPr="001141A4">
        <w:rPr>
          <w:rFonts w:ascii="Arial" w:hAnsi="Arial" w:cs="Arial"/>
          <w:sz w:val="20"/>
          <w:szCs w:val="20"/>
        </w:rPr>
        <w:t xml:space="preserve"> </w:t>
      </w:r>
      <w:proofErr w:type="spellStart"/>
      <w:r w:rsidRPr="001141A4">
        <w:rPr>
          <w:rFonts w:ascii="Arial" w:hAnsi="Arial" w:cs="Arial"/>
          <w:sz w:val="20"/>
          <w:szCs w:val="20"/>
        </w:rPr>
        <w:t>εγκυκλίους</w:t>
      </w:r>
      <w:proofErr w:type="spellEnd"/>
      <w:r w:rsidRPr="001141A4">
        <w:rPr>
          <w:rFonts w:ascii="Arial" w:hAnsi="Arial" w:cs="Arial"/>
          <w:sz w:val="20"/>
          <w:szCs w:val="20"/>
        </w:rPr>
        <w:t xml:space="preserve"> </w:t>
      </w:r>
      <w:proofErr w:type="spellStart"/>
      <w:r w:rsidRPr="001141A4">
        <w:rPr>
          <w:rFonts w:ascii="Arial" w:hAnsi="Arial" w:cs="Arial"/>
          <w:sz w:val="20"/>
          <w:szCs w:val="20"/>
        </w:rPr>
        <w:t>του</w:t>
      </w:r>
      <w:proofErr w:type="spellEnd"/>
      <w:r w:rsidRPr="001141A4">
        <w:rPr>
          <w:rFonts w:ascii="Arial" w:hAnsi="Arial" w:cs="Arial"/>
          <w:sz w:val="20"/>
          <w:szCs w:val="20"/>
        </w:rPr>
        <w:t xml:space="preserve"> Υπ</w:t>
      </w:r>
      <w:proofErr w:type="spellStart"/>
      <w:r w:rsidRPr="001141A4">
        <w:rPr>
          <w:rFonts w:ascii="Arial" w:hAnsi="Arial" w:cs="Arial"/>
          <w:sz w:val="20"/>
          <w:szCs w:val="20"/>
        </w:rPr>
        <w:t>ουργείου</w:t>
      </w:r>
      <w:proofErr w:type="spellEnd"/>
    </w:p>
    <w:p w:rsidR="00EF1543" w:rsidRPr="007545E7" w:rsidRDefault="00EF1543" w:rsidP="00EF1543">
      <w:pPr>
        <w:autoSpaceDE w:val="0"/>
        <w:autoSpaceDN w:val="0"/>
        <w:adjustRightInd w:val="0"/>
        <w:spacing w:line="360" w:lineRule="auto"/>
        <w:rPr>
          <w:rFonts w:ascii="Arial" w:hAnsi="Arial" w:cs="Arial"/>
          <w:sz w:val="20"/>
          <w:szCs w:val="20"/>
          <w:lang w:val="el-GR"/>
        </w:rPr>
      </w:pPr>
      <w:r w:rsidRPr="007545E7">
        <w:rPr>
          <w:rFonts w:ascii="Arial" w:hAnsi="Arial" w:cs="Arial"/>
          <w:sz w:val="20"/>
          <w:szCs w:val="20"/>
          <w:lang w:val="el-GR"/>
        </w:rPr>
        <w:t xml:space="preserve">Η Διοίκηση θα εποπτεύει το έργο του ανάδοχου ο οποίος  θα πρέπει να συναρτάται κατά την παράδοση των παραδοτέων με τα έργα άλλων εξωτερικών συνεργατών(π.χ. ορκωτών ελεγκτών). </w:t>
      </w:r>
    </w:p>
    <w:p w:rsidR="00EF1543" w:rsidRPr="007545E7" w:rsidRDefault="00EF1543" w:rsidP="00EF1543">
      <w:pPr>
        <w:autoSpaceDE w:val="0"/>
        <w:autoSpaceDN w:val="0"/>
        <w:adjustRightInd w:val="0"/>
        <w:spacing w:line="360" w:lineRule="auto"/>
        <w:rPr>
          <w:rFonts w:ascii="Arial" w:hAnsi="Arial" w:cs="Arial"/>
          <w:sz w:val="20"/>
          <w:szCs w:val="20"/>
          <w:lang w:val="el-GR"/>
        </w:rPr>
      </w:pPr>
      <w:r w:rsidRPr="007545E7">
        <w:rPr>
          <w:rFonts w:ascii="Arial" w:hAnsi="Arial" w:cs="Arial"/>
          <w:sz w:val="20"/>
          <w:szCs w:val="20"/>
          <w:u w:val="single"/>
          <w:lang w:val="el-GR"/>
        </w:rPr>
        <w:t>Όλες οι παραπάνω εργασίες θα εκτελεστούν αντίστοιχα και για τη χρήση του 2026 εφόσον ασκηθεί το δικαίωμα προαίρεσης</w:t>
      </w:r>
      <w:r w:rsidRPr="007545E7">
        <w:rPr>
          <w:rFonts w:ascii="Arial" w:hAnsi="Arial" w:cs="Arial"/>
          <w:sz w:val="20"/>
          <w:szCs w:val="20"/>
          <w:lang w:val="el-GR"/>
        </w:rPr>
        <w:t>.</w:t>
      </w:r>
    </w:p>
    <w:p w:rsidR="00EF1543" w:rsidRPr="007545E7" w:rsidRDefault="00EF1543" w:rsidP="00EF1543">
      <w:pPr>
        <w:tabs>
          <w:tab w:val="left" w:pos="308"/>
          <w:tab w:val="left" w:pos="9000"/>
        </w:tabs>
        <w:spacing w:line="360" w:lineRule="auto"/>
        <w:rPr>
          <w:rFonts w:ascii="Arial" w:hAnsi="Arial" w:cs="Arial"/>
          <w:b/>
          <w:sz w:val="20"/>
          <w:szCs w:val="20"/>
          <w:u w:val="single"/>
          <w:lang w:val="el-GR"/>
        </w:rPr>
      </w:pPr>
      <w:r w:rsidRPr="007545E7">
        <w:rPr>
          <w:rFonts w:ascii="Arial" w:hAnsi="Arial" w:cs="Arial"/>
          <w:b/>
          <w:bCs/>
          <w:sz w:val="20"/>
          <w:szCs w:val="20"/>
          <w:lang w:val="el-GR"/>
        </w:rPr>
        <w:t xml:space="preserve">Δ. </w:t>
      </w:r>
      <w:r w:rsidRPr="007545E7">
        <w:rPr>
          <w:rFonts w:ascii="Arial" w:hAnsi="Arial" w:cs="Arial"/>
          <w:b/>
          <w:sz w:val="20"/>
          <w:szCs w:val="20"/>
          <w:u w:val="single"/>
          <w:lang w:val="el-GR"/>
        </w:rPr>
        <w:t>ΔΙΑΡΚΕΙΑ ΣΥΜΒΑΣΗΣ</w:t>
      </w:r>
    </w:p>
    <w:p w:rsidR="00EF1543" w:rsidRPr="007545E7" w:rsidRDefault="00EF1543" w:rsidP="00EF1543">
      <w:pPr>
        <w:tabs>
          <w:tab w:val="left" w:pos="308"/>
          <w:tab w:val="left" w:pos="9000"/>
        </w:tabs>
        <w:spacing w:line="360" w:lineRule="auto"/>
        <w:rPr>
          <w:rFonts w:ascii="Arial" w:hAnsi="Arial" w:cs="Arial"/>
          <w:sz w:val="20"/>
          <w:szCs w:val="20"/>
          <w:lang w:val="el-GR"/>
        </w:rPr>
      </w:pPr>
      <w:r w:rsidRPr="007545E7">
        <w:rPr>
          <w:rFonts w:ascii="Arial" w:hAnsi="Arial" w:cs="Arial"/>
          <w:sz w:val="20"/>
          <w:szCs w:val="20"/>
          <w:lang w:val="el-GR"/>
        </w:rPr>
        <w:t>Η σύμβαση θα αφορά:</w:t>
      </w:r>
    </w:p>
    <w:p w:rsidR="00EF1543" w:rsidRPr="007545E7" w:rsidRDefault="00EF1543" w:rsidP="00EF1543">
      <w:pPr>
        <w:numPr>
          <w:ilvl w:val="0"/>
          <w:numId w:val="26"/>
        </w:numPr>
        <w:tabs>
          <w:tab w:val="left" w:pos="308"/>
          <w:tab w:val="left" w:pos="9000"/>
        </w:tabs>
        <w:suppressAutoHyphens w:val="0"/>
        <w:spacing w:after="0" w:line="360" w:lineRule="auto"/>
        <w:rPr>
          <w:rFonts w:ascii="Arial" w:hAnsi="Arial" w:cs="Arial"/>
          <w:sz w:val="20"/>
          <w:szCs w:val="20"/>
          <w:lang w:val="el-GR"/>
        </w:rPr>
      </w:pPr>
      <w:r w:rsidRPr="007545E7">
        <w:rPr>
          <w:rFonts w:ascii="Arial" w:hAnsi="Arial" w:cs="Arial"/>
          <w:sz w:val="20"/>
          <w:szCs w:val="20"/>
          <w:lang w:val="el-GR"/>
        </w:rPr>
        <w:t>Τη χρήση 2025 και θα έχει διάρκεια από  1/01/2025 έως 31/12/2025 και</w:t>
      </w:r>
      <w:r w:rsidRPr="007545E7">
        <w:rPr>
          <w:rFonts w:ascii="Arial" w:hAnsi="Arial" w:cs="Arial"/>
          <w:bCs/>
          <w:lang w:val="el-GR"/>
        </w:rPr>
        <w:t xml:space="preserve"> </w:t>
      </w:r>
      <w:r w:rsidRPr="007545E7">
        <w:rPr>
          <w:rFonts w:ascii="Arial" w:hAnsi="Arial" w:cs="Arial"/>
          <w:sz w:val="20"/>
          <w:szCs w:val="20"/>
          <w:lang w:val="el-GR"/>
        </w:rPr>
        <w:t>έως την παραλαβή από την υπηρεσία  των παραδοτέων και των υπηρεσιών εκ μέρους του αναδόχου. Θα προβλέπεται η άσκηση δικαιώματος προαίρεσης για ένα έτος ακόμη.</w:t>
      </w:r>
    </w:p>
    <w:p w:rsidR="00EF1543" w:rsidRPr="007545E7" w:rsidRDefault="00EF1543" w:rsidP="00EF1543">
      <w:pPr>
        <w:spacing w:line="360" w:lineRule="auto"/>
        <w:rPr>
          <w:rFonts w:ascii="Arial" w:hAnsi="Arial" w:cs="Arial"/>
          <w:b/>
          <w:bCs/>
          <w:sz w:val="20"/>
          <w:szCs w:val="20"/>
          <w:u w:val="single"/>
          <w:lang w:val="el-GR"/>
        </w:rPr>
      </w:pPr>
      <w:r w:rsidRPr="007545E7">
        <w:rPr>
          <w:rFonts w:ascii="Arial" w:hAnsi="Arial" w:cs="Arial"/>
          <w:b/>
          <w:bCs/>
          <w:sz w:val="20"/>
          <w:szCs w:val="20"/>
          <w:u w:val="single"/>
          <w:lang w:val="el-GR"/>
        </w:rPr>
        <w:t xml:space="preserve">ΣΤ. </w:t>
      </w:r>
      <w:r w:rsidRPr="001141A4">
        <w:rPr>
          <w:rFonts w:ascii="Arial" w:hAnsi="Arial" w:cs="Arial"/>
          <w:b/>
          <w:bCs/>
          <w:sz w:val="20"/>
          <w:szCs w:val="20"/>
          <w:u w:val="single"/>
        </w:rPr>
        <w:t>EM</w:t>
      </w:r>
      <w:r w:rsidRPr="007545E7">
        <w:rPr>
          <w:rFonts w:ascii="Arial" w:hAnsi="Arial" w:cs="Arial"/>
          <w:b/>
          <w:bCs/>
          <w:sz w:val="20"/>
          <w:szCs w:val="20"/>
          <w:u w:val="single"/>
          <w:lang w:val="el-GR"/>
        </w:rPr>
        <w:t>Π</w:t>
      </w:r>
      <w:r w:rsidRPr="001141A4">
        <w:rPr>
          <w:rFonts w:ascii="Arial" w:hAnsi="Arial" w:cs="Arial"/>
          <w:b/>
          <w:bCs/>
          <w:sz w:val="20"/>
          <w:szCs w:val="20"/>
          <w:u w:val="single"/>
        </w:rPr>
        <w:t>EIPI</w:t>
      </w:r>
      <w:r w:rsidRPr="007545E7">
        <w:rPr>
          <w:rFonts w:ascii="Arial" w:hAnsi="Arial" w:cs="Arial"/>
          <w:b/>
          <w:bCs/>
          <w:sz w:val="20"/>
          <w:szCs w:val="20"/>
          <w:u w:val="single"/>
          <w:lang w:val="el-GR"/>
        </w:rPr>
        <w:t>Α ΑΝΑΔΟΧΟΥ</w:t>
      </w:r>
    </w:p>
    <w:p w:rsidR="00EF1543" w:rsidRPr="007545E7" w:rsidRDefault="00EF1543" w:rsidP="00EF1543">
      <w:pPr>
        <w:spacing w:line="360" w:lineRule="auto"/>
        <w:rPr>
          <w:rFonts w:ascii="Arial" w:hAnsi="Arial" w:cs="Arial"/>
          <w:b/>
          <w:bCs/>
          <w:sz w:val="20"/>
          <w:szCs w:val="20"/>
          <w:lang w:val="el-GR"/>
        </w:rPr>
      </w:pPr>
      <w:r w:rsidRPr="007545E7">
        <w:rPr>
          <w:rFonts w:ascii="Arial" w:hAnsi="Arial" w:cs="Arial"/>
          <w:sz w:val="20"/>
          <w:szCs w:val="20"/>
          <w:lang w:val="el-GR"/>
        </w:rPr>
        <w:t>Ο ανάδοχος, στον οποίο θα ανατεθεί από τη Δημόσια Μονάδα Υγείας το έργο θα πρέπει να πληροί τις παρακάτω προϋποθέσεις:</w:t>
      </w:r>
    </w:p>
    <w:p w:rsidR="00EF1543" w:rsidRPr="007545E7" w:rsidRDefault="00EF1543" w:rsidP="00EF1543">
      <w:pPr>
        <w:spacing w:line="360" w:lineRule="auto"/>
        <w:rPr>
          <w:rFonts w:ascii="Arial" w:hAnsi="Arial" w:cs="Arial"/>
          <w:bCs/>
          <w:sz w:val="20"/>
          <w:szCs w:val="20"/>
          <w:lang w:val="el-GR"/>
        </w:rPr>
      </w:pPr>
      <w:r w:rsidRPr="007545E7">
        <w:rPr>
          <w:rFonts w:ascii="Arial" w:hAnsi="Arial" w:cs="Arial"/>
          <w:sz w:val="20"/>
          <w:szCs w:val="20"/>
          <w:lang w:val="el-GR"/>
        </w:rPr>
        <w:t>α)</w:t>
      </w:r>
      <w:r w:rsidRPr="007545E7">
        <w:rPr>
          <w:rFonts w:ascii="Arial" w:hAnsi="Arial" w:cs="Arial"/>
          <w:bCs/>
          <w:sz w:val="20"/>
          <w:szCs w:val="20"/>
          <w:lang w:val="el-GR"/>
        </w:rPr>
        <w:t xml:space="preserve"> Να έχει αποδεδειγμένα εμπειρία σε τήρηση λογιστικών βιβλίων σε Ν.Π.Δ.Δ., που εφαρμόζει υποχρεωτικά διπλογραφική λογιστική ή σε Ανώνυμες Εταιρείες ή σε Εταιρείες Περιορισμένης Ευθύνης. Ειδικότερα, θα συνεκτιμηθεί η αποδεδειγμένη τριετή εμπειρία σε εφαρμογή του </w:t>
      </w:r>
      <w:proofErr w:type="spellStart"/>
      <w:r w:rsidRPr="007545E7">
        <w:rPr>
          <w:rFonts w:ascii="Arial" w:hAnsi="Arial" w:cs="Arial"/>
          <w:bCs/>
          <w:sz w:val="20"/>
          <w:szCs w:val="20"/>
          <w:lang w:val="el-GR"/>
        </w:rPr>
        <w:t>π.δ.</w:t>
      </w:r>
      <w:proofErr w:type="spellEnd"/>
      <w:r w:rsidRPr="007545E7">
        <w:rPr>
          <w:rFonts w:ascii="Arial" w:hAnsi="Arial" w:cs="Arial"/>
          <w:bCs/>
          <w:sz w:val="20"/>
          <w:szCs w:val="20"/>
          <w:lang w:val="el-GR"/>
        </w:rPr>
        <w:t xml:space="preserve"> 146/2003 σε Δημόσιες Μονάδες Υγείας ενώ θα αξιολογηθεί θετικά η προηγούμενη εμπειρία του σε εφαρμογή των: </w:t>
      </w:r>
      <w:proofErr w:type="spellStart"/>
      <w:r w:rsidRPr="007545E7">
        <w:rPr>
          <w:rFonts w:ascii="Arial" w:hAnsi="Arial" w:cs="Arial"/>
          <w:bCs/>
          <w:sz w:val="20"/>
          <w:szCs w:val="20"/>
          <w:lang w:val="el-GR"/>
        </w:rPr>
        <w:t>π.δ.</w:t>
      </w:r>
      <w:proofErr w:type="spellEnd"/>
      <w:r w:rsidRPr="007545E7">
        <w:rPr>
          <w:rFonts w:ascii="Arial" w:hAnsi="Arial" w:cs="Arial"/>
          <w:bCs/>
          <w:sz w:val="20"/>
          <w:szCs w:val="20"/>
          <w:lang w:val="el-GR"/>
        </w:rPr>
        <w:t xml:space="preserve"> 205/1998 (Κλαδικό Λογιστικό Σχέδιο των Ν.Π.Δ.Δ.) και </w:t>
      </w:r>
      <w:proofErr w:type="spellStart"/>
      <w:r w:rsidRPr="007545E7">
        <w:rPr>
          <w:rFonts w:ascii="Arial" w:hAnsi="Arial" w:cs="Arial"/>
          <w:bCs/>
          <w:sz w:val="20"/>
          <w:szCs w:val="20"/>
          <w:lang w:val="el-GR"/>
        </w:rPr>
        <w:t>π.δ.</w:t>
      </w:r>
      <w:proofErr w:type="spellEnd"/>
      <w:r w:rsidRPr="007545E7">
        <w:rPr>
          <w:rFonts w:ascii="Arial" w:hAnsi="Arial" w:cs="Arial"/>
          <w:bCs/>
          <w:sz w:val="20"/>
          <w:szCs w:val="20"/>
          <w:lang w:val="el-GR"/>
        </w:rPr>
        <w:t xml:space="preserve"> 315/1999 (Κλαδικό Λογιστικό Σχέδιο των Ο.Τ.Α.).</w:t>
      </w:r>
    </w:p>
    <w:p w:rsidR="00EF1543" w:rsidRPr="007545E7" w:rsidRDefault="00EF1543" w:rsidP="00EF1543">
      <w:pPr>
        <w:spacing w:line="360" w:lineRule="auto"/>
        <w:rPr>
          <w:rFonts w:ascii="Arial" w:hAnsi="Arial" w:cs="Arial"/>
          <w:bCs/>
          <w:sz w:val="20"/>
          <w:szCs w:val="20"/>
          <w:lang w:val="el-GR"/>
        </w:rPr>
      </w:pPr>
      <w:r w:rsidRPr="007545E7">
        <w:rPr>
          <w:rFonts w:ascii="Arial" w:hAnsi="Arial" w:cs="Arial"/>
          <w:sz w:val="20"/>
          <w:szCs w:val="20"/>
          <w:lang w:val="el-GR"/>
        </w:rPr>
        <w:t>β)</w:t>
      </w:r>
      <w:r w:rsidRPr="007545E7">
        <w:rPr>
          <w:rFonts w:ascii="Arial" w:hAnsi="Arial" w:cs="Arial"/>
          <w:bCs/>
          <w:sz w:val="20"/>
          <w:szCs w:val="20"/>
          <w:lang w:val="el-GR"/>
        </w:rPr>
        <w:t xml:space="preserve"> Ως εμπειρία εννοείται η εμπειρία της εταιρείας ή του φυσικού προσώπου, που θα είναι επικεφαλής της προτεινόμενης από τον ανάδοχο ομάδας, για την υλοποίηση του έργου στην Δημόσια Μονάδα Υγείας και ειδικότερα η υπογραφή απ' αυτόν τουλάχιστον τριών ισολογισμών, τα τελευταία τρία χρόνια πριν από την προκήρυξη του διαγωνισμού.</w:t>
      </w:r>
    </w:p>
    <w:p w:rsidR="00EF1543" w:rsidRPr="007545E7" w:rsidRDefault="00EF1543" w:rsidP="00EF1543">
      <w:pPr>
        <w:spacing w:line="360" w:lineRule="auto"/>
        <w:rPr>
          <w:rFonts w:ascii="Arial" w:hAnsi="Arial" w:cs="Arial"/>
          <w:bCs/>
          <w:sz w:val="20"/>
          <w:szCs w:val="20"/>
          <w:lang w:val="el-GR"/>
        </w:rPr>
      </w:pPr>
      <w:r w:rsidRPr="007545E7">
        <w:rPr>
          <w:rFonts w:ascii="Arial" w:hAnsi="Arial" w:cs="Arial"/>
          <w:bCs/>
          <w:sz w:val="20"/>
          <w:szCs w:val="20"/>
          <w:lang w:val="el-GR"/>
        </w:rPr>
        <w:t>Σε περίπτωση που αυτό το πρόσωπο, για οποιονδήποτε λόγο, αποχωρήσει από την ομάδα, θα πρέπει να αντικατασταθεί εντός δέκα ημερών από άλλο πρόσωπο, που να κατέχει τα σχετικά προσόντα που απαιτούνται.</w:t>
      </w:r>
    </w:p>
    <w:p w:rsidR="00EF1543" w:rsidRPr="007545E7" w:rsidRDefault="00EF1543" w:rsidP="00EF1543">
      <w:pPr>
        <w:spacing w:line="360" w:lineRule="auto"/>
        <w:rPr>
          <w:rFonts w:ascii="Arial" w:hAnsi="Arial" w:cs="Arial"/>
          <w:bCs/>
          <w:sz w:val="20"/>
          <w:szCs w:val="20"/>
          <w:lang w:val="el-GR"/>
        </w:rPr>
      </w:pPr>
      <w:r w:rsidRPr="007545E7">
        <w:rPr>
          <w:rFonts w:ascii="Arial" w:hAnsi="Arial" w:cs="Arial"/>
          <w:sz w:val="20"/>
          <w:szCs w:val="20"/>
          <w:lang w:val="el-GR"/>
        </w:rPr>
        <w:t>γ)</w:t>
      </w:r>
      <w:r w:rsidRPr="007545E7">
        <w:rPr>
          <w:rFonts w:ascii="Arial" w:hAnsi="Arial" w:cs="Arial"/>
          <w:bCs/>
          <w:sz w:val="20"/>
          <w:szCs w:val="20"/>
          <w:lang w:val="el-GR"/>
        </w:rPr>
        <w:t xml:space="preserve"> Το φυσικό πρόσωπο που τεκμηριώνει την εμπειρία του αναδόχου, να είναι κάτοχος άδειας λογιστή-</w:t>
      </w:r>
      <w:proofErr w:type="spellStart"/>
      <w:r w:rsidRPr="007545E7">
        <w:rPr>
          <w:rFonts w:ascii="Arial" w:hAnsi="Arial" w:cs="Arial"/>
          <w:bCs/>
          <w:sz w:val="20"/>
          <w:szCs w:val="20"/>
          <w:lang w:val="el-GR"/>
        </w:rPr>
        <w:t>φοροτέχνη</w:t>
      </w:r>
      <w:proofErr w:type="spellEnd"/>
      <w:r w:rsidRPr="007545E7">
        <w:rPr>
          <w:rFonts w:ascii="Arial" w:hAnsi="Arial" w:cs="Arial"/>
          <w:bCs/>
          <w:sz w:val="20"/>
          <w:szCs w:val="20"/>
          <w:lang w:val="el-GR"/>
        </w:rPr>
        <w:t xml:space="preserve"> Α' τάξεως. Τα υπόλοιπα φυσικά πρόσωπα που θα πλαισιώνουν την ομάδα του αναδόχου ως </w:t>
      </w:r>
      <w:r w:rsidRPr="007545E7">
        <w:rPr>
          <w:rFonts w:ascii="Arial" w:hAnsi="Arial" w:cs="Arial"/>
          <w:bCs/>
          <w:sz w:val="20"/>
          <w:szCs w:val="20"/>
          <w:lang w:val="el-GR"/>
        </w:rPr>
        <w:lastRenderedPageBreak/>
        <w:t xml:space="preserve">βοηθοί, θα πρέπει να είναι κάτοχοι αδείας λογιστή - </w:t>
      </w:r>
      <w:proofErr w:type="spellStart"/>
      <w:r w:rsidRPr="007545E7">
        <w:rPr>
          <w:rFonts w:ascii="Arial" w:hAnsi="Arial" w:cs="Arial"/>
          <w:bCs/>
          <w:sz w:val="20"/>
          <w:szCs w:val="20"/>
          <w:lang w:val="el-GR"/>
        </w:rPr>
        <w:t>φοροτέχνη</w:t>
      </w:r>
      <w:proofErr w:type="spellEnd"/>
      <w:r w:rsidRPr="007545E7">
        <w:rPr>
          <w:rFonts w:ascii="Arial" w:hAnsi="Arial" w:cs="Arial"/>
          <w:bCs/>
          <w:sz w:val="20"/>
          <w:szCs w:val="20"/>
          <w:lang w:val="el-GR"/>
        </w:rPr>
        <w:t xml:space="preserve"> τουλάχιστον Β' ή Γ' τάξεως ανάλογα με την περίπτωση.</w:t>
      </w:r>
    </w:p>
    <w:p w:rsidR="00EF1543" w:rsidRPr="007545E7" w:rsidRDefault="00EF1543" w:rsidP="00EF1543">
      <w:pPr>
        <w:spacing w:line="360" w:lineRule="auto"/>
        <w:rPr>
          <w:rFonts w:ascii="Arial" w:hAnsi="Arial" w:cs="Arial"/>
          <w:bCs/>
          <w:sz w:val="20"/>
          <w:szCs w:val="20"/>
          <w:lang w:val="el-GR"/>
        </w:rPr>
      </w:pPr>
      <w:r w:rsidRPr="007545E7">
        <w:rPr>
          <w:rFonts w:ascii="Arial" w:hAnsi="Arial" w:cs="Arial"/>
          <w:sz w:val="20"/>
          <w:szCs w:val="20"/>
          <w:lang w:val="el-GR"/>
        </w:rPr>
        <w:t>δ)</w:t>
      </w:r>
      <w:r w:rsidRPr="007545E7">
        <w:rPr>
          <w:rFonts w:ascii="Arial" w:hAnsi="Arial" w:cs="Arial"/>
          <w:bCs/>
          <w:sz w:val="20"/>
          <w:szCs w:val="20"/>
          <w:lang w:val="el-GR"/>
        </w:rPr>
        <w:t xml:space="preserve"> Στην ομάδα έργου του αναδόχου θα περιλαμβάνεται υποχρεωτικά και ένας</w:t>
      </w:r>
      <w:r w:rsidRPr="007545E7">
        <w:rPr>
          <w:rFonts w:ascii="Arial" w:hAnsi="Arial" w:cs="Arial"/>
          <w:sz w:val="20"/>
          <w:szCs w:val="20"/>
          <w:lang w:val="el-GR"/>
        </w:rPr>
        <w:t xml:space="preserve"> (1) </w:t>
      </w:r>
      <w:r w:rsidRPr="007545E7">
        <w:rPr>
          <w:rFonts w:ascii="Arial" w:hAnsi="Arial" w:cs="Arial"/>
          <w:bCs/>
          <w:sz w:val="20"/>
          <w:szCs w:val="20"/>
          <w:lang w:val="el-GR"/>
        </w:rPr>
        <w:t xml:space="preserve">Αναλυτής - Προγραμματιστής πτυχιούχος Α.Ε.Ι. ή Τ.Ε.Ι., με αποδεδειγμένη τριετή επαγγελματική εμπειρία στην εκπόνηση και στην εφαρμογή προγραμμάτων μηχανογραφικής τήρησης βιβλίων, είτε τρίτης κατηγορίας του Κώδικα Βιβλίων και Στοιχείων είτε των </w:t>
      </w:r>
      <w:proofErr w:type="spellStart"/>
      <w:r w:rsidRPr="007545E7">
        <w:rPr>
          <w:rFonts w:ascii="Arial" w:hAnsi="Arial" w:cs="Arial"/>
          <w:bCs/>
          <w:sz w:val="20"/>
          <w:szCs w:val="20"/>
          <w:lang w:val="el-GR"/>
        </w:rPr>
        <w:t>π.δ.</w:t>
      </w:r>
      <w:proofErr w:type="spellEnd"/>
      <w:r w:rsidRPr="007545E7">
        <w:rPr>
          <w:rFonts w:ascii="Arial" w:hAnsi="Arial" w:cs="Arial"/>
          <w:bCs/>
          <w:sz w:val="20"/>
          <w:szCs w:val="20"/>
          <w:lang w:val="el-GR"/>
        </w:rPr>
        <w:t xml:space="preserve"> 146/2003, 205/1998 315/1999 (Κλαδικό Λογιστικό Σχέδιο των Ο.Τ.Α.).</w:t>
      </w:r>
    </w:p>
    <w:p w:rsidR="00EF1543" w:rsidRPr="007545E7" w:rsidRDefault="00EF1543" w:rsidP="00EF1543">
      <w:pPr>
        <w:tabs>
          <w:tab w:val="left" w:pos="9000"/>
        </w:tabs>
        <w:spacing w:line="360" w:lineRule="auto"/>
        <w:rPr>
          <w:rFonts w:ascii="Arial" w:hAnsi="Arial" w:cs="Arial"/>
          <w:b/>
          <w:sz w:val="20"/>
          <w:szCs w:val="20"/>
          <w:lang w:val="el-GR"/>
        </w:rPr>
      </w:pPr>
      <w:r w:rsidRPr="007545E7">
        <w:rPr>
          <w:rFonts w:ascii="Arial" w:hAnsi="Arial" w:cs="Arial"/>
          <w:b/>
          <w:sz w:val="20"/>
          <w:szCs w:val="20"/>
          <w:lang w:val="el-GR"/>
        </w:rPr>
        <w:t>ΜΕΘΟΔΟΛΟΓΙΑ ΠΑΡΟΧΗΣ ΥΠΗΡΕΣΙΩΝ ΑΠΟ ΤΟΝ ΑΝΑΔΟΧΟ</w:t>
      </w:r>
    </w:p>
    <w:p w:rsidR="00EF1543" w:rsidRPr="007545E7" w:rsidRDefault="00EF1543" w:rsidP="00EF1543">
      <w:pPr>
        <w:tabs>
          <w:tab w:val="left" w:pos="9000"/>
        </w:tabs>
        <w:spacing w:line="360" w:lineRule="auto"/>
        <w:rPr>
          <w:rFonts w:ascii="Arial" w:hAnsi="Arial" w:cs="Arial"/>
          <w:sz w:val="20"/>
          <w:szCs w:val="20"/>
          <w:lang w:val="el-GR"/>
        </w:rPr>
      </w:pPr>
      <w:r w:rsidRPr="007545E7">
        <w:rPr>
          <w:rFonts w:ascii="Arial" w:hAnsi="Arial" w:cs="Arial"/>
          <w:sz w:val="20"/>
          <w:szCs w:val="20"/>
          <w:lang w:val="el-GR"/>
        </w:rPr>
        <w:t xml:space="preserve"> Οι υποψήφιοι Ανάδοχοι θα πρέπει στην προσφορά τους να προτείνουν το κατάλληλο οργανωτικό σχήμα και το κατάλληλο ανθρώπινο δυναμικό που θα το αξιοποιήσουν έτσι ώστε να διασφαλίζεται η αποτελεσματική, ποιοτικά ορθή και έγκαιρη υλοποίηση του έργου που θα αναλάβουν. Η  ευθύνη του συντονισμού των ομάδων που θα εγκατασταθούν στις υποδομές του Γενικού Νοσοκομείου ανήκει  στον Ανάδοχο ο οποίος σε συνεργασία με τη Διεύθυνση και τη Διοίκηση του Νοσοκομείου θα αναλάβει τη συνολική διαχείριση και διοίκηση των ατόμων που θα εκτελέσουν το έργο.</w:t>
      </w:r>
    </w:p>
    <w:p w:rsidR="00EF1543" w:rsidRPr="007545E7" w:rsidRDefault="00EF1543" w:rsidP="00EF1543">
      <w:pPr>
        <w:tabs>
          <w:tab w:val="left" w:pos="9000"/>
        </w:tabs>
        <w:spacing w:line="360" w:lineRule="auto"/>
        <w:rPr>
          <w:rFonts w:ascii="Arial" w:hAnsi="Arial" w:cs="Arial"/>
          <w:sz w:val="20"/>
          <w:szCs w:val="20"/>
          <w:lang w:val="el-GR"/>
        </w:rPr>
      </w:pPr>
      <w:r w:rsidRPr="001E556E">
        <w:rPr>
          <w:rFonts w:cs="Arial"/>
          <w:b/>
          <w:color w:val="002060"/>
          <w:szCs w:val="22"/>
          <w:lang w:val="el-GR"/>
        </w:rPr>
        <w:t>ΜΕΡΟΣ Β - ΟΙΚΟΝΟΜΙΚΟ ΑΝΤΙΚΕΙΜΕΝΟ ΤΗΣ ΣΥΜΒΑΣΗΣ</w:t>
      </w:r>
    </w:p>
    <w:p w:rsidR="00EF1543" w:rsidRDefault="00EF1543" w:rsidP="00EF1543">
      <w:pPr>
        <w:ind w:firstLine="720"/>
        <w:rPr>
          <w:iCs/>
          <w:sz w:val="24"/>
          <w:lang w:val="el-GR"/>
        </w:rPr>
      </w:pPr>
      <w:r>
        <w:rPr>
          <w:iCs/>
          <w:sz w:val="24"/>
          <w:lang w:val="el-GR"/>
        </w:rPr>
        <w:t>Τ</w:t>
      </w:r>
      <w:r w:rsidRPr="001E556E">
        <w:rPr>
          <w:iCs/>
          <w:sz w:val="24"/>
          <w:lang w:val="el-GR"/>
        </w:rPr>
        <w:t>ο ενδεικτικό κόστος των λογιστικών υπηρεσιών παρουσιάζεται αυξημένο σε σχέση με την προηγούμενη σύμβαση κατά 6,4% σύμφωνα με τους πίνακες των ετήσιων μεταβολών ΔΤΚ Ιουνίου 2024 , Ιουνίου 2024/2023 και Ιουνίου 2023/2022 , στην ομάδα Άλλα αγαθά και υπηρεσίες , με μεταβολή αντίστοιχα 2,2% και 4,2%.</w:t>
      </w:r>
    </w:p>
    <w:p w:rsidR="00EF1543" w:rsidRDefault="00EF1543" w:rsidP="00EF1543">
      <w:pPr>
        <w:ind w:firstLine="720"/>
        <w:rPr>
          <w:iCs/>
          <w:sz w:val="24"/>
          <w:lang w:val="el-GR"/>
        </w:rPr>
      </w:pPr>
    </w:p>
    <w:tbl>
      <w:tblPr>
        <w:tblpPr w:leftFromText="180" w:rightFromText="180" w:vertAnchor="text" w:horzAnchor="margin" w:tblpXSpec="center" w:tblpY="57"/>
        <w:tblW w:w="11071" w:type="dxa"/>
        <w:tblLook w:val="04A0" w:firstRow="1" w:lastRow="0" w:firstColumn="1" w:lastColumn="0" w:noHBand="0" w:noVBand="1"/>
      </w:tblPr>
      <w:tblGrid>
        <w:gridCol w:w="1406"/>
        <w:gridCol w:w="1582"/>
        <w:gridCol w:w="1132"/>
        <w:gridCol w:w="1698"/>
        <w:gridCol w:w="928"/>
        <w:gridCol w:w="1345"/>
        <w:gridCol w:w="1079"/>
        <w:gridCol w:w="973"/>
        <w:gridCol w:w="928"/>
      </w:tblGrid>
      <w:tr w:rsidR="00EF1543" w:rsidRPr="002F03E6" w:rsidTr="0067759D">
        <w:trPr>
          <w:trHeight w:val="1260"/>
        </w:trPr>
        <w:tc>
          <w:tcPr>
            <w:tcW w:w="140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F1543" w:rsidRPr="002F03E6" w:rsidRDefault="00EF1543" w:rsidP="0067759D">
            <w:pPr>
              <w:spacing w:after="0"/>
              <w:jc w:val="center"/>
              <w:rPr>
                <w:rFonts w:ascii="Arial" w:hAnsi="Arial" w:cs="Arial"/>
                <w:b/>
                <w:bCs/>
                <w:color w:val="000000"/>
                <w:sz w:val="16"/>
                <w:szCs w:val="16"/>
              </w:rPr>
            </w:pPr>
            <w:r w:rsidRPr="002F03E6">
              <w:rPr>
                <w:rFonts w:ascii="Arial" w:hAnsi="Arial" w:cs="Arial"/>
                <w:b/>
                <w:bCs/>
                <w:color w:val="000000"/>
                <w:sz w:val="16"/>
                <w:szCs w:val="16"/>
              </w:rPr>
              <w:t>ΝΟΣΟΚΟΜΕΙΟ</w:t>
            </w:r>
          </w:p>
        </w:tc>
        <w:tc>
          <w:tcPr>
            <w:tcW w:w="1582" w:type="dxa"/>
            <w:tcBorders>
              <w:top w:val="single" w:sz="4" w:space="0" w:color="auto"/>
              <w:left w:val="nil"/>
              <w:bottom w:val="single" w:sz="4" w:space="0" w:color="auto"/>
              <w:right w:val="single" w:sz="4" w:space="0" w:color="auto"/>
            </w:tcBorders>
            <w:shd w:val="clear" w:color="auto" w:fill="auto"/>
            <w:vAlign w:val="bottom"/>
            <w:hideMark/>
          </w:tcPr>
          <w:p w:rsidR="00EF1543" w:rsidRPr="001E556E" w:rsidRDefault="00EF1543" w:rsidP="0067759D">
            <w:pPr>
              <w:spacing w:after="0"/>
              <w:jc w:val="center"/>
              <w:rPr>
                <w:rFonts w:ascii="Arial" w:hAnsi="Arial" w:cs="Arial"/>
                <w:b/>
                <w:bCs/>
                <w:color w:val="000000"/>
                <w:sz w:val="16"/>
                <w:szCs w:val="16"/>
                <w:lang w:val="el-GR"/>
              </w:rPr>
            </w:pPr>
            <w:r w:rsidRPr="001E556E">
              <w:rPr>
                <w:rFonts w:ascii="Arial" w:hAnsi="Arial" w:cs="Arial"/>
                <w:b/>
                <w:bCs/>
                <w:color w:val="000000"/>
                <w:sz w:val="16"/>
                <w:szCs w:val="16"/>
                <w:lang w:val="el-GR"/>
              </w:rPr>
              <w:t>ΠΡΟΗΓΟΥΜΕΝΟΣ ΔΙΑΓΩΝΙΣΜΟΣ ΕΤΗΣΙΟ ΧΩΡΙΣ ΦΠΑ</w:t>
            </w:r>
          </w:p>
        </w:tc>
        <w:tc>
          <w:tcPr>
            <w:tcW w:w="1132" w:type="dxa"/>
            <w:tcBorders>
              <w:top w:val="single" w:sz="4" w:space="0" w:color="auto"/>
              <w:left w:val="nil"/>
              <w:bottom w:val="single" w:sz="4" w:space="0" w:color="auto"/>
              <w:right w:val="single" w:sz="4" w:space="0" w:color="auto"/>
            </w:tcBorders>
            <w:shd w:val="clear" w:color="auto" w:fill="auto"/>
            <w:vAlign w:val="bottom"/>
            <w:hideMark/>
          </w:tcPr>
          <w:p w:rsidR="00EF1543" w:rsidRPr="002F03E6" w:rsidRDefault="00EF1543" w:rsidP="0067759D">
            <w:pPr>
              <w:spacing w:after="0"/>
              <w:rPr>
                <w:rFonts w:ascii="Arial" w:hAnsi="Arial" w:cs="Arial"/>
                <w:b/>
                <w:bCs/>
                <w:color w:val="000000"/>
                <w:sz w:val="16"/>
                <w:szCs w:val="16"/>
              </w:rPr>
            </w:pPr>
            <w:r w:rsidRPr="002F03E6">
              <w:rPr>
                <w:rFonts w:ascii="Arial" w:hAnsi="Arial" w:cs="Arial"/>
                <w:b/>
                <w:bCs/>
                <w:color w:val="000000"/>
                <w:sz w:val="16"/>
                <w:szCs w:val="16"/>
              </w:rPr>
              <w:t>ΜΕΤΑΒΟΛΗ ΔΤΚ ΙΟΥΝΙΟΣ 2022/2024</w:t>
            </w:r>
          </w:p>
        </w:tc>
        <w:tc>
          <w:tcPr>
            <w:tcW w:w="1698" w:type="dxa"/>
            <w:tcBorders>
              <w:top w:val="single" w:sz="4" w:space="0" w:color="auto"/>
              <w:left w:val="nil"/>
              <w:bottom w:val="single" w:sz="4" w:space="0" w:color="auto"/>
              <w:right w:val="single" w:sz="4" w:space="0" w:color="auto"/>
            </w:tcBorders>
            <w:shd w:val="clear" w:color="auto" w:fill="auto"/>
            <w:vAlign w:val="bottom"/>
            <w:hideMark/>
          </w:tcPr>
          <w:p w:rsidR="00EF1543" w:rsidRPr="002F03E6" w:rsidRDefault="00EF1543" w:rsidP="0067759D">
            <w:pPr>
              <w:spacing w:after="0"/>
              <w:rPr>
                <w:rFonts w:ascii="Arial" w:hAnsi="Arial" w:cs="Arial"/>
                <w:b/>
                <w:bCs/>
                <w:color w:val="000000"/>
                <w:sz w:val="16"/>
                <w:szCs w:val="16"/>
              </w:rPr>
            </w:pPr>
            <w:r w:rsidRPr="002F03E6">
              <w:rPr>
                <w:rFonts w:ascii="Arial" w:hAnsi="Arial" w:cs="Arial"/>
                <w:b/>
                <w:bCs/>
                <w:color w:val="000000"/>
                <w:sz w:val="16"/>
                <w:szCs w:val="16"/>
              </w:rPr>
              <w:t>ΑΝΑΠΡΟΣΑΡΜΟΓΗ</w:t>
            </w:r>
          </w:p>
        </w:tc>
        <w:tc>
          <w:tcPr>
            <w:tcW w:w="928" w:type="dxa"/>
            <w:tcBorders>
              <w:top w:val="single" w:sz="4" w:space="0" w:color="auto"/>
              <w:left w:val="nil"/>
              <w:bottom w:val="single" w:sz="4" w:space="0" w:color="auto"/>
              <w:right w:val="single" w:sz="4" w:space="0" w:color="auto"/>
            </w:tcBorders>
            <w:shd w:val="clear" w:color="auto" w:fill="auto"/>
            <w:vAlign w:val="bottom"/>
            <w:hideMark/>
          </w:tcPr>
          <w:p w:rsidR="00EF1543" w:rsidRPr="001E556E" w:rsidRDefault="00EF1543" w:rsidP="0067759D">
            <w:pPr>
              <w:spacing w:after="0"/>
              <w:jc w:val="center"/>
              <w:rPr>
                <w:rFonts w:ascii="Arial" w:hAnsi="Arial" w:cs="Arial"/>
                <w:b/>
                <w:bCs/>
                <w:color w:val="000000"/>
                <w:sz w:val="16"/>
                <w:szCs w:val="16"/>
                <w:lang w:val="el-GR"/>
              </w:rPr>
            </w:pPr>
            <w:r w:rsidRPr="001E556E">
              <w:rPr>
                <w:rFonts w:ascii="Arial" w:hAnsi="Arial" w:cs="Arial"/>
                <w:b/>
                <w:bCs/>
                <w:color w:val="000000"/>
                <w:sz w:val="16"/>
                <w:szCs w:val="16"/>
                <w:lang w:val="el-GR"/>
              </w:rPr>
              <w:t>ΝΈΟ ΕΤΗΣΙΟ ΚΟΣΤΟΣ ΧΩΡΙΣ ΦΠΑ</w:t>
            </w:r>
          </w:p>
        </w:tc>
        <w:tc>
          <w:tcPr>
            <w:tcW w:w="1345" w:type="dxa"/>
            <w:tcBorders>
              <w:top w:val="single" w:sz="4" w:space="0" w:color="auto"/>
              <w:left w:val="nil"/>
              <w:bottom w:val="single" w:sz="4" w:space="0" w:color="auto"/>
              <w:right w:val="single" w:sz="4" w:space="0" w:color="auto"/>
            </w:tcBorders>
            <w:shd w:val="clear" w:color="auto" w:fill="auto"/>
            <w:vAlign w:val="center"/>
            <w:hideMark/>
          </w:tcPr>
          <w:p w:rsidR="00EF1543" w:rsidRPr="002F03E6" w:rsidRDefault="00EF1543" w:rsidP="0067759D">
            <w:pPr>
              <w:spacing w:after="0"/>
              <w:jc w:val="center"/>
              <w:rPr>
                <w:rFonts w:ascii="Arial" w:hAnsi="Arial" w:cs="Arial"/>
                <w:b/>
                <w:bCs/>
                <w:color w:val="000000"/>
                <w:sz w:val="16"/>
                <w:szCs w:val="16"/>
              </w:rPr>
            </w:pPr>
            <w:r w:rsidRPr="002F03E6">
              <w:rPr>
                <w:rFonts w:ascii="Arial" w:hAnsi="Arial" w:cs="Arial"/>
                <w:b/>
                <w:bCs/>
                <w:color w:val="000000"/>
                <w:sz w:val="16"/>
                <w:szCs w:val="16"/>
              </w:rPr>
              <w:t xml:space="preserve">ΑΞΙΑ 1ΟΥ </w:t>
            </w:r>
            <w:proofErr w:type="gramStart"/>
            <w:r w:rsidRPr="002F03E6">
              <w:rPr>
                <w:rFonts w:ascii="Arial" w:hAnsi="Arial" w:cs="Arial"/>
                <w:b/>
                <w:bCs/>
                <w:color w:val="000000"/>
                <w:sz w:val="16"/>
                <w:szCs w:val="16"/>
              </w:rPr>
              <w:t>ΠΑΡΑΔΟΤΕΟΥ  70</w:t>
            </w:r>
            <w:proofErr w:type="gramEnd"/>
            <w:r w:rsidRPr="002F03E6">
              <w:rPr>
                <w:rFonts w:ascii="Arial" w:hAnsi="Arial" w:cs="Arial"/>
                <w:b/>
                <w:bCs/>
                <w:color w:val="000000"/>
                <w:sz w:val="16"/>
                <w:szCs w:val="16"/>
              </w:rPr>
              <w:t>%</w:t>
            </w:r>
          </w:p>
        </w:tc>
        <w:tc>
          <w:tcPr>
            <w:tcW w:w="1079" w:type="dxa"/>
            <w:tcBorders>
              <w:top w:val="single" w:sz="4" w:space="0" w:color="auto"/>
              <w:left w:val="nil"/>
              <w:bottom w:val="single" w:sz="4" w:space="0" w:color="auto"/>
              <w:right w:val="single" w:sz="4" w:space="0" w:color="auto"/>
            </w:tcBorders>
            <w:shd w:val="clear" w:color="auto" w:fill="auto"/>
            <w:vAlign w:val="center"/>
            <w:hideMark/>
          </w:tcPr>
          <w:p w:rsidR="00EF1543" w:rsidRPr="002F03E6" w:rsidRDefault="00EF1543" w:rsidP="0067759D">
            <w:pPr>
              <w:spacing w:after="0"/>
              <w:jc w:val="center"/>
              <w:rPr>
                <w:rFonts w:ascii="Arial" w:hAnsi="Arial" w:cs="Arial"/>
                <w:b/>
                <w:bCs/>
                <w:color w:val="000000"/>
                <w:sz w:val="16"/>
                <w:szCs w:val="16"/>
              </w:rPr>
            </w:pPr>
            <w:r w:rsidRPr="002F03E6">
              <w:rPr>
                <w:rFonts w:ascii="Arial" w:hAnsi="Arial" w:cs="Arial"/>
                <w:b/>
                <w:bCs/>
                <w:color w:val="000000"/>
                <w:sz w:val="16"/>
                <w:szCs w:val="16"/>
              </w:rPr>
              <w:t xml:space="preserve"> ΥΠΟΛΟΙΠΟ 30%</w:t>
            </w:r>
          </w:p>
        </w:tc>
        <w:tc>
          <w:tcPr>
            <w:tcW w:w="973" w:type="dxa"/>
            <w:tcBorders>
              <w:top w:val="single" w:sz="4" w:space="0" w:color="auto"/>
              <w:left w:val="nil"/>
              <w:bottom w:val="single" w:sz="4" w:space="0" w:color="auto"/>
              <w:right w:val="single" w:sz="4" w:space="0" w:color="auto"/>
            </w:tcBorders>
            <w:shd w:val="clear" w:color="auto" w:fill="auto"/>
            <w:noWrap/>
            <w:vAlign w:val="bottom"/>
            <w:hideMark/>
          </w:tcPr>
          <w:p w:rsidR="00EF1543" w:rsidRPr="002F03E6" w:rsidRDefault="00EF1543" w:rsidP="0067759D">
            <w:pPr>
              <w:spacing w:after="0"/>
              <w:jc w:val="center"/>
              <w:rPr>
                <w:rFonts w:ascii="Arial" w:hAnsi="Arial" w:cs="Arial"/>
                <w:b/>
                <w:bCs/>
                <w:color w:val="000000"/>
                <w:sz w:val="16"/>
                <w:szCs w:val="16"/>
              </w:rPr>
            </w:pPr>
            <w:r w:rsidRPr="002F03E6">
              <w:rPr>
                <w:rFonts w:ascii="Arial" w:hAnsi="Arial" w:cs="Arial"/>
                <w:b/>
                <w:bCs/>
                <w:color w:val="000000"/>
                <w:sz w:val="16"/>
                <w:szCs w:val="16"/>
              </w:rPr>
              <w:t>ΦΠΑ</w:t>
            </w:r>
          </w:p>
        </w:tc>
        <w:tc>
          <w:tcPr>
            <w:tcW w:w="928" w:type="dxa"/>
            <w:tcBorders>
              <w:top w:val="single" w:sz="4" w:space="0" w:color="auto"/>
              <w:left w:val="nil"/>
              <w:bottom w:val="single" w:sz="4" w:space="0" w:color="auto"/>
              <w:right w:val="single" w:sz="4" w:space="0" w:color="auto"/>
            </w:tcBorders>
            <w:shd w:val="clear" w:color="auto" w:fill="auto"/>
            <w:vAlign w:val="bottom"/>
            <w:hideMark/>
          </w:tcPr>
          <w:p w:rsidR="00EF1543" w:rsidRPr="002F03E6" w:rsidRDefault="00EF1543" w:rsidP="0067759D">
            <w:pPr>
              <w:spacing w:after="0"/>
              <w:jc w:val="center"/>
              <w:rPr>
                <w:rFonts w:ascii="Arial" w:hAnsi="Arial" w:cs="Arial"/>
                <w:b/>
                <w:bCs/>
                <w:color w:val="000000"/>
                <w:sz w:val="16"/>
                <w:szCs w:val="16"/>
              </w:rPr>
            </w:pPr>
            <w:r w:rsidRPr="002F03E6">
              <w:rPr>
                <w:rFonts w:ascii="Arial" w:hAnsi="Arial" w:cs="Arial"/>
                <w:b/>
                <w:bCs/>
                <w:color w:val="000000"/>
                <w:sz w:val="16"/>
                <w:szCs w:val="16"/>
              </w:rPr>
              <w:t>ΤΕΛΙΚΗ ΑΞΙΑ ΜΕ ΦΠΑ</w:t>
            </w:r>
          </w:p>
        </w:tc>
      </w:tr>
      <w:tr w:rsidR="00EF1543" w:rsidRPr="002F03E6" w:rsidTr="0067759D">
        <w:trPr>
          <w:trHeight w:val="525"/>
        </w:trPr>
        <w:tc>
          <w:tcPr>
            <w:tcW w:w="1406" w:type="dxa"/>
            <w:tcBorders>
              <w:top w:val="nil"/>
              <w:left w:val="single" w:sz="4" w:space="0" w:color="auto"/>
              <w:bottom w:val="single" w:sz="4" w:space="0" w:color="auto"/>
              <w:right w:val="single" w:sz="4" w:space="0" w:color="auto"/>
            </w:tcBorders>
            <w:shd w:val="clear" w:color="auto" w:fill="auto"/>
            <w:vAlign w:val="bottom"/>
            <w:hideMark/>
          </w:tcPr>
          <w:p w:rsidR="00EF1543" w:rsidRPr="002F03E6" w:rsidRDefault="00EF1543" w:rsidP="0067759D">
            <w:pPr>
              <w:spacing w:after="0"/>
              <w:rPr>
                <w:rFonts w:ascii="Arial" w:hAnsi="Arial" w:cs="Arial"/>
                <w:color w:val="000000"/>
                <w:sz w:val="16"/>
                <w:szCs w:val="16"/>
              </w:rPr>
            </w:pPr>
            <w:r w:rsidRPr="002F03E6">
              <w:rPr>
                <w:rFonts w:ascii="Arial" w:hAnsi="Arial" w:cs="Arial"/>
                <w:color w:val="000000"/>
                <w:sz w:val="16"/>
                <w:szCs w:val="16"/>
              </w:rPr>
              <w:t>ΟΜΕ ΑΓΙΟΣ ΝΙΚΟΛΑΟΣ</w:t>
            </w:r>
          </w:p>
        </w:tc>
        <w:tc>
          <w:tcPr>
            <w:tcW w:w="1582" w:type="dxa"/>
            <w:tcBorders>
              <w:top w:val="nil"/>
              <w:left w:val="nil"/>
              <w:bottom w:val="single" w:sz="4" w:space="0" w:color="auto"/>
              <w:right w:val="single" w:sz="4" w:space="0" w:color="auto"/>
            </w:tcBorders>
            <w:shd w:val="clear" w:color="auto" w:fill="auto"/>
            <w:noWrap/>
            <w:vAlign w:val="bottom"/>
            <w:hideMark/>
          </w:tcPr>
          <w:p w:rsidR="00EF1543" w:rsidRPr="002F03E6" w:rsidRDefault="00EF1543" w:rsidP="0067759D">
            <w:pPr>
              <w:spacing w:after="0"/>
              <w:jc w:val="right"/>
              <w:rPr>
                <w:rFonts w:ascii="Arial" w:hAnsi="Arial" w:cs="Arial"/>
                <w:color w:val="000000"/>
                <w:sz w:val="16"/>
                <w:szCs w:val="16"/>
              </w:rPr>
            </w:pPr>
            <w:r w:rsidRPr="002F03E6">
              <w:rPr>
                <w:rFonts w:ascii="Arial" w:hAnsi="Arial" w:cs="Arial"/>
                <w:color w:val="000000"/>
                <w:sz w:val="16"/>
                <w:szCs w:val="16"/>
              </w:rPr>
              <w:t>19.260,68</w:t>
            </w:r>
          </w:p>
        </w:tc>
        <w:tc>
          <w:tcPr>
            <w:tcW w:w="1132" w:type="dxa"/>
            <w:tcBorders>
              <w:top w:val="nil"/>
              <w:left w:val="nil"/>
              <w:bottom w:val="single" w:sz="4" w:space="0" w:color="auto"/>
              <w:right w:val="single" w:sz="4" w:space="0" w:color="auto"/>
            </w:tcBorders>
            <w:shd w:val="clear" w:color="auto" w:fill="auto"/>
            <w:noWrap/>
            <w:vAlign w:val="bottom"/>
            <w:hideMark/>
          </w:tcPr>
          <w:p w:rsidR="00EF1543" w:rsidRPr="002F03E6" w:rsidRDefault="00EF1543" w:rsidP="0067759D">
            <w:pPr>
              <w:spacing w:after="0"/>
              <w:jc w:val="right"/>
              <w:rPr>
                <w:rFonts w:ascii="Arial" w:hAnsi="Arial" w:cs="Arial"/>
                <w:color w:val="000000"/>
                <w:sz w:val="16"/>
                <w:szCs w:val="16"/>
              </w:rPr>
            </w:pPr>
            <w:r w:rsidRPr="002F03E6">
              <w:rPr>
                <w:rFonts w:ascii="Arial" w:hAnsi="Arial" w:cs="Arial"/>
                <w:color w:val="000000"/>
                <w:sz w:val="16"/>
                <w:szCs w:val="16"/>
              </w:rPr>
              <w:t>6,40%</w:t>
            </w:r>
          </w:p>
        </w:tc>
        <w:tc>
          <w:tcPr>
            <w:tcW w:w="1698" w:type="dxa"/>
            <w:tcBorders>
              <w:top w:val="nil"/>
              <w:left w:val="nil"/>
              <w:bottom w:val="single" w:sz="4" w:space="0" w:color="auto"/>
              <w:right w:val="single" w:sz="4" w:space="0" w:color="auto"/>
            </w:tcBorders>
            <w:shd w:val="clear" w:color="auto" w:fill="auto"/>
            <w:noWrap/>
            <w:vAlign w:val="bottom"/>
            <w:hideMark/>
          </w:tcPr>
          <w:p w:rsidR="00EF1543" w:rsidRPr="002F03E6" w:rsidRDefault="00EF1543" w:rsidP="0067759D">
            <w:pPr>
              <w:spacing w:after="0"/>
              <w:jc w:val="right"/>
              <w:rPr>
                <w:rFonts w:ascii="Arial" w:hAnsi="Arial" w:cs="Arial"/>
                <w:color w:val="000000"/>
                <w:sz w:val="16"/>
                <w:szCs w:val="16"/>
              </w:rPr>
            </w:pPr>
            <w:r w:rsidRPr="002F03E6">
              <w:rPr>
                <w:rFonts w:ascii="Arial" w:hAnsi="Arial" w:cs="Arial"/>
                <w:color w:val="000000"/>
                <w:sz w:val="16"/>
                <w:szCs w:val="16"/>
              </w:rPr>
              <w:t>1.232,68</w:t>
            </w:r>
          </w:p>
        </w:tc>
        <w:tc>
          <w:tcPr>
            <w:tcW w:w="928" w:type="dxa"/>
            <w:tcBorders>
              <w:top w:val="nil"/>
              <w:left w:val="nil"/>
              <w:bottom w:val="single" w:sz="4" w:space="0" w:color="auto"/>
              <w:right w:val="single" w:sz="4" w:space="0" w:color="auto"/>
            </w:tcBorders>
            <w:shd w:val="clear" w:color="auto" w:fill="auto"/>
            <w:noWrap/>
            <w:vAlign w:val="bottom"/>
            <w:hideMark/>
          </w:tcPr>
          <w:p w:rsidR="00EF1543" w:rsidRPr="002F03E6" w:rsidRDefault="00EF1543" w:rsidP="0067759D">
            <w:pPr>
              <w:spacing w:after="0"/>
              <w:jc w:val="right"/>
              <w:rPr>
                <w:rFonts w:ascii="Arial" w:hAnsi="Arial" w:cs="Arial"/>
                <w:color w:val="000000"/>
                <w:sz w:val="16"/>
                <w:szCs w:val="16"/>
              </w:rPr>
            </w:pPr>
            <w:r w:rsidRPr="002F03E6">
              <w:rPr>
                <w:rFonts w:ascii="Arial" w:hAnsi="Arial" w:cs="Arial"/>
                <w:color w:val="000000"/>
                <w:sz w:val="16"/>
                <w:szCs w:val="16"/>
              </w:rPr>
              <w:t>20.493,36</w:t>
            </w:r>
          </w:p>
        </w:tc>
        <w:tc>
          <w:tcPr>
            <w:tcW w:w="1345" w:type="dxa"/>
            <w:tcBorders>
              <w:top w:val="nil"/>
              <w:left w:val="nil"/>
              <w:bottom w:val="single" w:sz="4" w:space="0" w:color="auto"/>
              <w:right w:val="single" w:sz="4" w:space="0" w:color="auto"/>
            </w:tcBorders>
            <w:shd w:val="clear" w:color="auto" w:fill="auto"/>
            <w:noWrap/>
            <w:vAlign w:val="bottom"/>
            <w:hideMark/>
          </w:tcPr>
          <w:p w:rsidR="00EF1543" w:rsidRPr="002F03E6" w:rsidRDefault="00EF1543" w:rsidP="0067759D">
            <w:pPr>
              <w:spacing w:after="0"/>
              <w:jc w:val="right"/>
              <w:rPr>
                <w:rFonts w:ascii="Arial" w:hAnsi="Arial" w:cs="Arial"/>
                <w:color w:val="000000"/>
                <w:sz w:val="16"/>
                <w:szCs w:val="16"/>
              </w:rPr>
            </w:pPr>
            <w:r w:rsidRPr="002F03E6">
              <w:rPr>
                <w:rFonts w:ascii="Arial" w:hAnsi="Arial" w:cs="Arial"/>
                <w:color w:val="000000"/>
                <w:sz w:val="16"/>
                <w:szCs w:val="16"/>
              </w:rPr>
              <w:t>14.345,35</w:t>
            </w:r>
          </w:p>
        </w:tc>
        <w:tc>
          <w:tcPr>
            <w:tcW w:w="1079" w:type="dxa"/>
            <w:tcBorders>
              <w:top w:val="nil"/>
              <w:left w:val="nil"/>
              <w:bottom w:val="single" w:sz="4" w:space="0" w:color="auto"/>
              <w:right w:val="single" w:sz="4" w:space="0" w:color="auto"/>
            </w:tcBorders>
            <w:shd w:val="clear" w:color="auto" w:fill="auto"/>
            <w:noWrap/>
            <w:vAlign w:val="bottom"/>
            <w:hideMark/>
          </w:tcPr>
          <w:p w:rsidR="00EF1543" w:rsidRPr="002F03E6" w:rsidRDefault="00EF1543" w:rsidP="0067759D">
            <w:pPr>
              <w:spacing w:after="0"/>
              <w:jc w:val="right"/>
              <w:rPr>
                <w:rFonts w:ascii="Arial" w:hAnsi="Arial" w:cs="Arial"/>
                <w:color w:val="000000"/>
                <w:sz w:val="16"/>
                <w:szCs w:val="16"/>
              </w:rPr>
            </w:pPr>
            <w:r w:rsidRPr="002F03E6">
              <w:rPr>
                <w:rFonts w:ascii="Arial" w:hAnsi="Arial" w:cs="Arial"/>
                <w:color w:val="000000"/>
                <w:sz w:val="16"/>
                <w:szCs w:val="16"/>
              </w:rPr>
              <w:t>6.148,01</w:t>
            </w:r>
          </w:p>
        </w:tc>
        <w:tc>
          <w:tcPr>
            <w:tcW w:w="973" w:type="dxa"/>
            <w:tcBorders>
              <w:top w:val="nil"/>
              <w:left w:val="nil"/>
              <w:bottom w:val="single" w:sz="4" w:space="0" w:color="auto"/>
              <w:right w:val="single" w:sz="4" w:space="0" w:color="auto"/>
            </w:tcBorders>
            <w:shd w:val="clear" w:color="auto" w:fill="auto"/>
            <w:noWrap/>
            <w:vAlign w:val="bottom"/>
            <w:hideMark/>
          </w:tcPr>
          <w:p w:rsidR="00EF1543" w:rsidRPr="002F03E6" w:rsidRDefault="00EF1543" w:rsidP="0067759D">
            <w:pPr>
              <w:spacing w:after="0"/>
              <w:jc w:val="right"/>
              <w:rPr>
                <w:rFonts w:ascii="Arial" w:hAnsi="Arial" w:cs="Arial"/>
                <w:color w:val="000000"/>
                <w:sz w:val="16"/>
                <w:szCs w:val="16"/>
              </w:rPr>
            </w:pPr>
            <w:r w:rsidRPr="002F03E6">
              <w:rPr>
                <w:rFonts w:ascii="Arial" w:hAnsi="Arial" w:cs="Arial"/>
                <w:color w:val="000000"/>
                <w:sz w:val="16"/>
                <w:szCs w:val="16"/>
              </w:rPr>
              <w:t>4918,4072</w:t>
            </w:r>
          </w:p>
        </w:tc>
        <w:tc>
          <w:tcPr>
            <w:tcW w:w="928" w:type="dxa"/>
            <w:tcBorders>
              <w:top w:val="nil"/>
              <w:left w:val="nil"/>
              <w:bottom w:val="single" w:sz="4" w:space="0" w:color="auto"/>
              <w:right w:val="single" w:sz="4" w:space="0" w:color="auto"/>
            </w:tcBorders>
            <w:shd w:val="clear" w:color="auto" w:fill="auto"/>
            <w:noWrap/>
            <w:vAlign w:val="bottom"/>
            <w:hideMark/>
          </w:tcPr>
          <w:p w:rsidR="00EF1543" w:rsidRPr="002F03E6" w:rsidRDefault="00EF1543" w:rsidP="0067759D">
            <w:pPr>
              <w:spacing w:after="0"/>
              <w:jc w:val="right"/>
              <w:rPr>
                <w:rFonts w:ascii="Arial" w:hAnsi="Arial" w:cs="Arial"/>
                <w:color w:val="000000"/>
                <w:sz w:val="16"/>
                <w:szCs w:val="16"/>
              </w:rPr>
            </w:pPr>
            <w:r w:rsidRPr="002F03E6">
              <w:rPr>
                <w:rFonts w:ascii="Arial" w:hAnsi="Arial" w:cs="Arial"/>
                <w:color w:val="000000"/>
                <w:sz w:val="16"/>
                <w:szCs w:val="16"/>
              </w:rPr>
              <w:t>25.411,77</w:t>
            </w:r>
          </w:p>
        </w:tc>
      </w:tr>
      <w:tr w:rsidR="00EF1543" w:rsidRPr="002F03E6" w:rsidTr="0067759D">
        <w:trPr>
          <w:trHeight w:val="525"/>
        </w:trPr>
        <w:tc>
          <w:tcPr>
            <w:tcW w:w="1406" w:type="dxa"/>
            <w:tcBorders>
              <w:top w:val="nil"/>
              <w:left w:val="single" w:sz="4" w:space="0" w:color="auto"/>
              <w:bottom w:val="single" w:sz="4" w:space="0" w:color="auto"/>
              <w:right w:val="single" w:sz="4" w:space="0" w:color="auto"/>
            </w:tcBorders>
            <w:shd w:val="clear" w:color="auto" w:fill="auto"/>
            <w:vAlign w:val="bottom"/>
            <w:hideMark/>
          </w:tcPr>
          <w:p w:rsidR="00EF1543" w:rsidRPr="002F03E6" w:rsidRDefault="00EF1543" w:rsidP="0067759D">
            <w:pPr>
              <w:spacing w:after="0"/>
              <w:rPr>
                <w:rFonts w:ascii="Arial" w:hAnsi="Arial" w:cs="Arial"/>
                <w:color w:val="000000"/>
                <w:sz w:val="16"/>
                <w:szCs w:val="16"/>
              </w:rPr>
            </w:pPr>
            <w:r w:rsidRPr="002F03E6">
              <w:rPr>
                <w:rFonts w:ascii="Arial" w:hAnsi="Arial" w:cs="Arial"/>
                <w:color w:val="000000"/>
                <w:sz w:val="16"/>
                <w:szCs w:val="16"/>
              </w:rPr>
              <w:t>ΑΟΜ ΙΕΡΑΠΕΤΡΑΣ</w:t>
            </w:r>
          </w:p>
        </w:tc>
        <w:tc>
          <w:tcPr>
            <w:tcW w:w="1582" w:type="dxa"/>
            <w:tcBorders>
              <w:top w:val="nil"/>
              <w:left w:val="nil"/>
              <w:bottom w:val="single" w:sz="4" w:space="0" w:color="auto"/>
              <w:right w:val="single" w:sz="4" w:space="0" w:color="auto"/>
            </w:tcBorders>
            <w:shd w:val="clear" w:color="auto" w:fill="auto"/>
            <w:noWrap/>
            <w:vAlign w:val="bottom"/>
            <w:hideMark/>
          </w:tcPr>
          <w:p w:rsidR="00EF1543" w:rsidRPr="002F03E6" w:rsidRDefault="00EF1543" w:rsidP="0067759D">
            <w:pPr>
              <w:spacing w:after="0"/>
              <w:jc w:val="right"/>
              <w:rPr>
                <w:rFonts w:ascii="Arial" w:hAnsi="Arial" w:cs="Arial"/>
                <w:color w:val="000000"/>
                <w:sz w:val="16"/>
                <w:szCs w:val="16"/>
              </w:rPr>
            </w:pPr>
            <w:r w:rsidRPr="002F03E6">
              <w:rPr>
                <w:rFonts w:ascii="Arial" w:hAnsi="Arial" w:cs="Arial"/>
                <w:color w:val="000000"/>
                <w:sz w:val="16"/>
                <w:szCs w:val="16"/>
              </w:rPr>
              <w:t>9.028,46</w:t>
            </w:r>
          </w:p>
        </w:tc>
        <w:tc>
          <w:tcPr>
            <w:tcW w:w="1132" w:type="dxa"/>
            <w:tcBorders>
              <w:top w:val="nil"/>
              <w:left w:val="nil"/>
              <w:bottom w:val="single" w:sz="4" w:space="0" w:color="auto"/>
              <w:right w:val="single" w:sz="4" w:space="0" w:color="auto"/>
            </w:tcBorders>
            <w:shd w:val="clear" w:color="auto" w:fill="auto"/>
            <w:noWrap/>
            <w:vAlign w:val="bottom"/>
            <w:hideMark/>
          </w:tcPr>
          <w:p w:rsidR="00EF1543" w:rsidRPr="002F03E6" w:rsidRDefault="00EF1543" w:rsidP="0067759D">
            <w:pPr>
              <w:spacing w:after="0"/>
              <w:jc w:val="right"/>
              <w:rPr>
                <w:rFonts w:ascii="Arial" w:hAnsi="Arial" w:cs="Arial"/>
                <w:color w:val="000000"/>
                <w:sz w:val="16"/>
                <w:szCs w:val="16"/>
              </w:rPr>
            </w:pPr>
            <w:r w:rsidRPr="002F03E6">
              <w:rPr>
                <w:rFonts w:ascii="Arial" w:hAnsi="Arial" w:cs="Arial"/>
                <w:color w:val="000000"/>
                <w:sz w:val="16"/>
                <w:szCs w:val="16"/>
              </w:rPr>
              <w:t>6,40%</w:t>
            </w:r>
          </w:p>
        </w:tc>
        <w:tc>
          <w:tcPr>
            <w:tcW w:w="1698" w:type="dxa"/>
            <w:tcBorders>
              <w:top w:val="nil"/>
              <w:left w:val="nil"/>
              <w:bottom w:val="single" w:sz="4" w:space="0" w:color="auto"/>
              <w:right w:val="single" w:sz="4" w:space="0" w:color="auto"/>
            </w:tcBorders>
            <w:shd w:val="clear" w:color="auto" w:fill="auto"/>
            <w:noWrap/>
            <w:vAlign w:val="bottom"/>
            <w:hideMark/>
          </w:tcPr>
          <w:p w:rsidR="00EF1543" w:rsidRPr="002F03E6" w:rsidRDefault="00EF1543" w:rsidP="0067759D">
            <w:pPr>
              <w:spacing w:after="0"/>
              <w:jc w:val="right"/>
              <w:rPr>
                <w:rFonts w:ascii="Arial" w:hAnsi="Arial" w:cs="Arial"/>
                <w:color w:val="000000"/>
                <w:sz w:val="16"/>
                <w:szCs w:val="16"/>
              </w:rPr>
            </w:pPr>
            <w:r w:rsidRPr="002F03E6">
              <w:rPr>
                <w:rFonts w:ascii="Arial" w:hAnsi="Arial" w:cs="Arial"/>
                <w:color w:val="000000"/>
                <w:sz w:val="16"/>
                <w:szCs w:val="16"/>
              </w:rPr>
              <w:t>577,82</w:t>
            </w:r>
          </w:p>
        </w:tc>
        <w:tc>
          <w:tcPr>
            <w:tcW w:w="928" w:type="dxa"/>
            <w:tcBorders>
              <w:top w:val="nil"/>
              <w:left w:val="nil"/>
              <w:bottom w:val="single" w:sz="4" w:space="0" w:color="auto"/>
              <w:right w:val="single" w:sz="4" w:space="0" w:color="auto"/>
            </w:tcBorders>
            <w:shd w:val="clear" w:color="auto" w:fill="auto"/>
            <w:noWrap/>
            <w:vAlign w:val="bottom"/>
            <w:hideMark/>
          </w:tcPr>
          <w:p w:rsidR="00EF1543" w:rsidRPr="002F03E6" w:rsidRDefault="00EF1543" w:rsidP="0067759D">
            <w:pPr>
              <w:spacing w:after="0"/>
              <w:jc w:val="right"/>
              <w:rPr>
                <w:rFonts w:ascii="Arial" w:hAnsi="Arial" w:cs="Arial"/>
                <w:color w:val="000000"/>
                <w:sz w:val="16"/>
                <w:szCs w:val="16"/>
              </w:rPr>
            </w:pPr>
            <w:r w:rsidRPr="002F03E6">
              <w:rPr>
                <w:rFonts w:ascii="Arial" w:hAnsi="Arial" w:cs="Arial"/>
                <w:color w:val="000000"/>
                <w:sz w:val="16"/>
                <w:szCs w:val="16"/>
              </w:rPr>
              <w:t>9.606,28</w:t>
            </w:r>
          </w:p>
        </w:tc>
        <w:tc>
          <w:tcPr>
            <w:tcW w:w="1345" w:type="dxa"/>
            <w:tcBorders>
              <w:top w:val="nil"/>
              <w:left w:val="nil"/>
              <w:bottom w:val="single" w:sz="4" w:space="0" w:color="auto"/>
              <w:right w:val="single" w:sz="4" w:space="0" w:color="auto"/>
            </w:tcBorders>
            <w:shd w:val="clear" w:color="auto" w:fill="auto"/>
            <w:noWrap/>
            <w:vAlign w:val="bottom"/>
            <w:hideMark/>
          </w:tcPr>
          <w:p w:rsidR="00EF1543" w:rsidRPr="002F03E6" w:rsidRDefault="00EF1543" w:rsidP="0067759D">
            <w:pPr>
              <w:spacing w:after="0"/>
              <w:jc w:val="right"/>
              <w:rPr>
                <w:rFonts w:ascii="Arial" w:hAnsi="Arial" w:cs="Arial"/>
                <w:color w:val="000000"/>
                <w:sz w:val="16"/>
                <w:szCs w:val="16"/>
              </w:rPr>
            </w:pPr>
            <w:r w:rsidRPr="002F03E6">
              <w:rPr>
                <w:rFonts w:ascii="Arial" w:hAnsi="Arial" w:cs="Arial"/>
                <w:color w:val="000000"/>
                <w:sz w:val="16"/>
                <w:szCs w:val="16"/>
              </w:rPr>
              <w:t>6.724,40</w:t>
            </w:r>
          </w:p>
        </w:tc>
        <w:tc>
          <w:tcPr>
            <w:tcW w:w="1079" w:type="dxa"/>
            <w:tcBorders>
              <w:top w:val="nil"/>
              <w:left w:val="nil"/>
              <w:bottom w:val="single" w:sz="4" w:space="0" w:color="auto"/>
              <w:right w:val="single" w:sz="4" w:space="0" w:color="auto"/>
            </w:tcBorders>
            <w:shd w:val="clear" w:color="auto" w:fill="auto"/>
            <w:noWrap/>
            <w:vAlign w:val="bottom"/>
            <w:hideMark/>
          </w:tcPr>
          <w:p w:rsidR="00EF1543" w:rsidRPr="002F03E6" w:rsidRDefault="00EF1543" w:rsidP="0067759D">
            <w:pPr>
              <w:spacing w:after="0"/>
              <w:jc w:val="right"/>
              <w:rPr>
                <w:rFonts w:ascii="Arial" w:hAnsi="Arial" w:cs="Arial"/>
                <w:color w:val="000000"/>
                <w:sz w:val="16"/>
                <w:szCs w:val="16"/>
              </w:rPr>
            </w:pPr>
            <w:r w:rsidRPr="002F03E6">
              <w:rPr>
                <w:rFonts w:ascii="Arial" w:hAnsi="Arial" w:cs="Arial"/>
                <w:color w:val="000000"/>
                <w:sz w:val="16"/>
                <w:szCs w:val="16"/>
              </w:rPr>
              <w:t>2.881,88</w:t>
            </w:r>
          </w:p>
        </w:tc>
        <w:tc>
          <w:tcPr>
            <w:tcW w:w="973" w:type="dxa"/>
            <w:tcBorders>
              <w:top w:val="nil"/>
              <w:left w:val="nil"/>
              <w:bottom w:val="single" w:sz="4" w:space="0" w:color="auto"/>
              <w:right w:val="single" w:sz="4" w:space="0" w:color="auto"/>
            </w:tcBorders>
            <w:shd w:val="clear" w:color="auto" w:fill="auto"/>
            <w:noWrap/>
            <w:vAlign w:val="bottom"/>
            <w:hideMark/>
          </w:tcPr>
          <w:p w:rsidR="00EF1543" w:rsidRPr="002F03E6" w:rsidRDefault="00EF1543" w:rsidP="0067759D">
            <w:pPr>
              <w:spacing w:after="0"/>
              <w:jc w:val="right"/>
              <w:rPr>
                <w:rFonts w:ascii="Arial" w:hAnsi="Arial" w:cs="Arial"/>
                <w:color w:val="000000"/>
                <w:sz w:val="16"/>
                <w:szCs w:val="16"/>
              </w:rPr>
            </w:pPr>
            <w:r w:rsidRPr="002F03E6">
              <w:rPr>
                <w:rFonts w:ascii="Arial" w:hAnsi="Arial" w:cs="Arial"/>
                <w:color w:val="000000"/>
                <w:sz w:val="16"/>
                <w:szCs w:val="16"/>
              </w:rPr>
              <w:t>2305,5075</w:t>
            </w:r>
          </w:p>
        </w:tc>
        <w:tc>
          <w:tcPr>
            <w:tcW w:w="928" w:type="dxa"/>
            <w:tcBorders>
              <w:top w:val="nil"/>
              <w:left w:val="nil"/>
              <w:bottom w:val="single" w:sz="4" w:space="0" w:color="auto"/>
              <w:right w:val="single" w:sz="4" w:space="0" w:color="auto"/>
            </w:tcBorders>
            <w:shd w:val="clear" w:color="auto" w:fill="auto"/>
            <w:noWrap/>
            <w:vAlign w:val="bottom"/>
            <w:hideMark/>
          </w:tcPr>
          <w:p w:rsidR="00EF1543" w:rsidRPr="002F03E6" w:rsidRDefault="00EF1543" w:rsidP="0067759D">
            <w:pPr>
              <w:spacing w:after="0"/>
              <w:jc w:val="right"/>
              <w:rPr>
                <w:rFonts w:ascii="Arial" w:hAnsi="Arial" w:cs="Arial"/>
                <w:color w:val="000000"/>
                <w:sz w:val="16"/>
                <w:szCs w:val="16"/>
              </w:rPr>
            </w:pPr>
            <w:r w:rsidRPr="002F03E6">
              <w:rPr>
                <w:rFonts w:ascii="Arial" w:hAnsi="Arial" w:cs="Arial"/>
                <w:color w:val="000000"/>
                <w:sz w:val="16"/>
                <w:szCs w:val="16"/>
              </w:rPr>
              <w:t>11.911,79</w:t>
            </w:r>
          </w:p>
        </w:tc>
      </w:tr>
      <w:tr w:rsidR="00EF1543" w:rsidRPr="002F03E6" w:rsidTr="0067759D">
        <w:trPr>
          <w:trHeight w:val="525"/>
        </w:trPr>
        <w:tc>
          <w:tcPr>
            <w:tcW w:w="1406" w:type="dxa"/>
            <w:tcBorders>
              <w:top w:val="nil"/>
              <w:left w:val="single" w:sz="4" w:space="0" w:color="auto"/>
              <w:bottom w:val="single" w:sz="4" w:space="0" w:color="auto"/>
              <w:right w:val="single" w:sz="4" w:space="0" w:color="auto"/>
            </w:tcBorders>
            <w:shd w:val="clear" w:color="auto" w:fill="auto"/>
            <w:vAlign w:val="bottom"/>
            <w:hideMark/>
          </w:tcPr>
          <w:p w:rsidR="00EF1543" w:rsidRPr="002F03E6" w:rsidRDefault="00EF1543" w:rsidP="0067759D">
            <w:pPr>
              <w:spacing w:after="0"/>
              <w:rPr>
                <w:rFonts w:ascii="Arial" w:hAnsi="Arial" w:cs="Arial"/>
                <w:color w:val="000000"/>
                <w:sz w:val="16"/>
                <w:szCs w:val="16"/>
              </w:rPr>
            </w:pPr>
            <w:r w:rsidRPr="002F03E6">
              <w:rPr>
                <w:rFonts w:ascii="Arial" w:hAnsi="Arial" w:cs="Arial"/>
                <w:color w:val="000000"/>
                <w:sz w:val="16"/>
                <w:szCs w:val="16"/>
              </w:rPr>
              <w:t>ΑΟΜ ΣΗΤΕΙΑΣ</w:t>
            </w:r>
          </w:p>
        </w:tc>
        <w:tc>
          <w:tcPr>
            <w:tcW w:w="1582" w:type="dxa"/>
            <w:tcBorders>
              <w:top w:val="nil"/>
              <w:left w:val="nil"/>
              <w:bottom w:val="single" w:sz="4" w:space="0" w:color="auto"/>
              <w:right w:val="single" w:sz="4" w:space="0" w:color="auto"/>
            </w:tcBorders>
            <w:shd w:val="clear" w:color="auto" w:fill="auto"/>
            <w:noWrap/>
            <w:vAlign w:val="bottom"/>
            <w:hideMark/>
          </w:tcPr>
          <w:p w:rsidR="00EF1543" w:rsidRPr="002F03E6" w:rsidRDefault="00EF1543" w:rsidP="0067759D">
            <w:pPr>
              <w:spacing w:after="0"/>
              <w:jc w:val="right"/>
              <w:rPr>
                <w:rFonts w:ascii="Arial" w:hAnsi="Arial" w:cs="Arial"/>
                <w:color w:val="000000"/>
                <w:sz w:val="16"/>
                <w:szCs w:val="16"/>
              </w:rPr>
            </w:pPr>
            <w:r w:rsidRPr="002F03E6">
              <w:rPr>
                <w:rFonts w:ascii="Arial" w:hAnsi="Arial" w:cs="Arial"/>
                <w:color w:val="000000"/>
                <w:sz w:val="16"/>
                <w:szCs w:val="16"/>
              </w:rPr>
              <w:t>9.028,46</w:t>
            </w:r>
          </w:p>
        </w:tc>
        <w:tc>
          <w:tcPr>
            <w:tcW w:w="1132" w:type="dxa"/>
            <w:tcBorders>
              <w:top w:val="nil"/>
              <w:left w:val="nil"/>
              <w:bottom w:val="single" w:sz="4" w:space="0" w:color="auto"/>
              <w:right w:val="single" w:sz="4" w:space="0" w:color="auto"/>
            </w:tcBorders>
            <w:shd w:val="clear" w:color="auto" w:fill="auto"/>
            <w:noWrap/>
            <w:vAlign w:val="bottom"/>
            <w:hideMark/>
          </w:tcPr>
          <w:p w:rsidR="00EF1543" w:rsidRPr="002F03E6" w:rsidRDefault="00EF1543" w:rsidP="0067759D">
            <w:pPr>
              <w:spacing w:after="0"/>
              <w:jc w:val="right"/>
              <w:rPr>
                <w:rFonts w:ascii="Arial" w:hAnsi="Arial" w:cs="Arial"/>
                <w:color w:val="000000"/>
                <w:sz w:val="16"/>
                <w:szCs w:val="16"/>
              </w:rPr>
            </w:pPr>
            <w:r w:rsidRPr="002F03E6">
              <w:rPr>
                <w:rFonts w:ascii="Arial" w:hAnsi="Arial" w:cs="Arial"/>
                <w:color w:val="000000"/>
                <w:sz w:val="16"/>
                <w:szCs w:val="16"/>
              </w:rPr>
              <w:t>6,40%</w:t>
            </w:r>
          </w:p>
        </w:tc>
        <w:tc>
          <w:tcPr>
            <w:tcW w:w="1698" w:type="dxa"/>
            <w:tcBorders>
              <w:top w:val="nil"/>
              <w:left w:val="nil"/>
              <w:bottom w:val="single" w:sz="4" w:space="0" w:color="auto"/>
              <w:right w:val="single" w:sz="4" w:space="0" w:color="auto"/>
            </w:tcBorders>
            <w:shd w:val="clear" w:color="auto" w:fill="auto"/>
            <w:noWrap/>
            <w:vAlign w:val="bottom"/>
            <w:hideMark/>
          </w:tcPr>
          <w:p w:rsidR="00EF1543" w:rsidRPr="002F03E6" w:rsidRDefault="00EF1543" w:rsidP="0067759D">
            <w:pPr>
              <w:spacing w:after="0"/>
              <w:jc w:val="right"/>
              <w:rPr>
                <w:rFonts w:ascii="Arial" w:hAnsi="Arial" w:cs="Arial"/>
                <w:color w:val="000000"/>
                <w:sz w:val="16"/>
                <w:szCs w:val="16"/>
              </w:rPr>
            </w:pPr>
            <w:r w:rsidRPr="002F03E6">
              <w:rPr>
                <w:rFonts w:ascii="Arial" w:hAnsi="Arial" w:cs="Arial"/>
                <w:color w:val="000000"/>
                <w:sz w:val="16"/>
                <w:szCs w:val="16"/>
              </w:rPr>
              <w:t>577,82</w:t>
            </w:r>
          </w:p>
        </w:tc>
        <w:tc>
          <w:tcPr>
            <w:tcW w:w="928" w:type="dxa"/>
            <w:tcBorders>
              <w:top w:val="nil"/>
              <w:left w:val="nil"/>
              <w:bottom w:val="single" w:sz="4" w:space="0" w:color="auto"/>
              <w:right w:val="single" w:sz="4" w:space="0" w:color="auto"/>
            </w:tcBorders>
            <w:shd w:val="clear" w:color="auto" w:fill="auto"/>
            <w:noWrap/>
            <w:vAlign w:val="bottom"/>
            <w:hideMark/>
          </w:tcPr>
          <w:p w:rsidR="00EF1543" w:rsidRPr="002F03E6" w:rsidRDefault="00EF1543" w:rsidP="0067759D">
            <w:pPr>
              <w:spacing w:after="0"/>
              <w:jc w:val="right"/>
              <w:rPr>
                <w:rFonts w:ascii="Arial" w:hAnsi="Arial" w:cs="Arial"/>
                <w:color w:val="000000"/>
                <w:sz w:val="16"/>
                <w:szCs w:val="16"/>
              </w:rPr>
            </w:pPr>
            <w:r w:rsidRPr="002F03E6">
              <w:rPr>
                <w:rFonts w:ascii="Arial" w:hAnsi="Arial" w:cs="Arial"/>
                <w:color w:val="000000"/>
                <w:sz w:val="16"/>
                <w:szCs w:val="16"/>
              </w:rPr>
              <w:t>9.606,28</w:t>
            </w:r>
          </w:p>
        </w:tc>
        <w:tc>
          <w:tcPr>
            <w:tcW w:w="1345" w:type="dxa"/>
            <w:tcBorders>
              <w:top w:val="nil"/>
              <w:left w:val="nil"/>
              <w:bottom w:val="single" w:sz="4" w:space="0" w:color="auto"/>
              <w:right w:val="single" w:sz="4" w:space="0" w:color="auto"/>
            </w:tcBorders>
            <w:shd w:val="clear" w:color="auto" w:fill="auto"/>
            <w:noWrap/>
            <w:vAlign w:val="bottom"/>
            <w:hideMark/>
          </w:tcPr>
          <w:p w:rsidR="00EF1543" w:rsidRPr="002F03E6" w:rsidRDefault="00EF1543" w:rsidP="0067759D">
            <w:pPr>
              <w:spacing w:after="0"/>
              <w:jc w:val="right"/>
              <w:rPr>
                <w:rFonts w:ascii="Arial" w:hAnsi="Arial" w:cs="Arial"/>
                <w:color w:val="000000"/>
                <w:sz w:val="16"/>
                <w:szCs w:val="16"/>
              </w:rPr>
            </w:pPr>
            <w:r w:rsidRPr="002F03E6">
              <w:rPr>
                <w:rFonts w:ascii="Arial" w:hAnsi="Arial" w:cs="Arial"/>
                <w:color w:val="000000"/>
                <w:sz w:val="16"/>
                <w:szCs w:val="16"/>
              </w:rPr>
              <w:t>6.724,39</w:t>
            </w:r>
          </w:p>
        </w:tc>
        <w:tc>
          <w:tcPr>
            <w:tcW w:w="1079" w:type="dxa"/>
            <w:tcBorders>
              <w:top w:val="nil"/>
              <w:left w:val="nil"/>
              <w:bottom w:val="single" w:sz="4" w:space="0" w:color="auto"/>
              <w:right w:val="single" w:sz="4" w:space="0" w:color="auto"/>
            </w:tcBorders>
            <w:shd w:val="clear" w:color="auto" w:fill="auto"/>
            <w:noWrap/>
            <w:vAlign w:val="bottom"/>
            <w:hideMark/>
          </w:tcPr>
          <w:p w:rsidR="00EF1543" w:rsidRPr="002F03E6" w:rsidRDefault="00EF1543" w:rsidP="0067759D">
            <w:pPr>
              <w:spacing w:after="0"/>
              <w:jc w:val="right"/>
              <w:rPr>
                <w:rFonts w:ascii="Arial" w:hAnsi="Arial" w:cs="Arial"/>
                <w:color w:val="000000"/>
                <w:sz w:val="16"/>
                <w:szCs w:val="16"/>
              </w:rPr>
            </w:pPr>
            <w:r w:rsidRPr="002F03E6">
              <w:rPr>
                <w:rFonts w:ascii="Arial" w:hAnsi="Arial" w:cs="Arial"/>
                <w:color w:val="000000"/>
                <w:sz w:val="16"/>
                <w:szCs w:val="16"/>
              </w:rPr>
              <w:t>2.881,88</w:t>
            </w:r>
          </w:p>
        </w:tc>
        <w:tc>
          <w:tcPr>
            <w:tcW w:w="973" w:type="dxa"/>
            <w:tcBorders>
              <w:top w:val="nil"/>
              <w:left w:val="nil"/>
              <w:bottom w:val="single" w:sz="4" w:space="0" w:color="auto"/>
              <w:right w:val="single" w:sz="4" w:space="0" w:color="auto"/>
            </w:tcBorders>
            <w:shd w:val="clear" w:color="auto" w:fill="auto"/>
            <w:noWrap/>
            <w:vAlign w:val="bottom"/>
            <w:hideMark/>
          </w:tcPr>
          <w:p w:rsidR="00EF1543" w:rsidRPr="002F03E6" w:rsidRDefault="00EF1543" w:rsidP="0067759D">
            <w:pPr>
              <w:spacing w:after="0"/>
              <w:jc w:val="right"/>
              <w:rPr>
                <w:rFonts w:ascii="Arial" w:hAnsi="Arial" w:cs="Arial"/>
                <w:color w:val="000000"/>
                <w:sz w:val="16"/>
                <w:szCs w:val="16"/>
              </w:rPr>
            </w:pPr>
            <w:r w:rsidRPr="002F03E6">
              <w:rPr>
                <w:rFonts w:ascii="Arial" w:hAnsi="Arial" w:cs="Arial"/>
                <w:color w:val="000000"/>
                <w:sz w:val="16"/>
                <w:szCs w:val="16"/>
              </w:rPr>
              <w:t>2305,5068</w:t>
            </w:r>
          </w:p>
        </w:tc>
        <w:tc>
          <w:tcPr>
            <w:tcW w:w="928" w:type="dxa"/>
            <w:tcBorders>
              <w:top w:val="nil"/>
              <w:left w:val="nil"/>
              <w:bottom w:val="single" w:sz="4" w:space="0" w:color="auto"/>
              <w:right w:val="single" w:sz="4" w:space="0" w:color="auto"/>
            </w:tcBorders>
            <w:shd w:val="clear" w:color="auto" w:fill="auto"/>
            <w:noWrap/>
            <w:vAlign w:val="bottom"/>
            <w:hideMark/>
          </w:tcPr>
          <w:p w:rsidR="00EF1543" w:rsidRPr="002F03E6" w:rsidRDefault="00EF1543" w:rsidP="0067759D">
            <w:pPr>
              <w:spacing w:after="0"/>
              <w:jc w:val="right"/>
              <w:rPr>
                <w:rFonts w:ascii="Arial" w:hAnsi="Arial" w:cs="Arial"/>
                <w:color w:val="000000"/>
                <w:sz w:val="16"/>
                <w:szCs w:val="16"/>
              </w:rPr>
            </w:pPr>
            <w:r w:rsidRPr="002F03E6">
              <w:rPr>
                <w:rFonts w:ascii="Arial" w:hAnsi="Arial" w:cs="Arial"/>
                <w:color w:val="000000"/>
                <w:sz w:val="16"/>
                <w:szCs w:val="16"/>
              </w:rPr>
              <w:t>11.911,79</w:t>
            </w:r>
          </w:p>
        </w:tc>
      </w:tr>
      <w:tr w:rsidR="00EF1543" w:rsidRPr="002F03E6" w:rsidTr="0067759D">
        <w:trPr>
          <w:trHeight w:val="705"/>
        </w:trPr>
        <w:tc>
          <w:tcPr>
            <w:tcW w:w="1406" w:type="dxa"/>
            <w:tcBorders>
              <w:top w:val="nil"/>
              <w:left w:val="single" w:sz="4" w:space="0" w:color="auto"/>
              <w:bottom w:val="single" w:sz="4" w:space="0" w:color="auto"/>
              <w:right w:val="single" w:sz="4" w:space="0" w:color="auto"/>
            </w:tcBorders>
            <w:shd w:val="clear" w:color="auto" w:fill="auto"/>
            <w:vAlign w:val="bottom"/>
            <w:hideMark/>
          </w:tcPr>
          <w:p w:rsidR="00EF1543" w:rsidRPr="002F03E6" w:rsidRDefault="00EF1543" w:rsidP="0067759D">
            <w:pPr>
              <w:spacing w:after="0"/>
              <w:rPr>
                <w:rFonts w:ascii="Arial" w:hAnsi="Arial" w:cs="Arial"/>
                <w:color w:val="000000"/>
                <w:sz w:val="16"/>
                <w:szCs w:val="16"/>
              </w:rPr>
            </w:pPr>
            <w:r w:rsidRPr="002F03E6">
              <w:rPr>
                <w:rFonts w:ascii="Arial" w:hAnsi="Arial" w:cs="Arial"/>
                <w:color w:val="000000"/>
                <w:sz w:val="16"/>
                <w:szCs w:val="16"/>
              </w:rPr>
              <w:t>ΓΝ-ΚΥ ΝΕΑΠΟΛΗΣ "ΔΙΑΛΥΝΑΚΕΙΟ"</w:t>
            </w:r>
          </w:p>
        </w:tc>
        <w:tc>
          <w:tcPr>
            <w:tcW w:w="1582" w:type="dxa"/>
            <w:tcBorders>
              <w:top w:val="nil"/>
              <w:left w:val="nil"/>
              <w:bottom w:val="single" w:sz="4" w:space="0" w:color="auto"/>
              <w:right w:val="single" w:sz="4" w:space="0" w:color="auto"/>
            </w:tcBorders>
            <w:shd w:val="clear" w:color="auto" w:fill="auto"/>
            <w:noWrap/>
            <w:vAlign w:val="bottom"/>
            <w:hideMark/>
          </w:tcPr>
          <w:p w:rsidR="00EF1543" w:rsidRPr="002F03E6" w:rsidRDefault="00EF1543" w:rsidP="0067759D">
            <w:pPr>
              <w:spacing w:after="0"/>
              <w:jc w:val="right"/>
              <w:rPr>
                <w:rFonts w:ascii="Arial" w:hAnsi="Arial" w:cs="Arial"/>
                <w:color w:val="000000"/>
                <w:sz w:val="16"/>
                <w:szCs w:val="16"/>
              </w:rPr>
            </w:pPr>
            <w:r w:rsidRPr="002F03E6">
              <w:rPr>
                <w:rFonts w:ascii="Arial" w:hAnsi="Arial" w:cs="Arial"/>
                <w:color w:val="000000"/>
                <w:sz w:val="16"/>
                <w:szCs w:val="16"/>
              </w:rPr>
              <w:t>3.182,40</w:t>
            </w:r>
          </w:p>
        </w:tc>
        <w:tc>
          <w:tcPr>
            <w:tcW w:w="1132" w:type="dxa"/>
            <w:tcBorders>
              <w:top w:val="nil"/>
              <w:left w:val="nil"/>
              <w:bottom w:val="single" w:sz="4" w:space="0" w:color="auto"/>
              <w:right w:val="single" w:sz="4" w:space="0" w:color="auto"/>
            </w:tcBorders>
            <w:shd w:val="clear" w:color="auto" w:fill="auto"/>
            <w:noWrap/>
            <w:vAlign w:val="bottom"/>
            <w:hideMark/>
          </w:tcPr>
          <w:p w:rsidR="00EF1543" w:rsidRPr="002F03E6" w:rsidRDefault="00EF1543" w:rsidP="0067759D">
            <w:pPr>
              <w:spacing w:after="0"/>
              <w:jc w:val="right"/>
              <w:rPr>
                <w:rFonts w:ascii="Arial" w:hAnsi="Arial" w:cs="Arial"/>
                <w:color w:val="000000"/>
                <w:sz w:val="16"/>
                <w:szCs w:val="16"/>
              </w:rPr>
            </w:pPr>
            <w:r w:rsidRPr="002F03E6">
              <w:rPr>
                <w:rFonts w:ascii="Arial" w:hAnsi="Arial" w:cs="Arial"/>
                <w:color w:val="000000"/>
                <w:sz w:val="16"/>
                <w:szCs w:val="16"/>
              </w:rPr>
              <w:t>6,40%</w:t>
            </w:r>
          </w:p>
        </w:tc>
        <w:tc>
          <w:tcPr>
            <w:tcW w:w="1698" w:type="dxa"/>
            <w:tcBorders>
              <w:top w:val="nil"/>
              <w:left w:val="nil"/>
              <w:bottom w:val="single" w:sz="4" w:space="0" w:color="auto"/>
              <w:right w:val="single" w:sz="4" w:space="0" w:color="auto"/>
            </w:tcBorders>
            <w:shd w:val="clear" w:color="auto" w:fill="auto"/>
            <w:noWrap/>
            <w:vAlign w:val="bottom"/>
            <w:hideMark/>
          </w:tcPr>
          <w:p w:rsidR="00EF1543" w:rsidRPr="002F03E6" w:rsidRDefault="00EF1543" w:rsidP="0067759D">
            <w:pPr>
              <w:spacing w:after="0"/>
              <w:jc w:val="right"/>
              <w:rPr>
                <w:rFonts w:ascii="Arial" w:hAnsi="Arial" w:cs="Arial"/>
                <w:color w:val="000000"/>
                <w:sz w:val="16"/>
                <w:szCs w:val="16"/>
              </w:rPr>
            </w:pPr>
            <w:r w:rsidRPr="002F03E6">
              <w:rPr>
                <w:rFonts w:ascii="Arial" w:hAnsi="Arial" w:cs="Arial"/>
                <w:color w:val="000000"/>
                <w:sz w:val="16"/>
                <w:szCs w:val="16"/>
              </w:rPr>
              <w:t>203,67</w:t>
            </w:r>
          </w:p>
        </w:tc>
        <w:tc>
          <w:tcPr>
            <w:tcW w:w="928" w:type="dxa"/>
            <w:tcBorders>
              <w:top w:val="nil"/>
              <w:left w:val="nil"/>
              <w:bottom w:val="single" w:sz="4" w:space="0" w:color="auto"/>
              <w:right w:val="single" w:sz="4" w:space="0" w:color="auto"/>
            </w:tcBorders>
            <w:shd w:val="clear" w:color="auto" w:fill="auto"/>
            <w:noWrap/>
            <w:vAlign w:val="bottom"/>
            <w:hideMark/>
          </w:tcPr>
          <w:p w:rsidR="00EF1543" w:rsidRPr="002F03E6" w:rsidRDefault="00EF1543" w:rsidP="0067759D">
            <w:pPr>
              <w:spacing w:after="0"/>
              <w:jc w:val="right"/>
              <w:rPr>
                <w:rFonts w:ascii="Arial" w:hAnsi="Arial" w:cs="Arial"/>
                <w:color w:val="000000"/>
                <w:sz w:val="16"/>
                <w:szCs w:val="16"/>
              </w:rPr>
            </w:pPr>
            <w:r w:rsidRPr="002F03E6">
              <w:rPr>
                <w:rFonts w:ascii="Arial" w:hAnsi="Arial" w:cs="Arial"/>
                <w:color w:val="000000"/>
                <w:sz w:val="16"/>
                <w:szCs w:val="16"/>
              </w:rPr>
              <w:t>3.386,07</w:t>
            </w:r>
          </w:p>
        </w:tc>
        <w:tc>
          <w:tcPr>
            <w:tcW w:w="1345" w:type="dxa"/>
            <w:tcBorders>
              <w:top w:val="nil"/>
              <w:left w:val="nil"/>
              <w:bottom w:val="single" w:sz="4" w:space="0" w:color="auto"/>
              <w:right w:val="single" w:sz="4" w:space="0" w:color="auto"/>
            </w:tcBorders>
            <w:shd w:val="clear" w:color="auto" w:fill="auto"/>
            <w:noWrap/>
            <w:vAlign w:val="bottom"/>
            <w:hideMark/>
          </w:tcPr>
          <w:p w:rsidR="00EF1543" w:rsidRPr="002F03E6" w:rsidRDefault="00EF1543" w:rsidP="0067759D">
            <w:pPr>
              <w:spacing w:after="0"/>
              <w:jc w:val="right"/>
              <w:rPr>
                <w:rFonts w:ascii="Arial" w:hAnsi="Arial" w:cs="Arial"/>
                <w:color w:val="000000"/>
                <w:sz w:val="16"/>
                <w:szCs w:val="16"/>
              </w:rPr>
            </w:pPr>
            <w:r w:rsidRPr="002F03E6">
              <w:rPr>
                <w:rFonts w:ascii="Arial" w:hAnsi="Arial" w:cs="Arial"/>
                <w:color w:val="000000"/>
                <w:sz w:val="16"/>
                <w:szCs w:val="16"/>
              </w:rPr>
              <w:t>2.370,25</w:t>
            </w:r>
          </w:p>
        </w:tc>
        <w:tc>
          <w:tcPr>
            <w:tcW w:w="1079" w:type="dxa"/>
            <w:tcBorders>
              <w:top w:val="nil"/>
              <w:left w:val="nil"/>
              <w:bottom w:val="single" w:sz="4" w:space="0" w:color="auto"/>
              <w:right w:val="single" w:sz="4" w:space="0" w:color="auto"/>
            </w:tcBorders>
            <w:shd w:val="clear" w:color="auto" w:fill="auto"/>
            <w:noWrap/>
            <w:vAlign w:val="bottom"/>
            <w:hideMark/>
          </w:tcPr>
          <w:p w:rsidR="00EF1543" w:rsidRPr="002F03E6" w:rsidRDefault="00EF1543" w:rsidP="0067759D">
            <w:pPr>
              <w:spacing w:after="0"/>
              <w:jc w:val="right"/>
              <w:rPr>
                <w:rFonts w:ascii="Arial" w:hAnsi="Arial" w:cs="Arial"/>
                <w:color w:val="000000"/>
                <w:sz w:val="16"/>
                <w:szCs w:val="16"/>
              </w:rPr>
            </w:pPr>
            <w:r w:rsidRPr="002F03E6">
              <w:rPr>
                <w:rFonts w:ascii="Arial" w:hAnsi="Arial" w:cs="Arial"/>
                <w:color w:val="000000"/>
                <w:sz w:val="16"/>
                <w:szCs w:val="16"/>
              </w:rPr>
              <w:t>1.015,82</w:t>
            </w:r>
          </w:p>
        </w:tc>
        <w:tc>
          <w:tcPr>
            <w:tcW w:w="973" w:type="dxa"/>
            <w:tcBorders>
              <w:top w:val="nil"/>
              <w:left w:val="nil"/>
              <w:bottom w:val="single" w:sz="4" w:space="0" w:color="auto"/>
              <w:right w:val="single" w:sz="4" w:space="0" w:color="auto"/>
            </w:tcBorders>
            <w:shd w:val="clear" w:color="auto" w:fill="auto"/>
            <w:noWrap/>
            <w:vAlign w:val="bottom"/>
            <w:hideMark/>
          </w:tcPr>
          <w:p w:rsidR="00EF1543" w:rsidRPr="002F03E6" w:rsidRDefault="00EF1543" w:rsidP="0067759D">
            <w:pPr>
              <w:spacing w:after="0"/>
              <w:jc w:val="right"/>
              <w:rPr>
                <w:rFonts w:ascii="Arial" w:hAnsi="Arial" w:cs="Arial"/>
                <w:color w:val="000000"/>
                <w:sz w:val="16"/>
                <w:szCs w:val="16"/>
              </w:rPr>
            </w:pPr>
            <w:r w:rsidRPr="002F03E6">
              <w:rPr>
                <w:rFonts w:ascii="Arial" w:hAnsi="Arial" w:cs="Arial"/>
                <w:color w:val="000000"/>
                <w:sz w:val="16"/>
                <w:szCs w:val="16"/>
              </w:rPr>
              <w:t>812,65766</w:t>
            </w:r>
          </w:p>
        </w:tc>
        <w:tc>
          <w:tcPr>
            <w:tcW w:w="928" w:type="dxa"/>
            <w:tcBorders>
              <w:top w:val="nil"/>
              <w:left w:val="nil"/>
              <w:bottom w:val="single" w:sz="4" w:space="0" w:color="auto"/>
              <w:right w:val="single" w:sz="4" w:space="0" w:color="auto"/>
            </w:tcBorders>
            <w:shd w:val="clear" w:color="auto" w:fill="auto"/>
            <w:noWrap/>
            <w:vAlign w:val="bottom"/>
            <w:hideMark/>
          </w:tcPr>
          <w:p w:rsidR="00EF1543" w:rsidRPr="002F03E6" w:rsidRDefault="00EF1543" w:rsidP="0067759D">
            <w:pPr>
              <w:spacing w:after="0"/>
              <w:jc w:val="right"/>
              <w:rPr>
                <w:rFonts w:ascii="Arial" w:hAnsi="Arial" w:cs="Arial"/>
                <w:color w:val="000000"/>
                <w:sz w:val="16"/>
                <w:szCs w:val="16"/>
              </w:rPr>
            </w:pPr>
            <w:r w:rsidRPr="002F03E6">
              <w:rPr>
                <w:rFonts w:ascii="Arial" w:hAnsi="Arial" w:cs="Arial"/>
                <w:color w:val="000000"/>
                <w:sz w:val="16"/>
                <w:szCs w:val="16"/>
              </w:rPr>
              <w:t>4.198,73</w:t>
            </w:r>
          </w:p>
        </w:tc>
      </w:tr>
      <w:tr w:rsidR="00EF1543" w:rsidRPr="002F03E6" w:rsidTr="0067759D">
        <w:trPr>
          <w:trHeight w:val="525"/>
        </w:trPr>
        <w:tc>
          <w:tcPr>
            <w:tcW w:w="1406" w:type="dxa"/>
            <w:tcBorders>
              <w:top w:val="nil"/>
              <w:left w:val="single" w:sz="4" w:space="0" w:color="auto"/>
              <w:bottom w:val="single" w:sz="4" w:space="0" w:color="auto"/>
              <w:right w:val="single" w:sz="4" w:space="0" w:color="auto"/>
            </w:tcBorders>
            <w:shd w:val="clear" w:color="auto" w:fill="auto"/>
            <w:vAlign w:val="bottom"/>
            <w:hideMark/>
          </w:tcPr>
          <w:p w:rsidR="00EF1543" w:rsidRPr="002F03E6" w:rsidRDefault="00EF1543" w:rsidP="0067759D">
            <w:pPr>
              <w:spacing w:after="0"/>
              <w:rPr>
                <w:rFonts w:ascii="Arial" w:hAnsi="Arial" w:cs="Arial"/>
                <w:b/>
                <w:bCs/>
                <w:color w:val="000000"/>
                <w:sz w:val="16"/>
                <w:szCs w:val="16"/>
              </w:rPr>
            </w:pPr>
            <w:r w:rsidRPr="002F03E6">
              <w:rPr>
                <w:rFonts w:ascii="Arial" w:hAnsi="Arial" w:cs="Arial"/>
                <w:b/>
                <w:bCs/>
                <w:color w:val="000000"/>
                <w:sz w:val="16"/>
                <w:szCs w:val="16"/>
              </w:rPr>
              <w:t>ΓΕΝΙΚΟ ΣΥΝΟΛΟ</w:t>
            </w:r>
          </w:p>
        </w:tc>
        <w:tc>
          <w:tcPr>
            <w:tcW w:w="1582" w:type="dxa"/>
            <w:tcBorders>
              <w:top w:val="nil"/>
              <w:left w:val="nil"/>
              <w:bottom w:val="single" w:sz="4" w:space="0" w:color="auto"/>
              <w:right w:val="single" w:sz="4" w:space="0" w:color="auto"/>
            </w:tcBorders>
            <w:shd w:val="clear" w:color="auto" w:fill="auto"/>
            <w:noWrap/>
            <w:vAlign w:val="bottom"/>
            <w:hideMark/>
          </w:tcPr>
          <w:p w:rsidR="00EF1543" w:rsidRPr="002F03E6" w:rsidRDefault="00EF1543" w:rsidP="0067759D">
            <w:pPr>
              <w:spacing w:after="0"/>
              <w:jc w:val="right"/>
              <w:rPr>
                <w:rFonts w:ascii="Arial" w:hAnsi="Arial" w:cs="Arial"/>
                <w:color w:val="000000"/>
                <w:sz w:val="16"/>
                <w:szCs w:val="16"/>
              </w:rPr>
            </w:pPr>
            <w:r w:rsidRPr="002F03E6">
              <w:rPr>
                <w:rFonts w:ascii="Arial" w:hAnsi="Arial" w:cs="Arial"/>
                <w:color w:val="000000"/>
                <w:sz w:val="16"/>
                <w:szCs w:val="16"/>
              </w:rPr>
              <w:t>40.500,00</w:t>
            </w:r>
          </w:p>
        </w:tc>
        <w:tc>
          <w:tcPr>
            <w:tcW w:w="1132" w:type="dxa"/>
            <w:tcBorders>
              <w:top w:val="nil"/>
              <w:left w:val="nil"/>
              <w:bottom w:val="single" w:sz="4" w:space="0" w:color="auto"/>
              <w:right w:val="single" w:sz="4" w:space="0" w:color="auto"/>
            </w:tcBorders>
            <w:shd w:val="clear" w:color="auto" w:fill="auto"/>
            <w:noWrap/>
            <w:vAlign w:val="bottom"/>
            <w:hideMark/>
          </w:tcPr>
          <w:p w:rsidR="00EF1543" w:rsidRPr="002F03E6" w:rsidRDefault="00EF1543" w:rsidP="0067759D">
            <w:pPr>
              <w:spacing w:after="0"/>
              <w:rPr>
                <w:rFonts w:ascii="Arial" w:hAnsi="Arial" w:cs="Arial"/>
                <w:color w:val="000000"/>
                <w:sz w:val="16"/>
                <w:szCs w:val="16"/>
              </w:rPr>
            </w:pPr>
            <w:r w:rsidRPr="002F03E6">
              <w:rPr>
                <w:rFonts w:ascii="Arial" w:hAnsi="Arial" w:cs="Arial"/>
                <w:color w:val="000000"/>
                <w:sz w:val="16"/>
                <w:szCs w:val="16"/>
              </w:rPr>
              <w:t> </w:t>
            </w:r>
          </w:p>
        </w:tc>
        <w:tc>
          <w:tcPr>
            <w:tcW w:w="1698" w:type="dxa"/>
            <w:tcBorders>
              <w:top w:val="nil"/>
              <w:left w:val="nil"/>
              <w:bottom w:val="single" w:sz="4" w:space="0" w:color="auto"/>
              <w:right w:val="single" w:sz="4" w:space="0" w:color="auto"/>
            </w:tcBorders>
            <w:shd w:val="clear" w:color="auto" w:fill="auto"/>
            <w:noWrap/>
            <w:vAlign w:val="bottom"/>
            <w:hideMark/>
          </w:tcPr>
          <w:p w:rsidR="00EF1543" w:rsidRPr="002F03E6" w:rsidRDefault="00EF1543" w:rsidP="0067759D">
            <w:pPr>
              <w:spacing w:after="0"/>
              <w:jc w:val="right"/>
              <w:rPr>
                <w:rFonts w:ascii="Arial" w:hAnsi="Arial" w:cs="Arial"/>
                <w:color w:val="000000"/>
                <w:sz w:val="16"/>
                <w:szCs w:val="16"/>
              </w:rPr>
            </w:pPr>
            <w:r w:rsidRPr="002F03E6">
              <w:rPr>
                <w:rFonts w:ascii="Arial" w:hAnsi="Arial" w:cs="Arial"/>
                <w:color w:val="000000"/>
                <w:sz w:val="16"/>
                <w:szCs w:val="16"/>
              </w:rPr>
              <w:t>2.592,00</w:t>
            </w:r>
          </w:p>
        </w:tc>
        <w:tc>
          <w:tcPr>
            <w:tcW w:w="928" w:type="dxa"/>
            <w:tcBorders>
              <w:top w:val="nil"/>
              <w:left w:val="nil"/>
              <w:bottom w:val="single" w:sz="4" w:space="0" w:color="auto"/>
              <w:right w:val="single" w:sz="4" w:space="0" w:color="auto"/>
            </w:tcBorders>
            <w:shd w:val="clear" w:color="auto" w:fill="auto"/>
            <w:noWrap/>
            <w:vAlign w:val="bottom"/>
            <w:hideMark/>
          </w:tcPr>
          <w:p w:rsidR="00EF1543" w:rsidRPr="002F03E6" w:rsidRDefault="00EF1543" w:rsidP="0067759D">
            <w:pPr>
              <w:spacing w:after="0"/>
              <w:jc w:val="right"/>
              <w:rPr>
                <w:rFonts w:ascii="Arial" w:hAnsi="Arial" w:cs="Arial"/>
                <w:color w:val="000000"/>
                <w:sz w:val="16"/>
                <w:szCs w:val="16"/>
              </w:rPr>
            </w:pPr>
            <w:r w:rsidRPr="002F03E6">
              <w:rPr>
                <w:rFonts w:ascii="Arial" w:hAnsi="Arial" w:cs="Arial"/>
                <w:color w:val="000000"/>
                <w:sz w:val="16"/>
                <w:szCs w:val="16"/>
              </w:rPr>
              <w:t>43.092,00</w:t>
            </w:r>
          </w:p>
        </w:tc>
        <w:tc>
          <w:tcPr>
            <w:tcW w:w="1345" w:type="dxa"/>
            <w:tcBorders>
              <w:top w:val="nil"/>
              <w:left w:val="nil"/>
              <w:bottom w:val="single" w:sz="4" w:space="0" w:color="auto"/>
              <w:right w:val="single" w:sz="4" w:space="0" w:color="auto"/>
            </w:tcBorders>
            <w:shd w:val="clear" w:color="auto" w:fill="auto"/>
            <w:noWrap/>
            <w:vAlign w:val="bottom"/>
            <w:hideMark/>
          </w:tcPr>
          <w:p w:rsidR="00EF1543" w:rsidRPr="002F03E6" w:rsidRDefault="00EF1543" w:rsidP="0067759D">
            <w:pPr>
              <w:spacing w:after="0"/>
              <w:jc w:val="right"/>
              <w:rPr>
                <w:rFonts w:ascii="Arial" w:hAnsi="Arial" w:cs="Arial"/>
                <w:color w:val="000000"/>
                <w:sz w:val="16"/>
                <w:szCs w:val="16"/>
              </w:rPr>
            </w:pPr>
            <w:r w:rsidRPr="002F03E6">
              <w:rPr>
                <w:rFonts w:ascii="Arial" w:hAnsi="Arial" w:cs="Arial"/>
                <w:color w:val="000000"/>
                <w:sz w:val="16"/>
                <w:szCs w:val="16"/>
              </w:rPr>
              <w:t>30.164,40</w:t>
            </w:r>
          </w:p>
        </w:tc>
        <w:tc>
          <w:tcPr>
            <w:tcW w:w="1079" w:type="dxa"/>
            <w:tcBorders>
              <w:top w:val="nil"/>
              <w:left w:val="nil"/>
              <w:bottom w:val="single" w:sz="4" w:space="0" w:color="auto"/>
              <w:right w:val="single" w:sz="4" w:space="0" w:color="auto"/>
            </w:tcBorders>
            <w:shd w:val="clear" w:color="auto" w:fill="auto"/>
            <w:noWrap/>
            <w:vAlign w:val="bottom"/>
            <w:hideMark/>
          </w:tcPr>
          <w:p w:rsidR="00EF1543" w:rsidRPr="002F03E6" w:rsidRDefault="00EF1543" w:rsidP="0067759D">
            <w:pPr>
              <w:spacing w:after="0"/>
              <w:jc w:val="right"/>
              <w:rPr>
                <w:rFonts w:ascii="Arial" w:hAnsi="Arial" w:cs="Arial"/>
                <w:color w:val="000000"/>
                <w:sz w:val="16"/>
                <w:szCs w:val="16"/>
              </w:rPr>
            </w:pPr>
            <w:r w:rsidRPr="002F03E6">
              <w:rPr>
                <w:rFonts w:ascii="Arial" w:hAnsi="Arial" w:cs="Arial"/>
                <w:color w:val="000000"/>
                <w:sz w:val="16"/>
                <w:szCs w:val="16"/>
              </w:rPr>
              <w:t>12.927,60</w:t>
            </w:r>
          </w:p>
        </w:tc>
        <w:tc>
          <w:tcPr>
            <w:tcW w:w="973" w:type="dxa"/>
            <w:tcBorders>
              <w:top w:val="nil"/>
              <w:left w:val="nil"/>
              <w:bottom w:val="single" w:sz="4" w:space="0" w:color="auto"/>
              <w:right w:val="single" w:sz="4" w:space="0" w:color="auto"/>
            </w:tcBorders>
            <w:shd w:val="clear" w:color="auto" w:fill="auto"/>
            <w:noWrap/>
            <w:vAlign w:val="bottom"/>
            <w:hideMark/>
          </w:tcPr>
          <w:p w:rsidR="00EF1543" w:rsidRPr="002F03E6" w:rsidRDefault="00EF1543" w:rsidP="0067759D">
            <w:pPr>
              <w:spacing w:after="0"/>
              <w:jc w:val="right"/>
              <w:rPr>
                <w:rFonts w:ascii="Arial" w:hAnsi="Arial" w:cs="Arial"/>
                <w:color w:val="000000"/>
                <w:sz w:val="16"/>
                <w:szCs w:val="16"/>
              </w:rPr>
            </w:pPr>
            <w:r w:rsidRPr="002F03E6">
              <w:rPr>
                <w:rFonts w:ascii="Arial" w:hAnsi="Arial" w:cs="Arial"/>
                <w:color w:val="000000"/>
                <w:sz w:val="16"/>
                <w:szCs w:val="16"/>
              </w:rPr>
              <w:t>10342,079</w:t>
            </w:r>
          </w:p>
        </w:tc>
        <w:tc>
          <w:tcPr>
            <w:tcW w:w="928" w:type="dxa"/>
            <w:tcBorders>
              <w:top w:val="nil"/>
              <w:left w:val="nil"/>
              <w:bottom w:val="single" w:sz="4" w:space="0" w:color="auto"/>
              <w:right w:val="single" w:sz="4" w:space="0" w:color="auto"/>
            </w:tcBorders>
            <w:shd w:val="clear" w:color="auto" w:fill="auto"/>
            <w:noWrap/>
            <w:vAlign w:val="bottom"/>
            <w:hideMark/>
          </w:tcPr>
          <w:p w:rsidR="00EF1543" w:rsidRPr="002F03E6" w:rsidRDefault="00EF1543" w:rsidP="0067759D">
            <w:pPr>
              <w:spacing w:after="0"/>
              <w:jc w:val="right"/>
              <w:rPr>
                <w:rFonts w:ascii="Arial" w:hAnsi="Arial" w:cs="Arial"/>
                <w:color w:val="000000"/>
                <w:sz w:val="16"/>
                <w:szCs w:val="16"/>
              </w:rPr>
            </w:pPr>
            <w:r w:rsidRPr="002F03E6">
              <w:rPr>
                <w:rFonts w:ascii="Arial" w:hAnsi="Arial" w:cs="Arial"/>
                <w:color w:val="000000"/>
                <w:sz w:val="16"/>
                <w:szCs w:val="16"/>
              </w:rPr>
              <w:t>53.434,08</w:t>
            </w:r>
          </w:p>
        </w:tc>
      </w:tr>
    </w:tbl>
    <w:p w:rsidR="00EF1543" w:rsidRDefault="00EF1543" w:rsidP="00EF1543">
      <w:pPr>
        <w:suppressAutoHyphens w:val="0"/>
        <w:autoSpaceDE w:val="0"/>
        <w:spacing w:after="60"/>
        <w:rPr>
          <w:rFonts w:eastAsia="SimSun"/>
          <w:szCs w:val="22"/>
          <w:lang w:val="el-GR"/>
        </w:rPr>
      </w:pPr>
    </w:p>
    <w:p w:rsidR="00EF1543" w:rsidRPr="006B2C94" w:rsidRDefault="00EF1543" w:rsidP="00EF1543">
      <w:pPr>
        <w:suppressAutoHyphens w:val="0"/>
        <w:autoSpaceDE w:val="0"/>
        <w:spacing w:after="60"/>
        <w:rPr>
          <w:lang w:val="el-GR"/>
        </w:rPr>
      </w:pPr>
      <w:r>
        <w:rPr>
          <w:rFonts w:eastAsia="SimSun"/>
          <w:szCs w:val="22"/>
          <w:lang w:val="el-GR"/>
        </w:rPr>
        <w:t>Αξία δικαιωμάτων προαίρεσης 43.092,00 ευρώ για ένα επιπλέον έτος, πλέον Φ.Π.Α.</w:t>
      </w:r>
    </w:p>
    <w:p w:rsidR="00EF1543" w:rsidRDefault="00EF1543" w:rsidP="00EF1543">
      <w:pPr>
        <w:spacing w:after="0"/>
        <w:rPr>
          <w:lang w:val="el-GR"/>
        </w:rPr>
      </w:pPr>
    </w:p>
    <w:p w:rsidR="001B62B5" w:rsidRDefault="001B62B5" w:rsidP="00EF1543">
      <w:pPr>
        <w:spacing w:after="0"/>
        <w:rPr>
          <w:lang w:val="el-GR"/>
        </w:rPr>
      </w:pPr>
    </w:p>
    <w:p w:rsidR="001B62B5" w:rsidRDefault="001B62B5" w:rsidP="00EF1543">
      <w:pPr>
        <w:spacing w:after="0"/>
        <w:rPr>
          <w:lang w:val="el-GR"/>
        </w:rPr>
      </w:pPr>
    </w:p>
    <w:p w:rsidR="001B62B5" w:rsidRDefault="001B62B5" w:rsidP="00EF1543">
      <w:pPr>
        <w:spacing w:after="0"/>
        <w:rPr>
          <w:lang w:val="el-GR"/>
        </w:rPr>
      </w:pPr>
    </w:p>
    <w:p w:rsidR="001B62B5" w:rsidRDefault="001B62B5" w:rsidP="00EF1543">
      <w:pPr>
        <w:spacing w:after="0"/>
        <w:rPr>
          <w:lang w:val="el-GR"/>
        </w:rPr>
      </w:pPr>
    </w:p>
    <w:p w:rsidR="001B62B5" w:rsidRDefault="001B62B5" w:rsidP="00EF1543">
      <w:pPr>
        <w:spacing w:after="0"/>
        <w:rPr>
          <w:lang w:val="el-GR"/>
        </w:rPr>
      </w:pPr>
    </w:p>
    <w:p w:rsidR="001B62B5" w:rsidRPr="006B2C94" w:rsidRDefault="001B62B5" w:rsidP="00EF1543">
      <w:pPr>
        <w:spacing w:after="0"/>
        <w:rPr>
          <w:lang w:val="el-GR"/>
        </w:rPr>
      </w:pPr>
      <w:bookmarkStart w:id="2" w:name="_GoBack"/>
      <w:bookmarkEnd w:id="2"/>
    </w:p>
    <w:p w:rsidR="00EF1543" w:rsidRPr="006B2C94" w:rsidRDefault="00EF1543" w:rsidP="00EF1543">
      <w:pPr>
        <w:pStyle w:val="20"/>
        <w:tabs>
          <w:tab w:val="clear" w:pos="567"/>
          <w:tab w:val="left" w:pos="0"/>
        </w:tabs>
        <w:ind w:left="0" w:firstLine="0"/>
        <w:rPr>
          <w:lang w:val="el-GR"/>
        </w:rPr>
      </w:pPr>
      <w:bookmarkStart w:id="3" w:name="_Toc176266377"/>
      <w:r>
        <w:rPr>
          <w:rFonts w:ascii="Calibri" w:hAnsi="Calibri"/>
          <w:lang w:val="el-GR"/>
        </w:rPr>
        <w:lastRenderedPageBreak/>
        <w:t>ΠΑΡΑΡΤΗΜΑ ΙΙ –  ΕΕΕΣ</w:t>
      </w:r>
      <w:bookmarkEnd w:id="3"/>
    </w:p>
    <w:p w:rsidR="00EF1543" w:rsidRDefault="00EF1543" w:rsidP="00EF1543">
      <w:pPr>
        <w:pStyle w:val="131"/>
        <w:shd w:val="clear" w:color="auto" w:fill="auto"/>
        <w:spacing w:before="0" w:after="0" w:line="259" w:lineRule="exact"/>
        <w:ind w:left="20" w:right="20" w:firstLine="0"/>
        <w:rPr>
          <w:rFonts w:ascii="Calibri" w:hAnsi="Calibri" w:cs="Calibri"/>
          <w:sz w:val="22"/>
          <w:szCs w:val="22"/>
        </w:rPr>
      </w:pPr>
      <w:r>
        <w:rPr>
          <w:rFonts w:ascii="Calibri" w:hAnsi="Calibri" w:cs="Calibri"/>
          <w:sz w:val="22"/>
          <w:szCs w:val="22"/>
        </w:rPr>
        <w:t xml:space="preserve">Η Αναθέτουσα αρχή συντάσσει με τη χρήση της υπηρεσίας </w:t>
      </w:r>
      <w:proofErr w:type="spellStart"/>
      <w:r>
        <w:rPr>
          <w:rFonts w:ascii="Calibri" w:hAnsi="Calibri" w:cs="Calibri"/>
          <w:sz w:val="22"/>
          <w:szCs w:val="22"/>
        </w:rPr>
        <w:t>eΕΕΕΣ</w:t>
      </w:r>
      <w:proofErr w:type="spellEnd"/>
      <w:r>
        <w:rPr>
          <w:rFonts w:ascii="Calibri" w:hAnsi="Calibri" w:cs="Calibri"/>
          <w:sz w:val="22"/>
          <w:szCs w:val="22"/>
        </w:rPr>
        <w:t xml:space="preserve">, ήτοι της διαδικτυακή πλατφόρμας που διαθέτει η ΕΕ, το πρότυπο που θα ανταποκρίνεται: α) στις καταστάσεις εκείνες για τις οποίες οι οικονομικοί φορείς αποκλείονται ή με βάση τα έγγραφα της σύμβασης μπορούν να αποκλεισθούν καθώς και β) στα κριτήρια ποιοτικής επιλογής που έχουν καθοριστεί ως τα ως άνω έγγραφα. Το περιεχόμενο του αρχείου ως αρχείο </w:t>
      </w:r>
      <w:r>
        <w:rPr>
          <w:rFonts w:ascii="Calibri" w:hAnsi="Calibri" w:cs="Calibri"/>
          <w:sz w:val="22"/>
          <w:szCs w:val="22"/>
          <w:lang w:val="en-US"/>
        </w:rPr>
        <w:t>PDF</w:t>
      </w:r>
      <w:r>
        <w:rPr>
          <w:rFonts w:ascii="Calibri" w:hAnsi="Calibri" w:cs="Calibri"/>
          <w:sz w:val="22"/>
          <w:szCs w:val="22"/>
        </w:rPr>
        <w:t xml:space="preserve">, ψηφιακά υπογεγραμμένο, αναρτάται ξεχωριστά ως αναπόσπαστο μέρος της διακήρυξης. Το αρχείο </w:t>
      </w:r>
      <w:r>
        <w:rPr>
          <w:rFonts w:ascii="Calibri" w:hAnsi="Calibri" w:cs="Calibri"/>
          <w:sz w:val="22"/>
          <w:szCs w:val="22"/>
          <w:lang w:val="en-US"/>
        </w:rPr>
        <w:t>XML</w:t>
      </w:r>
      <w:r>
        <w:rPr>
          <w:rFonts w:ascii="Calibri" w:hAnsi="Calibri" w:cs="Calibri"/>
          <w:sz w:val="22"/>
          <w:szCs w:val="22"/>
        </w:rPr>
        <w:t xml:space="preserve"> αναρτάται για την διευκόλυνση των οικονομικών φορέων προκειμένου να συντάξουν μέσω της υπηρεσίας </w:t>
      </w:r>
      <w:proofErr w:type="spellStart"/>
      <w:r>
        <w:rPr>
          <w:rFonts w:ascii="Calibri" w:hAnsi="Calibri" w:cs="Calibri"/>
          <w:sz w:val="22"/>
          <w:szCs w:val="22"/>
        </w:rPr>
        <w:t>eΕΕΕΣ</w:t>
      </w:r>
      <w:proofErr w:type="spellEnd"/>
      <w:r>
        <w:rPr>
          <w:rFonts w:ascii="Calibri" w:hAnsi="Calibri" w:cs="Calibri"/>
          <w:sz w:val="22"/>
          <w:szCs w:val="22"/>
        </w:rPr>
        <w:t xml:space="preserve"> της ΕΕ τη σχετική απάντησή τους. Οι προσφέροντες συμπληρώνουν το σχετικό πρότυπο </w:t>
      </w:r>
      <w:r>
        <w:rPr>
          <w:rStyle w:val="1310"/>
          <w:sz w:val="22"/>
          <w:szCs w:val="22"/>
        </w:rPr>
        <w:t xml:space="preserve">ΕΕΕΣ το οποίο έχει αναρτηθεί, σε μορφή αρχείων τύπου </w:t>
      </w:r>
      <w:r>
        <w:rPr>
          <w:rStyle w:val="1310"/>
          <w:sz w:val="22"/>
          <w:szCs w:val="22"/>
          <w:lang w:val="en-US"/>
        </w:rPr>
        <w:t>XML</w:t>
      </w:r>
      <w:r>
        <w:rPr>
          <w:rStyle w:val="1310"/>
          <w:sz w:val="22"/>
          <w:szCs w:val="22"/>
        </w:rPr>
        <w:t xml:space="preserve"> και </w:t>
      </w:r>
      <w:r>
        <w:rPr>
          <w:rStyle w:val="1310"/>
          <w:sz w:val="22"/>
          <w:szCs w:val="22"/>
          <w:lang w:val="en-US"/>
        </w:rPr>
        <w:t>PDF</w:t>
      </w:r>
      <w:r>
        <w:rPr>
          <w:rStyle w:val="1310"/>
          <w:sz w:val="22"/>
          <w:szCs w:val="22"/>
        </w:rPr>
        <w:t xml:space="preserve">, στη διαδικτυακή πύλη </w:t>
      </w:r>
      <w:hyperlink r:id="rId17" w:history="1">
        <w:r>
          <w:rPr>
            <w:rStyle w:val="-"/>
            <w:rFonts w:ascii="Calibri" w:hAnsi="Calibri" w:cs="Calibri"/>
            <w:sz w:val="22"/>
            <w:lang w:val="en-US"/>
          </w:rPr>
          <w:t>www</w:t>
        </w:r>
        <w:r>
          <w:rPr>
            <w:rStyle w:val="-"/>
            <w:rFonts w:ascii="Calibri" w:hAnsi="Calibri" w:cs="Calibri"/>
            <w:sz w:val="22"/>
          </w:rPr>
          <w:t>.</w:t>
        </w:r>
        <w:proofErr w:type="spellStart"/>
        <w:r>
          <w:rPr>
            <w:rStyle w:val="-"/>
            <w:rFonts w:ascii="Calibri" w:hAnsi="Calibri" w:cs="Calibri"/>
            <w:sz w:val="22"/>
            <w:lang w:val="en-US"/>
          </w:rPr>
          <w:t>promitheus</w:t>
        </w:r>
        <w:proofErr w:type="spellEnd"/>
        <w:r>
          <w:rPr>
            <w:rStyle w:val="-"/>
            <w:rFonts w:ascii="Calibri" w:hAnsi="Calibri" w:cs="Calibri"/>
            <w:sz w:val="22"/>
          </w:rPr>
          <w:t>.</w:t>
        </w:r>
        <w:r>
          <w:rPr>
            <w:rStyle w:val="-"/>
            <w:rFonts w:ascii="Calibri" w:hAnsi="Calibri" w:cs="Calibri"/>
            <w:sz w:val="22"/>
            <w:lang w:val="en-US"/>
          </w:rPr>
          <w:t>gov</w:t>
        </w:r>
        <w:r>
          <w:rPr>
            <w:rStyle w:val="-"/>
            <w:rFonts w:ascii="Calibri" w:hAnsi="Calibri" w:cs="Calibri"/>
            <w:sz w:val="22"/>
          </w:rPr>
          <w:t>.</w:t>
        </w:r>
        <w:r>
          <w:rPr>
            <w:rStyle w:val="-"/>
            <w:rFonts w:ascii="Calibri" w:hAnsi="Calibri" w:cs="Calibri"/>
            <w:sz w:val="22"/>
            <w:lang w:val="en-US"/>
          </w:rPr>
          <w:t>gr</w:t>
        </w:r>
      </w:hyperlink>
      <w:r>
        <w:rPr>
          <w:rStyle w:val="1310"/>
          <w:sz w:val="22"/>
          <w:szCs w:val="22"/>
        </w:rPr>
        <w:t xml:space="preserve"> του ΕΣΗΔΗΣ και αποτελεί αναπόσπαστο τμήμα της διακήρυξης. Πρόκειται για υπεύθυνη δήλωση της </w:t>
      </w:r>
      <w:proofErr w:type="spellStart"/>
      <w:r>
        <w:rPr>
          <w:rStyle w:val="1310"/>
          <w:sz w:val="22"/>
          <w:szCs w:val="22"/>
        </w:rPr>
        <w:t>καταλληλότητας</w:t>
      </w:r>
      <w:proofErr w:type="spellEnd"/>
      <w:r>
        <w:rPr>
          <w:rStyle w:val="1310"/>
          <w:sz w:val="22"/>
          <w:szCs w:val="22"/>
        </w:rPr>
        <w:t>, της οικονομικής κατάστασης και των ικανοτήτων των επιχειρήσεων, η οποία χρησιμοποιείται ως προκαταρκτικό αποδεικτικό σε όλες τις διαδικασίες σύναψης δημοσίων συμβάσεων που υπερβαίνουν το κατώτατο όριο της Ε.Ε. Η Υπεύθυνη δήλωση επιτρέπει στους συμμετέχοντες οικονομικούς φορείς να αποδείξουν ότι:</w:t>
      </w:r>
    </w:p>
    <w:p w:rsidR="00EF1543" w:rsidRDefault="00EF1543" w:rsidP="00EF1543">
      <w:pPr>
        <w:pStyle w:val="28"/>
        <w:numPr>
          <w:ilvl w:val="0"/>
          <w:numId w:val="27"/>
        </w:numPr>
        <w:shd w:val="clear" w:color="auto" w:fill="auto"/>
        <w:spacing w:line="259" w:lineRule="exact"/>
        <w:ind w:right="20"/>
        <w:jc w:val="both"/>
        <w:rPr>
          <w:sz w:val="22"/>
          <w:szCs w:val="22"/>
        </w:rPr>
      </w:pPr>
      <w:r>
        <w:rPr>
          <w:sz w:val="22"/>
          <w:szCs w:val="22"/>
        </w:rPr>
        <w:t>Δεν βρίσκονται σε μία από τις καταστάσεις για τις οποίες είναι δυνατόν να αποκλειστούν από τη σύναψη δημόσιας σύμβασης.</w:t>
      </w:r>
    </w:p>
    <w:p w:rsidR="00EF1543" w:rsidRDefault="00EF1543" w:rsidP="00EF1543">
      <w:pPr>
        <w:pStyle w:val="28"/>
        <w:numPr>
          <w:ilvl w:val="0"/>
          <w:numId w:val="27"/>
        </w:numPr>
        <w:shd w:val="clear" w:color="auto" w:fill="auto"/>
        <w:spacing w:line="259" w:lineRule="exact"/>
        <w:ind w:right="20"/>
        <w:jc w:val="both"/>
        <w:rPr>
          <w:sz w:val="22"/>
          <w:szCs w:val="22"/>
        </w:rPr>
      </w:pPr>
      <w:r>
        <w:rPr>
          <w:sz w:val="22"/>
          <w:szCs w:val="22"/>
        </w:rPr>
        <w:t>Πληρούν τα συναφή κριτήρια αποκλεισμού και επιλογής.</w:t>
      </w:r>
    </w:p>
    <w:p w:rsidR="00EF1543" w:rsidRDefault="00EF1543" w:rsidP="00EF1543">
      <w:pPr>
        <w:pStyle w:val="131"/>
        <w:shd w:val="clear" w:color="auto" w:fill="auto"/>
        <w:spacing w:before="0" w:after="0" w:line="264" w:lineRule="exact"/>
        <w:ind w:left="20" w:right="20" w:firstLine="0"/>
        <w:rPr>
          <w:rFonts w:ascii="Calibri" w:hAnsi="Calibri" w:cs="Calibri"/>
          <w:sz w:val="22"/>
          <w:szCs w:val="22"/>
        </w:rPr>
      </w:pPr>
    </w:p>
    <w:p w:rsidR="00EF1543" w:rsidRDefault="00EF1543" w:rsidP="00EF1543">
      <w:pPr>
        <w:pStyle w:val="131"/>
        <w:shd w:val="clear" w:color="auto" w:fill="auto"/>
        <w:spacing w:before="0" w:after="0" w:line="264" w:lineRule="exact"/>
        <w:ind w:left="20" w:right="20" w:firstLine="0"/>
        <w:rPr>
          <w:rFonts w:ascii="Calibri" w:hAnsi="Calibri" w:cs="Calibri"/>
          <w:sz w:val="22"/>
          <w:szCs w:val="22"/>
        </w:rPr>
      </w:pPr>
      <w:r>
        <w:rPr>
          <w:rFonts w:ascii="Calibri" w:hAnsi="Calibri" w:cs="Calibri"/>
          <w:sz w:val="22"/>
          <w:szCs w:val="22"/>
        </w:rPr>
        <w:t xml:space="preserve">Αναλυτικές οδηγίες και πληροφορίες για το θεσμικό πλαίσιο, τον τρόπο χρήσης και συμπλήρωσης ηλεκτρονικών ΕΕΕΣ και της χρήση του υποσυστήματος </w:t>
      </w:r>
      <w:proofErr w:type="spellStart"/>
      <w:r>
        <w:rPr>
          <w:rFonts w:ascii="Calibri" w:hAnsi="Calibri" w:cs="Calibri"/>
          <w:sz w:val="22"/>
          <w:szCs w:val="22"/>
        </w:rPr>
        <w:t>Promitheus</w:t>
      </w:r>
      <w:proofErr w:type="spellEnd"/>
      <w:r>
        <w:rPr>
          <w:rFonts w:ascii="Calibri" w:hAnsi="Calibri" w:cs="Calibri"/>
          <w:sz w:val="22"/>
          <w:szCs w:val="22"/>
        </w:rPr>
        <w:t xml:space="preserve"> </w:t>
      </w:r>
      <w:proofErr w:type="spellStart"/>
      <w:r>
        <w:rPr>
          <w:rFonts w:ascii="Calibri" w:hAnsi="Calibri" w:cs="Calibri"/>
          <w:sz w:val="22"/>
          <w:szCs w:val="22"/>
        </w:rPr>
        <w:t>ESPDint</w:t>
      </w:r>
      <w:proofErr w:type="spellEnd"/>
      <w:r>
        <w:rPr>
          <w:rFonts w:ascii="Calibri" w:hAnsi="Calibri" w:cs="Calibri"/>
          <w:sz w:val="22"/>
          <w:szCs w:val="22"/>
        </w:rPr>
        <w:t xml:space="preserve"> είναι αναρτημένες σε σχετική θεματική ενότητα στη Διαδικτυακή Πύλη (</w:t>
      </w:r>
      <w:hyperlink r:id="rId18" w:history="1">
        <w:r>
          <w:rPr>
            <w:rStyle w:val="-"/>
            <w:rFonts w:ascii="Calibri" w:hAnsi="Calibri" w:cs="Calibri"/>
            <w:sz w:val="22"/>
          </w:rPr>
          <w:t>www.promitheus.gov.gr</w:t>
        </w:r>
      </w:hyperlink>
      <w:r>
        <w:rPr>
          <w:rFonts w:ascii="Calibri" w:hAnsi="Calibri" w:cs="Calibri"/>
          <w:sz w:val="22"/>
          <w:szCs w:val="22"/>
        </w:rPr>
        <w:t>) του ΟΠΣ ΕΣΗΔΗΣ.</w:t>
      </w:r>
    </w:p>
    <w:p w:rsidR="00EF1543" w:rsidRDefault="00EF1543" w:rsidP="00EF1543">
      <w:pPr>
        <w:pStyle w:val="131"/>
        <w:shd w:val="clear" w:color="auto" w:fill="auto"/>
        <w:spacing w:before="0" w:after="0" w:line="264" w:lineRule="exact"/>
        <w:ind w:left="20" w:firstLine="0"/>
      </w:pPr>
    </w:p>
    <w:p w:rsidR="00EF1543" w:rsidRDefault="00EF1543" w:rsidP="00EF1543">
      <w:pPr>
        <w:pStyle w:val="131"/>
        <w:shd w:val="clear" w:color="auto" w:fill="auto"/>
        <w:spacing w:before="0" w:after="0" w:line="264" w:lineRule="exact"/>
        <w:ind w:left="20" w:right="20" w:firstLine="0"/>
        <w:rPr>
          <w:rFonts w:ascii="Calibri" w:hAnsi="Calibri" w:cs="Calibri"/>
          <w:sz w:val="22"/>
          <w:szCs w:val="22"/>
        </w:rPr>
      </w:pPr>
      <w:r>
        <w:rPr>
          <w:rFonts w:ascii="Calibri" w:hAnsi="Calibri" w:cs="Calibri"/>
          <w:sz w:val="22"/>
          <w:szCs w:val="22"/>
        </w:rPr>
        <w:t>ΕΠΙΣΗΜΑΙΝΕΤΑΙ ΤΟ ΕΞΗΣ:</w:t>
      </w:r>
    </w:p>
    <w:p w:rsidR="00EF1543" w:rsidRDefault="00EF1543" w:rsidP="00EF1543">
      <w:pPr>
        <w:pStyle w:val="131"/>
        <w:shd w:val="clear" w:color="auto" w:fill="auto"/>
        <w:spacing w:before="0" w:after="0" w:line="264" w:lineRule="exact"/>
        <w:ind w:left="20" w:right="20" w:firstLine="0"/>
        <w:rPr>
          <w:rFonts w:ascii="Calibri" w:hAnsi="Calibri" w:cs="Calibri"/>
          <w:sz w:val="22"/>
          <w:szCs w:val="22"/>
        </w:rPr>
      </w:pPr>
      <w:r>
        <w:rPr>
          <w:rFonts w:ascii="Calibri" w:hAnsi="Calibri" w:cs="Calibri"/>
          <w:sz w:val="22"/>
          <w:szCs w:val="22"/>
        </w:rPr>
        <w:t>Η απάντηση στο "Μέρος IV: Κριτήρια επιλογής" του Ε.Ε.Ε.Σ. θα δοθεί με την συμπλήρωση της Γενικής ένδειξης για όλα τα κριτήρια επιλογής.</w:t>
      </w:r>
    </w:p>
    <w:p w:rsidR="00EF1543" w:rsidRDefault="00EF1543" w:rsidP="00EF1543">
      <w:pPr>
        <w:suppressAutoHyphens w:val="0"/>
        <w:spacing w:after="0"/>
        <w:jc w:val="left"/>
        <w:rPr>
          <w:lang w:val="el-GR"/>
        </w:rPr>
      </w:pPr>
    </w:p>
    <w:p w:rsidR="00EF1543" w:rsidRDefault="00EF1543" w:rsidP="00EF1543">
      <w:pPr>
        <w:suppressAutoHyphens w:val="0"/>
        <w:spacing w:after="0"/>
        <w:jc w:val="left"/>
        <w:rPr>
          <w:lang w:val="el-GR"/>
        </w:rPr>
      </w:pPr>
    </w:p>
    <w:p w:rsidR="00EF1543" w:rsidRDefault="00EF1543" w:rsidP="00EF1543">
      <w:pPr>
        <w:suppressAutoHyphens w:val="0"/>
        <w:spacing w:after="0"/>
        <w:jc w:val="left"/>
        <w:rPr>
          <w:lang w:val="el-GR"/>
        </w:rPr>
      </w:pPr>
    </w:p>
    <w:p w:rsidR="00EF1543" w:rsidRDefault="00EF1543" w:rsidP="00EF1543">
      <w:pPr>
        <w:suppressAutoHyphens w:val="0"/>
        <w:spacing w:after="0"/>
        <w:jc w:val="left"/>
        <w:rPr>
          <w:lang w:val="el-GR"/>
        </w:rPr>
      </w:pPr>
    </w:p>
    <w:p w:rsidR="00EF1543" w:rsidRDefault="00EF1543" w:rsidP="00EF1543">
      <w:pPr>
        <w:suppressAutoHyphens w:val="0"/>
        <w:spacing w:after="0"/>
        <w:jc w:val="left"/>
        <w:rPr>
          <w:lang w:val="el-GR"/>
        </w:rPr>
      </w:pPr>
    </w:p>
    <w:p w:rsidR="00EF1543" w:rsidRDefault="00EF1543" w:rsidP="00EF1543">
      <w:pPr>
        <w:suppressAutoHyphens w:val="0"/>
        <w:spacing w:after="0"/>
        <w:jc w:val="left"/>
        <w:rPr>
          <w:lang w:val="el-GR"/>
        </w:rPr>
      </w:pPr>
    </w:p>
    <w:p w:rsidR="00EF1543" w:rsidRDefault="00EF1543" w:rsidP="00EF1543">
      <w:pPr>
        <w:suppressAutoHyphens w:val="0"/>
        <w:spacing w:after="0"/>
        <w:jc w:val="left"/>
        <w:rPr>
          <w:lang w:val="el-GR"/>
        </w:rPr>
      </w:pPr>
    </w:p>
    <w:p w:rsidR="00EF1543" w:rsidRDefault="00EF1543" w:rsidP="00EF1543">
      <w:pPr>
        <w:suppressAutoHyphens w:val="0"/>
        <w:spacing w:after="0"/>
        <w:jc w:val="left"/>
        <w:rPr>
          <w:lang w:val="el-GR"/>
        </w:rPr>
      </w:pPr>
    </w:p>
    <w:p w:rsidR="00EF1543" w:rsidRDefault="00EF1543" w:rsidP="00EF1543">
      <w:pPr>
        <w:suppressAutoHyphens w:val="0"/>
        <w:spacing w:after="0"/>
        <w:jc w:val="left"/>
        <w:rPr>
          <w:lang w:val="el-GR"/>
        </w:rPr>
      </w:pPr>
    </w:p>
    <w:p w:rsidR="00EF1543" w:rsidRDefault="00EF1543" w:rsidP="00EF1543">
      <w:pPr>
        <w:suppressAutoHyphens w:val="0"/>
        <w:spacing w:after="0"/>
        <w:jc w:val="left"/>
        <w:rPr>
          <w:lang w:val="el-GR"/>
        </w:rPr>
      </w:pPr>
    </w:p>
    <w:p w:rsidR="00EF1543" w:rsidRDefault="00EF1543" w:rsidP="00EF1543">
      <w:pPr>
        <w:suppressAutoHyphens w:val="0"/>
        <w:spacing w:after="0"/>
        <w:jc w:val="left"/>
        <w:rPr>
          <w:lang w:val="el-GR"/>
        </w:rPr>
      </w:pPr>
    </w:p>
    <w:p w:rsidR="00EF1543" w:rsidRDefault="00EF1543" w:rsidP="00EF1543">
      <w:pPr>
        <w:suppressAutoHyphens w:val="0"/>
        <w:spacing w:after="0"/>
        <w:jc w:val="left"/>
        <w:rPr>
          <w:lang w:val="el-GR"/>
        </w:rPr>
      </w:pPr>
    </w:p>
    <w:p w:rsidR="00EF1543" w:rsidRDefault="00EF1543" w:rsidP="00EF1543">
      <w:pPr>
        <w:suppressAutoHyphens w:val="0"/>
        <w:spacing w:after="0"/>
        <w:jc w:val="left"/>
        <w:rPr>
          <w:lang w:val="el-GR"/>
        </w:rPr>
      </w:pPr>
    </w:p>
    <w:p w:rsidR="00EF1543" w:rsidRDefault="00EF1543" w:rsidP="00EF1543">
      <w:pPr>
        <w:suppressAutoHyphens w:val="0"/>
        <w:spacing w:after="0"/>
        <w:jc w:val="left"/>
        <w:rPr>
          <w:lang w:val="el-GR"/>
        </w:rPr>
      </w:pPr>
    </w:p>
    <w:p w:rsidR="00EF1543" w:rsidRDefault="00EF1543" w:rsidP="00EF1543">
      <w:pPr>
        <w:suppressAutoHyphens w:val="0"/>
        <w:spacing w:after="0"/>
        <w:jc w:val="left"/>
        <w:rPr>
          <w:lang w:val="el-GR"/>
        </w:rPr>
      </w:pPr>
    </w:p>
    <w:p w:rsidR="00EF1543" w:rsidRDefault="00EF1543" w:rsidP="00EF1543">
      <w:pPr>
        <w:suppressAutoHyphens w:val="0"/>
        <w:spacing w:after="0"/>
        <w:jc w:val="left"/>
        <w:rPr>
          <w:lang w:val="el-GR"/>
        </w:rPr>
      </w:pPr>
    </w:p>
    <w:p w:rsidR="00EF1543" w:rsidRDefault="00EF1543" w:rsidP="00EF1543">
      <w:pPr>
        <w:suppressAutoHyphens w:val="0"/>
        <w:spacing w:after="0"/>
        <w:jc w:val="left"/>
        <w:rPr>
          <w:lang w:val="el-GR"/>
        </w:rPr>
      </w:pPr>
    </w:p>
    <w:p w:rsidR="00EF1543" w:rsidRDefault="00EF1543" w:rsidP="00EF1543">
      <w:pPr>
        <w:suppressAutoHyphens w:val="0"/>
        <w:spacing w:after="0"/>
        <w:jc w:val="left"/>
        <w:rPr>
          <w:lang w:val="el-GR"/>
        </w:rPr>
      </w:pPr>
    </w:p>
    <w:p w:rsidR="00EF1543" w:rsidRDefault="00EF1543" w:rsidP="00EF1543">
      <w:pPr>
        <w:suppressAutoHyphens w:val="0"/>
        <w:spacing w:after="0"/>
        <w:jc w:val="left"/>
        <w:rPr>
          <w:lang w:val="el-GR"/>
        </w:rPr>
      </w:pPr>
    </w:p>
    <w:p w:rsidR="00EF1543" w:rsidRDefault="00EF1543" w:rsidP="00EF1543">
      <w:pPr>
        <w:suppressAutoHyphens w:val="0"/>
        <w:spacing w:after="0"/>
        <w:jc w:val="left"/>
        <w:rPr>
          <w:lang w:val="el-GR"/>
        </w:rPr>
      </w:pPr>
    </w:p>
    <w:p w:rsidR="00EF1543" w:rsidRDefault="00EF1543" w:rsidP="00EF1543">
      <w:pPr>
        <w:suppressAutoHyphens w:val="0"/>
        <w:spacing w:after="0"/>
        <w:jc w:val="left"/>
        <w:rPr>
          <w:lang w:val="el-GR"/>
        </w:rPr>
      </w:pPr>
    </w:p>
    <w:p w:rsidR="00EF1543" w:rsidRDefault="00EF1543" w:rsidP="00EF1543">
      <w:pPr>
        <w:suppressAutoHyphens w:val="0"/>
        <w:spacing w:after="0"/>
        <w:jc w:val="left"/>
        <w:rPr>
          <w:lang w:val="el-GR"/>
        </w:rPr>
      </w:pPr>
    </w:p>
    <w:p w:rsidR="00EF1543" w:rsidRDefault="00EF1543" w:rsidP="00EF1543">
      <w:pPr>
        <w:suppressAutoHyphens w:val="0"/>
        <w:spacing w:after="0"/>
        <w:jc w:val="left"/>
        <w:rPr>
          <w:lang w:val="el-GR"/>
        </w:rPr>
      </w:pPr>
    </w:p>
    <w:p w:rsidR="00EF1543" w:rsidRDefault="00EF1543" w:rsidP="00EF1543">
      <w:pPr>
        <w:suppressAutoHyphens w:val="0"/>
        <w:spacing w:after="0"/>
        <w:jc w:val="left"/>
        <w:rPr>
          <w:lang w:val="el-GR"/>
        </w:rPr>
      </w:pPr>
    </w:p>
    <w:p w:rsidR="00EF1543" w:rsidRPr="006B2C94" w:rsidRDefault="00EF1543" w:rsidP="00EF1543">
      <w:pPr>
        <w:suppressAutoHyphens w:val="0"/>
        <w:spacing w:after="0"/>
        <w:jc w:val="left"/>
        <w:rPr>
          <w:lang w:val="el-GR"/>
        </w:rPr>
      </w:pPr>
    </w:p>
    <w:p w:rsidR="00EF1543" w:rsidRDefault="00EF1543" w:rsidP="00EF1543">
      <w:pPr>
        <w:pStyle w:val="20"/>
        <w:tabs>
          <w:tab w:val="clear" w:pos="567"/>
          <w:tab w:val="left" w:pos="0"/>
        </w:tabs>
        <w:ind w:left="0" w:firstLine="0"/>
        <w:rPr>
          <w:rFonts w:ascii="Calibri" w:hAnsi="Calibri" w:cs="Calibri"/>
          <w:lang w:val="el-GR"/>
        </w:rPr>
      </w:pPr>
      <w:bookmarkStart w:id="4" w:name="_Toc176266378"/>
      <w:r>
        <w:rPr>
          <w:rFonts w:ascii="Calibri" w:hAnsi="Calibri"/>
          <w:lang w:val="el-GR"/>
        </w:rPr>
        <w:lastRenderedPageBreak/>
        <w:t xml:space="preserve">ΠΑΡΑΡΤΗΜΑ ΙΙI – </w:t>
      </w:r>
      <w:r w:rsidRPr="00560186">
        <w:rPr>
          <w:rFonts w:ascii="Calibri" w:hAnsi="Calibri" w:cs="Calibri"/>
          <w:lang w:val="el-GR"/>
        </w:rPr>
        <w:t>Υπόδειγμα φύλλου συμμόρφωσης</w:t>
      </w:r>
      <w:bookmarkEnd w:id="4"/>
    </w:p>
    <w:tbl>
      <w:tblPr>
        <w:tblW w:w="9513" w:type="dxa"/>
        <w:tblLook w:val="00A0" w:firstRow="1" w:lastRow="0" w:firstColumn="1" w:lastColumn="0" w:noHBand="0" w:noVBand="0"/>
      </w:tblPr>
      <w:tblGrid>
        <w:gridCol w:w="640"/>
        <w:gridCol w:w="4988"/>
        <w:gridCol w:w="1183"/>
        <w:gridCol w:w="1235"/>
        <w:gridCol w:w="1467"/>
      </w:tblGrid>
      <w:tr w:rsidR="00EF1543" w:rsidTr="0067759D">
        <w:trPr>
          <w:trHeight w:val="300"/>
        </w:trPr>
        <w:tc>
          <w:tcPr>
            <w:tcW w:w="640" w:type="dxa"/>
            <w:vMerge w:val="restart"/>
            <w:tcBorders>
              <w:top w:val="single" w:sz="4" w:space="0" w:color="auto"/>
              <w:left w:val="single" w:sz="4" w:space="0" w:color="auto"/>
              <w:bottom w:val="single" w:sz="4" w:space="0" w:color="000000"/>
              <w:right w:val="single" w:sz="4" w:space="0" w:color="auto"/>
            </w:tcBorders>
            <w:shd w:val="clear" w:color="auto" w:fill="D7E4BC"/>
            <w:noWrap/>
          </w:tcPr>
          <w:p w:rsidR="00EF1543" w:rsidRDefault="00EF1543" w:rsidP="0067759D">
            <w:pPr>
              <w:spacing w:line="360" w:lineRule="auto"/>
              <w:jc w:val="center"/>
              <w:rPr>
                <w:b/>
                <w:bCs/>
                <w:szCs w:val="22"/>
                <w:lang w:val="el-GR"/>
              </w:rPr>
            </w:pPr>
          </w:p>
          <w:p w:rsidR="00EF1543" w:rsidRDefault="00EF1543" w:rsidP="0067759D">
            <w:pPr>
              <w:spacing w:line="360" w:lineRule="auto"/>
              <w:jc w:val="center"/>
              <w:rPr>
                <w:b/>
                <w:bCs/>
                <w:szCs w:val="22"/>
                <w:lang w:val="el-GR"/>
              </w:rPr>
            </w:pPr>
          </w:p>
          <w:p w:rsidR="00EF1543" w:rsidRDefault="00EF1543" w:rsidP="0067759D">
            <w:pPr>
              <w:spacing w:line="360" w:lineRule="auto"/>
              <w:jc w:val="center"/>
              <w:rPr>
                <w:b/>
                <w:bCs/>
                <w:szCs w:val="22"/>
                <w:lang w:val="el-GR"/>
              </w:rPr>
            </w:pPr>
          </w:p>
          <w:p w:rsidR="00EF1543" w:rsidRDefault="00EF1543" w:rsidP="0067759D">
            <w:pPr>
              <w:spacing w:line="360" w:lineRule="auto"/>
              <w:jc w:val="center"/>
              <w:rPr>
                <w:b/>
                <w:bCs/>
                <w:szCs w:val="22"/>
              </w:rPr>
            </w:pPr>
            <w:r>
              <w:rPr>
                <w:bCs/>
                <w:szCs w:val="22"/>
              </w:rPr>
              <w:t>α/α</w:t>
            </w:r>
          </w:p>
        </w:tc>
        <w:tc>
          <w:tcPr>
            <w:tcW w:w="4988" w:type="dxa"/>
            <w:tcBorders>
              <w:top w:val="single" w:sz="4" w:space="0" w:color="auto"/>
              <w:left w:val="nil"/>
              <w:bottom w:val="single" w:sz="4" w:space="0" w:color="auto"/>
              <w:right w:val="single" w:sz="4" w:space="0" w:color="auto"/>
            </w:tcBorders>
            <w:shd w:val="clear" w:color="auto" w:fill="D7E4BC"/>
            <w:vAlign w:val="bottom"/>
            <w:hideMark/>
          </w:tcPr>
          <w:p w:rsidR="00EF1543" w:rsidRDefault="00EF1543" w:rsidP="0067759D">
            <w:pPr>
              <w:spacing w:line="360" w:lineRule="auto"/>
              <w:jc w:val="center"/>
              <w:rPr>
                <w:b/>
                <w:bCs/>
                <w:szCs w:val="22"/>
              </w:rPr>
            </w:pPr>
            <w:r>
              <w:rPr>
                <w:bCs/>
                <w:szCs w:val="22"/>
              </w:rPr>
              <w:t>ΧΑΡΑΚΤΗΡΙΣΤΙΚΑ</w:t>
            </w:r>
          </w:p>
        </w:tc>
        <w:tc>
          <w:tcPr>
            <w:tcW w:w="1183" w:type="dxa"/>
            <w:vMerge w:val="restart"/>
            <w:tcBorders>
              <w:top w:val="single" w:sz="4" w:space="0" w:color="auto"/>
              <w:left w:val="single" w:sz="4" w:space="0" w:color="auto"/>
              <w:bottom w:val="single" w:sz="4" w:space="0" w:color="000000"/>
              <w:right w:val="single" w:sz="4" w:space="0" w:color="auto"/>
            </w:tcBorders>
            <w:shd w:val="clear" w:color="auto" w:fill="D7E4BC"/>
            <w:noWrap/>
            <w:vAlign w:val="center"/>
            <w:hideMark/>
          </w:tcPr>
          <w:p w:rsidR="00EF1543" w:rsidRDefault="00EF1543" w:rsidP="0067759D">
            <w:pPr>
              <w:spacing w:line="360" w:lineRule="auto"/>
              <w:jc w:val="center"/>
              <w:rPr>
                <w:b/>
                <w:bCs/>
                <w:szCs w:val="22"/>
              </w:rPr>
            </w:pPr>
            <w:r>
              <w:rPr>
                <w:bCs/>
                <w:szCs w:val="22"/>
              </w:rPr>
              <w:t>ΑΠΑΙΤΗΣΗ</w:t>
            </w:r>
          </w:p>
        </w:tc>
        <w:tc>
          <w:tcPr>
            <w:tcW w:w="1235" w:type="dxa"/>
            <w:vMerge w:val="restart"/>
            <w:tcBorders>
              <w:top w:val="single" w:sz="4" w:space="0" w:color="auto"/>
              <w:left w:val="single" w:sz="4" w:space="0" w:color="auto"/>
              <w:bottom w:val="single" w:sz="4" w:space="0" w:color="000000"/>
              <w:right w:val="single" w:sz="4" w:space="0" w:color="auto"/>
            </w:tcBorders>
            <w:shd w:val="clear" w:color="auto" w:fill="D7E4BC"/>
            <w:noWrap/>
            <w:vAlign w:val="center"/>
            <w:hideMark/>
          </w:tcPr>
          <w:p w:rsidR="00EF1543" w:rsidRDefault="00EF1543" w:rsidP="0067759D">
            <w:pPr>
              <w:spacing w:line="360" w:lineRule="auto"/>
              <w:jc w:val="center"/>
              <w:rPr>
                <w:b/>
                <w:bCs/>
                <w:szCs w:val="22"/>
              </w:rPr>
            </w:pPr>
            <w:r>
              <w:rPr>
                <w:bCs/>
                <w:szCs w:val="22"/>
              </w:rPr>
              <w:t>ΑΠΑΝΤΗΣΗ</w:t>
            </w:r>
          </w:p>
        </w:tc>
        <w:tc>
          <w:tcPr>
            <w:tcW w:w="1467" w:type="dxa"/>
            <w:vMerge w:val="restart"/>
            <w:tcBorders>
              <w:top w:val="single" w:sz="4" w:space="0" w:color="auto"/>
              <w:left w:val="single" w:sz="4" w:space="0" w:color="auto"/>
              <w:bottom w:val="single" w:sz="4" w:space="0" w:color="000000"/>
              <w:right w:val="single" w:sz="4" w:space="0" w:color="auto"/>
            </w:tcBorders>
            <w:shd w:val="clear" w:color="auto" w:fill="D7E4BC"/>
            <w:noWrap/>
            <w:vAlign w:val="center"/>
            <w:hideMark/>
          </w:tcPr>
          <w:p w:rsidR="00EF1543" w:rsidRDefault="00EF1543" w:rsidP="0067759D">
            <w:pPr>
              <w:spacing w:line="360" w:lineRule="auto"/>
              <w:jc w:val="center"/>
              <w:rPr>
                <w:b/>
                <w:bCs/>
                <w:szCs w:val="22"/>
              </w:rPr>
            </w:pPr>
            <w:r>
              <w:rPr>
                <w:bCs/>
                <w:szCs w:val="22"/>
              </w:rPr>
              <w:t>ΠΑΡΑΠΟΜΠΗ</w:t>
            </w:r>
          </w:p>
        </w:tc>
      </w:tr>
      <w:tr w:rsidR="00EF1543" w:rsidTr="0067759D">
        <w:trPr>
          <w:trHeight w:val="300"/>
        </w:trPr>
        <w:tc>
          <w:tcPr>
            <w:tcW w:w="0" w:type="auto"/>
            <w:vMerge/>
            <w:tcBorders>
              <w:top w:val="single" w:sz="4" w:space="0" w:color="auto"/>
              <w:left w:val="single" w:sz="4" w:space="0" w:color="auto"/>
              <w:bottom w:val="single" w:sz="4" w:space="0" w:color="000000"/>
              <w:right w:val="single" w:sz="4" w:space="0" w:color="auto"/>
            </w:tcBorders>
            <w:vAlign w:val="center"/>
            <w:hideMark/>
          </w:tcPr>
          <w:p w:rsidR="00EF1543" w:rsidRDefault="00EF1543" w:rsidP="0067759D">
            <w:pPr>
              <w:suppressAutoHyphens w:val="0"/>
              <w:spacing w:after="0"/>
              <w:jc w:val="left"/>
              <w:rPr>
                <w:b/>
                <w:bCs/>
                <w:szCs w:val="22"/>
                <w:lang w:eastAsia="ar-SA"/>
              </w:rPr>
            </w:pPr>
          </w:p>
        </w:tc>
        <w:tc>
          <w:tcPr>
            <w:tcW w:w="4988" w:type="dxa"/>
            <w:tcBorders>
              <w:top w:val="nil"/>
              <w:left w:val="nil"/>
              <w:bottom w:val="single" w:sz="4" w:space="0" w:color="auto"/>
              <w:right w:val="single" w:sz="4" w:space="0" w:color="auto"/>
            </w:tcBorders>
            <w:shd w:val="clear" w:color="auto" w:fill="D7E4BC"/>
            <w:vAlign w:val="bottom"/>
            <w:hideMark/>
          </w:tcPr>
          <w:p w:rsidR="00EF1543" w:rsidRDefault="00EF1543" w:rsidP="0067759D">
            <w:pPr>
              <w:spacing w:line="360" w:lineRule="auto"/>
              <w:jc w:val="center"/>
              <w:rPr>
                <w:b/>
                <w:bCs/>
                <w:szCs w:val="22"/>
              </w:rPr>
            </w:pPr>
            <w:r>
              <w:rPr>
                <w:bCs/>
                <w:szCs w:val="22"/>
              </w:rPr>
              <w:t>ΤΕΧΝΙΚΕΣ ΠΡΟΔΙΑΓΡΑΦΕΣ – ΑΙΤΟΥΜΕΝΕΣ ΥΠΗΡΕΣΙΕΣ</w:t>
            </w:r>
          </w:p>
        </w:tc>
        <w:tc>
          <w:tcPr>
            <w:tcW w:w="0" w:type="auto"/>
            <w:vMerge/>
            <w:tcBorders>
              <w:top w:val="single" w:sz="4" w:space="0" w:color="auto"/>
              <w:left w:val="single" w:sz="4" w:space="0" w:color="auto"/>
              <w:bottom w:val="single" w:sz="4" w:space="0" w:color="000000"/>
              <w:right w:val="single" w:sz="4" w:space="0" w:color="auto"/>
            </w:tcBorders>
            <w:vAlign w:val="center"/>
            <w:hideMark/>
          </w:tcPr>
          <w:p w:rsidR="00EF1543" w:rsidRDefault="00EF1543" w:rsidP="0067759D">
            <w:pPr>
              <w:suppressAutoHyphens w:val="0"/>
              <w:spacing w:after="0"/>
              <w:jc w:val="left"/>
              <w:rPr>
                <w:b/>
                <w:bCs/>
                <w:szCs w:val="22"/>
                <w:lang w:eastAsia="ar-SA"/>
              </w:rPr>
            </w:pPr>
          </w:p>
        </w:tc>
        <w:tc>
          <w:tcPr>
            <w:tcW w:w="0" w:type="auto"/>
            <w:vMerge/>
            <w:tcBorders>
              <w:top w:val="single" w:sz="4" w:space="0" w:color="auto"/>
              <w:left w:val="single" w:sz="4" w:space="0" w:color="auto"/>
              <w:bottom w:val="single" w:sz="4" w:space="0" w:color="000000"/>
              <w:right w:val="single" w:sz="4" w:space="0" w:color="auto"/>
            </w:tcBorders>
            <w:vAlign w:val="center"/>
            <w:hideMark/>
          </w:tcPr>
          <w:p w:rsidR="00EF1543" w:rsidRDefault="00EF1543" w:rsidP="0067759D">
            <w:pPr>
              <w:suppressAutoHyphens w:val="0"/>
              <w:spacing w:after="0"/>
              <w:jc w:val="left"/>
              <w:rPr>
                <w:b/>
                <w:bCs/>
                <w:szCs w:val="22"/>
                <w:lang w:eastAsia="ar-SA"/>
              </w:rPr>
            </w:pPr>
          </w:p>
        </w:tc>
        <w:tc>
          <w:tcPr>
            <w:tcW w:w="0" w:type="auto"/>
            <w:vMerge/>
            <w:tcBorders>
              <w:top w:val="single" w:sz="4" w:space="0" w:color="auto"/>
              <w:left w:val="single" w:sz="4" w:space="0" w:color="auto"/>
              <w:bottom w:val="single" w:sz="4" w:space="0" w:color="000000"/>
              <w:right w:val="single" w:sz="4" w:space="0" w:color="auto"/>
            </w:tcBorders>
            <w:vAlign w:val="center"/>
            <w:hideMark/>
          </w:tcPr>
          <w:p w:rsidR="00EF1543" w:rsidRDefault="00EF1543" w:rsidP="0067759D">
            <w:pPr>
              <w:suppressAutoHyphens w:val="0"/>
              <w:spacing w:after="0"/>
              <w:jc w:val="left"/>
              <w:rPr>
                <w:b/>
                <w:bCs/>
                <w:szCs w:val="22"/>
                <w:lang w:eastAsia="ar-SA"/>
              </w:rPr>
            </w:pPr>
          </w:p>
        </w:tc>
      </w:tr>
      <w:tr w:rsidR="00EF1543" w:rsidTr="0067759D">
        <w:trPr>
          <w:trHeight w:val="300"/>
        </w:trPr>
        <w:tc>
          <w:tcPr>
            <w:tcW w:w="0" w:type="auto"/>
            <w:vMerge/>
            <w:tcBorders>
              <w:top w:val="single" w:sz="4" w:space="0" w:color="auto"/>
              <w:left w:val="single" w:sz="4" w:space="0" w:color="auto"/>
              <w:bottom w:val="single" w:sz="4" w:space="0" w:color="000000"/>
              <w:right w:val="single" w:sz="4" w:space="0" w:color="auto"/>
            </w:tcBorders>
            <w:vAlign w:val="center"/>
            <w:hideMark/>
          </w:tcPr>
          <w:p w:rsidR="00EF1543" w:rsidRDefault="00EF1543" w:rsidP="0067759D">
            <w:pPr>
              <w:suppressAutoHyphens w:val="0"/>
              <w:spacing w:after="0"/>
              <w:jc w:val="left"/>
              <w:rPr>
                <w:b/>
                <w:bCs/>
                <w:szCs w:val="22"/>
                <w:lang w:eastAsia="ar-SA"/>
              </w:rPr>
            </w:pPr>
          </w:p>
        </w:tc>
        <w:tc>
          <w:tcPr>
            <w:tcW w:w="4988" w:type="dxa"/>
            <w:tcBorders>
              <w:top w:val="nil"/>
              <w:left w:val="nil"/>
              <w:bottom w:val="single" w:sz="4" w:space="0" w:color="auto"/>
              <w:right w:val="single" w:sz="4" w:space="0" w:color="auto"/>
            </w:tcBorders>
            <w:shd w:val="clear" w:color="auto" w:fill="D7E4BC"/>
            <w:vAlign w:val="bottom"/>
            <w:hideMark/>
          </w:tcPr>
          <w:p w:rsidR="00EF1543" w:rsidRDefault="00EF1543" w:rsidP="0067759D">
            <w:pPr>
              <w:spacing w:line="360" w:lineRule="auto"/>
              <w:jc w:val="center"/>
              <w:rPr>
                <w:b/>
                <w:bCs/>
                <w:szCs w:val="22"/>
              </w:rPr>
            </w:pPr>
            <w:r>
              <w:rPr>
                <w:bCs/>
                <w:szCs w:val="22"/>
              </w:rPr>
              <w:t>ΠΡΟΔΙΑΓΡΑΦΗ</w:t>
            </w:r>
          </w:p>
        </w:tc>
        <w:tc>
          <w:tcPr>
            <w:tcW w:w="0" w:type="auto"/>
            <w:vMerge/>
            <w:tcBorders>
              <w:top w:val="single" w:sz="4" w:space="0" w:color="auto"/>
              <w:left w:val="single" w:sz="4" w:space="0" w:color="auto"/>
              <w:bottom w:val="single" w:sz="4" w:space="0" w:color="000000"/>
              <w:right w:val="single" w:sz="4" w:space="0" w:color="auto"/>
            </w:tcBorders>
            <w:vAlign w:val="center"/>
            <w:hideMark/>
          </w:tcPr>
          <w:p w:rsidR="00EF1543" w:rsidRDefault="00EF1543" w:rsidP="0067759D">
            <w:pPr>
              <w:suppressAutoHyphens w:val="0"/>
              <w:spacing w:after="0"/>
              <w:jc w:val="left"/>
              <w:rPr>
                <w:b/>
                <w:bCs/>
                <w:szCs w:val="22"/>
                <w:lang w:eastAsia="ar-SA"/>
              </w:rPr>
            </w:pPr>
          </w:p>
        </w:tc>
        <w:tc>
          <w:tcPr>
            <w:tcW w:w="0" w:type="auto"/>
            <w:vMerge/>
            <w:tcBorders>
              <w:top w:val="single" w:sz="4" w:space="0" w:color="auto"/>
              <w:left w:val="single" w:sz="4" w:space="0" w:color="auto"/>
              <w:bottom w:val="single" w:sz="4" w:space="0" w:color="000000"/>
              <w:right w:val="single" w:sz="4" w:space="0" w:color="auto"/>
            </w:tcBorders>
            <w:vAlign w:val="center"/>
            <w:hideMark/>
          </w:tcPr>
          <w:p w:rsidR="00EF1543" w:rsidRDefault="00EF1543" w:rsidP="0067759D">
            <w:pPr>
              <w:suppressAutoHyphens w:val="0"/>
              <w:spacing w:after="0"/>
              <w:jc w:val="left"/>
              <w:rPr>
                <w:b/>
                <w:bCs/>
                <w:szCs w:val="22"/>
                <w:lang w:eastAsia="ar-SA"/>
              </w:rPr>
            </w:pPr>
          </w:p>
        </w:tc>
        <w:tc>
          <w:tcPr>
            <w:tcW w:w="0" w:type="auto"/>
            <w:vMerge/>
            <w:tcBorders>
              <w:top w:val="single" w:sz="4" w:space="0" w:color="auto"/>
              <w:left w:val="single" w:sz="4" w:space="0" w:color="auto"/>
              <w:bottom w:val="single" w:sz="4" w:space="0" w:color="000000"/>
              <w:right w:val="single" w:sz="4" w:space="0" w:color="auto"/>
            </w:tcBorders>
            <w:vAlign w:val="center"/>
            <w:hideMark/>
          </w:tcPr>
          <w:p w:rsidR="00EF1543" w:rsidRDefault="00EF1543" w:rsidP="0067759D">
            <w:pPr>
              <w:suppressAutoHyphens w:val="0"/>
              <w:spacing w:after="0"/>
              <w:jc w:val="left"/>
              <w:rPr>
                <w:b/>
                <w:bCs/>
                <w:szCs w:val="22"/>
                <w:lang w:eastAsia="ar-SA"/>
              </w:rPr>
            </w:pPr>
          </w:p>
        </w:tc>
      </w:tr>
      <w:tr w:rsidR="00EF1543" w:rsidTr="0067759D">
        <w:trPr>
          <w:trHeight w:val="657"/>
        </w:trPr>
        <w:tc>
          <w:tcPr>
            <w:tcW w:w="640" w:type="dxa"/>
            <w:tcBorders>
              <w:top w:val="nil"/>
              <w:left w:val="single" w:sz="4" w:space="0" w:color="auto"/>
              <w:bottom w:val="single" w:sz="4" w:space="0" w:color="auto"/>
              <w:right w:val="single" w:sz="4" w:space="0" w:color="auto"/>
            </w:tcBorders>
            <w:noWrap/>
            <w:hideMark/>
          </w:tcPr>
          <w:p w:rsidR="00EF1543" w:rsidRDefault="00EF1543" w:rsidP="0067759D">
            <w:pPr>
              <w:spacing w:line="360" w:lineRule="auto"/>
              <w:jc w:val="center"/>
              <w:rPr>
                <w:szCs w:val="22"/>
              </w:rPr>
            </w:pPr>
            <w:r>
              <w:rPr>
                <w:szCs w:val="22"/>
              </w:rPr>
              <w:t>1</w:t>
            </w:r>
          </w:p>
        </w:tc>
        <w:tc>
          <w:tcPr>
            <w:tcW w:w="4988" w:type="dxa"/>
            <w:tcBorders>
              <w:top w:val="nil"/>
              <w:left w:val="nil"/>
              <w:bottom w:val="single" w:sz="4" w:space="0" w:color="auto"/>
              <w:right w:val="single" w:sz="4" w:space="0" w:color="auto"/>
            </w:tcBorders>
          </w:tcPr>
          <w:p w:rsidR="00EF1543" w:rsidRDefault="00EF1543" w:rsidP="0067759D">
            <w:pPr>
              <w:spacing w:line="360" w:lineRule="auto"/>
              <w:rPr>
                <w:szCs w:val="22"/>
              </w:rPr>
            </w:pPr>
          </w:p>
        </w:tc>
        <w:tc>
          <w:tcPr>
            <w:tcW w:w="1183" w:type="dxa"/>
            <w:tcBorders>
              <w:top w:val="nil"/>
              <w:left w:val="nil"/>
              <w:bottom w:val="single" w:sz="4" w:space="0" w:color="auto"/>
              <w:right w:val="single" w:sz="4" w:space="0" w:color="auto"/>
            </w:tcBorders>
            <w:noWrap/>
            <w:vAlign w:val="center"/>
            <w:hideMark/>
          </w:tcPr>
          <w:p w:rsidR="00EF1543" w:rsidRDefault="00EF1543" w:rsidP="0067759D">
            <w:pPr>
              <w:spacing w:line="360" w:lineRule="auto"/>
              <w:jc w:val="center"/>
              <w:rPr>
                <w:szCs w:val="22"/>
              </w:rPr>
            </w:pPr>
            <w:r>
              <w:rPr>
                <w:szCs w:val="22"/>
              </w:rPr>
              <w:t>ΝΑΙ</w:t>
            </w:r>
          </w:p>
        </w:tc>
        <w:tc>
          <w:tcPr>
            <w:tcW w:w="1235" w:type="dxa"/>
            <w:tcBorders>
              <w:top w:val="nil"/>
              <w:left w:val="nil"/>
              <w:bottom w:val="single" w:sz="4" w:space="0" w:color="auto"/>
              <w:right w:val="single" w:sz="4" w:space="0" w:color="auto"/>
            </w:tcBorders>
            <w:noWrap/>
            <w:vAlign w:val="bottom"/>
          </w:tcPr>
          <w:p w:rsidR="00EF1543" w:rsidRDefault="00EF1543" w:rsidP="0067759D">
            <w:pPr>
              <w:spacing w:line="360" w:lineRule="auto"/>
              <w:rPr>
                <w:szCs w:val="22"/>
              </w:rPr>
            </w:pPr>
          </w:p>
        </w:tc>
        <w:tc>
          <w:tcPr>
            <w:tcW w:w="1467" w:type="dxa"/>
            <w:tcBorders>
              <w:top w:val="nil"/>
              <w:left w:val="nil"/>
              <w:bottom w:val="single" w:sz="4" w:space="0" w:color="auto"/>
              <w:right w:val="single" w:sz="4" w:space="0" w:color="auto"/>
            </w:tcBorders>
            <w:noWrap/>
            <w:vAlign w:val="bottom"/>
            <w:hideMark/>
          </w:tcPr>
          <w:p w:rsidR="00EF1543" w:rsidRDefault="00EF1543" w:rsidP="0067759D">
            <w:pPr>
              <w:spacing w:line="360" w:lineRule="auto"/>
              <w:rPr>
                <w:szCs w:val="22"/>
              </w:rPr>
            </w:pPr>
            <w:r>
              <w:rPr>
                <w:szCs w:val="22"/>
              </w:rPr>
              <w:t> </w:t>
            </w:r>
          </w:p>
        </w:tc>
      </w:tr>
    </w:tbl>
    <w:p w:rsidR="00EF1543" w:rsidRDefault="00EF1543" w:rsidP="00EF1543">
      <w:pPr>
        <w:spacing w:line="360" w:lineRule="auto"/>
        <w:rPr>
          <w:b/>
          <w:bCs/>
          <w:szCs w:val="22"/>
          <w:lang w:eastAsia="ar-SA"/>
        </w:rPr>
      </w:pPr>
    </w:p>
    <w:p w:rsidR="00EF1543" w:rsidRDefault="00EF1543" w:rsidP="00EF1543">
      <w:pPr>
        <w:spacing w:line="360" w:lineRule="auto"/>
        <w:ind w:right="368"/>
        <w:rPr>
          <w:bCs/>
          <w:szCs w:val="22"/>
        </w:rPr>
      </w:pPr>
      <w:r>
        <w:rPr>
          <w:bCs/>
          <w:szCs w:val="22"/>
        </w:rPr>
        <w:t>ΤΕΧΝΙΚΕΣ ΠΡΟΔΙΑΓΡΑΦΕΣ – ΠΙΝΑΚΑΣ ΣΥΜΜΟΡΦΩΣΗΣ</w:t>
      </w:r>
    </w:p>
    <w:p w:rsidR="00EF1543" w:rsidRDefault="00EF1543" w:rsidP="00EF1543">
      <w:pPr>
        <w:spacing w:line="360" w:lineRule="auto"/>
        <w:ind w:right="368"/>
        <w:rPr>
          <w:b/>
          <w:szCs w:val="22"/>
          <w:lang w:val="el-GR"/>
        </w:rPr>
      </w:pPr>
      <w:r>
        <w:rPr>
          <w:szCs w:val="22"/>
          <w:lang w:val="el-GR"/>
        </w:rPr>
        <w:t>Στη Στήλη «ΠΡΟΔΙΑΓΡΑΦΗ», περιγράφονται αναλυτικά οι αντίστοιχοι τεχνικοί όροι, υποχρεώσεις ή επεξηγήσεις για τα οποία θα πρέπει να δοθούν αντίστοιχες απαντήσεις.</w:t>
      </w:r>
    </w:p>
    <w:p w:rsidR="00EF1543" w:rsidRDefault="00EF1543" w:rsidP="00EF1543">
      <w:pPr>
        <w:spacing w:line="360" w:lineRule="auto"/>
        <w:ind w:right="368"/>
        <w:rPr>
          <w:b/>
          <w:szCs w:val="22"/>
          <w:lang w:val="el-GR"/>
        </w:rPr>
      </w:pPr>
      <w:r>
        <w:rPr>
          <w:szCs w:val="22"/>
          <w:lang w:val="el-GR"/>
        </w:rPr>
        <w:t xml:space="preserve">Αν στη στήλη «ΑΠΑΙΤΗΣΗ» έχει συμπληρωθεί η λέξη «ΝΑΙ» ή ένας αριθμός (που σημαίνει υποχρεωτικό αριθμητικό μέγεθος της προδιαγραφής και απαιτεί συμμόρφωση) τότε η αντίστοιχη προδιαγραφή είναι υποχρεωτική για τον υποψήφιο Ανάδοχο, θεωρούμενη ως απαράβατος όρος σύμφωνα με την παρούσα Διακήρυξη. Προσφορές που δεν καλύπτουν πλήρως απαράβατους όρους απορρίπτονται ως απαράδεκτες. </w:t>
      </w:r>
    </w:p>
    <w:p w:rsidR="00EF1543" w:rsidRDefault="00EF1543" w:rsidP="00EF1543">
      <w:pPr>
        <w:spacing w:line="360" w:lineRule="auto"/>
        <w:ind w:right="368"/>
        <w:rPr>
          <w:b/>
          <w:szCs w:val="22"/>
          <w:lang w:val="el-GR"/>
        </w:rPr>
      </w:pPr>
      <w:r>
        <w:rPr>
          <w:szCs w:val="22"/>
          <w:lang w:val="el-GR"/>
        </w:rPr>
        <w:t xml:space="preserve">Στη στήλη «ΑΠΑΝΤΗΣΗ» σημειώνεται η απάντηση του Αναδόχου που έχει τη μορφή ΝΑΙ/ΟΧΙ εάν η αντίστοιχη προδιαγραφή </w:t>
      </w:r>
      <w:proofErr w:type="spellStart"/>
      <w:r>
        <w:rPr>
          <w:szCs w:val="22"/>
          <w:lang w:val="el-GR"/>
        </w:rPr>
        <w:t>πληρούται</w:t>
      </w:r>
      <w:proofErr w:type="spellEnd"/>
      <w:r>
        <w:rPr>
          <w:szCs w:val="22"/>
          <w:lang w:val="el-GR"/>
        </w:rPr>
        <w:t xml:space="preserve"> ή όχι από την Προσφορά ή ένα αριθμητικό μέγεθος που δηλώνει την ποσότητα του αντίστοιχου χαρακτηριστικού στην Προσφορά. Απλή κατάφαση ή επεξήγηση δεν αποτελεί απόδειξη πλήρωσης της προδιαγραφής και η αρμόδια Επιτροπή έχει την υποχρέωση ελέγχου και επιβεβαίωσης της πλήρωσης της απαίτησης (ιδιαίτερα αν αυτή αποτελεί ελάχιστη).</w:t>
      </w:r>
    </w:p>
    <w:p w:rsidR="00EF1543" w:rsidRDefault="00EF1543" w:rsidP="00EF1543">
      <w:pPr>
        <w:spacing w:line="360" w:lineRule="auto"/>
        <w:ind w:right="368"/>
        <w:rPr>
          <w:b/>
          <w:szCs w:val="22"/>
          <w:lang w:val="el-GR"/>
        </w:rPr>
      </w:pPr>
      <w:r>
        <w:rPr>
          <w:szCs w:val="22"/>
          <w:lang w:val="el-GR"/>
        </w:rPr>
        <w:t xml:space="preserve">Στη στήλη «ΠΑΡΑΠΟΜΠΗ» θα καταγραφεί η σαφής παραπομπή σε Παράρτημα της Τεχνικής Προσφοράς το οποίο θα περιλαμβάνει αριθμημένα Τεχνικά Φυλλάδια κατασκευαστών, ή αναλυτικές τεχνικές περιγραφές των υπηρεσιών, του εξοπλισμού ή του τρόπου διασύνδεσης και λειτουργίας ή αναφορές μεθοδολογίας εγκατάστασης και υποστήριξης κλπ., που κατά την κρίση του υποψηφίου Αναδόχου τεκμηριώνουν τα στοιχεία των Πινάκων Συμμόρφωσης. Στην αρχή του Παραρτήματος καταγράφεται αναλυτικός πίνακας των περιεχόμενων του. </w:t>
      </w:r>
    </w:p>
    <w:p w:rsidR="00EF1543" w:rsidRDefault="00EF1543" w:rsidP="00EF1543">
      <w:pPr>
        <w:spacing w:line="360" w:lineRule="auto"/>
        <w:ind w:right="368"/>
        <w:rPr>
          <w:b/>
          <w:szCs w:val="22"/>
          <w:lang w:val="el-GR"/>
        </w:rPr>
      </w:pPr>
      <w:r>
        <w:rPr>
          <w:szCs w:val="22"/>
          <w:lang w:val="el-GR"/>
        </w:rPr>
        <w:t xml:space="preserve">Είναι ιδιαίτερα επιθυμητή η πληρέστερη συμπλήρωση των παραπομπών, οι οποίες πρέπει να είναι κατά το δυνατόν συγκεκριμένες (π.χ. Τεχνικό Φυλλάδιο 3, Σελ. 4 Παράγραφος 4, κ.λπ.). Αντίστοιχα στο τεχνικό φυλλάδιο ή στη σχετική αναφορά, μεθοδολογικό εργαλείο, τεχνική </w:t>
      </w:r>
      <w:proofErr w:type="spellStart"/>
      <w:r>
        <w:rPr>
          <w:szCs w:val="22"/>
          <w:lang w:val="el-GR"/>
        </w:rPr>
        <w:t>κτλ</w:t>
      </w:r>
      <w:proofErr w:type="spellEnd"/>
      <w:r>
        <w:rPr>
          <w:szCs w:val="22"/>
          <w:lang w:val="el-GR"/>
        </w:rPr>
        <w:t xml:space="preserve"> θα υπογραμμιστεί το σημείο που τεκμηριώνει τη συμφωνία ή υπερκάλυψη και θα σημειωθεί η αντίστοιχη παράγραφος του Πίνακα Συμμόρφωσης στην οποία καταγράφεται η ζητούμενη προδιαγραφή (π.χ. </w:t>
      </w:r>
      <w:proofErr w:type="spellStart"/>
      <w:r>
        <w:rPr>
          <w:szCs w:val="22"/>
          <w:lang w:val="el-GR"/>
        </w:rPr>
        <w:t>Προδ</w:t>
      </w:r>
      <w:proofErr w:type="spellEnd"/>
      <w:r>
        <w:rPr>
          <w:szCs w:val="22"/>
          <w:lang w:val="el-GR"/>
        </w:rPr>
        <w:t>. 4.18).</w:t>
      </w:r>
    </w:p>
    <w:p w:rsidR="00EF1543" w:rsidRDefault="00EF1543" w:rsidP="00EF1543">
      <w:pPr>
        <w:spacing w:line="360" w:lineRule="auto"/>
        <w:ind w:right="368"/>
        <w:rPr>
          <w:b/>
          <w:szCs w:val="22"/>
          <w:lang w:val="el-GR"/>
        </w:rPr>
      </w:pPr>
      <w:r>
        <w:rPr>
          <w:szCs w:val="22"/>
          <w:lang w:val="el-GR"/>
        </w:rPr>
        <w:lastRenderedPageBreak/>
        <w:t>Τονίζεται ότι είναι υποχρεωτική η απάντηση σε όλα τα σημεία των ΠΙΝΑΚΩΝ ΣΥΜΜΟΡΦΩΣΗΣ και η παροχή όλων των πληροφοριών που ζητούνται.</w:t>
      </w:r>
    </w:p>
    <w:p w:rsidR="00EF1543" w:rsidRDefault="00EF1543" w:rsidP="00EF1543">
      <w:pPr>
        <w:spacing w:line="360" w:lineRule="auto"/>
        <w:ind w:right="368"/>
        <w:rPr>
          <w:b/>
          <w:szCs w:val="22"/>
          <w:lang w:val="el-GR"/>
        </w:rPr>
      </w:pPr>
      <w:r>
        <w:rPr>
          <w:szCs w:val="22"/>
          <w:lang w:val="el-GR"/>
        </w:rPr>
        <w:t>Η αρμόδια Επιτροπή θα αξιολογήσει τα παρεχόμενα από τους υποψήφιους Αναδόχους στοιχεία κατά την αξιολόγηση των Τεχνικών Προσφορών.</w:t>
      </w:r>
    </w:p>
    <w:p w:rsidR="00EF1543" w:rsidRDefault="00EF1543" w:rsidP="00EF1543">
      <w:pPr>
        <w:spacing w:line="360" w:lineRule="auto"/>
        <w:ind w:right="368"/>
        <w:rPr>
          <w:szCs w:val="22"/>
          <w:lang w:val="el-GR"/>
        </w:rPr>
      </w:pPr>
      <w:r>
        <w:rPr>
          <w:szCs w:val="22"/>
          <w:lang w:val="el-GR"/>
        </w:rPr>
        <w:t>Σε περίπτωση που δεν έχει συμπληρωθεί η στήλη «ΑΠΑΝΤΗΣΗ», για έστω και ένα από τους όρους στον πίνακα συμμόρφωσης, τότε θεωρείται ότι δεν υπάρχει απάντηση στο σχετικό όρο. Για τις απαιτήσεις που αφορούν είδη που δεν προσφέρει ένας οικονομικός φορέας, θα αναγράφεται στις στήλες ΑΠΑΝΤΗΣΗ και ΠΑΡΑΠΟΜΠΗ «Δεν προσφέρεται το είδος ………………..»</w:t>
      </w:r>
    </w:p>
    <w:p w:rsidR="00EF1543" w:rsidRDefault="00EF1543" w:rsidP="00EF1543">
      <w:pPr>
        <w:rPr>
          <w:lang w:val="el-GR"/>
        </w:rPr>
      </w:pPr>
    </w:p>
    <w:p w:rsidR="00EF1543" w:rsidRDefault="00EF1543" w:rsidP="00EF1543">
      <w:pPr>
        <w:rPr>
          <w:lang w:val="el-GR"/>
        </w:rPr>
      </w:pPr>
    </w:p>
    <w:p w:rsidR="00EF1543" w:rsidRDefault="00EF1543" w:rsidP="00EF1543">
      <w:pPr>
        <w:rPr>
          <w:lang w:val="el-GR"/>
        </w:rPr>
      </w:pPr>
    </w:p>
    <w:p w:rsidR="00EF1543" w:rsidRDefault="00EF1543" w:rsidP="00EF1543">
      <w:pPr>
        <w:rPr>
          <w:lang w:val="el-GR"/>
        </w:rPr>
      </w:pPr>
    </w:p>
    <w:p w:rsidR="00EF1543" w:rsidRDefault="00EF1543" w:rsidP="00EF1543">
      <w:pPr>
        <w:rPr>
          <w:lang w:val="el-GR"/>
        </w:rPr>
      </w:pPr>
    </w:p>
    <w:p w:rsidR="00EF1543" w:rsidRDefault="00EF1543" w:rsidP="00EF1543">
      <w:pPr>
        <w:rPr>
          <w:lang w:val="el-GR"/>
        </w:rPr>
      </w:pPr>
    </w:p>
    <w:p w:rsidR="00EF1543" w:rsidRDefault="00EF1543" w:rsidP="00EF1543">
      <w:pPr>
        <w:rPr>
          <w:lang w:val="el-GR"/>
        </w:rPr>
      </w:pPr>
    </w:p>
    <w:p w:rsidR="00EF1543" w:rsidRDefault="00EF1543" w:rsidP="00EF1543">
      <w:pPr>
        <w:rPr>
          <w:lang w:val="el-GR"/>
        </w:rPr>
      </w:pPr>
    </w:p>
    <w:p w:rsidR="00EF1543" w:rsidRDefault="00EF1543" w:rsidP="00EF1543">
      <w:pPr>
        <w:rPr>
          <w:lang w:val="el-GR"/>
        </w:rPr>
      </w:pPr>
    </w:p>
    <w:p w:rsidR="00EF1543" w:rsidRDefault="00EF1543" w:rsidP="00EF1543">
      <w:pPr>
        <w:rPr>
          <w:lang w:val="el-GR"/>
        </w:rPr>
      </w:pPr>
    </w:p>
    <w:p w:rsidR="00EF1543" w:rsidRDefault="00EF1543" w:rsidP="00EF1543">
      <w:pPr>
        <w:rPr>
          <w:lang w:val="el-GR"/>
        </w:rPr>
      </w:pPr>
    </w:p>
    <w:p w:rsidR="00EF1543" w:rsidRDefault="00EF1543" w:rsidP="00EF1543">
      <w:pPr>
        <w:rPr>
          <w:lang w:val="el-GR"/>
        </w:rPr>
      </w:pPr>
    </w:p>
    <w:p w:rsidR="00EF1543" w:rsidRDefault="00EF1543" w:rsidP="00EF1543">
      <w:pPr>
        <w:rPr>
          <w:lang w:val="el-GR"/>
        </w:rPr>
      </w:pPr>
    </w:p>
    <w:p w:rsidR="00EF1543" w:rsidRDefault="00EF1543" w:rsidP="00EF1543">
      <w:pPr>
        <w:rPr>
          <w:lang w:val="el-GR"/>
        </w:rPr>
      </w:pPr>
    </w:p>
    <w:p w:rsidR="00EF1543" w:rsidRDefault="00EF1543" w:rsidP="00EF1543">
      <w:pPr>
        <w:rPr>
          <w:lang w:val="el-GR"/>
        </w:rPr>
      </w:pPr>
    </w:p>
    <w:p w:rsidR="00EF1543" w:rsidRDefault="00EF1543" w:rsidP="00EF1543">
      <w:pPr>
        <w:rPr>
          <w:lang w:val="el-GR"/>
        </w:rPr>
      </w:pPr>
    </w:p>
    <w:p w:rsidR="00EF1543" w:rsidRDefault="00EF1543" w:rsidP="00EF1543">
      <w:pPr>
        <w:rPr>
          <w:lang w:val="el-GR"/>
        </w:rPr>
      </w:pPr>
    </w:p>
    <w:p w:rsidR="00EF1543" w:rsidRDefault="00EF1543" w:rsidP="00EF1543">
      <w:pPr>
        <w:rPr>
          <w:lang w:val="el-GR"/>
        </w:rPr>
      </w:pPr>
    </w:p>
    <w:p w:rsidR="00EF1543" w:rsidRDefault="00EF1543" w:rsidP="00EF1543">
      <w:pPr>
        <w:rPr>
          <w:lang w:val="el-GR"/>
        </w:rPr>
      </w:pPr>
    </w:p>
    <w:p w:rsidR="00EF1543" w:rsidRDefault="00EF1543" w:rsidP="00EF1543">
      <w:pPr>
        <w:rPr>
          <w:lang w:val="el-GR"/>
        </w:rPr>
      </w:pPr>
    </w:p>
    <w:p w:rsidR="00EF1543" w:rsidRDefault="00EF1543" w:rsidP="00EF1543">
      <w:pPr>
        <w:rPr>
          <w:lang w:val="el-GR"/>
        </w:rPr>
      </w:pPr>
    </w:p>
    <w:p w:rsidR="00EF1543" w:rsidRDefault="00EF1543" w:rsidP="00EF1543">
      <w:pPr>
        <w:rPr>
          <w:lang w:val="el-GR"/>
        </w:rPr>
      </w:pPr>
    </w:p>
    <w:p w:rsidR="00EF1543" w:rsidRDefault="00EF1543" w:rsidP="00EF1543">
      <w:pPr>
        <w:rPr>
          <w:lang w:val="el-GR"/>
        </w:rPr>
      </w:pPr>
    </w:p>
    <w:p w:rsidR="00EF1543" w:rsidRDefault="00EF1543" w:rsidP="00EF1543">
      <w:pPr>
        <w:rPr>
          <w:lang w:val="el-GR"/>
        </w:rPr>
      </w:pPr>
    </w:p>
    <w:p w:rsidR="00EF1543" w:rsidRDefault="00EF1543" w:rsidP="00EF1543">
      <w:pPr>
        <w:rPr>
          <w:lang w:val="el-GR"/>
        </w:rPr>
      </w:pPr>
    </w:p>
    <w:p w:rsidR="00EF1543" w:rsidRDefault="00EF1543" w:rsidP="00EF1543">
      <w:pPr>
        <w:rPr>
          <w:lang w:val="el-GR"/>
        </w:rPr>
      </w:pPr>
    </w:p>
    <w:p w:rsidR="00EF1543" w:rsidRDefault="00EF1543" w:rsidP="00EF1543">
      <w:pPr>
        <w:rPr>
          <w:lang w:val="el-GR"/>
        </w:rPr>
      </w:pPr>
    </w:p>
    <w:p w:rsidR="00EF1543" w:rsidRPr="00EB4D93" w:rsidRDefault="00EF1543" w:rsidP="00EF1543">
      <w:pPr>
        <w:rPr>
          <w:lang w:val="el-GR"/>
        </w:rPr>
      </w:pPr>
    </w:p>
    <w:p w:rsidR="00EF1543" w:rsidRDefault="00EF1543" w:rsidP="00EF1543">
      <w:pPr>
        <w:pStyle w:val="20"/>
        <w:tabs>
          <w:tab w:val="clear" w:pos="567"/>
          <w:tab w:val="left" w:pos="0"/>
        </w:tabs>
        <w:ind w:left="0" w:firstLine="0"/>
        <w:rPr>
          <w:lang w:val="el-GR"/>
        </w:rPr>
      </w:pPr>
      <w:bookmarkStart w:id="5" w:name="_Toc176266379"/>
      <w:r>
        <w:rPr>
          <w:rFonts w:ascii="Calibri" w:hAnsi="Calibri"/>
          <w:lang w:val="el-GR"/>
        </w:rPr>
        <w:lastRenderedPageBreak/>
        <w:t>ΠΑΡΑΡΤΗΜΑ ΙV – Υπόδειγμα πίνακα οικονομικής προσφοράς</w:t>
      </w:r>
      <w:bookmarkEnd w:id="5"/>
    </w:p>
    <w:p w:rsidR="00EF1543" w:rsidRDefault="00EF1543" w:rsidP="00EF1543">
      <w:pPr>
        <w:rPr>
          <w:lang w:val="el-GR"/>
        </w:rPr>
      </w:pPr>
    </w:p>
    <w:tbl>
      <w:tblPr>
        <w:tblpPr w:leftFromText="180" w:rightFromText="180" w:vertAnchor="page" w:horzAnchor="margin" w:tblpY="2211"/>
        <w:tblW w:w="88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37"/>
        <w:gridCol w:w="1517"/>
        <w:gridCol w:w="944"/>
        <w:gridCol w:w="1232"/>
        <w:gridCol w:w="1767"/>
      </w:tblGrid>
      <w:tr w:rsidR="00EF1543" w:rsidRPr="00AD38B4" w:rsidTr="0067759D">
        <w:trPr>
          <w:trHeight w:val="315"/>
        </w:trPr>
        <w:tc>
          <w:tcPr>
            <w:tcW w:w="3437" w:type="dxa"/>
            <w:tcBorders>
              <w:top w:val="single" w:sz="4" w:space="0" w:color="auto"/>
              <w:left w:val="single" w:sz="4" w:space="0" w:color="auto"/>
              <w:bottom w:val="single" w:sz="4" w:space="0" w:color="auto"/>
              <w:right w:val="single" w:sz="4" w:space="0" w:color="auto"/>
            </w:tcBorders>
            <w:vAlign w:val="center"/>
            <w:hideMark/>
          </w:tcPr>
          <w:p w:rsidR="00EF1543" w:rsidRDefault="00EF1543" w:rsidP="0067759D">
            <w:pPr>
              <w:jc w:val="center"/>
              <w:rPr>
                <w:b/>
                <w:color w:val="000000"/>
              </w:rPr>
            </w:pPr>
            <w:r>
              <w:rPr>
                <w:b/>
              </w:rPr>
              <w:t>ΝΟΣΟΚΟΜΕΙΟ</w:t>
            </w:r>
          </w:p>
        </w:tc>
        <w:tc>
          <w:tcPr>
            <w:tcW w:w="1517" w:type="dxa"/>
            <w:tcBorders>
              <w:top w:val="single" w:sz="4" w:space="0" w:color="auto"/>
              <w:left w:val="single" w:sz="4" w:space="0" w:color="auto"/>
              <w:bottom w:val="single" w:sz="4" w:space="0" w:color="auto"/>
              <w:right w:val="single" w:sz="4" w:space="0" w:color="auto"/>
            </w:tcBorders>
            <w:hideMark/>
          </w:tcPr>
          <w:p w:rsidR="00EF1543" w:rsidRPr="00AD38B4" w:rsidRDefault="00EF1543" w:rsidP="0067759D">
            <w:pPr>
              <w:spacing w:after="0"/>
              <w:jc w:val="center"/>
              <w:rPr>
                <w:rFonts w:cs="Times New Roman"/>
                <w:b/>
                <w:bCs/>
                <w:sz w:val="20"/>
                <w:szCs w:val="20"/>
                <w:lang w:val="el-GR"/>
              </w:rPr>
            </w:pPr>
            <w:r w:rsidRPr="00AD38B4">
              <w:rPr>
                <w:rFonts w:cs="Times New Roman"/>
                <w:b/>
                <w:bCs/>
                <w:sz w:val="20"/>
                <w:szCs w:val="20"/>
                <w:lang w:val="el-GR"/>
              </w:rPr>
              <w:t>Προσφερόμενη ΑΞΙΑ ΠΡΟ Φ.Π.Α.</w:t>
            </w:r>
          </w:p>
        </w:tc>
        <w:tc>
          <w:tcPr>
            <w:tcW w:w="944" w:type="dxa"/>
            <w:tcBorders>
              <w:top w:val="single" w:sz="4" w:space="0" w:color="auto"/>
              <w:left w:val="single" w:sz="4" w:space="0" w:color="auto"/>
              <w:bottom w:val="single" w:sz="4" w:space="0" w:color="auto"/>
              <w:right w:val="single" w:sz="4" w:space="0" w:color="auto"/>
            </w:tcBorders>
            <w:hideMark/>
          </w:tcPr>
          <w:p w:rsidR="00EF1543" w:rsidRDefault="00EF1543" w:rsidP="0067759D">
            <w:pPr>
              <w:spacing w:after="0"/>
              <w:jc w:val="center"/>
              <w:rPr>
                <w:rFonts w:cs="Times New Roman"/>
                <w:b/>
                <w:bCs/>
                <w:sz w:val="20"/>
                <w:szCs w:val="20"/>
              </w:rPr>
            </w:pPr>
            <w:r>
              <w:rPr>
                <w:rFonts w:cs="Times New Roman"/>
                <w:b/>
                <w:bCs/>
                <w:sz w:val="20"/>
                <w:szCs w:val="20"/>
              </w:rPr>
              <w:t>Φ.Π.Α.</w:t>
            </w:r>
          </w:p>
        </w:tc>
        <w:tc>
          <w:tcPr>
            <w:tcW w:w="1232" w:type="dxa"/>
            <w:tcBorders>
              <w:top w:val="single" w:sz="4" w:space="0" w:color="auto"/>
              <w:left w:val="single" w:sz="4" w:space="0" w:color="auto"/>
              <w:bottom w:val="single" w:sz="4" w:space="0" w:color="auto"/>
              <w:right w:val="single" w:sz="4" w:space="0" w:color="auto"/>
            </w:tcBorders>
            <w:hideMark/>
          </w:tcPr>
          <w:p w:rsidR="00EF1543" w:rsidRDefault="00EF1543" w:rsidP="0067759D">
            <w:pPr>
              <w:spacing w:after="0"/>
              <w:jc w:val="center"/>
              <w:rPr>
                <w:rFonts w:cs="Times New Roman"/>
                <w:b/>
                <w:bCs/>
                <w:sz w:val="20"/>
                <w:szCs w:val="20"/>
              </w:rPr>
            </w:pPr>
            <w:r>
              <w:rPr>
                <w:rFonts w:cs="Times New Roman"/>
                <w:b/>
                <w:bCs/>
                <w:sz w:val="20"/>
                <w:szCs w:val="20"/>
              </w:rPr>
              <w:t>ΑΞΙΑ ΦΠΑ</w:t>
            </w:r>
          </w:p>
        </w:tc>
        <w:tc>
          <w:tcPr>
            <w:tcW w:w="1767" w:type="dxa"/>
            <w:tcBorders>
              <w:top w:val="single" w:sz="4" w:space="0" w:color="auto"/>
              <w:left w:val="single" w:sz="4" w:space="0" w:color="auto"/>
              <w:bottom w:val="single" w:sz="4" w:space="0" w:color="auto"/>
              <w:right w:val="single" w:sz="4" w:space="0" w:color="auto"/>
            </w:tcBorders>
            <w:hideMark/>
          </w:tcPr>
          <w:p w:rsidR="00EF1543" w:rsidRPr="00AD38B4" w:rsidRDefault="00EF1543" w:rsidP="0067759D">
            <w:pPr>
              <w:spacing w:after="0"/>
              <w:jc w:val="center"/>
              <w:rPr>
                <w:rFonts w:cs="Times New Roman"/>
                <w:b/>
                <w:bCs/>
                <w:sz w:val="20"/>
                <w:szCs w:val="20"/>
                <w:lang w:val="el-GR"/>
              </w:rPr>
            </w:pPr>
            <w:r w:rsidRPr="00AD38B4">
              <w:rPr>
                <w:rFonts w:cs="Times New Roman"/>
                <w:b/>
                <w:bCs/>
                <w:sz w:val="20"/>
                <w:szCs w:val="20"/>
                <w:lang w:val="el-GR"/>
              </w:rPr>
              <w:t>Προσφερόμενη ΑΞΙΑ ΜΕ  Φ.Π.Α.</w:t>
            </w:r>
          </w:p>
        </w:tc>
      </w:tr>
      <w:tr w:rsidR="00EF1543" w:rsidRPr="00AD38B4" w:rsidTr="0067759D">
        <w:trPr>
          <w:trHeight w:val="315"/>
        </w:trPr>
        <w:tc>
          <w:tcPr>
            <w:tcW w:w="3437" w:type="dxa"/>
            <w:tcBorders>
              <w:top w:val="single" w:sz="4" w:space="0" w:color="auto"/>
              <w:left w:val="single" w:sz="4" w:space="0" w:color="auto"/>
              <w:bottom w:val="single" w:sz="4" w:space="0" w:color="auto"/>
              <w:right w:val="single" w:sz="4" w:space="0" w:color="auto"/>
            </w:tcBorders>
            <w:vAlign w:val="center"/>
            <w:hideMark/>
          </w:tcPr>
          <w:p w:rsidR="00EF1543" w:rsidRPr="00AD38B4" w:rsidRDefault="00EF1543" w:rsidP="0067759D">
            <w:pPr>
              <w:rPr>
                <w:rFonts w:eastAsia="Calibri"/>
                <w:b/>
                <w:szCs w:val="22"/>
                <w:lang w:val="el-GR"/>
              </w:rPr>
            </w:pPr>
            <w:r w:rsidRPr="00AD38B4">
              <w:rPr>
                <w:lang w:val="el-GR"/>
              </w:rPr>
              <w:t xml:space="preserve">Ο </w:t>
            </w:r>
            <w:r>
              <w:rPr>
                <w:lang w:val="el-GR"/>
              </w:rPr>
              <w:t xml:space="preserve">ΜΕ </w:t>
            </w:r>
            <w:r w:rsidRPr="00AD38B4">
              <w:rPr>
                <w:lang w:val="el-GR"/>
              </w:rPr>
              <w:t>- Άγιος Νικόλαος</w:t>
            </w:r>
          </w:p>
        </w:tc>
        <w:tc>
          <w:tcPr>
            <w:tcW w:w="1517" w:type="dxa"/>
            <w:tcBorders>
              <w:top w:val="single" w:sz="4" w:space="0" w:color="auto"/>
              <w:left w:val="single" w:sz="4" w:space="0" w:color="auto"/>
              <w:bottom w:val="single" w:sz="4" w:space="0" w:color="auto"/>
              <w:right w:val="single" w:sz="4" w:space="0" w:color="auto"/>
            </w:tcBorders>
            <w:vAlign w:val="bottom"/>
          </w:tcPr>
          <w:p w:rsidR="00EF1543" w:rsidRPr="00AD38B4" w:rsidRDefault="00EF1543" w:rsidP="0067759D">
            <w:pPr>
              <w:jc w:val="right"/>
              <w:rPr>
                <w:lang w:val="el-GR"/>
              </w:rPr>
            </w:pPr>
          </w:p>
        </w:tc>
        <w:tc>
          <w:tcPr>
            <w:tcW w:w="944" w:type="dxa"/>
            <w:tcBorders>
              <w:top w:val="single" w:sz="4" w:space="0" w:color="auto"/>
              <w:left w:val="single" w:sz="4" w:space="0" w:color="auto"/>
              <w:bottom w:val="single" w:sz="4" w:space="0" w:color="auto"/>
              <w:right w:val="single" w:sz="4" w:space="0" w:color="auto"/>
            </w:tcBorders>
          </w:tcPr>
          <w:p w:rsidR="00EF1543" w:rsidRPr="00AD38B4" w:rsidRDefault="00EF1543" w:rsidP="0067759D">
            <w:pPr>
              <w:jc w:val="right"/>
              <w:rPr>
                <w:rFonts w:eastAsia="Calibri"/>
                <w:color w:val="000000"/>
                <w:szCs w:val="22"/>
                <w:lang w:val="el-GR"/>
              </w:rPr>
            </w:pPr>
          </w:p>
        </w:tc>
        <w:tc>
          <w:tcPr>
            <w:tcW w:w="1232" w:type="dxa"/>
            <w:tcBorders>
              <w:top w:val="single" w:sz="4" w:space="0" w:color="auto"/>
              <w:left w:val="single" w:sz="4" w:space="0" w:color="auto"/>
              <w:bottom w:val="single" w:sz="4" w:space="0" w:color="auto"/>
              <w:right w:val="single" w:sz="4" w:space="0" w:color="auto"/>
            </w:tcBorders>
          </w:tcPr>
          <w:p w:rsidR="00EF1543" w:rsidRPr="00AD38B4" w:rsidRDefault="00EF1543" w:rsidP="0067759D">
            <w:pPr>
              <w:jc w:val="right"/>
              <w:rPr>
                <w:lang w:val="el-GR"/>
              </w:rPr>
            </w:pPr>
          </w:p>
        </w:tc>
        <w:tc>
          <w:tcPr>
            <w:tcW w:w="1767" w:type="dxa"/>
            <w:tcBorders>
              <w:top w:val="single" w:sz="4" w:space="0" w:color="auto"/>
              <w:left w:val="single" w:sz="4" w:space="0" w:color="auto"/>
              <w:bottom w:val="single" w:sz="4" w:space="0" w:color="auto"/>
              <w:right w:val="single" w:sz="4" w:space="0" w:color="auto"/>
            </w:tcBorders>
          </w:tcPr>
          <w:p w:rsidR="00EF1543" w:rsidRPr="00AD38B4" w:rsidRDefault="00EF1543" w:rsidP="0067759D">
            <w:pPr>
              <w:jc w:val="right"/>
              <w:rPr>
                <w:lang w:val="el-GR"/>
              </w:rPr>
            </w:pPr>
          </w:p>
        </w:tc>
      </w:tr>
      <w:tr w:rsidR="00EF1543" w:rsidTr="0067759D">
        <w:trPr>
          <w:trHeight w:val="315"/>
        </w:trPr>
        <w:tc>
          <w:tcPr>
            <w:tcW w:w="3437" w:type="dxa"/>
            <w:tcBorders>
              <w:top w:val="single" w:sz="4" w:space="0" w:color="auto"/>
              <w:left w:val="single" w:sz="4" w:space="0" w:color="auto"/>
              <w:bottom w:val="single" w:sz="4" w:space="0" w:color="auto"/>
              <w:right w:val="single" w:sz="4" w:space="0" w:color="auto"/>
            </w:tcBorders>
            <w:vAlign w:val="center"/>
            <w:hideMark/>
          </w:tcPr>
          <w:p w:rsidR="00EF1543" w:rsidRDefault="00EF1543" w:rsidP="0067759D">
            <w:pPr>
              <w:rPr>
                <w:b/>
              </w:rPr>
            </w:pPr>
            <w:r>
              <w:t xml:space="preserve">Α Ο Μ </w:t>
            </w:r>
            <w:proofErr w:type="spellStart"/>
            <w:r>
              <w:t>Σητεί</w:t>
            </w:r>
            <w:proofErr w:type="spellEnd"/>
            <w:r>
              <w:t>ας</w:t>
            </w:r>
          </w:p>
        </w:tc>
        <w:tc>
          <w:tcPr>
            <w:tcW w:w="1517" w:type="dxa"/>
            <w:tcBorders>
              <w:top w:val="single" w:sz="4" w:space="0" w:color="auto"/>
              <w:left w:val="single" w:sz="4" w:space="0" w:color="auto"/>
              <w:bottom w:val="single" w:sz="4" w:space="0" w:color="auto"/>
              <w:right w:val="single" w:sz="4" w:space="0" w:color="auto"/>
            </w:tcBorders>
            <w:vAlign w:val="bottom"/>
          </w:tcPr>
          <w:p w:rsidR="00EF1543" w:rsidRDefault="00EF1543" w:rsidP="0067759D">
            <w:pPr>
              <w:jc w:val="right"/>
            </w:pPr>
          </w:p>
        </w:tc>
        <w:tc>
          <w:tcPr>
            <w:tcW w:w="944" w:type="dxa"/>
            <w:tcBorders>
              <w:top w:val="single" w:sz="4" w:space="0" w:color="auto"/>
              <w:left w:val="single" w:sz="4" w:space="0" w:color="auto"/>
              <w:bottom w:val="single" w:sz="4" w:space="0" w:color="auto"/>
              <w:right w:val="single" w:sz="4" w:space="0" w:color="auto"/>
            </w:tcBorders>
          </w:tcPr>
          <w:p w:rsidR="00EF1543" w:rsidRDefault="00EF1543" w:rsidP="0067759D">
            <w:pPr>
              <w:jc w:val="right"/>
              <w:rPr>
                <w:rFonts w:eastAsia="Calibri"/>
                <w:color w:val="000000"/>
                <w:szCs w:val="22"/>
              </w:rPr>
            </w:pPr>
          </w:p>
        </w:tc>
        <w:tc>
          <w:tcPr>
            <w:tcW w:w="1232" w:type="dxa"/>
            <w:tcBorders>
              <w:top w:val="single" w:sz="4" w:space="0" w:color="auto"/>
              <w:left w:val="single" w:sz="4" w:space="0" w:color="auto"/>
              <w:bottom w:val="single" w:sz="4" w:space="0" w:color="auto"/>
              <w:right w:val="single" w:sz="4" w:space="0" w:color="auto"/>
            </w:tcBorders>
          </w:tcPr>
          <w:p w:rsidR="00EF1543" w:rsidRDefault="00EF1543" w:rsidP="0067759D">
            <w:pPr>
              <w:jc w:val="right"/>
            </w:pPr>
          </w:p>
        </w:tc>
        <w:tc>
          <w:tcPr>
            <w:tcW w:w="1767" w:type="dxa"/>
            <w:tcBorders>
              <w:top w:val="single" w:sz="4" w:space="0" w:color="auto"/>
              <w:left w:val="single" w:sz="4" w:space="0" w:color="auto"/>
              <w:bottom w:val="single" w:sz="4" w:space="0" w:color="auto"/>
              <w:right w:val="single" w:sz="4" w:space="0" w:color="auto"/>
            </w:tcBorders>
          </w:tcPr>
          <w:p w:rsidR="00EF1543" w:rsidRDefault="00EF1543" w:rsidP="0067759D">
            <w:pPr>
              <w:jc w:val="right"/>
            </w:pPr>
          </w:p>
        </w:tc>
      </w:tr>
      <w:tr w:rsidR="00EF1543" w:rsidTr="0067759D">
        <w:trPr>
          <w:trHeight w:val="315"/>
        </w:trPr>
        <w:tc>
          <w:tcPr>
            <w:tcW w:w="3437" w:type="dxa"/>
            <w:tcBorders>
              <w:top w:val="single" w:sz="4" w:space="0" w:color="auto"/>
              <w:left w:val="single" w:sz="4" w:space="0" w:color="auto"/>
              <w:bottom w:val="single" w:sz="4" w:space="0" w:color="auto"/>
              <w:right w:val="single" w:sz="4" w:space="0" w:color="auto"/>
            </w:tcBorders>
            <w:vAlign w:val="center"/>
            <w:hideMark/>
          </w:tcPr>
          <w:p w:rsidR="00EF1543" w:rsidRDefault="00EF1543" w:rsidP="0067759D">
            <w:pPr>
              <w:rPr>
                <w:b/>
              </w:rPr>
            </w:pPr>
            <w:r>
              <w:t xml:space="preserve">Α Ο Μ </w:t>
            </w:r>
            <w:proofErr w:type="spellStart"/>
            <w:r>
              <w:t>Ιερά</w:t>
            </w:r>
            <w:proofErr w:type="spellEnd"/>
            <w:r>
              <w:t>πετρας</w:t>
            </w:r>
          </w:p>
        </w:tc>
        <w:tc>
          <w:tcPr>
            <w:tcW w:w="1517" w:type="dxa"/>
            <w:tcBorders>
              <w:top w:val="single" w:sz="4" w:space="0" w:color="auto"/>
              <w:left w:val="single" w:sz="4" w:space="0" w:color="auto"/>
              <w:bottom w:val="single" w:sz="4" w:space="0" w:color="auto"/>
              <w:right w:val="single" w:sz="4" w:space="0" w:color="auto"/>
            </w:tcBorders>
            <w:vAlign w:val="bottom"/>
          </w:tcPr>
          <w:p w:rsidR="00EF1543" w:rsidRDefault="00EF1543" w:rsidP="0067759D">
            <w:pPr>
              <w:jc w:val="right"/>
            </w:pPr>
          </w:p>
        </w:tc>
        <w:tc>
          <w:tcPr>
            <w:tcW w:w="944" w:type="dxa"/>
            <w:tcBorders>
              <w:top w:val="single" w:sz="4" w:space="0" w:color="auto"/>
              <w:left w:val="single" w:sz="4" w:space="0" w:color="auto"/>
              <w:bottom w:val="single" w:sz="4" w:space="0" w:color="auto"/>
              <w:right w:val="single" w:sz="4" w:space="0" w:color="auto"/>
            </w:tcBorders>
          </w:tcPr>
          <w:p w:rsidR="00EF1543" w:rsidRDefault="00EF1543" w:rsidP="0067759D">
            <w:pPr>
              <w:jc w:val="right"/>
              <w:rPr>
                <w:rFonts w:eastAsia="Calibri"/>
                <w:color w:val="000000"/>
                <w:szCs w:val="22"/>
              </w:rPr>
            </w:pPr>
          </w:p>
        </w:tc>
        <w:tc>
          <w:tcPr>
            <w:tcW w:w="1232" w:type="dxa"/>
            <w:tcBorders>
              <w:top w:val="single" w:sz="4" w:space="0" w:color="auto"/>
              <w:left w:val="single" w:sz="4" w:space="0" w:color="auto"/>
              <w:bottom w:val="single" w:sz="4" w:space="0" w:color="auto"/>
              <w:right w:val="single" w:sz="4" w:space="0" w:color="auto"/>
            </w:tcBorders>
          </w:tcPr>
          <w:p w:rsidR="00EF1543" w:rsidRDefault="00EF1543" w:rsidP="0067759D">
            <w:pPr>
              <w:jc w:val="right"/>
            </w:pPr>
          </w:p>
        </w:tc>
        <w:tc>
          <w:tcPr>
            <w:tcW w:w="1767" w:type="dxa"/>
            <w:tcBorders>
              <w:top w:val="single" w:sz="4" w:space="0" w:color="auto"/>
              <w:left w:val="single" w:sz="4" w:space="0" w:color="auto"/>
              <w:bottom w:val="single" w:sz="4" w:space="0" w:color="auto"/>
              <w:right w:val="single" w:sz="4" w:space="0" w:color="auto"/>
            </w:tcBorders>
          </w:tcPr>
          <w:p w:rsidR="00EF1543" w:rsidRDefault="00EF1543" w:rsidP="0067759D">
            <w:pPr>
              <w:jc w:val="right"/>
            </w:pPr>
          </w:p>
        </w:tc>
      </w:tr>
      <w:tr w:rsidR="00EF1543" w:rsidRPr="00AD38B4" w:rsidTr="0067759D">
        <w:trPr>
          <w:trHeight w:val="315"/>
        </w:trPr>
        <w:tc>
          <w:tcPr>
            <w:tcW w:w="3437" w:type="dxa"/>
            <w:tcBorders>
              <w:top w:val="single" w:sz="4" w:space="0" w:color="auto"/>
              <w:left w:val="single" w:sz="4" w:space="0" w:color="auto"/>
              <w:bottom w:val="single" w:sz="4" w:space="0" w:color="auto"/>
              <w:right w:val="single" w:sz="4" w:space="0" w:color="auto"/>
            </w:tcBorders>
            <w:vAlign w:val="center"/>
            <w:hideMark/>
          </w:tcPr>
          <w:p w:rsidR="00EF1543" w:rsidRPr="00AD38B4" w:rsidRDefault="00EF1543" w:rsidP="0067759D">
            <w:pPr>
              <w:rPr>
                <w:b/>
                <w:lang w:val="el-GR"/>
              </w:rPr>
            </w:pPr>
            <w:r w:rsidRPr="00AD38B4">
              <w:rPr>
                <w:lang w:val="el-GR"/>
              </w:rPr>
              <w:t>Γ.Ν.-</w:t>
            </w:r>
            <w:proofErr w:type="spellStart"/>
            <w:r w:rsidRPr="00AD38B4">
              <w:rPr>
                <w:lang w:val="el-GR"/>
              </w:rPr>
              <w:t>Κ.Υ.Νεαπόλεως</w:t>
            </w:r>
            <w:proofErr w:type="spellEnd"/>
            <w:r>
              <w:rPr>
                <w:lang w:val="el-GR"/>
              </w:rPr>
              <w:t xml:space="preserve"> </w:t>
            </w:r>
            <w:r w:rsidRPr="00AD38B4">
              <w:rPr>
                <w:lang w:val="el-GR"/>
              </w:rPr>
              <w:t>«</w:t>
            </w:r>
            <w:proofErr w:type="spellStart"/>
            <w:r w:rsidRPr="00AD38B4">
              <w:rPr>
                <w:lang w:val="el-GR"/>
              </w:rPr>
              <w:t>Διαλυνάκειο</w:t>
            </w:r>
            <w:proofErr w:type="spellEnd"/>
            <w:r w:rsidRPr="00AD38B4">
              <w:rPr>
                <w:lang w:val="el-GR"/>
              </w:rPr>
              <w:t>»</w:t>
            </w:r>
          </w:p>
        </w:tc>
        <w:tc>
          <w:tcPr>
            <w:tcW w:w="1517" w:type="dxa"/>
            <w:tcBorders>
              <w:top w:val="single" w:sz="4" w:space="0" w:color="auto"/>
              <w:left w:val="single" w:sz="4" w:space="0" w:color="auto"/>
              <w:bottom w:val="single" w:sz="4" w:space="0" w:color="auto"/>
              <w:right w:val="single" w:sz="4" w:space="0" w:color="auto"/>
            </w:tcBorders>
            <w:vAlign w:val="bottom"/>
          </w:tcPr>
          <w:p w:rsidR="00EF1543" w:rsidRPr="00AD38B4" w:rsidRDefault="00EF1543" w:rsidP="0067759D">
            <w:pPr>
              <w:jc w:val="right"/>
              <w:rPr>
                <w:lang w:val="el-GR"/>
              </w:rPr>
            </w:pPr>
          </w:p>
        </w:tc>
        <w:tc>
          <w:tcPr>
            <w:tcW w:w="944" w:type="dxa"/>
            <w:tcBorders>
              <w:top w:val="single" w:sz="4" w:space="0" w:color="auto"/>
              <w:left w:val="single" w:sz="4" w:space="0" w:color="auto"/>
              <w:bottom w:val="single" w:sz="4" w:space="0" w:color="auto"/>
              <w:right w:val="single" w:sz="4" w:space="0" w:color="auto"/>
            </w:tcBorders>
          </w:tcPr>
          <w:p w:rsidR="00EF1543" w:rsidRPr="00AD38B4" w:rsidRDefault="00EF1543" w:rsidP="0067759D">
            <w:pPr>
              <w:jc w:val="right"/>
              <w:rPr>
                <w:rFonts w:eastAsia="Calibri"/>
                <w:color w:val="000000"/>
                <w:szCs w:val="22"/>
                <w:lang w:val="el-GR"/>
              </w:rPr>
            </w:pPr>
          </w:p>
        </w:tc>
        <w:tc>
          <w:tcPr>
            <w:tcW w:w="1232" w:type="dxa"/>
            <w:tcBorders>
              <w:top w:val="single" w:sz="4" w:space="0" w:color="auto"/>
              <w:left w:val="single" w:sz="4" w:space="0" w:color="auto"/>
              <w:bottom w:val="single" w:sz="4" w:space="0" w:color="auto"/>
              <w:right w:val="single" w:sz="4" w:space="0" w:color="auto"/>
            </w:tcBorders>
          </w:tcPr>
          <w:p w:rsidR="00EF1543" w:rsidRPr="00AD38B4" w:rsidRDefault="00EF1543" w:rsidP="0067759D">
            <w:pPr>
              <w:jc w:val="right"/>
              <w:rPr>
                <w:lang w:val="el-GR"/>
              </w:rPr>
            </w:pPr>
          </w:p>
        </w:tc>
        <w:tc>
          <w:tcPr>
            <w:tcW w:w="1767" w:type="dxa"/>
            <w:tcBorders>
              <w:top w:val="single" w:sz="4" w:space="0" w:color="auto"/>
              <w:left w:val="single" w:sz="4" w:space="0" w:color="auto"/>
              <w:bottom w:val="single" w:sz="4" w:space="0" w:color="auto"/>
              <w:right w:val="single" w:sz="4" w:space="0" w:color="auto"/>
            </w:tcBorders>
          </w:tcPr>
          <w:p w:rsidR="00EF1543" w:rsidRPr="00AD38B4" w:rsidRDefault="00EF1543" w:rsidP="0067759D">
            <w:pPr>
              <w:jc w:val="right"/>
              <w:rPr>
                <w:lang w:val="el-GR"/>
              </w:rPr>
            </w:pPr>
          </w:p>
        </w:tc>
      </w:tr>
      <w:tr w:rsidR="00EF1543" w:rsidTr="0067759D">
        <w:trPr>
          <w:trHeight w:val="315"/>
        </w:trPr>
        <w:tc>
          <w:tcPr>
            <w:tcW w:w="3437" w:type="dxa"/>
            <w:tcBorders>
              <w:top w:val="single" w:sz="4" w:space="0" w:color="auto"/>
              <w:left w:val="single" w:sz="4" w:space="0" w:color="auto"/>
              <w:bottom w:val="single" w:sz="4" w:space="0" w:color="auto"/>
              <w:right w:val="single" w:sz="4" w:space="0" w:color="auto"/>
            </w:tcBorders>
            <w:vAlign w:val="center"/>
            <w:hideMark/>
          </w:tcPr>
          <w:p w:rsidR="00EF1543" w:rsidRPr="00AD38B4" w:rsidRDefault="00EF1543" w:rsidP="0067759D">
            <w:pPr>
              <w:rPr>
                <w:b/>
              </w:rPr>
            </w:pPr>
            <w:r w:rsidRPr="00AD38B4">
              <w:rPr>
                <w:b/>
              </w:rPr>
              <w:t>ΣΥΝΟΛΟ</w:t>
            </w:r>
          </w:p>
        </w:tc>
        <w:tc>
          <w:tcPr>
            <w:tcW w:w="1517" w:type="dxa"/>
            <w:tcBorders>
              <w:top w:val="single" w:sz="4" w:space="0" w:color="auto"/>
              <w:left w:val="single" w:sz="4" w:space="0" w:color="auto"/>
              <w:bottom w:val="single" w:sz="4" w:space="0" w:color="auto"/>
              <w:right w:val="single" w:sz="4" w:space="0" w:color="auto"/>
            </w:tcBorders>
          </w:tcPr>
          <w:p w:rsidR="00EF1543" w:rsidRDefault="00EF1543" w:rsidP="0067759D">
            <w:pPr>
              <w:jc w:val="right"/>
            </w:pPr>
          </w:p>
        </w:tc>
        <w:tc>
          <w:tcPr>
            <w:tcW w:w="944" w:type="dxa"/>
            <w:tcBorders>
              <w:top w:val="single" w:sz="4" w:space="0" w:color="auto"/>
              <w:left w:val="single" w:sz="4" w:space="0" w:color="auto"/>
              <w:bottom w:val="single" w:sz="4" w:space="0" w:color="auto"/>
              <w:right w:val="single" w:sz="4" w:space="0" w:color="auto"/>
            </w:tcBorders>
          </w:tcPr>
          <w:p w:rsidR="00EF1543" w:rsidRDefault="00EF1543" w:rsidP="0067759D">
            <w:pPr>
              <w:jc w:val="right"/>
              <w:rPr>
                <w:rFonts w:eastAsia="Calibri"/>
                <w:color w:val="000000"/>
                <w:szCs w:val="22"/>
              </w:rPr>
            </w:pPr>
          </w:p>
        </w:tc>
        <w:tc>
          <w:tcPr>
            <w:tcW w:w="1232" w:type="dxa"/>
            <w:tcBorders>
              <w:top w:val="single" w:sz="4" w:space="0" w:color="auto"/>
              <w:left w:val="single" w:sz="4" w:space="0" w:color="auto"/>
              <w:bottom w:val="single" w:sz="4" w:space="0" w:color="auto"/>
              <w:right w:val="single" w:sz="4" w:space="0" w:color="auto"/>
            </w:tcBorders>
          </w:tcPr>
          <w:p w:rsidR="00EF1543" w:rsidRDefault="00EF1543" w:rsidP="0067759D">
            <w:pPr>
              <w:jc w:val="right"/>
            </w:pPr>
          </w:p>
        </w:tc>
        <w:tc>
          <w:tcPr>
            <w:tcW w:w="1767" w:type="dxa"/>
            <w:tcBorders>
              <w:top w:val="single" w:sz="4" w:space="0" w:color="auto"/>
              <w:left w:val="single" w:sz="4" w:space="0" w:color="auto"/>
              <w:bottom w:val="single" w:sz="4" w:space="0" w:color="auto"/>
              <w:right w:val="single" w:sz="4" w:space="0" w:color="auto"/>
            </w:tcBorders>
          </w:tcPr>
          <w:p w:rsidR="00EF1543" w:rsidRDefault="00EF1543" w:rsidP="0067759D">
            <w:pPr>
              <w:jc w:val="right"/>
            </w:pPr>
          </w:p>
        </w:tc>
      </w:tr>
    </w:tbl>
    <w:p w:rsidR="00EF1543" w:rsidRPr="00EB0762" w:rsidRDefault="00EF1543" w:rsidP="00EF1543">
      <w:pPr>
        <w:rPr>
          <w:lang w:val="el-GR"/>
        </w:rPr>
      </w:pPr>
    </w:p>
    <w:p w:rsidR="00EF1543" w:rsidRDefault="00EF1543" w:rsidP="00EF1543">
      <w:pPr>
        <w:pStyle w:val="20"/>
        <w:pBdr>
          <w:bottom w:val="single" w:sz="12" w:space="0" w:color="000080"/>
        </w:pBdr>
        <w:tabs>
          <w:tab w:val="clear" w:pos="567"/>
          <w:tab w:val="left" w:pos="0"/>
        </w:tabs>
        <w:ind w:left="0" w:firstLine="0"/>
        <w:rPr>
          <w:rFonts w:ascii="Calibri" w:hAnsi="Calibri"/>
          <w:lang w:val="el-GR"/>
        </w:rPr>
      </w:pPr>
    </w:p>
    <w:p w:rsidR="00EF1543" w:rsidRDefault="00EF1543" w:rsidP="00EF1543">
      <w:pPr>
        <w:pStyle w:val="20"/>
        <w:pBdr>
          <w:bottom w:val="single" w:sz="12" w:space="0" w:color="000080"/>
        </w:pBdr>
        <w:tabs>
          <w:tab w:val="clear" w:pos="567"/>
          <w:tab w:val="left" w:pos="0"/>
        </w:tabs>
        <w:ind w:left="0" w:firstLine="0"/>
        <w:rPr>
          <w:rFonts w:ascii="Calibri" w:hAnsi="Calibri"/>
          <w:lang w:val="el-GR"/>
        </w:rPr>
      </w:pPr>
    </w:p>
    <w:p w:rsidR="00EF1543" w:rsidRDefault="00EF1543" w:rsidP="00EF1543">
      <w:pPr>
        <w:pStyle w:val="20"/>
        <w:pBdr>
          <w:bottom w:val="single" w:sz="12" w:space="0" w:color="000080"/>
        </w:pBdr>
        <w:tabs>
          <w:tab w:val="clear" w:pos="567"/>
          <w:tab w:val="left" w:pos="0"/>
        </w:tabs>
        <w:ind w:left="0" w:firstLine="0"/>
        <w:rPr>
          <w:rFonts w:ascii="Calibri" w:hAnsi="Calibri"/>
          <w:lang w:val="el-GR"/>
        </w:rPr>
      </w:pPr>
    </w:p>
    <w:p w:rsidR="00EF1543" w:rsidRDefault="00EF1543" w:rsidP="00EF1543">
      <w:pPr>
        <w:pStyle w:val="20"/>
        <w:pBdr>
          <w:bottom w:val="single" w:sz="12" w:space="0" w:color="000080"/>
        </w:pBdr>
        <w:tabs>
          <w:tab w:val="clear" w:pos="567"/>
          <w:tab w:val="left" w:pos="0"/>
        </w:tabs>
        <w:ind w:left="0" w:firstLine="0"/>
        <w:rPr>
          <w:rFonts w:ascii="Calibri" w:hAnsi="Calibri"/>
          <w:lang w:val="el-GR"/>
        </w:rPr>
      </w:pPr>
    </w:p>
    <w:p w:rsidR="00EF1543" w:rsidRDefault="00EF1543" w:rsidP="00EF1543">
      <w:pPr>
        <w:pStyle w:val="20"/>
        <w:pBdr>
          <w:bottom w:val="single" w:sz="12" w:space="0" w:color="000080"/>
        </w:pBdr>
        <w:tabs>
          <w:tab w:val="clear" w:pos="567"/>
          <w:tab w:val="left" w:pos="0"/>
        </w:tabs>
        <w:ind w:left="0" w:firstLine="0"/>
        <w:rPr>
          <w:rFonts w:ascii="Calibri" w:hAnsi="Calibri"/>
          <w:lang w:val="el-GR"/>
        </w:rPr>
      </w:pPr>
    </w:p>
    <w:p w:rsidR="00EF1543" w:rsidRDefault="00EF1543" w:rsidP="00EF1543">
      <w:pPr>
        <w:pStyle w:val="20"/>
        <w:pBdr>
          <w:bottom w:val="single" w:sz="12" w:space="0" w:color="000080"/>
        </w:pBdr>
        <w:tabs>
          <w:tab w:val="clear" w:pos="567"/>
          <w:tab w:val="left" w:pos="0"/>
        </w:tabs>
        <w:ind w:left="0" w:firstLine="0"/>
        <w:rPr>
          <w:rFonts w:ascii="Calibri" w:hAnsi="Calibri"/>
          <w:lang w:val="el-GR"/>
        </w:rPr>
      </w:pPr>
    </w:p>
    <w:p w:rsidR="00EF1543" w:rsidRDefault="00EF1543" w:rsidP="00EF1543">
      <w:pPr>
        <w:rPr>
          <w:lang w:val="el-GR"/>
        </w:rPr>
      </w:pPr>
    </w:p>
    <w:p w:rsidR="00EF1543" w:rsidRDefault="00EF1543" w:rsidP="00EF1543">
      <w:pPr>
        <w:rPr>
          <w:lang w:val="el-GR"/>
        </w:rPr>
      </w:pPr>
    </w:p>
    <w:p w:rsidR="00EF1543" w:rsidRDefault="00EF1543" w:rsidP="00EF1543">
      <w:pPr>
        <w:rPr>
          <w:lang w:val="el-GR"/>
        </w:rPr>
      </w:pPr>
    </w:p>
    <w:p w:rsidR="00EF1543" w:rsidRDefault="00EF1543" w:rsidP="00EF1543">
      <w:pPr>
        <w:rPr>
          <w:lang w:val="el-GR"/>
        </w:rPr>
      </w:pPr>
    </w:p>
    <w:p w:rsidR="00EF1543" w:rsidRDefault="00EF1543" w:rsidP="00EF1543">
      <w:pPr>
        <w:rPr>
          <w:lang w:val="el-GR"/>
        </w:rPr>
      </w:pPr>
    </w:p>
    <w:p w:rsidR="00EF1543" w:rsidRDefault="00EF1543" w:rsidP="00EF1543">
      <w:pPr>
        <w:rPr>
          <w:lang w:val="el-GR"/>
        </w:rPr>
      </w:pPr>
    </w:p>
    <w:p w:rsidR="00EF1543" w:rsidRDefault="00EF1543" w:rsidP="00EF1543">
      <w:pPr>
        <w:rPr>
          <w:lang w:val="el-GR"/>
        </w:rPr>
      </w:pPr>
    </w:p>
    <w:p w:rsidR="00EF1543" w:rsidRDefault="00EF1543" w:rsidP="00EF1543">
      <w:pPr>
        <w:rPr>
          <w:lang w:val="el-GR"/>
        </w:rPr>
      </w:pPr>
    </w:p>
    <w:p w:rsidR="00EF1543" w:rsidRDefault="00EF1543" w:rsidP="00EF1543">
      <w:pPr>
        <w:rPr>
          <w:lang w:val="el-GR"/>
        </w:rPr>
      </w:pPr>
    </w:p>
    <w:p w:rsidR="00EF1543" w:rsidRDefault="00EF1543" w:rsidP="00EF1543">
      <w:pPr>
        <w:rPr>
          <w:lang w:val="el-GR"/>
        </w:rPr>
      </w:pPr>
    </w:p>
    <w:p w:rsidR="00EF1543" w:rsidRDefault="00EF1543" w:rsidP="00EF1543">
      <w:pPr>
        <w:rPr>
          <w:lang w:val="el-GR"/>
        </w:rPr>
      </w:pPr>
    </w:p>
    <w:p w:rsidR="00EF1543" w:rsidRDefault="00EF1543" w:rsidP="00EF1543">
      <w:pPr>
        <w:rPr>
          <w:lang w:val="el-GR"/>
        </w:rPr>
      </w:pPr>
    </w:p>
    <w:p w:rsidR="00EF1543" w:rsidRDefault="00EF1543" w:rsidP="00EF1543">
      <w:pPr>
        <w:rPr>
          <w:lang w:val="el-GR"/>
        </w:rPr>
      </w:pPr>
    </w:p>
    <w:p w:rsidR="00EF1543" w:rsidRDefault="00EF1543" w:rsidP="00EF1543">
      <w:pPr>
        <w:rPr>
          <w:lang w:val="el-GR"/>
        </w:rPr>
      </w:pPr>
    </w:p>
    <w:p w:rsidR="00EF1543" w:rsidRDefault="00EF1543" w:rsidP="00EF1543">
      <w:pPr>
        <w:rPr>
          <w:lang w:val="el-GR"/>
        </w:rPr>
      </w:pPr>
    </w:p>
    <w:p w:rsidR="00EF1543" w:rsidRPr="000D5177" w:rsidRDefault="00EF1543" w:rsidP="00EF1543">
      <w:pPr>
        <w:rPr>
          <w:lang w:val="el-GR"/>
        </w:rPr>
      </w:pPr>
    </w:p>
    <w:p w:rsidR="00EF1543" w:rsidRDefault="00EF1543" w:rsidP="00EF1543">
      <w:pPr>
        <w:pStyle w:val="20"/>
        <w:tabs>
          <w:tab w:val="clear" w:pos="567"/>
          <w:tab w:val="left" w:pos="0"/>
        </w:tabs>
        <w:ind w:left="0" w:firstLine="0"/>
        <w:rPr>
          <w:rFonts w:ascii="Calibri" w:hAnsi="Calibri"/>
          <w:lang w:val="el-GR"/>
        </w:rPr>
      </w:pPr>
    </w:p>
    <w:p w:rsidR="00EF1543" w:rsidRDefault="00EF1543" w:rsidP="00EF1543">
      <w:pPr>
        <w:pStyle w:val="20"/>
        <w:tabs>
          <w:tab w:val="clear" w:pos="567"/>
          <w:tab w:val="left" w:pos="0"/>
        </w:tabs>
        <w:ind w:left="0" w:firstLine="0"/>
        <w:rPr>
          <w:rFonts w:ascii="Calibri" w:hAnsi="Calibri"/>
          <w:lang w:val="el-GR"/>
        </w:rPr>
      </w:pPr>
    </w:p>
    <w:p w:rsidR="00EF1543" w:rsidRDefault="00EF1543" w:rsidP="00EF1543">
      <w:pPr>
        <w:pStyle w:val="20"/>
        <w:tabs>
          <w:tab w:val="clear" w:pos="567"/>
          <w:tab w:val="left" w:pos="0"/>
        </w:tabs>
        <w:ind w:left="0" w:firstLine="0"/>
        <w:rPr>
          <w:rFonts w:ascii="Calibri" w:hAnsi="Calibri"/>
          <w:lang w:val="el-GR"/>
        </w:rPr>
      </w:pPr>
    </w:p>
    <w:p w:rsidR="00EF1543" w:rsidRPr="000D5177" w:rsidRDefault="00EF1543" w:rsidP="00EF1543">
      <w:pPr>
        <w:rPr>
          <w:lang w:val="el-GR"/>
        </w:rPr>
      </w:pPr>
    </w:p>
    <w:p w:rsidR="00EF1543" w:rsidRDefault="00EF1543" w:rsidP="00EF1543">
      <w:pPr>
        <w:pStyle w:val="20"/>
        <w:tabs>
          <w:tab w:val="clear" w:pos="567"/>
          <w:tab w:val="left" w:pos="0"/>
        </w:tabs>
        <w:ind w:left="0" w:firstLine="0"/>
        <w:rPr>
          <w:rFonts w:ascii="Calibri" w:hAnsi="Calibri"/>
          <w:lang w:val="el-GR"/>
        </w:rPr>
      </w:pPr>
    </w:p>
    <w:p w:rsidR="00EF1543" w:rsidRDefault="00EF1543" w:rsidP="00EF1543">
      <w:pPr>
        <w:pStyle w:val="20"/>
        <w:tabs>
          <w:tab w:val="clear" w:pos="567"/>
          <w:tab w:val="left" w:pos="0"/>
        </w:tabs>
        <w:ind w:left="0" w:firstLine="0"/>
        <w:rPr>
          <w:rFonts w:ascii="Calibri" w:hAnsi="Calibri"/>
          <w:lang w:val="el-GR"/>
        </w:rPr>
      </w:pPr>
    </w:p>
    <w:p w:rsidR="00EF1543" w:rsidRDefault="00EF1543" w:rsidP="00EF1543">
      <w:pPr>
        <w:pStyle w:val="20"/>
        <w:tabs>
          <w:tab w:val="clear" w:pos="567"/>
          <w:tab w:val="left" w:pos="0"/>
        </w:tabs>
        <w:ind w:left="0" w:firstLine="0"/>
        <w:rPr>
          <w:rFonts w:ascii="Calibri" w:hAnsi="Calibri"/>
          <w:lang w:val="el-GR"/>
        </w:rPr>
      </w:pPr>
    </w:p>
    <w:p w:rsidR="00EF1543" w:rsidRPr="006B2C94" w:rsidRDefault="00EF1543" w:rsidP="00EF1543">
      <w:pPr>
        <w:pStyle w:val="20"/>
        <w:tabs>
          <w:tab w:val="clear" w:pos="567"/>
          <w:tab w:val="left" w:pos="0"/>
        </w:tabs>
        <w:ind w:left="0" w:firstLine="0"/>
        <w:rPr>
          <w:lang w:val="el-GR"/>
        </w:rPr>
      </w:pPr>
      <w:bookmarkStart w:id="6" w:name="_Toc176266380"/>
      <w:r>
        <w:rPr>
          <w:rFonts w:ascii="Calibri" w:hAnsi="Calibri"/>
          <w:lang w:val="el-GR"/>
        </w:rPr>
        <w:t>ΠΑΡΑΡΤΗΜΑ V – Υποδείγματα Εγγυητικών Επιστολών</w:t>
      </w:r>
      <w:bookmarkEnd w:id="6"/>
    </w:p>
    <w:p w:rsidR="00EF1543" w:rsidRDefault="00EF1543" w:rsidP="00EF1543">
      <w:pPr>
        <w:ind w:left="-360"/>
        <w:jc w:val="center"/>
        <w:rPr>
          <w:b/>
          <w:szCs w:val="22"/>
          <w:lang w:val="el-GR"/>
        </w:rPr>
      </w:pPr>
    </w:p>
    <w:p w:rsidR="00EF1543" w:rsidRDefault="00EF1543" w:rsidP="00EF1543">
      <w:pPr>
        <w:ind w:left="-360"/>
        <w:jc w:val="center"/>
        <w:rPr>
          <w:b/>
          <w:szCs w:val="22"/>
          <w:lang w:val="el-GR"/>
        </w:rPr>
      </w:pPr>
      <w:r>
        <w:rPr>
          <w:b/>
          <w:szCs w:val="22"/>
          <w:lang w:val="el-GR"/>
        </w:rPr>
        <w:t>ΥΠΟΔΕΙΓΜΑ ΕΓΓΥΗΤΙΚΗΣ ΕΠΙΣΤΟΛΗΣ ΣΥΜΜΕΤΟΧΗΣ</w:t>
      </w:r>
    </w:p>
    <w:p w:rsidR="00EF1543" w:rsidRDefault="00EF1543" w:rsidP="00EF1543">
      <w:pPr>
        <w:widowControl w:val="0"/>
        <w:tabs>
          <w:tab w:val="left" w:pos="358"/>
        </w:tabs>
        <w:spacing w:after="0" w:line="360" w:lineRule="auto"/>
        <w:rPr>
          <w:bCs/>
          <w:szCs w:val="22"/>
          <w:lang w:val="el-GR"/>
        </w:rPr>
      </w:pPr>
      <w:r>
        <w:rPr>
          <w:bCs/>
          <w:color w:val="000000"/>
          <w:szCs w:val="22"/>
          <w:lang w:val="el-GR"/>
        </w:rPr>
        <w:t xml:space="preserve">Εκδότης (Πλήρης επωνυμία Πιστωτικού Ιδρύματος ……………………………. / </w:t>
      </w:r>
      <w:r>
        <w:rPr>
          <w:color w:val="000000"/>
          <w:szCs w:val="22"/>
          <w:lang w:val="el-GR"/>
        </w:rPr>
        <w:t>ΕΝΙΑΙΟ ΤΑΜΕΙΟ ΑΝΕΞΑΡΤΗΤΑ ΑΠΑΣΧΟΛΟΥΜΕΝΩΝ - ΤΟΜΕΑΣ ΣΥΝΤΑΞΗΣ ΜΗΧΑΝΙΚΩΝ ΚΑΙ ΕΡΓΟΛΗΠΤΩΝ ΔΗΜΟΣΙΩΝ ΕΡΓΩΝ</w:t>
      </w:r>
      <w:r>
        <w:rPr>
          <w:bCs/>
          <w:color w:val="000000"/>
          <w:szCs w:val="22"/>
          <w:lang w:val="el-GR"/>
        </w:rPr>
        <w:t xml:space="preserve"> (Ε.Τ.Α.Α.-Τ.Σ.Μ.Ε.Δ.Ε.)</w:t>
      </w:r>
    </w:p>
    <w:p w:rsidR="00EF1543" w:rsidRDefault="00EF1543" w:rsidP="00EF1543">
      <w:pPr>
        <w:widowControl w:val="0"/>
        <w:spacing w:after="0" w:line="360" w:lineRule="auto"/>
        <w:rPr>
          <w:bCs/>
          <w:szCs w:val="22"/>
          <w:lang w:val="el-GR"/>
        </w:rPr>
      </w:pPr>
      <w:r>
        <w:rPr>
          <w:bCs/>
          <w:szCs w:val="22"/>
          <w:lang w:val="el-GR"/>
        </w:rPr>
        <w:t>Ημερομηνία έκδοσης: ……………………………..</w:t>
      </w:r>
    </w:p>
    <w:p w:rsidR="00EF1543" w:rsidRDefault="00EF1543" w:rsidP="00EF1543">
      <w:pPr>
        <w:widowControl w:val="0"/>
        <w:spacing w:after="0" w:line="360" w:lineRule="auto"/>
        <w:rPr>
          <w:bCs/>
          <w:szCs w:val="22"/>
          <w:lang w:val="el-GR"/>
        </w:rPr>
      </w:pPr>
      <w:r>
        <w:rPr>
          <w:bCs/>
          <w:szCs w:val="22"/>
          <w:lang w:val="el-GR"/>
        </w:rPr>
        <w:t>Προς: (Πλήρης επωνυμία Αναθέτουσας Αρχής/Αναθέτοντος Φορέα</w:t>
      </w:r>
      <w:r>
        <w:rPr>
          <w:rStyle w:val="a6"/>
          <w:rFonts w:eastAsia="MS Mincho"/>
          <w:bCs/>
          <w:szCs w:val="22"/>
          <w:lang w:val="el-GR"/>
        </w:rPr>
        <w:footnoteReference w:id="1"/>
      </w:r>
      <w:r>
        <w:rPr>
          <w:bCs/>
          <w:szCs w:val="22"/>
          <w:lang w:val="el-GR"/>
        </w:rPr>
        <w:t>).............................</w:t>
      </w:r>
    </w:p>
    <w:p w:rsidR="00EF1543" w:rsidRDefault="00EF1543" w:rsidP="00EF1543">
      <w:pPr>
        <w:widowControl w:val="0"/>
        <w:spacing w:after="0" w:line="360" w:lineRule="auto"/>
        <w:rPr>
          <w:lang w:val="el-GR"/>
        </w:rPr>
      </w:pPr>
      <w:r>
        <w:rPr>
          <w:bCs/>
          <w:szCs w:val="22"/>
          <w:lang w:val="el-GR"/>
        </w:rPr>
        <w:t>(Διεύθυνση Αναθέτουσας Αρχής/Αναθέτοντος Φορέα</w:t>
      </w:r>
      <w:r>
        <w:rPr>
          <w:rStyle w:val="a6"/>
          <w:rFonts w:eastAsia="MS Mincho"/>
          <w:bCs/>
          <w:szCs w:val="22"/>
          <w:lang w:val="el-GR"/>
        </w:rPr>
        <w:footnoteReference w:id="2"/>
      </w:r>
      <w:r>
        <w:rPr>
          <w:bCs/>
          <w:szCs w:val="22"/>
          <w:lang w:val="el-GR"/>
        </w:rPr>
        <w:t>)</w:t>
      </w:r>
      <w:r>
        <w:rPr>
          <w:bCs/>
          <w:color w:val="00000A"/>
          <w:szCs w:val="22"/>
          <w:lang w:val="el-GR" w:eastAsia="en-US"/>
        </w:rPr>
        <w:t xml:space="preserve"> .........................................</w:t>
      </w:r>
    </w:p>
    <w:p w:rsidR="00EF1543" w:rsidRDefault="00EF1543" w:rsidP="00EF1543">
      <w:pPr>
        <w:widowControl w:val="0"/>
        <w:spacing w:after="0" w:line="360" w:lineRule="auto"/>
        <w:rPr>
          <w:lang w:val="el-GR"/>
        </w:rPr>
      </w:pPr>
      <w:r>
        <w:rPr>
          <w:bCs/>
          <w:szCs w:val="22"/>
          <w:lang w:val="el-GR"/>
        </w:rPr>
        <w:t xml:space="preserve">Εγγύηση μας υπ’ </w:t>
      </w:r>
      <w:proofErr w:type="spellStart"/>
      <w:r>
        <w:rPr>
          <w:bCs/>
          <w:szCs w:val="22"/>
          <w:lang w:val="el-GR"/>
        </w:rPr>
        <w:t>αριθμ</w:t>
      </w:r>
      <w:proofErr w:type="spellEnd"/>
      <w:r>
        <w:rPr>
          <w:bCs/>
          <w:szCs w:val="22"/>
          <w:lang w:val="el-GR"/>
        </w:rPr>
        <w:t>. ……………….. ποσού ………………….……. ευρώ</w:t>
      </w:r>
      <w:r>
        <w:rPr>
          <w:rStyle w:val="a6"/>
          <w:rFonts w:eastAsia="MS Mincho"/>
          <w:bCs/>
          <w:szCs w:val="22"/>
          <w:lang w:val="el-GR"/>
        </w:rPr>
        <w:footnoteReference w:id="3"/>
      </w:r>
      <w:r>
        <w:rPr>
          <w:bCs/>
          <w:szCs w:val="22"/>
          <w:lang w:val="el-GR"/>
        </w:rPr>
        <w:t>.</w:t>
      </w:r>
    </w:p>
    <w:p w:rsidR="00EF1543" w:rsidRDefault="00EF1543" w:rsidP="00EF1543">
      <w:pPr>
        <w:widowControl w:val="0"/>
        <w:spacing w:after="0" w:line="360" w:lineRule="auto"/>
        <w:rPr>
          <w:bCs/>
          <w:szCs w:val="22"/>
          <w:lang w:val="el-GR"/>
        </w:rPr>
      </w:pPr>
      <w:r>
        <w:rPr>
          <w:bCs/>
          <w:szCs w:val="22"/>
          <w:lang w:val="el-GR"/>
        </w:rPr>
        <w:t xml:space="preserve">Έχουμε την τιμή να σας γνωρίσουμε ότι εγγυόμαστε με την παρούσα επιστολή ανέκκλητα και ανεπιφύλακτα παραιτούμενοι του δικαιώματος της διαιρέσεως και </w:t>
      </w:r>
      <w:proofErr w:type="spellStart"/>
      <w:r>
        <w:rPr>
          <w:bCs/>
          <w:szCs w:val="22"/>
          <w:lang w:val="el-GR"/>
        </w:rPr>
        <w:t>διζήσεως</w:t>
      </w:r>
      <w:proofErr w:type="spellEnd"/>
      <w:r>
        <w:rPr>
          <w:bCs/>
          <w:szCs w:val="22"/>
          <w:lang w:val="el-GR"/>
        </w:rPr>
        <w:t xml:space="preserve"> </w:t>
      </w:r>
    </w:p>
    <w:p w:rsidR="00EF1543" w:rsidRDefault="00EF1543" w:rsidP="00EF1543">
      <w:pPr>
        <w:widowControl w:val="0"/>
        <w:spacing w:after="0" w:line="360" w:lineRule="auto"/>
        <w:rPr>
          <w:bCs/>
          <w:szCs w:val="22"/>
          <w:lang w:val="el-GR"/>
        </w:rPr>
      </w:pPr>
      <w:r>
        <w:rPr>
          <w:bCs/>
          <w:szCs w:val="22"/>
          <w:lang w:val="el-GR"/>
        </w:rPr>
        <w:t>μέχρι του ποσού των ευρώ  …………………………</w:t>
      </w:r>
      <w:r>
        <w:rPr>
          <w:rStyle w:val="a6"/>
          <w:rFonts w:eastAsia="MS Mincho"/>
          <w:bCs/>
          <w:szCs w:val="22"/>
          <w:lang w:val="el-GR"/>
        </w:rPr>
        <w:footnoteReference w:id="4"/>
      </w:r>
      <w:r>
        <w:rPr>
          <w:bCs/>
          <w:szCs w:val="22"/>
          <w:lang w:val="el-GR"/>
        </w:rPr>
        <w:t xml:space="preserve"> υπέρ του </w:t>
      </w:r>
    </w:p>
    <w:p w:rsidR="00EF1543" w:rsidRDefault="00EF1543" w:rsidP="00EF1543">
      <w:pPr>
        <w:widowControl w:val="0"/>
        <w:spacing w:after="0" w:line="360" w:lineRule="auto"/>
        <w:rPr>
          <w:bCs/>
          <w:szCs w:val="22"/>
          <w:lang w:val="el-GR"/>
        </w:rPr>
      </w:pPr>
      <w:r>
        <w:rPr>
          <w:bCs/>
          <w:szCs w:val="22"/>
          <w:lang w:val="el-GR"/>
        </w:rPr>
        <w:t>(</w:t>
      </w:r>
      <w:proofErr w:type="spellStart"/>
      <w:r>
        <w:rPr>
          <w:bCs/>
          <w:szCs w:val="22"/>
          <w:lang w:val="en-US"/>
        </w:rPr>
        <w:t>i</w:t>
      </w:r>
      <w:proofErr w:type="spellEnd"/>
      <w:r>
        <w:rPr>
          <w:bCs/>
          <w:szCs w:val="22"/>
          <w:lang w:val="el-GR"/>
        </w:rPr>
        <w:t xml:space="preserve">) [σε περίπτωση φυσικού προσώπου]: </w:t>
      </w:r>
      <w:r>
        <w:rPr>
          <w:rFonts w:eastAsia="Calibri"/>
          <w:bCs/>
          <w:szCs w:val="22"/>
          <w:lang w:val="el-GR"/>
        </w:rPr>
        <w:t xml:space="preserve">(ονοματεπώνυμο, πατρώνυμο) ..............................,  ΑΦΜ: ................ </w:t>
      </w:r>
      <w:r>
        <w:rPr>
          <w:rFonts w:eastAsia="Calibri"/>
          <w:szCs w:val="22"/>
          <w:lang w:val="el-GR"/>
        </w:rPr>
        <w:t>(διεύθυνση)</w:t>
      </w:r>
      <w:r>
        <w:rPr>
          <w:rFonts w:eastAsia="Calibri"/>
          <w:bCs/>
          <w:szCs w:val="22"/>
          <w:lang w:val="el-GR"/>
        </w:rPr>
        <w:t xml:space="preserve"> .......................…………………………………..</w:t>
      </w:r>
      <w:r>
        <w:rPr>
          <w:bCs/>
          <w:szCs w:val="22"/>
          <w:lang w:val="el-GR"/>
        </w:rPr>
        <w:t>, ή</w:t>
      </w:r>
    </w:p>
    <w:p w:rsidR="00EF1543" w:rsidRDefault="00EF1543" w:rsidP="00EF1543">
      <w:pPr>
        <w:widowControl w:val="0"/>
        <w:spacing w:after="0" w:line="360" w:lineRule="auto"/>
        <w:rPr>
          <w:bCs/>
          <w:szCs w:val="22"/>
          <w:lang w:val="el-GR"/>
        </w:rPr>
      </w:pPr>
      <w:r>
        <w:rPr>
          <w:bCs/>
          <w:szCs w:val="22"/>
          <w:lang w:val="el-GR"/>
        </w:rPr>
        <w:t>(</w:t>
      </w:r>
      <w:r>
        <w:rPr>
          <w:bCs/>
          <w:szCs w:val="22"/>
          <w:lang w:val="en-US"/>
        </w:rPr>
        <w:t>ii</w:t>
      </w:r>
      <w:r>
        <w:rPr>
          <w:bCs/>
          <w:szCs w:val="22"/>
          <w:lang w:val="el-GR"/>
        </w:rPr>
        <w:t>) [σε περίπτωση νομικού προσώπου]: (</w:t>
      </w:r>
      <w:r>
        <w:rPr>
          <w:szCs w:val="22"/>
          <w:lang w:val="el-GR"/>
        </w:rPr>
        <w:t>πλήρη επωνυμία) ........................, ΑΦΜ: ...................... (διεύθυνση)</w:t>
      </w:r>
      <w:r>
        <w:rPr>
          <w:bCs/>
          <w:szCs w:val="22"/>
          <w:lang w:val="el-GR"/>
        </w:rPr>
        <w:t xml:space="preserve"> .......................………………………………….. ή</w:t>
      </w:r>
    </w:p>
    <w:p w:rsidR="00EF1543" w:rsidRDefault="00EF1543" w:rsidP="00EF1543">
      <w:pPr>
        <w:widowControl w:val="0"/>
        <w:spacing w:after="0" w:line="360" w:lineRule="auto"/>
        <w:rPr>
          <w:bCs/>
          <w:szCs w:val="22"/>
          <w:lang w:val="el-GR"/>
        </w:rPr>
      </w:pPr>
      <w:r>
        <w:rPr>
          <w:bCs/>
          <w:szCs w:val="22"/>
          <w:lang w:val="el-GR"/>
        </w:rPr>
        <w:t>(</w:t>
      </w:r>
      <w:r>
        <w:rPr>
          <w:bCs/>
          <w:szCs w:val="22"/>
          <w:lang w:val="en-US"/>
        </w:rPr>
        <w:t>iii</w:t>
      </w:r>
      <w:r>
        <w:rPr>
          <w:bCs/>
          <w:szCs w:val="22"/>
          <w:lang w:val="el-GR"/>
        </w:rPr>
        <w:t>) [σε περίπτωση ένωσης ή κοινοπραξίας:] των φυσικών / νομικών προσώπων</w:t>
      </w:r>
    </w:p>
    <w:p w:rsidR="00EF1543" w:rsidRDefault="00EF1543" w:rsidP="00EF1543">
      <w:pPr>
        <w:widowControl w:val="0"/>
        <w:spacing w:after="0" w:line="360" w:lineRule="auto"/>
        <w:rPr>
          <w:bCs/>
          <w:szCs w:val="22"/>
          <w:lang w:val="el-GR"/>
        </w:rPr>
      </w:pPr>
      <w:r>
        <w:rPr>
          <w:bCs/>
          <w:szCs w:val="22"/>
          <w:lang w:val="el-GR"/>
        </w:rPr>
        <w:t>α) (</w:t>
      </w:r>
      <w:r>
        <w:rPr>
          <w:szCs w:val="22"/>
          <w:lang w:val="el-GR"/>
        </w:rPr>
        <w:t>πλήρη επωνυμία) ........................, ΑΦΜ: ...................... (διεύθυνση)</w:t>
      </w:r>
      <w:r>
        <w:rPr>
          <w:bCs/>
          <w:szCs w:val="22"/>
          <w:lang w:val="el-GR"/>
        </w:rPr>
        <w:t xml:space="preserve"> .......................…………………………………..</w:t>
      </w:r>
    </w:p>
    <w:p w:rsidR="00EF1543" w:rsidRDefault="00EF1543" w:rsidP="00EF1543">
      <w:pPr>
        <w:widowControl w:val="0"/>
        <w:spacing w:after="0" w:line="360" w:lineRule="auto"/>
        <w:rPr>
          <w:bCs/>
          <w:szCs w:val="22"/>
          <w:lang w:val="el-GR"/>
        </w:rPr>
      </w:pPr>
      <w:r>
        <w:rPr>
          <w:bCs/>
          <w:szCs w:val="22"/>
          <w:lang w:val="el-GR"/>
        </w:rPr>
        <w:t>β) (</w:t>
      </w:r>
      <w:r>
        <w:rPr>
          <w:szCs w:val="22"/>
          <w:lang w:val="el-GR"/>
        </w:rPr>
        <w:t>πλήρη επωνυμία) ........................, ΑΦΜ: ...................... (διεύθυνση)</w:t>
      </w:r>
      <w:r>
        <w:rPr>
          <w:bCs/>
          <w:szCs w:val="22"/>
          <w:lang w:val="el-GR"/>
        </w:rPr>
        <w:t xml:space="preserve"> .......................…………………………………..</w:t>
      </w:r>
    </w:p>
    <w:p w:rsidR="00EF1543" w:rsidRDefault="00EF1543" w:rsidP="00EF1543">
      <w:pPr>
        <w:widowControl w:val="0"/>
        <w:spacing w:after="0" w:line="360" w:lineRule="auto"/>
        <w:rPr>
          <w:bCs/>
          <w:szCs w:val="22"/>
          <w:lang w:val="el-GR"/>
        </w:rPr>
      </w:pPr>
      <w:r>
        <w:rPr>
          <w:bCs/>
          <w:szCs w:val="22"/>
          <w:lang w:val="el-GR"/>
        </w:rPr>
        <w:t>γ) (</w:t>
      </w:r>
      <w:r>
        <w:rPr>
          <w:szCs w:val="22"/>
          <w:lang w:val="el-GR"/>
        </w:rPr>
        <w:t>πλήρη επωνυμία) ........................, ΑΦΜ: ...................... (διεύθυνση)</w:t>
      </w:r>
      <w:r>
        <w:rPr>
          <w:bCs/>
          <w:szCs w:val="22"/>
          <w:lang w:val="el-GR"/>
        </w:rPr>
        <w:t xml:space="preserve"> .......................…………………………………..</w:t>
      </w:r>
      <w:r>
        <w:rPr>
          <w:rStyle w:val="a6"/>
          <w:rFonts w:eastAsia="MS Mincho"/>
          <w:bCs/>
          <w:szCs w:val="22"/>
          <w:lang w:val="el-GR"/>
        </w:rPr>
        <w:footnoteReference w:id="5"/>
      </w:r>
      <w:r>
        <w:rPr>
          <w:rStyle w:val="a6"/>
          <w:rFonts w:eastAsia="MS Mincho"/>
          <w:bCs/>
          <w:szCs w:val="22"/>
          <w:lang w:val="el-GR"/>
        </w:rPr>
        <w:t xml:space="preserve"> </w:t>
      </w:r>
    </w:p>
    <w:p w:rsidR="00EF1543" w:rsidRDefault="00EF1543" w:rsidP="00EF1543">
      <w:pPr>
        <w:widowControl w:val="0"/>
        <w:spacing w:after="0" w:line="360" w:lineRule="auto"/>
        <w:rPr>
          <w:bCs/>
          <w:szCs w:val="22"/>
          <w:lang w:val="el-GR"/>
        </w:rPr>
      </w:pPr>
      <w:r>
        <w:rPr>
          <w:bCs/>
          <w:szCs w:val="22"/>
          <w:lang w:val="el-GR"/>
        </w:rPr>
        <w:t xml:space="preserve">ατομικά και για κάθε μία από αυτές και ως αλληλέγγυα και εις ολόκληρο υπόχρεων μεταξύ τους, εκ της </w:t>
      </w:r>
      <w:proofErr w:type="spellStart"/>
      <w:r>
        <w:rPr>
          <w:bCs/>
          <w:szCs w:val="22"/>
          <w:lang w:val="el-GR"/>
        </w:rPr>
        <w:t>ιδιότητάς</w:t>
      </w:r>
      <w:proofErr w:type="spellEnd"/>
      <w:r>
        <w:rPr>
          <w:bCs/>
          <w:szCs w:val="22"/>
          <w:lang w:val="el-GR"/>
        </w:rPr>
        <w:t xml:space="preserve"> τους ως μελών της ένωσης ή κοινοπραξίας, </w:t>
      </w:r>
    </w:p>
    <w:p w:rsidR="00EF1543" w:rsidRDefault="00EF1543" w:rsidP="00EF1543">
      <w:pPr>
        <w:widowControl w:val="0"/>
        <w:spacing w:after="0" w:line="360" w:lineRule="auto"/>
        <w:rPr>
          <w:bCs/>
          <w:szCs w:val="22"/>
          <w:lang w:val="el-GR"/>
        </w:rPr>
      </w:pPr>
      <w:r>
        <w:rPr>
          <w:bCs/>
          <w:szCs w:val="22"/>
          <w:lang w:val="el-GR"/>
        </w:rPr>
        <w:lastRenderedPageBreak/>
        <w:t>για τη συμμετοχή του/της/τους σύμφωνα με την (αριθμό/ημερομηνία) ..................... Διακήρυξη/Πρόσκληση/ Πρόσκληση Εκδήλωσης Ενδιαφέροντος .....................................................</w:t>
      </w:r>
      <w:r>
        <w:rPr>
          <w:rStyle w:val="a6"/>
          <w:rFonts w:eastAsia="MS Mincho"/>
          <w:bCs/>
          <w:szCs w:val="22"/>
          <w:lang w:val="el-GR"/>
        </w:rPr>
        <w:footnoteReference w:id="6"/>
      </w:r>
      <w:r>
        <w:rPr>
          <w:bCs/>
          <w:szCs w:val="22"/>
          <w:lang w:val="el-GR"/>
        </w:rPr>
        <w:t xml:space="preserve"> της/του (Αναθέτουσας Αρχής / Αναθέτοντος φορέα), για την ανάδειξη αναδόχου για την ανάθεση της σύμβασης: “</w:t>
      </w:r>
      <w:r>
        <w:rPr>
          <w:szCs w:val="22"/>
          <w:lang w:val="el-GR"/>
        </w:rPr>
        <w:t>(τίτλος σύμβασης)</w:t>
      </w:r>
      <w:r>
        <w:rPr>
          <w:bCs/>
          <w:szCs w:val="22"/>
          <w:lang w:val="el-GR"/>
        </w:rPr>
        <w:t>”/ για το/α τμήμα/τα ...............</w:t>
      </w:r>
      <w:r>
        <w:rPr>
          <w:rStyle w:val="a6"/>
          <w:rFonts w:eastAsia="MS Mincho"/>
          <w:bCs/>
          <w:szCs w:val="22"/>
          <w:lang w:val="el-GR"/>
        </w:rPr>
        <w:footnoteReference w:id="7"/>
      </w:r>
      <w:r>
        <w:rPr>
          <w:rStyle w:val="a6"/>
          <w:rFonts w:eastAsia="MS Mincho"/>
          <w:bCs/>
          <w:szCs w:val="22"/>
          <w:lang w:val="el-GR"/>
        </w:rPr>
        <w:t xml:space="preserve"> </w:t>
      </w:r>
    </w:p>
    <w:p w:rsidR="00EF1543" w:rsidRDefault="00EF1543" w:rsidP="00EF1543">
      <w:pPr>
        <w:widowControl w:val="0"/>
        <w:spacing w:after="0" w:line="360" w:lineRule="auto"/>
        <w:rPr>
          <w:bCs/>
          <w:szCs w:val="22"/>
          <w:lang w:val="el-GR"/>
        </w:rPr>
      </w:pPr>
      <w:r>
        <w:rPr>
          <w:bCs/>
          <w:szCs w:val="22"/>
          <w:lang w:val="el-GR"/>
        </w:rPr>
        <w:t>Η παρούσα εγγύηση καλύπτει μόνο τις από τη συμμετοχή στην ανωτέρω απορρέουσες υποχρεώσεις του/της (</w:t>
      </w:r>
      <w:r>
        <w:rPr>
          <w:bCs/>
          <w:i/>
          <w:iCs/>
          <w:szCs w:val="22"/>
          <w:lang w:val="el-GR"/>
        </w:rPr>
        <w:t>υπέρ ου η εγγύηση</w:t>
      </w:r>
      <w:r>
        <w:rPr>
          <w:bCs/>
          <w:szCs w:val="22"/>
          <w:lang w:val="el-GR"/>
        </w:rPr>
        <w:t>) καθ’ όλο τον χρόνο ισχύος της.</w:t>
      </w:r>
    </w:p>
    <w:p w:rsidR="00EF1543" w:rsidRDefault="00EF1543" w:rsidP="00EF1543">
      <w:pPr>
        <w:widowControl w:val="0"/>
        <w:spacing w:after="0" w:line="360" w:lineRule="auto"/>
        <w:rPr>
          <w:bCs/>
          <w:szCs w:val="22"/>
          <w:lang w:val="el-GR"/>
        </w:rPr>
      </w:pPr>
      <w:r>
        <w:rPr>
          <w:bCs/>
          <w:szCs w:val="22"/>
          <w:lang w:val="el-GR"/>
        </w:rPr>
        <w:t xml:space="preserve">Το παραπάνω ποσό τηρείται στη διάθεσή σας και θα καταβληθεί ολικά ή μερικά χωρίς καμία από μέρους μας αντίρρηση, αμφισβήτηση ή ένσταση και χωρίς να ερευνηθεί το βάσιμο ή μη της απαίτησης σας μέσα σε ....................ημέρες </w:t>
      </w:r>
      <w:r>
        <w:rPr>
          <w:rStyle w:val="a6"/>
          <w:rFonts w:eastAsia="MS Mincho"/>
          <w:bCs/>
          <w:szCs w:val="22"/>
          <w:lang w:val="el-GR"/>
        </w:rPr>
        <w:footnoteReference w:id="8"/>
      </w:r>
      <w:r>
        <w:rPr>
          <w:bCs/>
          <w:szCs w:val="22"/>
          <w:lang w:val="el-GR"/>
        </w:rPr>
        <w:t xml:space="preserve"> από την απλή έγγραφη ειδοποίησή σας.</w:t>
      </w:r>
    </w:p>
    <w:p w:rsidR="00EF1543" w:rsidRDefault="00EF1543" w:rsidP="00EF1543">
      <w:pPr>
        <w:widowControl w:val="0"/>
        <w:spacing w:after="0" w:line="360" w:lineRule="auto"/>
        <w:rPr>
          <w:rFonts w:eastAsia="Calibri"/>
          <w:bCs/>
          <w:szCs w:val="22"/>
          <w:lang w:val="el-GR"/>
        </w:rPr>
      </w:pPr>
      <w:r>
        <w:rPr>
          <w:bCs/>
          <w:szCs w:val="22"/>
          <w:lang w:val="el-GR"/>
        </w:rPr>
        <w:t>Η</w:t>
      </w:r>
      <w:r>
        <w:rPr>
          <w:rFonts w:eastAsia="Calibri"/>
          <w:bCs/>
          <w:szCs w:val="22"/>
          <w:lang w:val="el-GR"/>
        </w:rPr>
        <w:t xml:space="preserve"> </w:t>
      </w:r>
      <w:r>
        <w:rPr>
          <w:bCs/>
          <w:szCs w:val="22"/>
          <w:lang w:val="el-GR"/>
        </w:rPr>
        <w:t>παρούσα</w:t>
      </w:r>
      <w:r>
        <w:rPr>
          <w:rFonts w:eastAsia="Calibri"/>
          <w:bCs/>
          <w:szCs w:val="22"/>
          <w:lang w:val="el-GR"/>
        </w:rPr>
        <w:t xml:space="preserve"> </w:t>
      </w:r>
      <w:r>
        <w:rPr>
          <w:bCs/>
          <w:szCs w:val="22"/>
          <w:lang w:val="el-GR"/>
        </w:rPr>
        <w:t>ισχύει</w:t>
      </w:r>
      <w:r>
        <w:rPr>
          <w:rFonts w:eastAsia="Calibri"/>
          <w:bCs/>
          <w:szCs w:val="22"/>
          <w:lang w:val="el-GR"/>
        </w:rPr>
        <w:t xml:space="preserve"> </w:t>
      </w:r>
      <w:r>
        <w:rPr>
          <w:bCs/>
          <w:szCs w:val="22"/>
          <w:lang w:val="el-GR"/>
        </w:rPr>
        <w:t>μέχρι</w:t>
      </w:r>
      <w:r>
        <w:rPr>
          <w:rFonts w:eastAsia="Calibri"/>
          <w:bCs/>
          <w:szCs w:val="22"/>
          <w:lang w:val="el-GR"/>
        </w:rPr>
        <w:t xml:space="preserve"> </w:t>
      </w:r>
      <w:r>
        <w:rPr>
          <w:bCs/>
          <w:szCs w:val="22"/>
          <w:lang w:val="el-GR"/>
        </w:rPr>
        <w:t>και</w:t>
      </w:r>
      <w:r>
        <w:rPr>
          <w:rFonts w:eastAsia="Calibri"/>
          <w:bCs/>
          <w:szCs w:val="22"/>
          <w:lang w:val="el-GR"/>
        </w:rPr>
        <w:t xml:space="preserve"> </w:t>
      </w:r>
      <w:r>
        <w:rPr>
          <w:bCs/>
          <w:szCs w:val="22"/>
          <w:lang w:val="el-GR"/>
        </w:rPr>
        <w:t>την</w:t>
      </w:r>
      <w:r>
        <w:rPr>
          <w:rFonts w:eastAsia="Calibri"/>
          <w:bCs/>
          <w:szCs w:val="22"/>
          <w:lang w:val="el-GR"/>
        </w:rPr>
        <w:t xml:space="preserve"> …………………………………………………</w:t>
      </w:r>
      <w:r>
        <w:rPr>
          <w:bCs/>
          <w:szCs w:val="22"/>
          <w:lang w:val="el-GR"/>
        </w:rPr>
        <w:t>..</w:t>
      </w:r>
      <w:r>
        <w:rPr>
          <w:rFonts w:eastAsia="Calibri"/>
          <w:bCs/>
          <w:szCs w:val="22"/>
          <w:lang w:val="el-GR"/>
        </w:rPr>
        <w:t xml:space="preserve"> </w:t>
      </w:r>
      <w:r>
        <w:rPr>
          <w:rStyle w:val="WW-0"/>
          <w:rFonts w:eastAsia="Calibri"/>
          <w:bCs/>
          <w:szCs w:val="22"/>
          <w:lang w:val="el-GR"/>
        </w:rPr>
        <w:footnoteReference w:id="9"/>
      </w:r>
      <w:r>
        <w:rPr>
          <w:rStyle w:val="WW-0"/>
          <w:rFonts w:eastAsia="Calibri"/>
          <w:bCs/>
          <w:szCs w:val="22"/>
          <w:lang w:val="el-GR"/>
        </w:rPr>
        <w:t xml:space="preserve">. </w:t>
      </w:r>
    </w:p>
    <w:p w:rsidR="00EF1543" w:rsidRDefault="00EF1543" w:rsidP="00EF1543">
      <w:pPr>
        <w:widowControl w:val="0"/>
        <w:spacing w:after="0" w:line="360" w:lineRule="auto"/>
        <w:rPr>
          <w:bCs/>
          <w:szCs w:val="22"/>
          <w:lang w:val="el-GR"/>
        </w:rPr>
      </w:pPr>
      <w:r>
        <w:rPr>
          <w:rFonts w:eastAsia="Calibri"/>
          <w:bCs/>
          <w:szCs w:val="22"/>
          <w:lang w:val="el-GR"/>
        </w:rPr>
        <w:t>ή</w:t>
      </w:r>
    </w:p>
    <w:p w:rsidR="00EF1543" w:rsidRDefault="00EF1543" w:rsidP="00EF1543">
      <w:pPr>
        <w:widowControl w:val="0"/>
        <w:spacing w:after="0" w:line="360" w:lineRule="auto"/>
        <w:rPr>
          <w:bCs/>
          <w:szCs w:val="22"/>
          <w:lang w:val="el-GR"/>
        </w:rPr>
      </w:pPr>
      <w:r>
        <w:rPr>
          <w:bCs/>
          <w:szCs w:val="22"/>
          <w:lang w:val="el-GR"/>
        </w:rPr>
        <w:t xml:space="preserve">Η παρούσα ισχύει μέχρις ότου αυτή μας επιστραφεί ή μέχρις ότου λάβουμε έγγραφη δήλωσή σας ότι μπορούμε να θεωρήσουμε την Τράπεζα μας απαλλαγμένη από κάθε σχετική υποχρέωση εγγυοδοσίας μας. </w:t>
      </w:r>
    </w:p>
    <w:p w:rsidR="00EF1543" w:rsidRDefault="00EF1543" w:rsidP="00EF1543">
      <w:pPr>
        <w:widowControl w:val="0"/>
        <w:spacing w:after="0" w:line="360" w:lineRule="auto"/>
        <w:rPr>
          <w:bCs/>
          <w:szCs w:val="22"/>
          <w:lang w:val="el-GR"/>
        </w:rPr>
      </w:pPr>
      <w:r>
        <w:rPr>
          <w:bCs/>
          <w:szCs w:val="22"/>
          <w:lang w:val="el-GR"/>
        </w:rPr>
        <w:t>Σε περίπτωση κατάπτωσης της εγγύησης, το ποσό της κατάπτωσης υπόκειται στο εκάστοτε ισχύον πάγιο τέλος χαρτοσήμου.</w:t>
      </w:r>
    </w:p>
    <w:p w:rsidR="00EF1543" w:rsidRDefault="00EF1543" w:rsidP="00EF1543">
      <w:pPr>
        <w:widowControl w:val="0"/>
        <w:tabs>
          <w:tab w:val="left" w:pos="54"/>
          <w:tab w:val="left" w:pos="193"/>
        </w:tabs>
        <w:spacing w:after="0" w:line="360" w:lineRule="auto"/>
        <w:rPr>
          <w:szCs w:val="22"/>
          <w:lang w:val="el-GR"/>
        </w:rPr>
      </w:pPr>
      <w:r>
        <w:rPr>
          <w:bCs/>
          <w:szCs w:val="22"/>
          <w:lang w:val="el-GR"/>
        </w:rPr>
        <w:t>Αποδεχόμαστε</w:t>
      </w:r>
      <w:r>
        <w:rPr>
          <w:rFonts w:eastAsia="Calibri"/>
          <w:bCs/>
          <w:szCs w:val="22"/>
          <w:lang w:val="el-GR"/>
        </w:rPr>
        <w:t xml:space="preserve"> </w:t>
      </w:r>
      <w:r>
        <w:rPr>
          <w:bCs/>
          <w:szCs w:val="22"/>
          <w:lang w:val="el-GR"/>
        </w:rPr>
        <w:t>να</w:t>
      </w:r>
      <w:r>
        <w:rPr>
          <w:rFonts w:eastAsia="Calibri"/>
          <w:bCs/>
          <w:szCs w:val="22"/>
          <w:lang w:val="el-GR"/>
        </w:rPr>
        <w:t xml:space="preserve"> παρατείνομε </w:t>
      </w:r>
      <w:r>
        <w:rPr>
          <w:bCs/>
          <w:szCs w:val="22"/>
          <w:lang w:val="el-GR"/>
        </w:rPr>
        <w:t>την</w:t>
      </w:r>
      <w:r>
        <w:rPr>
          <w:rFonts w:eastAsia="Calibri"/>
          <w:bCs/>
          <w:szCs w:val="22"/>
          <w:lang w:val="el-GR"/>
        </w:rPr>
        <w:t xml:space="preserve"> </w:t>
      </w:r>
      <w:r>
        <w:rPr>
          <w:bCs/>
          <w:szCs w:val="22"/>
          <w:lang w:val="el-GR"/>
        </w:rPr>
        <w:t>ισχύ</w:t>
      </w:r>
      <w:r>
        <w:rPr>
          <w:rFonts w:eastAsia="Calibri"/>
          <w:bCs/>
          <w:szCs w:val="22"/>
          <w:lang w:val="el-GR"/>
        </w:rPr>
        <w:t xml:space="preserve"> </w:t>
      </w:r>
      <w:r>
        <w:rPr>
          <w:bCs/>
          <w:szCs w:val="22"/>
          <w:lang w:val="el-GR"/>
        </w:rPr>
        <w:t>της</w:t>
      </w:r>
      <w:r>
        <w:rPr>
          <w:rFonts w:eastAsia="Calibri"/>
          <w:bCs/>
          <w:szCs w:val="22"/>
          <w:lang w:val="el-GR"/>
        </w:rPr>
        <w:t xml:space="preserve"> </w:t>
      </w:r>
      <w:r>
        <w:rPr>
          <w:bCs/>
          <w:szCs w:val="22"/>
          <w:lang w:val="el-GR"/>
        </w:rPr>
        <w:t>εγγύησης</w:t>
      </w:r>
      <w:r>
        <w:rPr>
          <w:rFonts w:eastAsia="Calibri"/>
          <w:bCs/>
          <w:szCs w:val="22"/>
          <w:lang w:val="el-GR"/>
        </w:rPr>
        <w:t xml:space="preserve"> </w:t>
      </w:r>
      <w:r>
        <w:rPr>
          <w:bCs/>
          <w:szCs w:val="22"/>
          <w:lang w:val="el-GR"/>
        </w:rPr>
        <w:t>ύστερα</w:t>
      </w:r>
      <w:r>
        <w:rPr>
          <w:rFonts w:eastAsia="Calibri"/>
          <w:bCs/>
          <w:szCs w:val="22"/>
          <w:lang w:val="el-GR"/>
        </w:rPr>
        <w:t xml:space="preserve"> </w:t>
      </w:r>
      <w:r>
        <w:rPr>
          <w:bCs/>
          <w:szCs w:val="22"/>
          <w:lang w:val="el-GR"/>
        </w:rPr>
        <w:t>από</w:t>
      </w:r>
      <w:r>
        <w:rPr>
          <w:rFonts w:eastAsia="Calibri"/>
          <w:bCs/>
          <w:szCs w:val="22"/>
          <w:lang w:val="el-GR"/>
        </w:rPr>
        <w:t xml:space="preserve"> </w:t>
      </w:r>
      <w:r>
        <w:rPr>
          <w:bCs/>
          <w:szCs w:val="22"/>
          <w:lang w:val="el-GR"/>
        </w:rPr>
        <w:t xml:space="preserve">έγγραφο της Υπηρεσίας </w:t>
      </w:r>
      <w:r>
        <w:rPr>
          <w:rFonts w:eastAsia="Calibri"/>
          <w:bCs/>
          <w:szCs w:val="22"/>
          <w:lang w:val="el-GR"/>
        </w:rPr>
        <w:t xml:space="preserve">σας, στο οποίο επισυνάπτεται η συναίνεση του υπέρ ου για την παράταση της προσφοράς, σύμφωνα με το άρθρο ... της Διακήρυξης/Πρόσκλησης/Πρόσκλησης Εκδήλωσης Ενδιαφέροντος, </w:t>
      </w:r>
      <w:r>
        <w:rPr>
          <w:bCs/>
          <w:szCs w:val="22"/>
          <w:lang w:val="el-GR"/>
        </w:rPr>
        <w:t>με</w:t>
      </w:r>
      <w:r>
        <w:rPr>
          <w:rFonts w:eastAsia="Calibri"/>
          <w:bCs/>
          <w:szCs w:val="22"/>
          <w:lang w:val="el-GR"/>
        </w:rPr>
        <w:t xml:space="preserve"> </w:t>
      </w:r>
      <w:r>
        <w:rPr>
          <w:bCs/>
          <w:szCs w:val="22"/>
          <w:lang w:val="el-GR"/>
        </w:rPr>
        <w:t>την</w:t>
      </w:r>
      <w:r>
        <w:rPr>
          <w:rFonts w:eastAsia="Calibri"/>
          <w:bCs/>
          <w:szCs w:val="22"/>
          <w:lang w:val="el-GR"/>
        </w:rPr>
        <w:t xml:space="preserve"> </w:t>
      </w:r>
      <w:r>
        <w:rPr>
          <w:bCs/>
          <w:szCs w:val="22"/>
          <w:lang w:val="el-GR"/>
        </w:rPr>
        <w:t>προϋπόθεση</w:t>
      </w:r>
      <w:r>
        <w:rPr>
          <w:rFonts w:eastAsia="Calibri"/>
          <w:bCs/>
          <w:szCs w:val="22"/>
          <w:lang w:val="el-GR"/>
        </w:rPr>
        <w:t xml:space="preserve"> </w:t>
      </w:r>
      <w:r>
        <w:rPr>
          <w:bCs/>
          <w:szCs w:val="22"/>
          <w:lang w:val="el-GR"/>
        </w:rPr>
        <w:t>ότι</w:t>
      </w:r>
      <w:r>
        <w:rPr>
          <w:rFonts w:eastAsia="Calibri"/>
          <w:bCs/>
          <w:szCs w:val="22"/>
          <w:lang w:val="el-GR"/>
        </w:rPr>
        <w:t xml:space="preserve"> </w:t>
      </w:r>
      <w:r>
        <w:rPr>
          <w:bCs/>
          <w:szCs w:val="22"/>
          <w:lang w:val="el-GR"/>
        </w:rPr>
        <w:t>το</w:t>
      </w:r>
      <w:r>
        <w:rPr>
          <w:rFonts w:eastAsia="Calibri"/>
          <w:bCs/>
          <w:szCs w:val="22"/>
          <w:lang w:val="el-GR"/>
        </w:rPr>
        <w:t xml:space="preserve"> </w:t>
      </w:r>
      <w:r>
        <w:rPr>
          <w:bCs/>
          <w:szCs w:val="22"/>
          <w:lang w:val="el-GR"/>
        </w:rPr>
        <w:t>σχετικό</w:t>
      </w:r>
      <w:r>
        <w:rPr>
          <w:rFonts w:eastAsia="Calibri"/>
          <w:bCs/>
          <w:szCs w:val="22"/>
          <w:lang w:val="el-GR"/>
        </w:rPr>
        <w:t xml:space="preserve"> </w:t>
      </w:r>
      <w:r>
        <w:rPr>
          <w:bCs/>
          <w:szCs w:val="22"/>
          <w:lang w:val="el-GR"/>
        </w:rPr>
        <w:t>αίτημά</w:t>
      </w:r>
      <w:r>
        <w:rPr>
          <w:rFonts w:eastAsia="Calibri"/>
          <w:bCs/>
          <w:szCs w:val="22"/>
          <w:lang w:val="el-GR"/>
        </w:rPr>
        <w:t xml:space="preserve"> </w:t>
      </w:r>
      <w:r>
        <w:rPr>
          <w:bCs/>
          <w:szCs w:val="22"/>
          <w:lang w:val="el-GR"/>
        </w:rPr>
        <w:t>σας</w:t>
      </w:r>
      <w:r>
        <w:rPr>
          <w:rFonts w:eastAsia="Calibri"/>
          <w:bCs/>
          <w:szCs w:val="22"/>
          <w:lang w:val="el-GR"/>
        </w:rPr>
        <w:t xml:space="preserve"> </w:t>
      </w:r>
      <w:r>
        <w:rPr>
          <w:bCs/>
          <w:szCs w:val="22"/>
          <w:lang w:val="el-GR"/>
        </w:rPr>
        <w:t>θα</w:t>
      </w:r>
      <w:r>
        <w:rPr>
          <w:rFonts w:eastAsia="Calibri"/>
          <w:bCs/>
          <w:szCs w:val="22"/>
          <w:lang w:val="el-GR"/>
        </w:rPr>
        <w:t xml:space="preserve"> </w:t>
      </w:r>
      <w:r>
        <w:rPr>
          <w:bCs/>
          <w:szCs w:val="22"/>
          <w:lang w:val="el-GR"/>
        </w:rPr>
        <w:t>μας</w:t>
      </w:r>
      <w:r>
        <w:rPr>
          <w:rFonts w:eastAsia="Calibri"/>
          <w:bCs/>
          <w:szCs w:val="22"/>
          <w:lang w:val="el-GR"/>
        </w:rPr>
        <w:t xml:space="preserve"> </w:t>
      </w:r>
      <w:r>
        <w:rPr>
          <w:bCs/>
          <w:szCs w:val="22"/>
          <w:lang w:val="el-GR"/>
        </w:rPr>
        <w:t>υποβληθεί</w:t>
      </w:r>
      <w:r>
        <w:rPr>
          <w:rFonts w:eastAsia="Calibri"/>
          <w:bCs/>
          <w:szCs w:val="22"/>
          <w:lang w:val="el-GR"/>
        </w:rPr>
        <w:t xml:space="preserve"> </w:t>
      </w:r>
      <w:r>
        <w:rPr>
          <w:bCs/>
          <w:szCs w:val="22"/>
          <w:lang w:val="el-GR"/>
        </w:rPr>
        <w:t>πριν</w:t>
      </w:r>
      <w:r>
        <w:rPr>
          <w:rFonts w:eastAsia="Calibri"/>
          <w:bCs/>
          <w:szCs w:val="22"/>
          <w:lang w:val="el-GR"/>
        </w:rPr>
        <w:t xml:space="preserve"> </w:t>
      </w:r>
      <w:r>
        <w:rPr>
          <w:bCs/>
          <w:szCs w:val="22"/>
          <w:lang w:val="el-GR"/>
        </w:rPr>
        <w:t>από</w:t>
      </w:r>
      <w:r>
        <w:rPr>
          <w:rFonts w:eastAsia="Calibri"/>
          <w:bCs/>
          <w:szCs w:val="22"/>
          <w:lang w:val="el-GR"/>
        </w:rPr>
        <w:t xml:space="preserve"> </w:t>
      </w:r>
      <w:r>
        <w:rPr>
          <w:bCs/>
          <w:szCs w:val="22"/>
          <w:lang w:val="el-GR"/>
        </w:rPr>
        <w:t>την</w:t>
      </w:r>
      <w:r>
        <w:rPr>
          <w:rFonts w:eastAsia="Calibri"/>
          <w:bCs/>
          <w:szCs w:val="22"/>
          <w:lang w:val="el-GR"/>
        </w:rPr>
        <w:t xml:space="preserve"> </w:t>
      </w:r>
      <w:r>
        <w:rPr>
          <w:bCs/>
          <w:szCs w:val="22"/>
          <w:lang w:val="el-GR"/>
        </w:rPr>
        <w:t>ημερομηνία</w:t>
      </w:r>
      <w:r>
        <w:rPr>
          <w:rFonts w:eastAsia="Calibri"/>
          <w:bCs/>
          <w:szCs w:val="22"/>
          <w:lang w:val="el-GR"/>
        </w:rPr>
        <w:t xml:space="preserve"> </w:t>
      </w:r>
      <w:r>
        <w:rPr>
          <w:bCs/>
          <w:szCs w:val="22"/>
          <w:lang w:val="el-GR"/>
        </w:rPr>
        <w:t>λήξης</w:t>
      </w:r>
      <w:r>
        <w:rPr>
          <w:rFonts w:eastAsia="Calibri"/>
          <w:bCs/>
          <w:szCs w:val="22"/>
          <w:lang w:val="el-GR"/>
        </w:rPr>
        <w:t xml:space="preserve"> </w:t>
      </w:r>
      <w:r>
        <w:rPr>
          <w:bCs/>
          <w:szCs w:val="22"/>
          <w:lang w:val="el-GR"/>
        </w:rPr>
        <w:t>της</w:t>
      </w:r>
      <w:r>
        <w:rPr>
          <w:rStyle w:val="a6"/>
          <w:rFonts w:eastAsia="MS Mincho"/>
          <w:bCs/>
          <w:szCs w:val="22"/>
          <w:lang w:val="el-GR"/>
        </w:rPr>
        <w:footnoteReference w:id="10"/>
      </w:r>
      <w:r>
        <w:rPr>
          <w:bCs/>
          <w:szCs w:val="22"/>
          <w:lang w:val="el-GR"/>
        </w:rPr>
        <w:t>.</w:t>
      </w:r>
      <w:r>
        <w:rPr>
          <w:rFonts w:eastAsia="Calibri"/>
          <w:bCs/>
          <w:szCs w:val="22"/>
          <w:lang w:val="el-GR"/>
        </w:rPr>
        <w:t xml:space="preserve"> </w:t>
      </w:r>
    </w:p>
    <w:p w:rsidR="00EF1543" w:rsidRDefault="00EF1543" w:rsidP="00EF1543">
      <w:pPr>
        <w:widowControl w:val="0"/>
        <w:tabs>
          <w:tab w:val="left" w:pos="54"/>
          <w:tab w:val="left" w:pos="193"/>
        </w:tabs>
        <w:spacing w:after="0" w:line="360" w:lineRule="auto"/>
        <w:rPr>
          <w:szCs w:val="22"/>
          <w:lang w:val="el-GR"/>
        </w:rPr>
      </w:pPr>
    </w:p>
    <w:p w:rsidR="00EF1543" w:rsidRDefault="00EF1543" w:rsidP="00EF1543">
      <w:pPr>
        <w:widowControl w:val="0"/>
        <w:tabs>
          <w:tab w:val="left" w:pos="54"/>
          <w:tab w:val="left" w:pos="193"/>
        </w:tabs>
        <w:spacing w:after="0" w:line="360" w:lineRule="auto"/>
        <w:rPr>
          <w:bCs/>
          <w:szCs w:val="22"/>
          <w:lang w:val="el-GR"/>
        </w:rPr>
      </w:pPr>
      <w:r>
        <w:rPr>
          <w:bCs/>
          <w:szCs w:val="22"/>
          <w:lang w:val="el-GR"/>
        </w:rPr>
        <w:t>Βεβαιώνουμε υπεύθυνα ότι το ποσό των εγγυητικών επιστολών που έχουν δοθεί, συνυπολογίζοντας και το ποσό της παρούσας, δεν υπερβαίνει το όριο των εγγυήσεων που έχουμε το δικαίωμα να εκδίδουμε</w:t>
      </w:r>
      <w:r>
        <w:rPr>
          <w:rStyle w:val="a6"/>
          <w:rFonts w:eastAsia="MS Mincho"/>
          <w:bCs/>
          <w:szCs w:val="22"/>
          <w:lang w:val="el-GR"/>
        </w:rPr>
        <w:footnoteReference w:id="11"/>
      </w:r>
      <w:r>
        <w:rPr>
          <w:bCs/>
          <w:szCs w:val="22"/>
          <w:lang w:val="el-GR"/>
        </w:rPr>
        <w:t>.</w:t>
      </w:r>
    </w:p>
    <w:p w:rsidR="00EF1543" w:rsidRDefault="00EF1543" w:rsidP="00EF1543">
      <w:pPr>
        <w:widowControl w:val="0"/>
        <w:tabs>
          <w:tab w:val="left" w:pos="54"/>
          <w:tab w:val="left" w:pos="193"/>
        </w:tabs>
        <w:spacing w:after="0" w:line="360" w:lineRule="auto"/>
        <w:rPr>
          <w:bCs/>
          <w:szCs w:val="22"/>
          <w:lang w:val="el-GR"/>
        </w:rPr>
      </w:pPr>
    </w:p>
    <w:p w:rsidR="00EF1543" w:rsidRDefault="00EF1543" w:rsidP="00EF1543">
      <w:pPr>
        <w:widowControl w:val="0"/>
        <w:spacing w:after="0" w:line="360" w:lineRule="auto"/>
        <w:ind w:left="4994" w:firstLine="454"/>
        <w:rPr>
          <w:b/>
          <w:bCs/>
          <w:szCs w:val="22"/>
          <w:lang w:val="el-GR"/>
        </w:rPr>
      </w:pPr>
      <w:r>
        <w:rPr>
          <w:bCs/>
          <w:szCs w:val="22"/>
          <w:lang w:val="el-GR"/>
        </w:rPr>
        <w:t>(Εξουσιοδοτημένη Υπογραφή)</w:t>
      </w:r>
    </w:p>
    <w:p w:rsidR="00EF1543" w:rsidRDefault="00EF1543" w:rsidP="00EF1543">
      <w:pPr>
        <w:ind w:left="-360"/>
        <w:jc w:val="center"/>
        <w:rPr>
          <w:bCs/>
          <w:szCs w:val="22"/>
          <w:shd w:val="clear" w:color="auto" w:fill="FFFF00"/>
          <w:lang w:val="el-GR"/>
        </w:rPr>
      </w:pPr>
      <w:r>
        <w:rPr>
          <w:lang w:val="el-GR"/>
        </w:rPr>
        <w:br w:type="page"/>
      </w:r>
      <w:r>
        <w:rPr>
          <w:b/>
          <w:szCs w:val="22"/>
          <w:lang w:val="el-GR"/>
        </w:rPr>
        <w:lastRenderedPageBreak/>
        <w:t>ΥΠΟΔΕΙΓΜΑ ΕΓΓΥΗΤΙΚΗΣ ΕΠΙΣΤΟΛΗΣ ΚΑΛΗΣ ΕΚΤΕΛΕΣΗΣ</w:t>
      </w:r>
    </w:p>
    <w:p w:rsidR="00EF1543" w:rsidRDefault="00EF1543" w:rsidP="00EF1543">
      <w:pPr>
        <w:spacing w:line="360" w:lineRule="auto"/>
        <w:jc w:val="center"/>
        <w:rPr>
          <w:bCs/>
          <w:szCs w:val="22"/>
          <w:shd w:val="clear" w:color="auto" w:fill="FFFF00"/>
          <w:lang w:val="el-GR"/>
        </w:rPr>
      </w:pPr>
    </w:p>
    <w:p w:rsidR="00EF1543" w:rsidRDefault="00EF1543" w:rsidP="00EF1543">
      <w:pPr>
        <w:widowControl w:val="0"/>
        <w:spacing w:after="0" w:line="360" w:lineRule="auto"/>
        <w:rPr>
          <w:bCs/>
          <w:szCs w:val="22"/>
          <w:lang w:val="el-GR"/>
        </w:rPr>
      </w:pPr>
      <w:r>
        <w:rPr>
          <w:bCs/>
          <w:szCs w:val="22"/>
          <w:lang w:val="el-GR"/>
        </w:rPr>
        <w:t xml:space="preserve">Εκδότης (Πλήρης επωνυμία Πιστωτικού Ιδρύματος ……………………………. / </w:t>
      </w:r>
      <w:r>
        <w:rPr>
          <w:bCs/>
          <w:color w:val="000000"/>
          <w:szCs w:val="22"/>
          <w:lang w:val="el-GR"/>
        </w:rPr>
        <w:t>ΕΝΙΑΙΟ ΤΑΜΕΙΟ ΑΝΕΞΑΡΤΗΤΑ ΑΠΑΣΧΟΛΟΥΜΕΝΩΝ - ΤΟΜΕΑΣ ΣΥΝΤΑΞΗΣ ΜΗΧΑΝΙΚΩΝ ΚΑΙ ΕΡΓΟΛΗΠΤΩΝ ΔΗΜΟΣΙΩΝ ΕΡΓΩΝ (Ε.Τ.Α.Α.-Τ.Σ.Μ.Ε.Δ.Ε.)</w:t>
      </w:r>
      <w:r>
        <w:rPr>
          <w:bCs/>
          <w:szCs w:val="22"/>
          <w:lang w:val="el-GR"/>
        </w:rPr>
        <w:t xml:space="preserve"> </w:t>
      </w:r>
    </w:p>
    <w:p w:rsidR="00EF1543" w:rsidRDefault="00EF1543" w:rsidP="00EF1543">
      <w:pPr>
        <w:widowControl w:val="0"/>
        <w:spacing w:after="0" w:line="360" w:lineRule="auto"/>
        <w:rPr>
          <w:bCs/>
          <w:szCs w:val="22"/>
          <w:lang w:val="el-GR"/>
        </w:rPr>
      </w:pPr>
      <w:r>
        <w:rPr>
          <w:bCs/>
          <w:szCs w:val="22"/>
          <w:lang w:val="el-GR"/>
        </w:rPr>
        <w:t>Ημερομηνία έκδοσης    ……………………………..</w:t>
      </w:r>
    </w:p>
    <w:p w:rsidR="00EF1543" w:rsidRDefault="00EF1543" w:rsidP="00EF1543">
      <w:pPr>
        <w:widowControl w:val="0"/>
        <w:spacing w:after="0" w:line="360" w:lineRule="auto"/>
        <w:rPr>
          <w:bCs/>
          <w:szCs w:val="22"/>
          <w:lang w:val="el-GR"/>
        </w:rPr>
      </w:pPr>
      <w:r>
        <w:rPr>
          <w:bCs/>
          <w:szCs w:val="22"/>
          <w:lang w:val="el-GR"/>
        </w:rPr>
        <w:t>Προς: (Πλήρης επωνυμία Αναθέτουσας Αρχής/Αναθέτοντος Φορέα</w:t>
      </w:r>
      <w:r>
        <w:rPr>
          <w:rStyle w:val="a6"/>
          <w:rFonts w:eastAsia="MS Mincho"/>
          <w:bCs/>
          <w:szCs w:val="22"/>
          <w:lang w:val="el-GR"/>
        </w:rPr>
        <w:footnoteReference w:customMarkFollows="1" w:id="12"/>
        <w:t>1</w:t>
      </w:r>
      <w:r>
        <w:rPr>
          <w:bCs/>
          <w:szCs w:val="22"/>
          <w:lang w:val="el-GR"/>
        </w:rPr>
        <w:t>).................................</w:t>
      </w:r>
    </w:p>
    <w:p w:rsidR="00EF1543" w:rsidRDefault="00EF1543" w:rsidP="00EF1543">
      <w:pPr>
        <w:widowControl w:val="0"/>
        <w:spacing w:after="0" w:line="360" w:lineRule="auto"/>
        <w:rPr>
          <w:bCs/>
          <w:szCs w:val="22"/>
          <w:lang w:val="el-GR"/>
        </w:rPr>
      </w:pPr>
      <w:r>
        <w:rPr>
          <w:bCs/>
          <w:szCs w:val="22"/>
          <w:lang w:val="el-GR"/>
        </w:rPr>
        <w:t>(Διεύθυνση Αναθέτουσας Αρχής/Αναθέτοντος Φορέα)</w:t>
      </w:r>
      <w:r>
        <w:rPr>
          <w:rStyle w:val="a6"/>
          <w:rFonts w:eastAsia="MS Mincho"/>
          <w:bCs/>
          <w:szCs w:val="22"/>
          <w:lang w:val="el-GR"/>
        </w:rPr>
        <w:footnoteReference w:customMarkFollows="1" w:id="13"/>
        <w:t>2</w:t>
      </w:r>
      <w:r>
        <w:rPr>
          <w:bCs/>
          <w:color w:val="00000A"/>
          <w:szCs w:val="22"/>
          <w:lang w:val="el-GR" w:eastAsia="en-US"/>
        </w:rPr>
        <w:t>................................</w:t>
      </w:r>
    </w:p>
    <w:p w:rsidR="00EF1543" w:rsidRDefault="00EF1543" w:rsidP="00EF1543">
      <w:pPr>
        <w:spacing w:after="0"/>
        <w:rPr>
          <w:bCs/>
          <w:szCs w:val="22"/>
          <w:lang w:val="el-GR"/>
        </w:rPr>
      </w:pPr>
    </w:p>
    <w:p w:rsidR="00EF1543" w:rsidRDefault="00EF1543" w:rsidP="00EF1543">
      <w:pPr>
        <w:spacing w:after="0"/>
        <w:rPr>
          <w:bCs/>
          <w:szCs w:val="22"/>
          <w:lang w:val="el-GR"/>
        </w:rPr>
      </w:pPr>
      <w:r>
        <w:rPr>
          <w:bCs/>
          <w:szCs w:val="22"/>
          <w:lang w:val="el-GR"/>
        </w:rPr>
        <w:t xml:space="preserve">Εγγύηση μας υπ’ </w:t>
      </w:r>
      <w:proofErr w:type="spellStart"/>
      <w:r>
        <w:rPr>
          <w:bCs/>
          <w:szCs w:val="22"/>
          <w:lang w:val="el-GR"/>
        </w:rPr>
        <w:t>αριθμ</w:t>
      </w:r>
      <w:proofErr w:type="spellEnd"/>
      <w:r>
        <w:rPr>
          <w:bCs/>
          <w:szCs w:val="22"/>
          <w:lang w:val="el-GR"/>
        </w:rPr>
        <w:t>. ……………….. ποσού ………………….……. ευρώ</w:t>
      </w:r>
      <w:r>
        <w:rPr>
          <w:rStyle w:val="a6"/>
          <w:rFonts w:eastAsia="MS Mincho"/>
          <w:bCs/>
          <w:szCs w:val="22"/>
          <w:lang w:val="el-GR"/>
        </w:rPr>
        <w:footnoteReference w:customMarkFollows="1" w:id="14"/>
        <w:t>3</w:t>
      </w:r>
      <w:r>
        <w:rPr>
          <w:bCs/>
          <w:szCs w:val="22"/>
          <w:lang w:val="el-GR"/>
        </w:rPr>
        <w:t>.</w:t>
      </w:r>
    </w:p>
    <w:p w:rsidR="00EF1543" w:rsidRDefault="00EF1543" w:rsidP="00EF1543">
      <w:pPr>
        <w:widowControl w:val="0"/>
        <w:spacing w:after="0" w:line="360" w:lineRule="auto"/>
        <w:rPr>
          <w:bCs/>
          <w:szCs w:val="22"/>
          <w:lang w:val="el-GR"/>
        </w:rPr>
      </w:pPr>
    </w:p>
    <w:p w:rsidR="00EF1543" w:rsidRDefault="00EF1543" w:rsidP="00EF1543">
      <w:pPr>
        <w:widowControl w:val="0"/>
        <w:spacing w:after="0" w:line="360" w:lineRule="auto"/>
        <w:rPr>
          <w:bCs/>
          <w:szCs w:val="22"/>
          <w:lang w:val="el-GR"/>
        </w:rPr>
      </w:pPr>
      <w:r>
        <w:rPr>
          <w:bCs/>
          <w:szCs w:val="22"/>
          <w:lang w:val="el-GR"/>
        </w:rPr>
        <w:t xml:space="preserve">Έχουμε την τιμή να σας γνωρίσουμε ότι εγγυόμαστε με την παρούσα επιστολή ανέκκλητα και ανεπιφύλακτα παραιτούμενοι του δικαιώματος της διαιρέσεως και </w:t>
      </w:r>
      <w:proofErr w:type="spellStart"/>
      <w:r>
        <w:rPr>
          <w:bCs/>
          <w:szCs w:val="22"/>
          <w:lang w:val="el-GR"/>
        </w:rPr>
        <w:t>διζήσεως</w:t>
      </w:r>
      <w:proofErr w:type="spellEnd"/>
      <w:r>
        <w:rPr>
          <w:bCs/>
          <w:szCs w:val="22"/>
          <w:lang w:val="el-GR"/>
        </w:rPr>
        <w:t xml:space="preserve"> μέχρι του ποσού των ευρώ………………………………………………………………………..</w:t>
      </w:r>
      <w:r>
        <w:rPr>
          <w:rStyle w:val="a6"/>
          <w:rFonts w:eastAsia="MS Mincho"/>
          <w:bCs/>
          <w:szCs w:val="22"/>
          <w:lang w:val="el-GR"/>
        </w:rPr>
        <w:footnoteReference w:customMarkFollows="1" w:id="15"/>
        <w:t>4</w:t>
      </w:r>
    </w:p>
    <w:p w:rsidR="00EF1543" w:rsidRDefault="00EF1543" w:rsidP="00EF1543">
      <w:pPr>
        <w:widowControl w:val="0"/>
        <w:spacing w:after="0" w:line="360" w:lineRule="auto"/>
        <w:rPr>
          <w:bCs/>
          <w:szCs w:val="22"/>
          <w:lang w:val="el-GR"/>
        </w:rPr>
      </w:pPr>
      <w:r>
        <w:rPr>
          <w:bCs/>
          <w:szCs w:val="22"/>
          <w:lang w:val="el-GR"/>
        </w:rPr>
        <w:t xml:space="preserve">υπέρ του: </w:t>
      </w:r>
    </w:p>
    <w:p w:rsidR="00EF1543" w:rsidRDefault="00EF1543" w:rsidP="00EF1543">
      <w:pPr>
        <w:widowControl w:val="0"/>
        <w:spacing w:after="0" w:line="360" w:lineRule="auto"/>
        <w:rPr>
          <w:bCs/>
          <w:szCs w:val="22"/>
          <w:lang w:val="el-GR"/>
        </w:rPr>
      </w:pPr>
      <w:r>
        <w:rPr>
          <w:bCs/>
          <w:szCs w:val="22"/>
          <w:lang w:val="el-GR"/>
        </w:rPr>
        <w:t>(</w:t>
      </w:r>
      <w:proofErr w:type="spellStart"/>
      <w:r>
        <w:rPr>
          <w:bCs/>
          <w:szCs w:val="22"/>
          <w:lang w:val="en-US"/>
        </w:rPr>
        <w:t>i</w:t>
      </w:r>
      <w:proofErr w:type="spellEnd"/>
      <w:r>
        <w:rPr>
          <w:bCs/>
          <w:szCs w:val="22"/>
          <w:lang w:val="el-GR"/>
        </w:rPr>
        <w:t xml:space="preserve">) [σε περίπτωση φυσικού προσώπου]: </w:t>
      </w:r>
      <w:r>
        <w:rPr>
          <w:rFonts w:eastAsia="Calibri"/>
          <w:bCs/>
          <w:szCs w:val="22"/>
          <w:lang w:val="el-GR"/>
        </w:rPr>
        <w:t xml:space="preserve">(ονοματεπώνυμο, πατρώνυμο) ..............................,  ΑΦΜ: ................ </w:t>
      </w:r>
      <w:r>
        <w:rPr>
          <w:rFonts w:eastAsia="Calibri"/>
          <w:szCs w:val="22"/>
          <w:lang w:val="el-GR"/>
        </w:rPr>
        <w:t>(διεύθυνση)</w:t>
      </w:r>
      <w:r>
        <w:rPr>
          <w:rFonts w:eastAsia="Calibri"/>
          <w:bCs/>
          <w:szCs w:val="22"/>
          <w:lang w:val="el-GR"/>
        </w:rPr>
        <w:t xml:space="preserve"> .......................…………………………………..</w:t>
      </w:r>
      <w:r>
        <w:rPr>
          <w:bCs/>
          <w:szCs w:val="22"/>
          <w:lang w:val="el-GR"/>
        </w:rPr>
        <w:t>, ή</w:t>
      </w:r>
    </w:p>
    <w:p w:rsidR="00EF1543" w:rsidRDefault="00EF1543" w:rsidP="00EF1543">
      <w:pPr>
        <w:widowControl w:val="0"/>
        <w:spacing w:after="0" w:line="360" w:lineRule="auto"/>
        <w:rPr>
          <w:bCs/>
          <w:szCs w:val="22"/>
          <w:lang w:val="el-GR"/>
        </w:rPr>
      </w:pPr>
      <w:r>
        <w:rPr>
          <w:bCs/>
          <w:szCs w:val="22"/>
          <w:lang w:val="el-GR"/>
        </w:rPr>
        <w:t>(</w:t>
      </w:r>
      <w:r>
        <w:rPr>
          <w:bCs/>
          <w:szCs w:val="22"/>
          <w:lang w:val="en-US"/>
        </w:rPr>
        <w:t>ii</w:t>
      </w:r>
      <w:r>
        <w:rPr>
          <w:bCs/>
          <w:szCs w:val="22"/>
          <w:lang w:val="el-GR"/>
        </w:rPr>
        <w:t>) [σε περίπτωση νομικού προσώπου]: (</w:t>
      </w:r>
      <w:r>
        <w:rPr>
          <w:szCs w:val="22"/>
          <w:lang w:val="el-GR"/>
        </w:rPr>
        <w:t>πλήρη επωνυμία) ........................, ΑΦΜ: ...................... (διεύθυνση)</w:t>
      </w:r>
      <w:r>
        <w:rPr>
          <w:bCs/>
          <w:szCs w:val="22"/>
          <w:lang w:val="el-GR"/>
        </w:rPr>
        <w:t xml:space="preserve"> .......................………………………………….. ή</w:t>
      </w:r>
    </w:p>
    <w:p w:rsidR="00EF1543" w:rsidRDefault="00EF1543" w:rsidP="00EF1543">
      <w:pPr>
        <w:widowControl w:val="0"/>
        <w:spacing w:after="0" w:line="360" w:lineRule="auto"/>
        <w:rPr>
          <w:bCs/>
          <w:szCs w:val="22"/>
          <w:lang w:val="el-GR"/>
        </w:rPr>
      </w:pPr>
      <w:r>
        <w:rPr>
          <w:bCs/>
          <w:szCs w:val="22"/>
          <w:lang w:val="el-GR"/>
        </w:rPr>
        <w:t>(</w:t>
      </w:r>
      <w:r>
        <w:rPr>
          <w:bCs/>
          <w:szCs w:val="22"/>
          <w:lang w:val="en-US"/>
        </w:rPr>
        <w:t>iii</w:t>
      </w:r>
      <w:r>
        <w:rPr>
          <w:bCs/>
          <w:szCs w:val="22"/>
          <w:lang w:val="el-GR"/>
        </w:rPr>
        <w:t>) [σε περίπτωση ένωσης ή κοινοπραξίας:] των φυσικών / νομικών προσώπων</w:t>
      </w:r>
    </w:p>
    <w:p w:rsidR="00EF1543" w:rsidRDefault="00EF1543" w:rsidP="00EF1543">
      <w:pPr>
        <w:widowControl w:val="0"/>
        <w:spacing w:after="0" w:line="360" w:lineRule="auto"/>
        <w:rPr>
          <w:bCs/>
          <w:szCs w:val="22"/>
          <w:lang w:val="el-GR"/>
        </w:rPr>
      </w:pPr>
      <w:r>
        <w:rPr>
          <w:bCs/>
          <w:szCs w:val="22"/>
          <w:lang w:val="el-GR"/>
        </w:rPr>
        <w:t>α) (</w:t>
      </w:r>
      <w:r>
        <w:rPr>
          <w:szCs w:val="22"/>
          <w:lang w:val="el-GR"/>
        </w:rPr>
        <w:t>πλήρη επωνυμία) ........................, ΑΦΜ: ...................... (διεύθυνση)</w:t>
      </w:r>
      <w:r>
        <w:rPr>
          <w:bCs/>
          <w:szCs w:val="22"/>
          <w:lang w:val="el-GR"/>
        </w:rPr>
        <w:t xml:space="preserve"> ...................</w:t>
      </w:r>
    </w:p>
    <w:p w:rsidR="00EF1543" w:rsidRDefault="00EF1543" w:rsidP="00EF1543">
      <w:pPr>
        <w:widowControl w:val="0"/>
        <w:spacing w:after="0" w:line="360" w:lineRule="auto"/>
        <w:rPr>
          <w:bCs/>
          <w:szCs w:val="22"/>
          <w:lang w:val="el-GR"/>
        </w:rPr>
      </w:pPr>
      <w:r>
        <w:rPr>
          <w:bCs/>
          <w:szCs w:val="22"/>
          <w:lang w:val="el-GR"/>
        </w:rPr>
        <w:t>β) (</w:t>
      </w:r>
      <w:r>
        <w:rPr>
          <w:szCs w:val="22"/>
          <w:lang w:val="el-GR"/>
        </w:rPr>
        <w:t>πλήρη επωνυμία) ........................, ΑΦΜ: ...................... (διεύθυνση)</w:t>
      </w:r>
      <w:r>
        <w:rPr>
          <w:bCs/>
          <w:szCs w:val="22"/>
          <w:lang w:val="el-GR"/>
        </w:rPr>
        <w:t xml:space="preserve"> ...................</w:t>
      </w:r>
    </w:p>
    <w:p w:rsidR="00EF1543" w:rsidRDefault="00EF1543" w:rsidP="00EF1543">
      <w:pPr>
        <w:widowControl w:val="0"/>
        <w:spacing w:after="0" w:line="360" w:lineRule="auto"/>
        <w:rPr>
          <w:bCs/>
          <w:szCs w:val="22"/>
          <w:lang w:val="el-GR"/>
        </w:rPr>
      </w:pPr>
      <w:r>
        <w:rPr>
          <w:bCs/>
          <w:szCs w:val="22"/>
          <w:lang w:val="el-GR"/>
        </w:rPr>
        <w:t>γ) (</w:t>
      </w:r>
      <w:r>
        <w:rPr>
          <w:szCs w:val="22"/>
          <w:lang w:val="el-GR"/>
        </w:rPr>
        <w:t>πλήρη επωνυμία) ........................, ΑΦΜ: ...................... (διεύθυνση)</w:t>
      </w:r>
      <w:r>
        <w:rPr>
          <w:bCs/>
          <w:szCs w:val="22"/>
          <w:lang w:val="el-GR"/>
        </w:rPr>
        <w:t xml:space="preserve"> .................. (συμπληρώνεται με όλα τα μέλη της ένωσης / κοινοπραξίας)</w:t>
      </w:r>
    </w:p>
    <w:p w:rsidR="00EF1543" w:rsidRDefault="00EF1543" w:rsidP="00EF1543">
      <w:pPr>
        <w:widowControl w:val="0"/>
        <w:spacing w:after="0" w:line="360" w:lineRule="auto"/>
        <w:rPr>
          <w:bCs/>
          <w:szCs w:val="22"/>
          <w:lang w:val="el-GR"/>
        </w:rPr>
      </w:pPr>
      <w:r>
        <w:rPr>
          <w:bCs/>
          <w:szCs w:val="22"/>
          <w:lang w:val="el-GR"/>
        </w:rPr>
        <w:t xml:space="preserve">ατομικά και για κάθε μία από αυτές και ως αλληλέγγυα και εις ολόκληρο υπόχρεων μεταξύ τους, εκ της </w:t>
      </w:r>
      <w:proofErr w:type="spellStart"/>
      <w:r>
        <w:rPr>
          <w:bCs/>
          <w:szCs w:val="22"/>
          <w:lang w:val="el-GR"/>
        </w:rPr>
        <w:t>ιδιότητάς</w:t>
      </w:r>
      <w:proofErr w:type="spellEnd"/>
      <w:r>
        <w:rPr>
          <w:bCs/>
          <w:szCs w:val="22"/>
          <w:lang w:val="el-GR"/>
        </w:rPr>
        <w:t xml:space="preserve"> τους ως μελών της ένωσης ή κοινοπραξίας,</w:t>
      </w:r>
    </w:p>
    <w:p w:rsidR="00EF1543" w:rsidRDefault="00EF1543" w:rsidP="00EF1543">
      <w:pPr>
        <w:widowControl w:val="0"/>
        <w:spacing w:after="0" w:line="360" w:lineRule="auto"/>
        <w:rPr>
          <w:bCs/>
          <w:szCs w:val="22"/>
          <w:lang w:val="el-GR"/>
        </w:rPr>
      </w:pPr>
      <w:r>
        <w:rPr>
          <w:bCs/>
          <w:szCs w:val="22"/>
          <w:lang w:val="el-GR"/>
        </w:rPr>
        <w:t>για την καλή εκτέλεση του/ων τμήματος/των ..</w:t>
      </w:r>
      <w:r>
        <w:rPr>
          <w:rStyle w:val="a6"/>
          <w:rFonts w:eastAsia="MS Mincho"/>
          <w:bCs/>
          <w:szCs w:val="22"/>
          <w:lang w:val="el-GR"/>
        </w:rPr>
        <w:footnoteReference w:customMarkFollows="1" w:id="16"/>
        <w:t>5</w:t>
      </w:r>
      <w:r>
        <w:rPr>
          <w:bCs/>
          <w:szCs w:val="22"/>
          <w:lang w:val="el-GR"/>
        </w:rPr>
        <w:t xml:space="preserve">/ της </w:t>
      </w:r>
      <w:proofErr w:type="spellStart"/>
      <w:r>
        <w:rPr>
          <w:bCs/>
          <w:szCs w:val="22"/>
          <w:lang w:val="el-GR"/>
        </w:rPr>
        <w:t>υπ</w:t>
      </w:r>
      <w:proofErr w:type="spellEnd"/>
      <w:r>
        <w:rPr>
          <w:bCs/>
          <w:szCs w:val="22"/>
          <w:lang w:val="el-GR"/>
        </w:rPr>
        <w:t xml:space="preserve"> </w:t>
      </w:r>
      <w:proofErr w:type="spellStart"/>
      <w:r>
        <w:rPr>
          <w:bCs/>
          <w:szCs w:val="22"/>
          <w:lang w:val="el-GR"/>
        </w:rPr>
        <w:t>αριθ</w:t>
      </w:r>
      <w:proofErr w:type="spellEnd"/>
      <w:r>
        <w:rPr>
          <w:bCs/>
          <w:szCs w:val="22"/>
          <w:lang w:val="el-GR"/>
        </w:rPr>
        <w:t xml:space="preserve"> ..... σύμβασης “</w:t>
      </w:r>
      <w:r>
        <w:rPr>
          <w:b/>
          <w:bCs/>
          <w:i/>
          <w:iCs/>
          <w:szCs w:val="22"/>
          <w:lang w:val="el-GR"/>
        </w:rPr>
        <w:t>(τίτλος σύμβασης)</w:t>
      </w:r>
      <w:r>
        <w:rPr>
          <w:bCs/>
          <w:szCs w:val="22"/>
          <w:lang w:val="el-GR"/>
        </w:rPr>
        <w:t xml:space="preserve">”, σύμφωνα με την (αριθμό/ημερομηνία) ........................ Διακήρυξη / Πρόσκληση / Πρόσκληση Εκδήλωσης Ενδιαφέροντος </w:t>
      </w:r>
      <w:r>
        <w:rPr>
          <w:rStyle w:val="a6"/>
          <w:rFonts w:eastAsia="MS Mincho"/>
          <w:szCs w:val="22"/>
          <w:lang w:val="el-GR"/>
        </w:rPr>
        <w:footnoteReference w:customMarkFollows="1" w:id="17"/>
        <w:t xml:space="preserve">6 </w:t>
      </w:r>
      <w:r>
        <w:rPr>
          <w:bCs/>
          <w:szCs w:val="22"/>
          <w:lang w:val="el-GR"/>
        </w:rPr>
        <w:t>........................... της/του (Αναθέτουσας Αρχής/Αναθέτοντος φορέα).</w:t>
      </w:r>
    </w:p>
    <w:p w:rsidR="00EF1543" w:rsidRDefault="00EF1543" w:rsidP="00EF1543">
      <w:pPr>
        <w:widowControl w:val="0"/>
        <w:spacing w:after="0" w:line="360" w:lineRule="auto"/>
        <w:rPr>
          <w:bCs/>
          <w:szCs w:val="22"/>
          <w:lang w:val="el-GR"/>
        </w:rPr>
      </w:pPr>
      <w:r>
        <w:rPr>
          <w:bCs/>
          <w:szCs w:val="22"/>
          <w:lang w:val="el-GR"/>
        </w:rPr>
        <w:t xml:space="preserve">Το παραπάνω ποσό τηρείται στη διάθεσή σας και θα καταβληθεί ολικά ή μερικά χωρίς καμία από μέρους </w:t>
      </w:r>
      <w:r>
        <w:rPr>
          <w:bCs/>
          <w:szCs w:val="22"/>
          <w:lang w:val="el-GR"/>
        </w:rPr>
        <w:lastRenderedPageBreak/>
        <w:t>μας αντίρρηση, αμφισβήτηση ή ένσταση και χωρίς να ερευνηθεί το βάσιμο ή μη της απαίτησης σας μέσα σε ....….    ημέρες</w:t>
      </w:r>
      <w:r>
        <w:rPr>
          <w:rStyle w:val="a6"/>
          <w:rFonts w:eastAsia="MS Mincho"/>
          <w:bCs/>
          <w:szCs w:val="22"/>
          <w:lang w:val="el-GR"/>
        </w:rPr>
        <w:footnoteReference w:customMarkFollows="1" w:id="18"/>
        <w:t xml:space="preserve">7 </w:t>
      </w:r>
      <w:r>
        <w:rPr>
          <w:bCs/>
          <w:szCs w:val="22"/>
          <w:lang w:val="el-GR"/>
        </w:rPr>
        <w:t>από την απλή έγγραφη ειδοποίησή σας.</w:t>
      </w:r>
    </w:p>
    <w:p w:rsidR="00EF1543" w:rsidRDefault="00EF1543" w:rsidP="00EF1543">
      <w:pPr>
        <w:widowControl w:val="0"/>
        <w:spacing w:after="0" w:line="360" w:lineRule="auto"/>
        <w:rPr>
          <w:bCs/>
          <w:szCs w:val="22"/>
          <w:lang w:val="el-GR"/>
        </w:rPr>
      </w:pPr>
      <w:r>
        <w:rPr>
          <w:bCs/>
          <w:szCs w:val="22"/>
          <w:lang w:val="el-GR"/>
        </w:rPr>
        <w:t>Η παρούσα ισχύει μέχρι και την ............... (αν προβλέπεται ορισμένος χρόνος στα έγγραφα της σύμβασης</w:t>
      </w:r>
      <w:r>
        <w:rPr>
          <w:rStyle w:val="a6"/>
          <w:rFonts w:eastAsia="MS Mincho"/>
          <w:bCs/>
          <w:szCs w:val="22"/>
          <w:lang w:val="el-GR"/>
        </w:rPr>
        <w:footnoteReference w:customMarkFollows="1" w:id="19"/>
        <w:t>8</w:t>
      </w:r>
      <w:r>
        <w:rPr>
          <w:bCs/>
          <w:szCs w:val="22"/>
          <w:lang w:val="el-GR"/>
        </w:rPr>
        <w:t>)</w:t>
      </w:r>
    </w:p>
    <w:p w:rsidR="00EF1543" w:rsidRDefault="00EF1543" w:rsidP="00EF1543">
      <w:pPr>
        <w:widowControl w:val="0"/>
        <w:spacing w:after="0" w:line="360" w:lineRule="auto"/>
        <w:rPr>
          <w:bCs/>
          <w:szCs w:val="22"/>
          <w:lang w:val="el-GR"/>
        </w:rPr>
      </w:pPr>
      <w:r>
        <w:rPr>
          <w:bCs/>
          <w:szCs w:val="22"/>
          <w:lang w:val="el-GR"/>
        </w:rPr>
        <w:t xml:space="preserve">ή </w:t>
      </w:r>
    </w:p>
    <w:p w:rsidR="00EF1543" w:rsidRDefault="00EF1543" w:rsidP="00EF1543">
      <w:pPr>
        <w:widowControl w:val="0"/>
        <w:spacing w:after="0" w:line="360" w:lineRule="auto"/>
        <w:rPr>
          <w:bCs/>
          <w:szCs w:val="22"/>
          <w:lang w:val="el-GR"/>
        </w:rPr>
      </w:pPr>
      <w:r>
        <w:rPr>
          <w:bCs/>
          <w:szCs w:val="22"/>
          <w:lang w:val="el-GR"/>
        </w:rPr>
        <w:t xml:space="preserve">μέχρις ότου αυτή μας επιστραφεί ή μέχρις ότου λάβουμε έγγραφη δήλωσή σας ότι μπορούμε να θεωρήσουμε την Τράπεζα μας απαλλαγμένη από κάθε σχετική υποχρέωση εγγυοδοσίας μας. </w:t>
      </w:r>
    </w:p>
    <w:p w:rsidR="00EF1543" w:rsidRDefault="00EF1543" w:rsidP="00EF1543">
      <w:pPr>
        <w:widowControl w:val="0"/>
        <w:spacing w:after="0" w:line="360" w:lineRule="auto"/>
        <w:rPr>
          <w:bCs/>
          <w:szCs w:val="22"/>
          <w:lang w:val="el-GR"/>
        </w:rPr>
      </w:pPr>
      <w:r>
        <w:rPr>
          <w:bCs/>
          <w:szCs w:val="22"/>
          <w:lang w:val="el-GR"/>
        </w:rPr>
        <w:t>Σε περίπτωση κατάπτωσης της εγγύησης, το ποσό της κατάπτωσης υπόκειται στο εκάστοτε ισχύον πάγιο τέλος χαρτοσήμου.</w:t>
      </w:r>
    </w:p>
    <w:p w:rsidR="00EF1543" w:rsidRDefault="00EF1543" w:rsidP="00EF1543">
      <w:pPr>
        <w:widowControl w:val="0"/>
        <w:spacing w:after="0" w:line="360" w:lineRule="auto"/>
        <w:rPr>
          <w:bCs/>
          <w:i/>
          <w:iCs/>
          <w:szCs w:val="22"/>
          <w:lang w:val="el-GR"/>
        </w:rPr>
      </w:pPr>
      <w:r>
        <w:rPr>
          <w:bCs/>
          <w:szCs w:val="22"/>
          <w:lang w:val="el-GR"/>
        </w:rPr>
        <w:t>Βεβαιώνουμε υπεύθυνα ότι το ποσό των εγγυητικών επιστολών που έχουν δοθεί, συνυπολογίζοντας και το ποσό της παρούσας, δεν υπερβαίνει το όριο των εγγυήσεων που έχουμε το δικαίωμα να εκδίδουμε</w:t>
      </w:r>
      <w:r>
        <w:rPr>
          <w:rStyle w:val="a6"/>
          <w:rFonts w:eastAsia="MS Mincho"/>
          <w:bCs/>
          <w:szCs w:val="22"/>
          <w:lang w:val="el-GR"/>
        </w:rPr>
        <w:footnoteReference w:customMarkFollows="1" w:id="20"/>
        <w:t>9</w:t>
      </w:r>
      <w:r>
        <w:rPr>
          <w:bCs/>
          <w:szCs w:val="22"/>
          <w:lang w:val="el-GR"/>
        </w:rPr>
        <w:t>.</w:t>
      </w:r>
    </w:p>
    <w:p w:rsidR="00EF1543" w:rsidRDefault="00EF1543" w:rsidP="00EF1543">
      <w:pPr>
        <w:widowControl w:val="0"/>
        <w:spacing w:after="0" w:line="360" w:lineRule="auto"/>
        <w:rPr>
          <w:bCs/>
          <w:i/>
          <w:iCs/>
          <w:szCs w:val="22"/>
          <w:lang w:val="el-GR"/>
        </w:rPr>
      </w:pPr>
    </w:p>
    <w:p w:rsidR="00EF1543" w:rsidRDefault="00EF1543" w:rsidP="00EF1543">
      <w:pPr>
        <w:widowControl w:val="0"/>
        <w:spacing w:after="0" w:line="360" w:lineRule="auto"/>
        <w:ind w:left="2880" w:firstLine="720"/>
        <w:rPr>
          <w:b/>
          <w:bCs/>
          <w:szCs w:val="22"/>
          <w:lang w:val="el-GR"/>
        </w:rPr>
      </w:pPr>
      <w:r>
        <w:rPr>
          <w:bCs/>
          <w:szCs w:val="22"/>
          <w:lang w:val="el-GR"/>
        </w:rPr>
        <w:t>(Εξουσιοδοτημένη Υπογραφή)</w:t>
      </w:r>
    </w:p>
    <w:p w:rsidR="00EF1543" w:rsidRDefault="00EF1543" w:rsidP="00EF1543">
      <w:pPr>
        <w:spacing w:after="0"/>
        <w:rPr>
          <w:lang w:val="el-GR"/>
        </w:rPr>
      </w:pPr>
    </w:p>
    <w:p w:rsidR="00EF1543" w:rsidRDefault="00EF1543" w:rsidP="00EF1543">
      <w:pPr>
        <w:pStyle w:val="20"/>
        <w:tabs>
          <w:tab w:val="clear" w:pos="567"/>
          <w:tab w:val="left" w:pos="0"/>
        </w:tabs>
        <w:ind w:left="0" w:firstLine="0"/>
        <w:rPr>
          <w:rFonts w:ascii="Calibri" w:hAnsi="Calibri"/>
          <w:lang w:val="el-GR"/>
        </w:rPr>
        <w:sectPr w:rsidR="00EF1543" w:rsidSect="0013275E">
          <w:footerReference w:type="default" r:id="rId19"/>
          <w:pgSz w:w="11906" w:h="16838"/>
          <w:pgMar w:top="1134" w:right="1133" w:bottom="1134" w:left="1134" w:header="720" w:footer="709" w:gutter="0"/>
          <w:cols w:space="720"/>
          <w:titlePg/>
          <w:docGrid w:linePitch="360"/>
        </w:sectPr>
      </w:pPr>
    </w:p>
    <w:p w:rsidR="00EF1543" w:rsidRPr="006B2C94" w:rsidRDefault="00EF1543" w:rsidP="00EF1543">
      <w:pPr>
        <w:pStyle w:val="20"/>
        <w:tabs>
          <w:tab w:val="clear" w:pos="567"/>
          <w:tab w:val="left" w:pos="0"/>
        </w:tabs>
        <w:ind w:left="0" w:firstLine="0"/>
        <w:rPr>
          <w:lang w:val="el-GR"/>
        </w:rPr>
      </w:pPr>
      <w:bookmarkStart w:id="7" w:name="_Toc176266381"/>
      <w:r>
        <w:rPr>
          <w:rFonts w:ascii="Calibri" w:hAnsi="Calibri"/>
          <w:lang w:val="el-GR"/>
        </w:rPr>
        <w:lastRenderedPageBreak/>
        <w:t>ΠΑΡΑΡΤΗΜΑ VI – Πίνακας αντιστοίχισης λόγων αποκλεισμού-κριτηρίων ποιοτικής επιλογής και αποδεικτικών μέσων</w:t>
      </w:r>
      <w:bookmarkEnd w:id="7"/>
    </w:p>
    <w:p w:rsidR="00EF1543" w:rsidRDefault="00EF1543" w:rsidP="00EF1543">
      <w:pPr>
        <w:pStyle w:val="normalwithoutspacing"/>
        <w:rPr>
          <w:i/>
          <w:color w:val="5B9BD5"/>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27"/>
        <w:gridCol w:w="5337"/>
        <w:gridCol w:w="8096"/>
      </w:tblGrid>
      <w:tr w:rsidR="00EF1543" w:rsidTr="0067759D">
        <w:trPr>
          <w:tblHeader/>
        </w:trPr>
        <w:tc>
          <w:tcPr>
            <w:tcW w:w="1129" w:type="dxa"/>
            <w:tcBorders>
              <w:top w:val="single" w:sz="4" w:space="0" w:color="auto"/>
              <w:left w:val="single" w:sz="4" w:space="0" w:color="auto"/>
              <w:bottom w:val="single" w:sz="4" w:space="0" w:color="auto"/>
              <w:right w:val="single" w:sz="4" w:space="0" w:color="auto"/>
            </w:tcBorders>
            <w:shd w:val="clear" w:color="auto" w:fill="AEAAAA"/>
            <w:hideMark/>
          </w:tcPr>
          <w:p w:rsidR="00EF1543" w:rsidRDefault="00EF1543" w:rsidP="0067759D">
            <w:pPr>
              <w:spacing w:after="0"/>
              <w:rPr>
                <w:lang w:val="el-GR"/>
              </w:rPr>
            </w:pPr>
            <w:r>
              <w:rPr>
                <w:lang w:val="el-GR"/>
              </w:rPr>
              <w:t>α/α</w:t>
            </w:r>
          </w:p>
        </w:tc>
        <w:tc>
          <w:tcPr>
            <w:tcW w:w="5387" w:type="dxa"/>
            <w:tcBorders>
              <w:top w:val="single" w:sz="4" w:space="0" w:color="auto"/>
              <w:left w:val="single" w:sz="4" w:space="0" w:color="auto"/>
              <w:bottom w:val="single" w:sz="4" w:space="0" w:color="auto"/>
              <w:right w:val="single" w:sz="4" w:space="0" w:color="auto"/>
            </w:tcBorders>
            <w:shd w:val="clear" w:color="auto" w:fill="AEAAAA"/>
            <w:hideMark/>
          </w:tcPr>
          <w:p w:rsidR="00EF1543" w:rsidRDefault="00EF1543" w:rsidP="0067759D">
            <w:pPr>
              <w:spacing w:after="0"/>
              <w:rPr>
                <w:lang w:val="el-GR"/>
              </w:rPr>
            </w:pPr>
            <w:r>
              <w:rPr>
                <w:lang w:val="el-GR"/>
              </w:rPr>
              <w:t>Λόγος αποκλεισμού-Κριτήριο ποιοτικής επιλογής</w:t>
            </w:r>
          </w:p>
        </w:tc>
        <w:tc>
          <w:tcPr>
            <w:tcW w:w="8193" w:type="dxa"/>
            <w:tcBorders>
              <w:top w:val="single" w:sz="4" w:space="0" w:color="auto"/>
              <w:left w:val="single" w:sz="4" w:space="0" w:color="auto"/>
              <w:bottom w:val="single" w:sz="4" w:space="0" w:color="auto"/>
              <w:right w:val="single" w:sz="4" w:space="0" w:color="auto"/>
            </w:tcBorders>
            <w:shd w:val="clear" w:color="auto" w:fill="AEAAAA"/>
            <w:hideMark/>
          </w:tcPr>
          <w:p w:rsidR="00EF1543" w:rsidRDefault="00EF1543" w:rsidP="0067759D">
            <w:pPr>
              <w:spacing w:after="0"/>
              <w:rPr>
                <w:lang w:val="el-GR"/>
              </w:rPr>
            </w:pPr>
            <w:r>
              <w:rPr>
                <w:lang w:val="el-GR"/>
              </w:rPr>
              <w:t>Δικαιολογητικό</w:t>
            </w:r>
          </w:p>
        </w:tc>
      </w:tr>
      <w:tr w:rsidR="00EF1543" w:rsidTr="0067759D">
        <w:tc>
          <w:tcPr>
            <w:tcW w:w="1129" w:type="dxa"/>
            <w:tcBorders>
              <w:top w:val="single" w:sz="4" w:space="0" w:color="auto"/>
              <w:left w:val="single" w:sz="4" w:space="0" w:color="auto"/>
              <w:bottom w:val="single" w:sz="4" w:space="0" w:color="auto"/>
              <w:right w:val="single" w:sz="4" w:space="0" w:color="auto"/>
            </w:tcBorders>
            <w:hideMark/>
          </w:tcPr>
          <w:p w:rsidR="00EF1543" w:rsidRDefault="00EF1543" w:rsidP="0067759D">
            <w:pPr>
              <w:spacing w:after="0"/>
              <w:rPr>
                <w:lang w:val="el-GR"/>
              </w:rPr>
            </w:pPr>
            <w:r>
              <w:rPr>
                <w:lang w:val="el-GR"/>
              </w:rPr>
              <w:t>2.2.3.1</w:t>
            </w:r>
          </w:p>
        </w:tc>
        <w:tc>
          <w:tcPr>
            <w:tcW w:w="5387" w:type="dxa"/>
            <w:tcBorders>
              <w:top w:val="single" w:sz="4" w:space="0" w:color="auto"/>
              <w:left w:val="single" w:sz="4" w:space="0" w:color="auto"/>
              <w:bottom w:val="single" w:sz="4" w:space="0" w:color="auto"/>
              <w:right w:val="single" w:sz="4" w:space="0" w:color="auto"/>
            </w:tcBorders>
            <w:hideMark/>
          </w:tcPr>
          <w:p w:rsidR="00EF1543" w:rsidRDefault="00EF1543" w:rsidP="0067759D">
            <w:pPr>
              <w:spacing w:after="0"/>
              <w:rPr>
                <w:lang w:val="el-GR"/>
              </w:rPr>
            </w:pPr>
            <w:r>
              <w:rPr>
                <w:lang w:val="el-GR"/>
              </w:rPr>
              <w:t xml:space="preserve">Λόγοι που σχετίζονται με ποινικές καταδίκες για τα αδικήματα που ορίζονται στο άρθρο </w:t>
            </w:r>
            <w:proofErr w:type="spellStart"/>
            <w:r>
              <w:rPr>
                <w:lang w:val="el-GR"/>
              </w:rPr>
              <w:t>άρθρο</w:t>
            </w:r>
            <w:proofErr w:type="spellEnd"/>
            <w:r>
              <w:rPr>
                <w:lang w:val="el-GR"/>
              </w:rPr>
              <w:t xml:space="preserve"> 73 παρ. 1 ν. 4412/2016:</w:t>
            </w:r>
          </w:p>
          <w:p w:rsidR="00EF1543" w:rsidRDefault="00EF1543" w:rsidP="0067759D">
            <w:pPr>
              <w:spacing w:after="0"/>
              <w:rPr>
                <w:lang w:val="el-GR"/>
              </w:rPr>
            </w:pPr>
            <w:r>
              <w:rPr>
                <w:lang w:val="el-GR"/>
              </w:rPr>
              <w:t>Συμμετοχή σε εγκληματική οργάνωση</w:t>
            </w:r>
          </w:p>
          <w:p w:rsidR="00EF1543" w:rsidRDefault="00EF1543" w:rsidP="0067759D">
            <w:pPr>
              <w:spacing w:after="0"/>
              <w:rPr>
                <w:lang w:val="el-GR"/>
              </w:rPr>
            </w:pPr>
            <w:r>
              <w:rPr>
                <w:lang w:val="el-GR"/>
              </w:rPr>
              <w:t>Ενεργητική δωροδοκία κατά το ελληνικό δίκαιο και το δίκαιο του οικονομικού φορέα</w:t>
            </w:r>
          </w:p>
          <w:p w:rsidR="00EF1543" w:rsidRDefault="00EF1543" w:rsidP="0067759D">
            <w:pPr>
              <w:spacing w:after="0"/>
              <w:rPr>
                <w:lang w:val="el-GR"/>
              </w:rPr>
            </w:pPr>
            <w:r>
              <w:rPr>
                <w:lang w:val="el-GR"/>
              </w:rPr>
              <w:t>Απάτη εις βάρος των οικονομικών συμφερόντων</w:t>
            </w:r>
          </w:p>
          <w:p w:rsidR="00EF1543" w:rsidRDefault="00EF1543" w:rsidP="0067759D">
            <w:pPr>
              <w:spacing w:after="0"/>
              <w:rPr>
                <w:lang w:val="el-GR"/>
              </w:rPr>
            </w:pPr>
            <w:r>
              <w:rPr>
                <w:lang w:val="el-GR"/>
              </w:rPr>
              <w:t>της Ένωσης</w:t>
            </w:r>
          </w:p>
          <w:p w:rsidR="00EF1543" w:rsidRDefault="00EF1543" w:rsidP="0067759D">
            <w:pPr>
              <w:spacing w:after="0"/>
              <w:rPr>
                <w:lang w:val="el-GR"/>
              </w:rPr>
            </w:pPr>
            <w:r>
              <w:rPr>
                <w:lang w:val="el-GR"/>
              </w:rPr>
              <w:t>Τρομοκρατικά εγκλήματα ή εγκλήματα συνδεόμενα με τρομοκρατικές δραστηριότητες</w:t>
            </w:r>
          </w:p>
          <w:p w:rsidR="00EF1543" w:rsidRDefault="00EF1543" w:rsidP="0067759D">
            <w:pPr>
              <w:spacing w:after="0"/>
              <w:rPr>
                <w:lang w:val="el-GR"/>
              </w:rPr>
            </w:pPr>
            <w:r>
              <w:rPr>
                <w:lang w:val="el-GR"/>
              </w:rPr>
              <w:t>Νομιμοποίηση εσόδων από παράνομες δραστηριότητες ή χρηματοδότηση της τρομοκρατίας</w:t>
            </w:r>
          </w:p>
          <w:p w:rsidR="00EF1543" w:rsidRDefault="00EF1543" w:rsidP="0067759D">
            <w:pPr>
              <w:spacing w:after="0"/>
              <w:rPr>
                <w:lang w:val="el-GR"/>
              </w:rPr>
            </w:pPr>
            <w:r>
              <w:rPr>
                <w:lang w:val="el-GR"/>
              </w:rPr>
              <w:t>Παιδική εργασία και άλλες μορφές εμπορίας ανθρώπων</w:t>
            </w:r>
          </w:p>
        </w:tc>
        <w:tc>
          <w:tcPr>
            <w:tcW w:w="8193" w:type="dxa"/>
            <w:tcBorders>
              <w:top w:val="single" w:sz="4" w:space="0" w:color="auto"/>
              <w:left w:val="single" w:sz="4" w:space="0" w:color="auto"/>
              <w:bottom w:val="single" w:sz="4" w:space="0" w:color="auto"/>
              <w:right w:val="single" w:sz="4" w:space="0" w:color="auto"/>
            </w:tcBorders>
            <w:hideMark/>
          </w:tcPr>
          <w:p w:rsidR="00EF1543" w:rsidRDefault="00EF1543" w:rsidP="0067759D">
            <w:pPr>
              <w:spacing w:after="0"/>
              <w:rPr>
                <w:lang w:val="el-GR"/>
              </w:rPr>
            </w:pPr>
            <w:r>
              <w:rPr>
                <w:lang w:val="el-GR"/>
              </w:rPr>
              <w:t>Απόσπασμα ποινικού μητρώου ή, ελλείψει αυτού, ισοδύναμο έγγραφο που εκδίδεται από αρμόδια δικαστική ή διοικητική αρχή του κράτους-μέλους ή της χώρας καταγωγής ή της χώρας όπου είναι εγκατεστημένος ο οικονομικός φορέας, που να έχει εκδοθεί έως τρεις (3) μήνες πριν από την υποβολή του.</w:t>
            </w:r>
          </w:p>
          <w:p w:rsidR="00EF1543" w:rsidRDefault="00EF1543" w:rsidP="0067759D">
            <w:pPr>
              <w:spacing w:after="0"/>
              <w:rPr>
                <w:color w:val="0070C0"/>
                <w:lang w:val="el-GR"/>
              </w:rPr>
            </w:pPr>
            <w:r>
              <w:rPr>
                <w:lang w:val="el-GR"/>
              </w:rPr>
              <w:t xml:space="preserve">Αν το κράτος-μέλος ή η εν λόγω χώρα δεν εκδίδει τέτοιου είδους έγγραφο ή πιστοποιητικό ή όπου αυτό δεν καλύπτει όλες τις περιπτώσεις της παρ. 2.2.3.1: α) επίσημη δήλωση αρμόδιας δημόσιας αρχής ότι δεν εκδίδεται ή ότι δεν καλύπτει όλες τις περιπτώσεις </w:t>
            </w:r>
            <w:r>
              <w:rPr>
                <w:color w:val="0070C0"/>
                <w:lang w:val="el-GR"/>
              </w:rPr>
              <w:t xml:space="preserve">(μόνο εάν δεν καθίσταται διαθέσιμη </w:t>
            </w:r>
          </w:p>
          <w:p w:rsidR="00EF1543" w:rsidRDefault="00EF1543" w:rsidP="0067759D">
            <w:pPr>
              <w:spacing w:after="0"/>
              <w:rPr>
                <w:lang w:val="el-GR"/>
              </w:rPr>
            </w:pPr>
            <w:r>
              <w:rPr>
                <w:color w:val="0070C0"/>
                <w:lang w:val="el-GR"/>
              </w:rPr>
              <w:t xml:space="preserve">μέσω του </w:t>
            </w:r>
            <w:proofErr w:type="spellStart"/>
            <w:r>
              <w:rPr>
                <w:color w:val="0070C0"/>
                <w:lang w:val="el-GR"/>
              </w:rPr>
              <w:t>επιγραμμικού</w:t>
            </w:r>
            <w:proofErr w:type="spellEnd"/>
            <w:r>
              <w:rPr>
                <w:color w:val="0070C0"/>
                <w:lang w:val="el-GR"/>
              </w:rPr>
              <w:t xml:space="preserve"> αποθετηρίου πιστοποιητικών (e-</w:t>
            </w:r>
            <w:proofErr w:type="spellStart"/>
            <w:r>
              <w:rPr>
                <w:color w:val="0070C0"/>
                <w:lang w:val="el-GR"/>
              </w:rPr>
              <w:t>Certis</w:t>
            </w:r>
            <w:proofErr w:type="spellEnd"/>
            <w:r>
              <w:rPr>
                <w:color w:val="0070C0"/>
                <w:lang w:val="el-GR"/>
              </w:rPr>
              <w:t>))</w:t>
            </w:r>
            <w:r>
              <w:rPr>
                <w:lang w:val="el-GR"/>
              </w:rPr>
              <w:t xml:space="preserve"> </w:t>
            </w:r>
            <w:r>
              <w:rPr>
                <w:u w:val="single"/>
                <w:lang w:val="el-GR"/>
              </w:rPr>
              <w:t>και</w:t>
            </w:r>
            <w:r>
              <w:rPr>
                <w:lang w:val="el-GR"/>
              </w:rPr>
              <w:t xml:space="preserve"> β) ένορκη βεβαίωση ή, στα κράτη-μέλη ή στις χώρες όπου δεν προβλέπεται ένορκη βεβαίωση,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του κράτους-μέλους ή της χώρας καταγωγής ή της χώρας όπου είναι εγκατεστημένος ο οικονομικός φορέας.</w:t>
            </w:r>
          </w:p>
        </w:tc>
      </w:tr>
      <w:tr w:rsidR="00EF1543" w:rsidTr="0067759D">
        <w:tc>
          <w:tcPr>
            <w:tcW w:w="1129" w:type="dxa"/>
            <w:vMerge w:val="restart"/>
            <w:tcBorders>
              <w:top w:val="single" w:sz="4" w:space="0" w:color="auto"/>
              <w:left w:val="single" w:sz="4" w:space="0" w:color="auto"/>
              <w:bottom w:val="single" w:sz="4" w:space="0" w:color="auto"/>
              <w:right w:val="single" w:sz="4" w:space="0" w:color="auto"/>
            </w:tcBorders>
            <w:hideMark/>
          </w:tcPr>
          <w:p w:rsidR="00EF1543" w:rsidRDefault="00EF1543" w:rsidP="0067759D">
            <w:pPr>
              <w:spacing w:after="0"/>
              <w:rPr>
                <w:lang w:val="el-GR"/>
              </w:rPr>
            </w:pPr>
            <w:r>
              <w:rPr>
                <w:lang w:val="el-GR"/>
              </w:rPr>
              <w:t>2.2.3.2</w:t>
            </w:r>
          </w:p>
        </w:tc>
        <w:tc>
          <w:tcPr>
            <w:tcW w:w="5387" w:type="dxa"/>
            <w:tcBorders>
              <w:top w:val="single" w:sz="4" w:space="0" w:color="auto"/>
              <w:left w:val="single" w:sz="4" w:space="0" w:color="auto"/>
              <w:bottom w:val="single" w:sz="4" w:space="0" w:color="auto"/>
              <w:right w:val="single" w:sz="4" w:space="0" w:color="auto"/>
            </w:tcBorders>
            <w:hideMark/>
          </w:tcPr>
          <w:p w:rsidR="00EF1543" w:rsidRDefault="00EF1543" w:rsidP="0067759D">
            <w:pPr>
              <w:spacing w:after="0"/>
              <w:rPr>
                <w:lang w:val="el-GR"/>
              </w:rPr>
            </w:pPr>
            <w:r>
              <w:rPr>
                <w:lang w:val="el-GR"/>
              </w:rPr>
              <w:t>Ο οικονομικός φορέας δεν έχει ανεκπλήρωτες υποχρεώσεις όσον αφορά την καταβολή φόρων, τόσο στη χώρα στην οποία είναι εγκατεστημένος όσο και στην Ελλάδα, εάν είναι άλλο από τη χώρα εγκατάστασης</w:t>
            </w:r>
          </w:p>
        </w:tc>
        <w:tc>
          <w:tcPr>
            <w:tcW w:w="8193" w:type="dxa"/>
            <w:tcBorders>
              <w:top w:val="single" w:sz="4" w:space="0" w:color="auto"/>
              <w:left w:val="single" w:sz="4" w:space="0" w:color="auto"/>
              <w:bottom w:val="single" w:sz="4" w:space="0" w:color="auto"/>
              <w:right w:val="single" w:sz="4" w:space="0" w:color="auto"/>
            </w:tcBorders>
          </w:tcPr>
          <w:p w:rsidR="00EF1543" w:rsidRDefault="00EF1543" w:rsidP="0067759D">
            <w:pPr>
              <w:spacing w:after="0"/>
              <w:rPr>
                <w:lang w:val="el-GR"/>
              </w:rPr>
            </w:pPr>
            <w:r>
              <w:rPr>
                <w:lang w:val="el-GR"/>
              </w:rPr>
              <w:t>Α) Πιστοποιητικό που εκδίδεται από την αρμόδια αρχή του οικείου</w:t>
            </w:r>
          </w:p>
          <w:p w:rsidR="00EF1543" w:rsidRDefault="00EF1543" w:rsidP="0067759D">
            <w:pPr>
              <w:spacing w:after="0"/>
              <w:rPr>
                <w:color w:val="0070C0"/>
                <w:lang w:val="el-GR"/>
              </w:rPr>
            </w:pPr>
            <w:r>
              <w:rPr>
                <w:lang w:val="el-GR"/>
              </w:rPr>
              <w:t xml:space="preserve">κράτους- μέλους ή χώρας. Αν το κράτος-μέλος ή η εν λόγω χώρα δεν εκδίδει τέτοιου είδους έγγραφο ή πιστοποιητικό ή όπου αυτό δεν καλύπτει όλες τις περιπτώσεις της παρ. 2.2.3.2. : α) επίσημη δήλωση αρμόδιας δημόσιας αρχής ότι δεν εκδίδεται ή ότι δεν καλύπτει όλες τις περιπτώσεις </w:t>
            </w:r>
            <w:r>
              <w:rPr>
                <w:color w:val="0070C0"/>
                <w:lang w:val="el-GR"/>
              </w:rPr>
              <w:t xml:space="preserve">(μόνο εάν δεν καθίσταται διαθέσιμη </w:t>
            </w:r>
          </w:p>
          <w:p w:rsidR="00EF1543" w:rsidRDefault="00EF1543" w:rsidP="0067759D">
            <w:pPr>
              <w:spacing w:after="0"/>
              <w:rPr>
                <w:lang w:val="el-GR"/>
              </w:rPr>
            </w:pPr>
            <w:r>
              <w:rPr>
                <w:color w:val="0070C0"/>
                <w:lang w:val="el-GR"/>
              </w:rPr>
              <w:t xml:space="preserve">μέσω του </w:t>
            </w:r>
            <w:proofErr w:type="spellStart"/>
            <w:r>
              <w:rPr>
                <w:color w:val="0070C0"/>
                <w:lang w:val="el-GR"/>
              </w:rPr>
              <w:t>επιγραμμικού</w:t>
            </w:r>
            <w:proofErr w:type="spellEnd"/>
            <w:r>
              <w:rPr>
                <w:color w:val="0070C0"/>
                <w:lang w:val="el-GR"/>
              </w:rPr>
              <w:t xml:space="preserve"> αποθετηρίου πιστοποιητικών (e-</w:t>
            </w:r>
            <w:proofErr w:type="spellStart"/>
            <w:r>
              <w:rPr>
                <w:color w:val="0070C0"/>
                <w:lang w:val="el-GR"/>
              </w:rPr>
              <w:t>Certis</w:t>
            </w:r>
            <w:proofErr w:type="spellEnd"/>
            <w:r>
              <w:rPr>
                <w:color w:val="0070C0"/>
                <w:lang w:val="el-GR"/>
              </w:rPr>
              <w:t>))</w:t>
            </w:r>
            <w:r>
              <w:rPr>
                <w:lang w:val="el-GR"/>
              </w:rPr>
              <w:t xml:space="preserve">  </w:t>
            </w:r>
            <w:r>
              <w:rPr>
                <w:u w:val="single"/>
                <w:lang w:val="el-GR"/>
              </w:rPr>
              <w:t>και</w:t>
            </w:r>
            <w:r>
              <w:rPr>
                <w:lang w:val="el-GR"/>
              </w:rPr>
              <w:t xml:space="preserve"> β) ένορκη βεβαίωση ή, στα κράτη-μέλη ή στις χώρες όπου δεν προβλέπεται ένορκη βεβαίωση,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του κράτους-μέλους ή της χώρας καταγωγής ή της χώρας όπου είναι εγκατεστημένος ο οικονομικός φορέας.</w:t>
            </w:r>
          </w:p>
          <w:p w:rsidR="00EF1543" w:rsidRPr="006D1742" w:rsidRDefault="00EF1543" w:rsidP="0067759D">
            <w:pPr>
              <w:spacing w:after="0"/>
              <w:rPr>
                <w:sz w:val="16"/>
                <w:szCs w:val="16"/>
                <w:lang w:val="el-GR"/>
              </w:rPr>
            </w:pPr>
          </w:p>
          <w:p w:rsidR="00EF1543" w:rsidRDefault="00EF1543" w:rsidP="0067759D">
            <w:pPr>
              <w:spacing w:after="0"/>
              <w:rPr>
                <w:lang w:val="el-GR"/>
              </w:rPr>
            </w:pPr>
            <w:r>
              <w:rPr>
                <w:lang w:val="el-GR"/>
              </w:rPr>
              <w:t xml:space="preserve">Για τους ημεδαπούς οικονομικούς φορείς: </w:t>
            </w:r>
          </w:p>
          <w:p w:rsidR="00EF1543" w:rsidRDefault="00EF1543" w:rsidP="0067759D">
            <w:pPr>
              <w:spacing w:after="0"/>
              <w:rPr>
                <w:lang w:val="el-GR"/>
              </w:rPr>
            </w:pPr>
            <w:r>
              <w:rPr>
                <w:lang w:val="el-GR"/>
              </w:rPr>
              <w:t xml:space="preserve">Φορολογική Ενημερότητα, άλλως, στην περίπτωση οφειλής, βεβαίωση οφειλής που εκδίδεται από την Α.Α.Δ.Ε., που να είναι εν ισχύ κατά το χρόνο υποβολής της  ή, στην περίπτωση που δεν αναφέρεται σε αυτή χρόνος ισχύος, που να έχει εκδοθεί έως τρεις (3) μήνες πριν από την υποβολή της. </w:t>
            </w:r>
          </w:p>
          <w:p w:rsidR="00EF1543" w:rsidRDefault="00EF1543" w:rsidP="0067759D">
            <w:pPr>
              <w:spacing w:after="0"/>
              <w:rPr>
                <w:lang w:val="el-GR"/>
              </w:rPr>
            </w:pPr>
          </w:p>
        </w:tc>
      </w:tr>
      <w:tr w:rsidR="00EF1543" w:rsidTr="0067759D">
        <w:tc>
          <w:tcPr>
            <w:tcW w:w="0" w:type="auto"/>
            <w:vMerge/>
            <w:tcBorders>
              <w:top w:val="single" w:sz="4" w:space="0" w:color="auto"/>
              <w:left w:val="single" w:sz="4" w:space="0" w:color="auto"/>
              <w:bottom w:val="single" w:sz="4" w:space="0" w:color="auto"/>
              <w:right w:val="single" w:sz="4" w:space="0" w:color="auto"/>
            </w:tcBorders>
            <w:vAlign w:val="center"/>
            <w:hideMark/>
          </w:tcPr>
          <w:p w:rsidR="00EF1543" w:rsidRDefault="00EF1543" w:rsidP="0067759D">
            <w:pPr>
              <w:spacing w:after="0"/>
              <w:rPr>
                <w:rFonts w:cs="Times New Roman"/>
                <w:szCs w:val="22"/>
                <w:lang w:val="el-GR" w:eastAsia="en-US"/>
              </w:rPr>
            </w:pPr>
          </w:p>
        </w:tc>
        <w:tc>
          <w:tcPr>
            <w:tcW w:w="5387" w:type="dxa"/>
            <w:tcBorders>
              <w:top w:val="single" w:sz="4" w:space="0" w:color="auto"/>
              <w:left w:val="single" w:sz="4" w:space="0" w:color="auto"/>
              <w:bottom w:val="single" w:sz="4" w:space="0" w:color="auto"/>
              <w:right w:val="single" w:sz="4" w:space="0" w:color="auto"/>
            </w:tcBorders>
            <w:hideMark/>
          </w:tcPr>
          <w:p w:rsidR="00EF1543" w:rsidRDefault="00EF1543" w:rsidP="0067759D">
            <w:pPr>
              <w:spacing w:after="0"/>
              <w:rPr>
                <w:lang w:val="el-GR"/>
              </w:rPr>
            </w:pPr>
            <w:r>
              <w:rPr>
                <w:lang w:val="el-GR"/>
              </w:rPr>
              <w:t>Ο οικονομικός φορέας έχει ανεκπλήρωτες υποχρεώσεις όσον αφορά την καταβολή εισφορών κοινωνικής ασφάλισης, τόσο στη χώρα στην οποία είναι εγκατεστημένος όσο και στο κράτος μέλος της αναθέτουσας αρχής ή του αναθέτοντα φορέα, εάν είναι άλλο από τη χώρα εγκατάστασης;</w:t>
            </w:r>
          </w:p>
        </w:tc>
        <w:tc>
          <w:tcPr>
            <w:tcW w:w="8193" w:type="dxa"/>
            <w:tcBorders>
              <w:top w:val="single" w:sz="4" w:space="0" w:color="auto"/>
              <w:left w:val="single" w:sz="4" w:space="0" w:color="auto"/>
              <w:bottom w:val="single" w:sz="4" w:space="0" w:color="auto"/>
              <w:right w:val="single" w:sz="4" w:space="0" w:color="auto"/>
            </w:tcBorders>
          </w:tcPr>
          <w:p w:rsidR="00EF1543" w:rsidRDefault="00EF1543" w:rsidP="0067759D">
            <w:pPr>
              <w:spacing w:after="0"/>
              <w:rPr>
                <w:lang w:val="el-GR"/>
              </w:rPr>
            </w:pPr>
            <w:r>
              <w:rPr>
                <w:lang w:val="el-GR"/>
              </w:rPr>
              <w:t>Β) Πιστοποιητικό που εκδίδεται από την αρμόδια αρχή του οικείου</w:t>
            </w:r>
          </w:p>
          <w:p w:rsidR="00EF1543" w:rsidRDefault="00EF1543" w:rsidP="0067759D">
            <w:pPr>
              <w:spacing w:after="0"/>
              <w:rPr>
                <w:color w:val="0070C0"/>
                <w:lang w:val="el-GR"/>
              </w:rPr>
            </w:pPr>
            <w:r>
              <w:rPr>
                <w:lang w:val="el-GR"/>
              </w:rPr>
              <w:t xml:space="preserve">κράτους μέλους ή χώρας. Αν το κράτος-μέλος ή η εν λόγω χώρα δεν εκδίδει τέτοιου είδους έγγραφο ή πιστοποιητικό ή όπου αυτό δεν καλύπτει όλες τις περιπτώσεις της παρ. 2.2.3.2: α) επίσημη δήλωση αρμόδιας δημόσιας αρχής ότι δεν εκδίδεται ή ότι δεν καλύπτει όλες τις περιπτώσεις </w:t>
            </w:r>
            <w:r>
              <w:rPr>
                <w:color w:val="0070C0"/>
                <w:lang w:val="el-GR"/>
              </w:rPr>
              <w:t xml:space="preserve">(μόνο εάν δεν καθίσταται διαθέσιμη </w:t>
            </w:r>
          </w:p>
          <w:p w:rsidR="00EF1543" w:rsidRDefault="00EF1543" w:rsidP="0067759D">
            <w:pPr>
              <w:spacing w:after="0"/>
              <w:rPr>
                <w:lang w:val="el-GR"/>
              </w:rPr>
            </w:pPr>
            <w:r>
              <w:rPr>
                <w:color w:val="0070C0"/>
                <w:lang w:val="el-GR"/>
              </w:rPr>
              <w:t xml:space="preserve">μέσω του </w:t>
            </w:r>
            <w:proofErr w:type="spellStart"/>
            <w:r>
              <w:rPr>
                <w:color w:val="0070C0"/>
                <w:lang w:val="el-GR"/>
              </w:rPr>
              <w:t>επιγραμμικού</w:t>
            </w:r>
            <w:proofErr w:type="spellEnd"/>
            <w:r>
              <w:rPr>
                <w:color w:val="0070C0"/>
                <w:lang w:val="el-GR"/>
              </w:rPr>
              <w:t xml:space="preserve"> αποθετηρίου πιστοποιητικών (e-</w:t>
            </w:r>
            <w:proofErr w:type="spellStart"/>
            <w:r>
              <w:rPr>
                <w:color w:val="0070C0"/>
                <w:lang w:val="el-GR"/>
              </w:rPr>
              <w:t>Certis</w:t>
            </w:r>
            <w:proofErr w:type="spellEnd"/>
            <w:r>
              <w:rPr>
                <w:color w:val="0070C0"/>
                <w:lang w:val="el-GR"/>
              </w:rPr>
              <w:t>))</w:t>
            </w:r>
            <w:r>
              <w:rPr>
                <w:lang w:val="el-GR"/>
              </w:rPr>
              <w:t xml:space="preserve"> και β) ένορκη βεβαίωση ή, στα κράτη-μέλη ή στις χώρες όπου δεν προβλέπεται ένορκη βεβαίωση,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του κράτους-μέλους ή της χώρας καταγωγής ή της χώρας όπου είναι εγκατεστημένος ο οικονομικός φορέας.</w:t>
            </w:r>
          </w:p>
          <w:p w:rsidR="00EF1543" w:rsidRPr="006D1742" w:rsidRDefault="00EF1543" w:rsidP="0067759D">
            <w:pPr>
              <w:spacing w:after="0"/>
              <w:rPr>
                <w:sz w:val="16"/>
                <w:szCs w:val="16"/>
                <w:lang w:val="el-GR"/>
              </w:rPr>
            </w:pPr>
          </w:p>
          <w:p w:rsidR="00EF1543" w:rsidRDefault="00EF1543" w:rsidP="0067759D">
            <w:pPr>
              <w:spacing w:after="0"/>
              <w:rPr>
                <w:lang w:val="el-GR"/>
              </w:rPr>
            </w:pPr>
            <w:r>
              <w:rPr>
                <w:lang w:val="el-GR"/>
              </w:rPr>
              <w:t xml:space="preserve">Για τους ημεδαπούς οικονομικούς φορείς: Ασφαλιστική Ενημερότητα άλλως, στην περίπτωση οφειλής, βεβαίωση οφειλής που εκδίδεται από τον </w:t>
            </w:r>
            <w:r>
              <w:t>e</w:t>
            </w:r>
            <w:r>
              <w:rPr>
                <w:lang w:val="el-GR"/>
              </w:rPr>
              <w:t xml:space="preserve">-ΕΦΚΑ, που να είναι εν ισχύ κατά το χρόνο υποβολής της, ή στην περίπτωση που δεν αναφέρεται σε αυτή χρόνος ισχύος, που να έχει εκδοθεί έως τρεις (3) μήνες πριν από την υποβολή της (και οποιοδήποτε άλλου ασφαλιστικού φορέα στον οποίο τυχόν υπάγεται) </w:t>
            </w:r>
          </w:p>
        </w:tc>
      </w:tr>
      <w:tr w:rsidR="00EF1543" w:rsidTr="0067759D">
        <w:tc>
          <w:tcPr>
            <w:tcW w:w="0" w:type="auto"/>
            <w:vMerge/>
            <w:tcBorders>
              <w:top w:val="single" w:sz="4" w:space="0" w:color="auto"/>
              <w:left w:val="single" w:sz="4" w:space="0" w:color="auto"/>
              <w:bottom w:val="single" w:sz="4" w:space="0" w:color="auto"/>
              <w:right w:val="single" w:sz="4" w:space="0" w:color="auto"/>
            </w:tcBorders>
            <w:vAlign w:val="center"/>
            <w:hideMark/>
          </w:tcPr>
          <w:p w:rsidR="00EF1543" w:rsidRDefault="00EF1543" w:rsidP="0067759D">
            <w:pPr>
              <w:spacing w:after="0"/>
              <w:rPr>
                <w:rFonts w:cs="Times New Roman"/>
                <w:szCs w:val="22"/>
                <w:lang w:val="el-GR" w:eastAsia="en-US"/>
              </w:rPr>
            </w:pPr>
          </w:p>
        </w:tc>
        <w:tc>
          <w:tcPr>
            <w:tcW w:w="5387" w:type="dxa"/>
            <w:tcBorders>
              <w:top w:val="single" w:sz="4" w:space="0" w:color="auto"/>
              <w:left w:val="single" w:sz="4" w:space="0" w:color="auto"/>
              <w:bottom w:val="single" w:sz="4" w:space="0" w:color="auto"/>
              <w:right w:val="single" w:sz="4" w:space="0" w:color="auto"/>
            </w:tcBorders>
          </w:tcPr>
          <w:p w:rsidR="00EF1543" w:rsidRDefault="00EF1543" w:rsidP="0067759D">
            <w:pPr>
              <w:spacing w:after="0"/>
              <w:rPr>
                <w:lang w:val="el-GR"/>
              </w:rPr>
            </w:pPr>
          </w:p>
        </w:tc>
        <w:tc>
          <w:tcPr>
            <w:tcW w:w="8193" w:type="dxa"/>
            <w:tcBorders>
              <w:top w:val="single" w:sz="4" w:space="0" w:color="auto"/>
              <w:left w:val="single" w:sz="4" w:space="0" w:color="auto"/>
              <w:bottom w:val="single" w:sz="4" w:space="0" w:color="auto"/>
              <w:right w:val="single" w:sz="4" w:space="0" w:color="auto"/>
            </w:tcBorders>
            <w:hideMark/>
          </w:tcPr>
          <w:p w:rsidR="00EF1543" w:rsidRDefault="00EF1543" w:rsidP="0067759D">
            <w:pPr>
              <w:spacing w:after="0"/>
              <w:rPr>
                <w:lang w:val="el-GR"/>
              </w:rPr>
            </w:pPr>
            <w:r>
              <w:rPr>
                <w:lang w:val="el-GR"/>
              </w:rPr>
              <w:t>Γ) Υπεύθυνη δήλωση ότι δεν έχει εκδοθεί δικαστική ή διοικητική απόφαση με τελεσίδικη και δεσμευτική ισχύ για την αθέτηση των υποχρεώσεών του όσον αφορά στην καταβολή φόρων ή εισφορών κοινωνικής ασφάλισης.</w:t>
            </w:r>
          </w:p>
        </w:tc>
      </w:tr>
      <w:tr w:rsidR="00EF1543" w:rsidTr="0067759D">
        <w:tc>
          <w:tcPr>
            <w:tcW w:w="1129" w:type="dxa"/>
            <w:tcBorders>
              <w:top w:val="single" w:sz="4" w:space="0" w:color="auto"/>
              <w:left w:val="single" w:sz="4" w:space="0" w:color="auto"/>
              <w:bottom w:val="single" w:sz="4" w:space="0" w:color="auto"/>
              <w:right w:val="single" w:sz="4" w:space="0" w:color="auto"/>
            </w:tcBorders>
            <w:hideMark/>
          </w:tcPr>
          <w:p w:rsidR="00EF1543" w:rsidRDefault="00EF1543" w:rsidP="0067759D">
            <w:pPr>
              <w:spacing w:after="0"/>
              <w:rPr>
                <w:lang w:val="el-GR"/>
              </w:rPr>
            </w:pPr>
            <w:r>
              <w:rPr>
                <w:lang w:val="el-GR"/>
              </w:rPr>
              <w:t>2.2.3.4.α</w:t>
            </w:r>
          </w:p>
        </w:tc>
        <w:tc>
          <w:tcPr>
            <w:tcW w:w="5387" w:type="dxa"/>
            <w:tcBorders>
              <w:top w:val="single" w:sz="4" w:space="0" w:color="auto"/>
              <w:left w:val="single" w:sz="4" w:space="0" w:color="auto"/>
              <w:bottom w:val="single" w:sz="4" w:space="0" w:color="auto"/>
              <w:right w:val="single" w:sz="4" w:space="0" w:color="auto"/>
            </w:tcBorders>
            <w:hideMark/>
          </w:tcPr>
          <w:p w:rsidR="00EF1543" w:rsidRDefault="00EF1543" w:rsidP="0067759D">
            <w:pPr>
              <w:spacing w:after="0"/>
              <w:rPr>
                <w:lang w:val="el-GR"/>
              </w:rPr>
            </w:pPr>
            <w:r>
              <w:rPr>
                <w:lang w:val="el-GR"/>
              </w:rPr>
              <w:t>Αθέτηση των υποχρεώσεων που απορρέουν από διατάξεις της περιβαλλοντικής, κοινωνικοασφαλιστικής και εργατικής νομοθεσίας</w:t>
            </w:r>
          </w:p>
        </w:tc>
        <w:tc>
          <w:tcPr>
            <w:tcW w:w="8193" w:type="dxa"/>
            <w:tcBorders>
              <w:top w:val="single" w:sz="4" w:space="0" w:color="auto"/>
              <w:left w:val="single" w:sz="4" w:space="0" w:color="auto"/>
              <w:bottom w:val="single" w:sz="4" w:space="0" w:color="auto"/>
              <w:right w:val="single" w:sz="4" w:space="0" w:color="auto"/>
            </w:tcBorders>
            <w:hideMark/>
          </w:tcPr>
          <w:p w:rsidR="00EF1543" w:rsidRDefault="00EF1543" w:rsidP="0067759D">
            <w:pPr>
              <w:spacing w:after="0"/>
              <w:rPr>
                <w:lang w:val="el-GR"/>
              </w:rPr>
            </w:pPr>
            <w:r>
              <w:rPr>
                <w:lang w:val="el-GR"/>
              </w:rPr>
              <w:t xml:space="preserve">Υπεύθυνη δήλωση στην οποία δηλώνεται ότι ο οικονομικός φορέας δεν έχει αθετήσει τις υποχρεώσεις του στους τομείς της περιβαλλοντικής, κοινωνικοασφαλιστικής και εργατικής νομοθεσίας </w:t>
            </w:r>
          </w:p>
        </w:tc>
      </w:tr>
      <w:tr w:rsidR="00EF1543" w:rsidTr="0067759D">
        <w:tc>
          <w:tcPr>
            <w:tcW w:w="1129" w:type="dxa"/>
            <w:vMerge w:val="restart"/>
            <w:tcBorders>
              <w:top w:val="single" w:sz="4" w:space="0" w:color="auto"/>
              <w:left w:val="single" w:sz="4" w:space="0" w:color="auto"/>
              <w:bottom w:val="single" w:sz="4" w:space="0" w:color="auto"/>
              <w:right w:val="single" w:sz="4" w:space="0" w:color="auto"/>
            </w:tcBorders>
            <w:hideMark/>
          </w:tcPr>
          <w:p w:rsidR="00EF1543" w:rsidRDefault="00EF1543" w:rsidP="0067759D">
            <w:pPr>
              <w:spacing w:after="0"/>
              <w:rPr>
                <w:lang w:val="el-GR"/>
              </w:rPr>
            </w:pPr>
            <w:r>
              <w:rPr>
                <w:lang w:val="el-GR"/>
              </w:rPr>
              <w:t>2.2.3.4.β</w:t>
            </w:r>
          </w:p>
        </w:tc>
        <w:tc>
          <w:tcPr>
            <w:tcW w:w="5387" w:type="dxa"/>
            <w:tcBorders>
              <w:top w:val="single" w:sz="4" w:space="0" w:color="auto"/>
              <w:left w:val="single" w:sz="4" w:space="0" w:color="auto"/>
              <w:bottom w:val="single" w:sz="4" w:space="0" w:color="auto"/>
              <w:right w:val="single" w:sz="4" w:space="0" w:color="auto"/>
            </w:tcBorders>
          </w:tcPr>
          <w:p w:rsidR="00EF1543" w:rsidRDefault="00EF1543" w:rsidP="0067759D">
            <w:pPr>
              <w:spacing w:after="0"/>
              <w:rPr>
                <w:lang w:val="el-GR"/>
              </w:rPr>
            </w:pPr>
            <w:r>
              <w:rPr>
                <w:lang w:val="el-GR"/>
              </w:rPr>
              <w:t>Καταστάσεις οικονομικής αφερεγγυότητας:</w:t>
            </w:r>
          </w:p>
          <w:p w:rsidR="00EF1543" w:rsidRDefault="00EF1543" w:rsidP="0067759D">
            <w:pPr>
              <w:spacing w:after="0"/>
              <w:rPr>
                <w:lang w:val="el-GR"/>
              </w:rPr>
            </w:pPr>
            <w:r>
              <w:rPr>
                <w:lang w:val="el-GR"/>
              </w:rPr>
              <w:t>Πτώχευση</w:t>
            </w:r>
          </w:p>
          <w:p w:rsidR="00EF1543" w:rsidRDefault="00EF1543" w:rsidP="0067759D">
            <w:pPr>
              <w:spacing w:after="0"/>
              <w:rPr>
                <w:lang w:val="el-GR"/>
              </w:rPr>
            </w:pPr>
            <w:r>
              <w:rPr>
                <w:lang w:val="el-GR"/>
              </w:rPr>
              <w:t>Υπαγωγή σε πτωχευτικό συμβιβασμό ή ειδική εκκαθάριση</w:t>
            </w:r>
          </w:p>
          <w:p w:rsidR="00EF1543" w:rsidRDefault="00EF1543" w:rsidP="0067759D">
            <w:pPr>
              <w:spacing w:after="0"/>
              <w:rPr>
                <w:lang w:val="el-GR"/>
              </w:rPr>
            </w:pPr>
            <w:r>
              <w:rPr>
                <w:lang w:val="el-GR"/>
              </w:rPr>
              <w:t xml:space="preserve">Αναγκαστική διαχείριση από δικαστήριο ή εκκαθαριστή </w:t>
            </w:r>
          </w:p>
          <w:p w:rsidR="00EF1543" w:rsidRDefault="00EF1543" w:rsidP="0067759D">
            <w:pPr>
              <w:spacing w:after="0"/>
              <w:rPr>
                <w:lang w:val="el-GR"/>
              </w:rPr>
            </w:pPr>
            <w:r>
              <w:rPr>
                <w:lang w:val="el-GR"/>
              </w:rPr>
              <w:t>Υπαγωγή σε Διαδικασία εξυγίανσης</w:t>
            </w:r>
          </w:p>
          <w:p w:rsidR="00EF1543" w:rsidRDefault="00EF1543" w:rsidP="0067759D">
            <w:pPr>
              <w:spacing w:after="0"/>
              <w:rPr>
                <w:lang w:val="el-GR"/>
              </w:rPr>
            </w:pPr>
          </w:p>
        </w:tc>
        <w:tc>
          <w:tcPr>
            <w:tcW w:w="8193" w:type="dxa"/>
            <w:tcBorders>
              <w:top w:val="single" w:sz="4" w:space="0" w:color="auto"/>
              <w:left w:val="single" w:sz="4" w:space="0" w:color="auto"/>
              <w:bottom w:val="single" w:sz="4" w:space="0" w:color="auto"/>
              <w:right w:val="single" w:sz="4" w:space="0" w:color="auto"/>
            </w:tcBorders>
          </w:tcPr>
          <w:p w:rsidR="00EF1543" w:rsidRDefault="00EF1543" w:rsidP="0067759D">
            <w:pPr>
              <w:spacing w:after="0"/>
              <w:rPr>
                <w:color w:val="0070C0"/>
                <w:lang w:val="el-GR"/>
              </w:rPr>
            </w:pPr>
            <w:r>
              <w:rPr>
                <w:color w:val="000000"/>
                <w:lang w:val="el-GR"/>
              </w:rPr>
              <w:t xml:space="preserve">Πιστοποιητικό που εκδίδεται από την αρμόδια αρχή του οικείου κράτους - μέλους ή χώρας, που να έχει εκδοθεί έως τρεις (3) μήνες πριν από την υποβολή του. </w:t>
            </w:r>
            <w:r>
              <w:rPr>
                <w:lang w:val="el-GR"/>
              </w:rPr>
              <w:t xml:space="preserve">Αν το κράτος-μέλος ή η εν λόγω χώρα δεν εκδίδει τέτοιου είδους έγγραφο ή πιστοποιητικό ή όπου αυτό δεν καλύπτει όλες τις περιπτώσεις της παρ. 2.2.3.4.β: α) επίσημη δήλωση αρμόδιας δημόσιας αρχής ότι δεν εκδίδεται ή ότι δεν καλύπτει όλες τις περιπτώσεις </w:t>
            </w:r>
            <w:r>
              <w:rPr>
                <w:color w:val="0070C0"/>
                <w:lang w:val="el-GR"/>
              </w:rPr>
              <w:t xml:space="preserve">(μόνο εάν δεν καθίσταται διαθέσιμη </w:t>
            </w:r>
          </w:p>
          <w:p w:rsidR="00EF1543" w:rsidRDefault="00EF1543" w:rsidP="0067759D">
            <w:pPr>
              <w:spacing w:after="0"/>
              <w:rPr>
                <w:lang w:val="el-GR"/>
              </w:rPr>
            </w:pPr>
            <w:r>
              <w:rPr>
                <w:color w:val="0070C0"/>
                <w:lang w:val="el-GR"/>
              </w:rPr>
              <w:t xml:space="preserve">μέσω του </w:t>
            </w:r>
            <w:proofErr w:type="spellStart"/>
            <w:r>
              <w:rPr>
                <w:color w:val="0070C0"/>
                <w:lang w:val="el-GR"/>
              </w:rPr>
              <w:t>επιγραμμικού</w:t>
            </w:r>
            <w:proofErr w:type="spellEnd"/>
            <w:r>
              <w:rPr>
                <w:color w:val="0070C0"/>
                <w:lang w:val="el-GR"/>
              </w:rPr>
              <w:t xml:space="preserve"> αποθετηρίου πιστοποιητικών (e-</w:t>
            </w:r>
            <w:proofErr w:type="spellStart"/>
            <w:r>
              <w:rPr>
                <w:color w:val="0070C0"/>
                <w:lang w:val="el-GR"/>
              </w:rPr>
              <w:t>Certis</w:t>
            </w:r>
            <w:proofErr w:type="spellEnd"/>
            <w:r>
              <w:rPr>
                <w:color w:val="0070C0"/>
                <w:lang w:val="el-GR"/>
              </w:rPr>
              <w:t>))</w:t>
            </w:r>
            <w:r>
              <w:rPr>
                <w:lang w:val="el-GR"/>
              </w:rPr>
              <w:t xml:space="preserve"> και β) ένορκη βεβαίωση ή, στα κράτη-μέλη ή στις χώρες όπου δεν προβλέπεται ένορκη βεβαίωση,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του </w:t>
            </w:r>
            <w:r>
              <w:rPr>
                <w:lang w:val="el-GR"/>
              </w:rPr>
              <w:lastRenderedPageBreak/>
              <w:t>κράτους-μέλους ή της χώρας καταγωγής ή της χώρας όπου είναι εγκατεστημένος ο οικονομικός φορέας.</w:t>
            </w:r>
          </w:p>
          <w:p w:rsidR="00EF1543" w:rsidRDefault="00EF1543" w:rsidP="0067759D">
            <w:pPr>
              <w:spacing w:after="0"/>
              <w:rPr>
                <w:color w:val="000000"/>
                <w:lang w:val="el-GR"/>
              </w:rPr>
            </w:pPr>
          </w:p>
          <w:p w:rsidR="00EF1543" w:rsidRDefault="00EF1543" w:rsidP="0067759D">
            <w:pPr>
              <w:spacing w:after="0"/>
              <w:rPr>
                <w:b/>
                <w:bCs/>
                <w:color w:val="000000"/>
                <w:lang w:val="el-GR"/>
              </w:rPr>
            </w:pPr>
            <w:r>
              <w:rPr>
                <w:color w:val="000000"/>
                <w:lang w:val="el-GR"/>
              </w:rPr>
              <w:t>Ιδίως οι οικονομικοί φορείς που είναι εγκατεστημένοι στην Ελλάδα προσκομίζουν:</w:t>
            </w:r>
          </w:p>
          <w:p w:rsidR="00EF1543" w:rsidRDefault="00EF1543" w:rsidP="0067759D">
            <w:pPr>
              <w:spacing w:after="0"/>
              <w:rPr>
                <w:bCs/>
                <w:lang w:val="el-GR"/>
              </w:rPr>
            </w:pPr>
            <w:r>
              <w:rPr>
                <w:b/>
                <w:bCs/>
                <w:lang w:val="el-GR"/>
              </w:rPr>
              <w:t>α)</w:t>
            </w:r>
            <w:r>
              <w:rPr>
                <w:bCs/>
                <w:lang w:val="el-GR"/>
              </w:rPr>
              <w:t xml:space="preserve"> Ενιαίο Πιστοποιητικό Δικαστικής Φερεγγυότητας από το αρμόδιο Πρωτοδικείο, από το οποίο προκύπτει ότι δεν τελούν υπό πτώχευση, πτωχευτικό συμβιβασμό ή υπό αναγκαστική διαχείριση ή δικαστική εκκαθάριση ή ότι δεν έχουν υπαχθεί σε διαδικασία εξυγίανσης,</w:t>
            </w:r>
          </w:p>
          <w:p w:rsidR="00EF1543" w:rsidRDefault="00EF1543" w:rsidP="0067759D">
            <w:pPr>
              <w:spacing w:after="0"/>
              <w:rPr>
                <w:b/>
                <w:lang w:val="el-GR"/>
              </w:rPr>
            </w:pPr>
            <w:r>
              <w:rPr>
                <w:bCs/>
                <w:lang w:val="el-GR"/>
              </w:rPr>
              <w:t xml:space="preserve"> Για τις ΙΚΕ προσκομίζεται επιπλέον και πιστοποιητικό του Γ.Ε.Μ.Η. περί μη έκδοσης απόφασης λύσης ή κατάθεσης αίτησης λύσης του νομικού προσώπου, ενώ για τις ΕΠΕ προσκομίζεται επιπλέον πιστοποιητικό μεταβολών.</w:t>
            </w:r>
          </w:p>
          <w:p w:rsidR="00EF1543" w:rsidRDefault="00EF1543" w:rsidP="0067759D">
            <w:pPr>
              <w:spacing w:after="0"/>
              <w:rPr>
                <w:b/>
                <w:bCs/>
                <w:color w:val="000000"/>
                <w:lang w:val="el-GR"/>
              </w:rPr>
            </w:pPr>
            <w:r>
              <w:rPr>
                <w:b/>
                <w:lang w:val="el-GR"/>
              </w:rPr>
              <w:t xml:space="preserve">β) </w:t>
            </w:r>
            <w:r>
              <w:rPr>
                <w:bCs/>
                <w:lang w:val="el-GR"/>
              </w:rPr>
              <w:t>Π</w:t>
            </w:r>
            <w:r>
              <w:rPr>
                <w:lang w:val="el-GR"/>
              </w:rPr>
              <w:t xml:space="preserve">ιστοποιητικό του Γ.Ε.Μ.Η. από το οποίο προκύπτει ότι το νομικό πρόσωπο δεν έχει λυθεί και τεθεί υπό εκκαθάριση με απόφαση των εταίρων. </w:t>
            </w:r>
          </w:p>
          <w:p w:rsidR="00EF1543" w:rsidRDefault="00EF1543" w:rsidP="0067759D">
            <w:pPr>
              <w:spacing w:after="0"/>
              <w:rPr>
                <w:bCs/>
                <w:color w:val="000000"/>
                <w:lang w:val="el-GR"/>
              </w:rPr>
            </w:pPr>
            <w:r>
              <w:rPr>
                <w:bCs/>
                <w:color w:val="000000"/>
                <w:lang w:val="el-GR"/>
              </w:rPr>
              <w:t>Προκειμένου για τα σωματεία και τους συνεταιρισμούς,  το Ενιαίο Πιστοποιητικό Δικαστικής Φερεγγυότητας εκδίδεται για τα σωματεία από το αρμόδιο Πρωτοδικείο, και για τους συνεταιρισμούς για το χρονικό διάστημα έως τις 31.12.2019 από το Ειρηνοδικείο και μετά την παραπάνω ημερομηνία από το Γ.Ε.Μ.Η..</w:t>
            </w:r>
          </w:p>
          <w:p w:rsidR="00EF1543" w:rsidRDefault="00EF1543" w:rsidP="0067759D">
            <w:pPr>
              <w:spacing w:after="0"/>
              <w:rPr>
                <w:lang w:val="el-GR"/>
              </w:rPr>
            </w:pPr>
            <w:r>
              <w:rPr>
                <w:bCs/>
                <w:color w:val="000000"/>
                <w:lang w:val="el-GR"/>
              </w:rPr>
              <w:t>Στην περίπτωση οικονομικών φορέων του χρηματοπιστωτικού τομέα η παρούσα παράγραφος διαμορφώνεται αναλόγως για τις καταστάσεις ειδικής εκκαθάρισης που επιβάλλονται με αποφάσεις των αρμοδίων αρχών.</w:t>
            </w:r>
          </w:p>
        </w:tc>
      </w:tr>
      <w:tr w:rsidR="00EF1543" w:rsidTr="0067759D">
        <w:tc>
          <w:tcPr>
            <w:tcW w:w="0" w:type="auto"/>
            <w:vMerge/>
            <w:tcBorders>
              <w:top w:val="single" w:sz="4" w:space="0" w:color="auto"/>
              <w:left w:val="single" w:sz="4" w:space="0" w:color="auto"/>
              <w:bottom w:val="single" w:sz="4" w:space="0" w:color="auto"/>
              <w:right w:val="single" w:sz="4" w:space="0" w:color="auto"/>
            </w:tcBorders>
            <w:vAlign w:val="center"/>
            <w:hideMark/>
          </w:tcPr>
          <w:p w:rsidR="00EF1543" w:rsidRDefault="00EF1543" w:rsidP="0067759D">
            <w:pPr>
              <w:spacing w:after="0"/>
              <w:rPr>
                <w:rFonts w:cs="Times New Roman"/>
                <w:szCs w:val="22"/>
                <w:lang w:val="el-GR" w:eastAsia="en-US"/>
              </w:rPr>
            </w:pPr>
          </w:p>
        </w:tc>
        <w:tc>
          <w:tcPr>
            <w:tcW w:w="5387" w:type="dxa"/>
            <w:tcBorders>
              <w:top w:val="single" w:sz="4" w:space="0" w:color="auto"/>
              <w:left w:val="single" w:sz="4" w:space="0" w:color="auto"/>
              <w:bottom w:val="single" w:sz="4" w:space="0" w:color="auto"/>
              <w:right w:val="single" w:sz="4" w:space="0" w:color="auto"/>
            </w:tcBorders>
          </w:tcPr>
          <w:p w:rsidR="00EF1543" w:rsidRDefault="00EF1543" w:rsidP="0067759D">
            <w:pPr>
              <w:spacing w:after="0"/>
              <w:rPr>
                <w:lang w:val="el-GR"/>
              </w:rPr>
            </w:pPr>
            <w:r>
              <w:rPr>
                <w:lang w:val="el-GR"/>
              </w:rPr>
              <w:t>Αναστολή επιχειρηματικών δραστηριοτήτων</w:t>
            </w:r>
          </w:p>
          <w:p w:rsidR="00EF1543" w:rsidRDefault="00EF1543" w:rsidP="0067759D">
            <w:pPr>
              <w:spacing w:after="0"/>
              <w:rPr>
                <w:lang w:val="el-GR"/>
              </w:rPr>
            </w:pPr>
          </w:p>
        </w:tc>
        <w:tc>
          <w:tcPr>
            <w:tcW w:w="8193" w:type="dxa"/>
            <w:tcBorders>
              <w:top w:val="single" w:sz="4" w:space="0" w:color="auto"/>
              <w:left w:val="single" w:sz="4" w:space="0" w:color="auto"/>
              <w:bottom w:val="single" w:sz="4" w:space="0" w:color="auto"/>
              <w:right w:val="single" w:sz="4" w:space="0" w:color="auto"/>
            </w:tcBorders>
            <w:hideMark/>
          </w:tcPr>
          <w:p w:rsidR="00EF1543" w:rsidRDefault="00EF1543" w:rsidP="0067759D">
            <w:pPr>
              <w:spacing w:after="0"/>
              <w:rPr>
                <w:bCs/>
                <w:color w:val="000000"/>
                <w:lang w:val="el-GR"/>
              </w:rPr>
            </w:pPr>
            <w:r>
              <w:rPr>
                <w:b/>
                <w:bCs/>
                <w:color w:val="000000"/>
                <w:lang w:val="el-GR"/>
              </w:rPr>
              <w:t xml:space="preserve">γ) </w:t>
            </w:r>
            <w:r>
              <w:rPr>
                <w:color w:val="000000"/>
                <w:lang w:val="el-GR"/>
              </w:rPr>
              <w:t xml:space="preserve">Εκτύπωση της καρτέλας “Στοιχεία Μητρώου/ Επιχείρησης” </w:t>
            </w:r>
            <w:r>
              <w:rPr>
                <w:bCs/>
                <w:lang w:val="el-GR"/>
              </w:rPr>
              <w:t>από την ηλεκτρονική πλατφόρμα της Ανεξάρτητης Αρχής Δημοσίων Εσόδων</w:t>
            </w:r>
            <w:r>
              <w:rPr>
                <w:color w:val="000000"/>
                <w:lang w:val="el-GR"/>
              </w:rPr>
              <w:t xml:space="preserve">, όπως αυτά εμφανίζονται στο </w:t>
            </w:r>
            <w:proofErr w:type="spellStart"/>
            <w:r>
              <w:rPr>
                <w:color w:val="000000"/>
                <w:lang w:val="el-GR"/>
              </w:rPr>
              <w:t>taxisnet</w:t>
            </w:r>
            <w:proofErr w:type="spellEnd"/>
            <w:r>
              <w:rPr>
                <w:color w:val="000000"/>
                <w:lang w:val="el-GR"/>
              </w:rPr>
              <w:t xml:space="preserve">,  από την οποία να προκύπτει η </w:t>
            </w:r>
            <w:r>
              <w:rPr>
                <w:bCs/>
                <w:color w:val="000000"/>
                <w:lang w:val="el-GR"/>
              </w:rPr>
              <w:t>μη αναστολή της επιχειρηματικής δραστηριότητάς τους.</w:t>
            </w:r>
          </w:p>
        </w:tc>
      </w:tr>
      <w:tr w:rsidR="00EF1543" w:rsidTr="0067759D">
        <w:tc>
          <w:tcPr>
            <w:tcW w:w="1129" w:type="dxa"/>
            <w:tcBorders>
              <w:top w:val="single" w:sz="4" w:space="0" w:color="auto"/>
              <w:left w:val="single" w:sz="4" w:space="0" w:color="auto"/>
              <w:bottom w:val="single" w:sz="4" w:space="0" w:color="auto"/>
              <w:right w:val="single" w:sz="4" w:space="0" w:color="auto"/>
            </w:tcBorders>
            <w:hideMark/>
          </w:tcPr>
          <w:p w:rsidR="00EF1543" w:rsidRDefault="00EF1543" w:rsidP="0067759D">
            <w:pPr>
              <w:spacing w:after="0"/>
              <w:rPr>
                <w:lang w:val="el-GR"/>
              </w:rPr>
            </w:pPr>
            <w:r>
              <w:rPr>
                <w:lang w:val="el-GR"/>
              </w:rPr>
              <w:t>2.2.3.9</w:t>
            </w:r>
          </w:p>
        </w:tc>
        <w:tc>
          <w:tcPr>
            <w:tcW w:w="5387" w:type="dxa"/>
            <w:tcBorders>
              <w:top w:val="single" w:sz="4" w:space="0" w:color="auto"/>
              <w:left w:val="single" w:sz="4" w:space="0" w:color="auto"/>
              <w:bottom w:val="single" w:sz="4" w:space="0" w:color="auto"/>
              <w:right w:val="single" w:sz="4" w:space="0" w:color="auto"/>
            </w:tcBorders>
            <w:hideMark/>
          </w:tcPr>
          <w:p w:rsidR="00EF1543" w:rsidRDefault="00EF1543" w:rsidP="0067759D">
            <w:pPr>
              <w:spacing w:after="0"/>
              <w:rPr>
                <w:lang w:val="el-GR"/>
              </w:rPr>
            </w:pPr>
            <w:r>
              <w:rPr>
                <w:lang w:val="el-GR"/>
              </w:rPr>
              <w:t>Οριζόντιος αποκλεισμός από μελλοντικές διαδικασίες σύναψης</w:t>
            </w:r>
          </w:p>
        </w:tc>
        <w:tc>
          <w:tcPr>
            <w:tcW w:w="8193" w:type="dxa"/>
            <w:tcBorders>
              <w:top w:val="single" w:sz="4" w:space="0" w:color="auto"/>
              <w:left w:val="single" w:sz="4" w:space="0" w:color="auto"/>
              <w:bottom w:val="single" w:sz="4" w:space="0" w:color="auto"/>
              <w:right w:val="single" w:sz="4" w:space="0" w:color="auto"/>
            </w:tcBorders>
            <w:hideMark/>
          </w:tcPr>
          <w:p w:rsidR="00EF1543" w:rsidRDefault="00EF1543" w:rsidP="0067759D">
            <w:pPr>
              <w:spacing w:after="0"/>
              <w:rPr>
                <w:lang w:val="el-GR"/>
              </w:rPr>
            </w:pPr>
            <w:r>
              <w:rPr>
                <w:lang w:val="el-GR"/>
              </w:rPr>
              <w:t>Υπεύθυνη δήλωση στην οποία δηλώνεται ότι δεν έχει επιβληθεί στον οικονομικό φορέα η κύρωση του οριζόντιου αποκλεισμού από δημόσιες συμβάσεις και συμβάσεις παραχώρησης</w:t>
            </w:r>
          </w:p>
        </w:tc>
      </w:tr>
      <w:tr w:rsidR="00EF1543" w:rsidTr="0067759D">
        <w:tc>
          <w:tcPr>
            <w:tcW w:w="1129" w:type="dxa"/>
            <w:vMerge w:val="restart"/>
            <w:tcBorders>
              <w:top w:val="single" w:sz="4" w:space="0" w:color="auto"/>
              <w:left w:val="single" w:sz="4" w:space="0" w:color="auto"/>
              <w:bottom w:val="single" w:sz="4" w:space="0" w:color="auto"/>
              <w:right w:val="single" w:sz="4" w:space="0" w:color="auto"/>
            </w:tcBorders>
            <w:hideMark/>
          </w:tcPr>
          <w:p w:rsidR="00EF1543" w:rsidRDefault="00EF1543" w:rsidP="0067759D">
            <w:pPr>
              <w:spacing w:after="0"/>
              <w:rPr>
                <w:lang w:val="el-GR"/>
              </w:rPr>
            </w:pPr>
            <w:r>
              <w:rPr>
                <w:lang w:val="el-GR"/>
              </w:rPr>
              <w:t>2.2.4</w:t>
            </w:r>
          </w:p>
        </w:tc>
        <w:tc>
          <w:tcPr>
            <w:tcW w:w="5387" w:type="dxa"/>
            <w:tcBorders>
              <w:top w:val="single" w:sz="4" w:space="0" w:color="auto"/>
              <w:left w:val="single" w:sz="4" w:space="0" w:color="auto"/>
              <w:bottom w:val="single" w:sz="4" w:space="0" w:color="auto"/>
              <w:right w:val="single" w:sz="4" w:space="0" w:color="auto"/>
            </w:tcBorders>
          </w:tcPr>
          <w:p w:rsidR="00EF1543" w:rsidRDefault="00EF1543" w:rsidP="0067759D">
            <w:pPr>
              <w:spacing w:after="0"/>
              <w:rPr>
                <w:lang w:val="el-GR"/>
              </w:rPr>
            </w:pPr>
            <w:r>
              <w:rPr>
                <w:lang w:val="el-GR"/>
              </w:rPr>
              <w:t>Εγγραφή στο σχετικό επαγγελματικό μητρώο</w:t>
            </w:r>
          </w:p>
          <w:p w:rsidR="00EF1543" w:rsidRDefault="00EF1543" w:rsidP="0067759D">
            <w:pPr>
              <w:spacing w:after="0"/>
              <w:rPr>
                <w:lang w:val="el-GR"/>
              </w:rPr>
            </w:pPr>
          </w:p>
        </w:tc>
        <w:tc>
          <w:tcPr>
            <w:tcW w:w="8193" w:type="dxa"/>
            <w:tcBorders>
              <w:top w:val="single" w:sz="4" w:space="0" w:color="auto"/>
              <w:left w:val="single" w:sz="4" w:space="0" w:color="auto"/>
              <w:bottom w:val="single" w:sz="4" w:space="0" w:color="auto"/>
              <w:right w:val="single" w:sz="4" w:space="0" w:color="auto"/>
            </w:tcBorders>
            <w:hideMark/>
          </w:tcPr>
          <w:p w:rsidR="00EF1543" w:rsidRDefault="00EF1543" w:rsidP="0067759D">
            <w:pPr>
              <w:spacing w:after="0"/>
              <w:rPr>
                <w:lang w:val="el-GR"/>
              </w:rPr>
            </w:pPr>
            <w:r>
              <w:rPr>
                <w:lang w:val="el-GR"/>
              </w:rPr>
              <w:t xml:space="preserve">Πιστοποιητικό εγγραφής στο οικείο επαγγελματικό μητρώο, το οποίο να έχει εκδοθεί έως τριάντα (30) εργάσιμες ημέρες πριν από την υποβολή του, εκτός αν, σύμφωνα με τις ειδικότερες διατάξεις αυτών, φέρει συγκεκριμένο χρόνο ισχύος. </w:t>
            </w:r>
          </w:p>
        </w:tc>
      </w:tr>
      <w:tr w:rsidR="00EF1543" w:rsidTr="0067759D">
        <w:tc>
          <w:tcPr>
            <w:tcW w:w="0" w:type="auto"/>
            <w:vMerge/>
            <w:tcBorders>
              <w:top w:val="single" w:sz="4" w:space="0" w:color="auto"/>
              <w:left w:val="single" w:sz="4" w:space="0" w:color="auto"/>
              <w:bottom w:val="single" w:sz="4" w:space="0" w:color="auto"/>
              <w:right w:val="single" w:sz="4" w:space="0" w:color="auto"/>
            </w:tcBorders>
            <w:vAlign w:val="center"/>
            <w:hideMark/>
          </w:tcPr>
          <w:p w:rsidR="00EF1543" w:rsidRDefault="00EF1543" w:rsidP="0067759D">
            <w:pPr>
              <w:spacing w:after="0"/>
              <w:rPr>
                <w:rFonts w:cs="Times New Roman"/>
                <w:szCs w:val="22"/>
                <w:lang w:val="el-GR" w:eastAsia="en-US"/>
              </w:rPr>
            </w:pPr>
          </w:p>
        </w:tc>
        <w:tc>
          <w:tcPr>
            <w:tcW w:w="5387" w:type="dxa"/>
            <w:tcBorders>
              <w:top w:val="single" w:sz="4" w:space="0" w:color="auto"/>
              <w:left w:val="single" w:sz="4" w:space="0" w:color="auto"/>
              <w:bottom w:val="single" w:sz="4" w:space="0" w:color="auto"/>
              <w:right w:val="single" w:sz="4" w:space="0" w:color="auto"/>
            </w:tcBorders>
          </w:tcPr>
          <w:p w:rsidR="00EF1543" w:rsidRDefault="00EF1543" w:rsidP="0067759D">
            <w:pPr>
              <w:spacing w:after="0"/>
              <w:rPr>
                <w:lang w:val="el-GR"/>
              </w:rPr>
            </w:pPr>
            <w:r>
              <w:rPr>
                <w:lang w:val="el-GR"/>
              </w:rPr>
              <w:t>Εγγραφή στο σχετικό εμπορικό μητρώο</w:t>
            </w:r>
          </w:p>
          <w:p w:rsidR="00EF1543" w:rsidRDefault="00EF1543" w:rsidP="0067759D">
            <w:pPr>
              <w:spacing w:after="0"/>
              <w:rPr>
                <w:lang w:val="el-GR"/>
              </w:rPr>
            </w:pPr>
          </w:p>
        </w:tc>
        <w:tc>
          <w:tcPr>
            <w:tcW w:w="8193" w:type="dxa"/>
            <w:tcBorders>
              <w:top w:val="single" w:sz="4" w:space="0" w:color="auto"/>
              <w:left w:val="single" w:sz="4" w:space="0" w:color="auto"/>
              <w:bottom w:val="single" w:sz="4" w:space="0" w:color="auto"/>
              <w:right w:val="single" w:sz="4" w:space="0" w:color="auto"/>
            </w:tcBorders>
            <w:hideMark/>
          </w:tcPr>
          <w:p w:rsidR="00EF1543" w:rsidRDefault="00EF1543" w:rsidP="0067759D">
            <w:pPr>
              <w:spacing w:after="0"/>
              <w:rPr>
                <w:lang w:val="el-GR"/>
              </w:rPr>
            </w:pPr>
            <w:r>
              <w:rPr>
                <w:lang w:val="el-GR"/>
              </w:rPr>
              <w:t xml:space="preserve">Πιστοποιητικό εγγραφής στο οικείο εμπορικό μητρώο, το οποίο να έχει εκδοθεί έως τριάντα (30) εργάσιμες ημέρες πριν από την υποβολή του, εκτός αν, σύμφωνα με τις ειδικότερες διατάξεις αυτών, φέρει συγκεκριμένο χρόνο ισχύος. </w:t>
            </w:r>
          </w:p>
          <w:p w:rsidR="00EF1543" w:rsidRDefault="00EF1543" w:rsidP="0067759D">
            <w:pPr>
              <w:spacing w:after="0"/>
              <w:rPr>
                <w:lang w:val="el-GR"/>
              </w:rPr>
            </w:pPr>
            <w:r>
              <w:rPr>
                <w:lang w:val="el-GR"/>
              </w:rPr>
              <w:lastRenderedPageBreak/>
              <w:t>Για τους οικονομικούς φορείς που είναι εγκατεστημένοι στην Ελλάδα γίνεται αποδεκτό και πιστοποιητικό που εκδίδεται από την οικεία υπηρεσία του Γ.Ε.Μ.Η. των Επιμελητηρίων (Εμπορικό, Βιομηχανικό ή Βιοτεχνικό Επιμελητήριο)</w:t>
            </w:r>
          </w:p>
        </w:tc>
      </w:tr>
      <w:tr w:rsidR="00EF1543" w:rsidTr="0067759D">
        <w:tc>
          <w:tcPr>
            <w:tcW w:w="0" w:type="auto"/>
            <w:vMerge/>
            <w:tcBorders>
              <w:top w:val="single" w:sz="4" w:space="0" w:color="auto"/>
              <w:left w:val="single" w:sz="4" w:space="0" w:color="auto"/>
              <w:bottom w:val="single" w:sz="4" w:space="0" w:color="auto"/>
              <w:right w:val="single" w:sz="4" w:space="0" w:color="auto"/>
            </w:tcBorders>
            <w:vAlign w:val="center"/>
            <w:hideMark/>
          </w:tcPr>
          <w:p w:rsidR="00EF1543" w:rsidRDefault="00EF1543" w:rsidP="0067759D">
            <w:pPr>
              <w:spacing w:after="0"/>
              <w:rPr>
                <w:rFonts w:cs="Times New Roman"/>
                <w:szCs w:val="22"/>
                <w:lang w:val="el-GR" w:eastAsia="en-US"/>
              </w:rPr>
            </w:pPr>
          </w:p>
        </w:tc>
        <w:tc>
          <w:tcPr>
            <w:tcW w:w="5387" w:type="dxa"/>
            <w:tcBorders>
              <w:top w:val="single" w:sz="4" w:space="0" w:color="auto"/>
              <w:left w:val="single" w:sz="4" w:space="0" w:color="auto"/>
              <w:bottom w:val="single" w:sz="4" w:space="0" w:color="auto"/>
              <w:right w:val="single" w:sz="4" w:space="0" w:color="auto"/>
            </w:tcBorders>
          </w:tcPr>
          <w:p w:rsidR="00EF1543" w:rsidRDefault="00EF1543" w:rsidP="0067759D">
            <w:pPr>
              <w:spacing w:after="0"/>
              <w:rPr>
                <w:lang w:val="el-GR"/>
              </w:rPr>
            </w:pPr>
          </w:p>
        </w:tc>
        <w:tc>
          <w:tcPr>
            <w:tcW w:w="8193" w:type="dxa"/>
            <w:tcBorders>
              <w:top w:val="single" w:sz="4" w:space="0" w:color="auto"/>
              <w:left w:val="single" w:sz="4" w:space="0" w:color="auto"/>
              <w:bottom w:val="single" w:sz="4" w:space="0" w:color="auto"/>
              <w:right w:val="single" w:sz="4" w:space="0" w:color="auto"/>
            </w:tcBorders>
            <w:hideMark/>
          </w:tcPr>
          <w:p w:rsidR="00EF1543" w:rsidRDefault="00EF1543" w:rsidP="0067759D">
            <w:pPr>
              <w:spacing w:after="0"/>
              <w:rPr>
                <w:lang w:val="el-GR"/>
              </w:rPr>
            </w:pPr>
            <w:r>
              <w:rPr>
                <w:lang w:val="el-GR"/>
              </w:rPr>
              <w:t>Στην περίπτωση που χώρα δεν τηρεί τέτοιο μητρώο, το έγγραφο ή το πιστοποιητικό μπορεί να αντικαθίσταται από ένορκη βεβαίωση ή, στα κράτη - μέλη ή στις χώρες όπου δεν προβλέπεται ένορκη βεβαίωση, από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της χώρας καταγωγής ή της χώρας όπου είναι εγκατεστημένος ο οικονομικός φορέας ότι δεν τηρείται τέτοιο μητρώο και ότι ασκεί τη δραστηριότητα που απαιτείται για την εκτέλεση του αντικειμένου της υπό ανάθεση σύμβασης</w:t>
            </w:r>
          </w:p>
        </w:tc>
      </w:tr>
      <w:tr w:rsidR="00EF1543" w:rsidTr="0067759D">
        <w:tc>
          <w:tcPr>
            <w:tcW w:w="0" w:type="auto"/>
            <w:vMerge/>
            <w:tcBorders>
              <w:top w:val="single" w:sz="4" w:space="0" w:color="auto"/>
              <w:left w:val="single" w:sz="4" w:space="0" w:color="auto"/>
              <w:bottom w:val="single" w:sz="4" w:space="0" w:color="auto"/>
              <w:right w:val="single" w:sz="4" w:space="0" w:color="auto"/>
            </w:tcBorders>
            <w:vAlign w:val="center"/>
            <w:hideMark/>
          </w:tcPr>
          <w:p w:rsidR="00EF1543" w:rsidRDefault="00EF1543" w:rsidP="0067759D">
            <w:pPr>
              <w:spacing w:after="0"/>
              <w:rPr>
                <w:rFonts w:cs="Times New Roman"/>
                <w:szCs w:val="22"/>
                <w:lang w:val="el-GR" w:eastAsia="en-US"/>
              </w:rPr>
            </w:pPr>
          </w:p>
        </w:tc>
        <w:tc>
          <w:tcPr>
            <w:tcW w:w="5387" w:type="dxa"/>
            <w:tcBorders>
              <w:top w:val="single" w:sz="4" w:space="0" w:color="auto"/>
              <w:left w:val="single" w:sz="4" w:space="0" w:color="auto"/>
              <w:bottom w:val="single" w:sz="4" w:space="0" w:color="auto"/>
              <w:right w:val="single" w:sz="4" w:space="0" w:color="auto"/>
            </w:tcBorders>
          </w:tcPr>
          <w:p w:rsidR="00EF1543" w:rsidRDefault="00EF1543" w:rsidP="0067759D">
            <w:pPr>
              <w:spacing w:after="0"/>
              <w:rPr>
                <w:lang w:val="el-GR"/>
              </w:rPr>
            </w:pPr>
            <w:r>
              <w:rPr>
                <w:lang w:val="el-GR"/>
              </w:rPr>
              <w:t>Για συμβάσεις υπηρεσιών: Εφόσον απαιτείται έγκριση για να μπορεί o οικονομικός φορέας να παράσχει τις σχετικές υπηρεσίες στη χώρα εγκατάστασής του</w:t>
            </w:r>
          </w:p>
          <w:p w:rsidR="00EF1543" w:rsidRDefault="00EF1543" w:rsidP="0067759D">
            <w:pPr>
              <w:spacing w:after="0"/>
              <w:rPr>
                <w:lang w:val="el-GR"/>
              </w:rPr>
            </w:pPr>
          </w:p>
        </w:tc>
        <w:tc>
          <w:tcPr>
            <w:tcW w:w="8193" w:type="dxa"/>
            <w:tcBorders>
              <w:top w:val="single" w:sz="4" w:space="0" w:color="auto"/>
              <w:left w:val="single" w:sz="4" w:space="0" w:color="auto"/>
              <w:bottom w:val="single" w:sz="4" w:space="0" w:color="auto"/>
              <w:right w:val="single" w:sz="4" w:space="0" w:color="auto"/>
            </w:tcBorders>
            <w:hideMark/>
          </w:tcPr>
          <w:p w:rsidR="00EF1543" w:rsidRDefault="00EF1543" w:rsidP="0067759D">
            <w:pPr>
              <w:spacing w:after="0"/>
              <w:rPr>
                <w:lang w:val="el-GR"/>
              </w:rPr>
            </w:pPr>
            <w:r>
              <w:rPr>
                <w:lang w:val="el-GR"/>
              </w:rPr>
              <w:t>Βεβαίωση, η οποία να έχει εκδοθεί έως τριάντα (30) εργάσιμες ημέρες πριν από την υποβολή της, εκτός αν, σύμφωνα με τις ειδικότερες διατάξεις αυτών, φέρει συγκεκριμένο χρόνο ισχύος, από την οποία να προκύπτει ότι ο οικονομικός φορέας μπορεί o οικονομικός φορέας να παράσχει τις σχετικές υπηρεσίες στη χώρα εγκατάστασής του.</w:t>
            </w:r>
          </w:p>
        </w:tc>
      </w:tr>
      <w:tr w:rsidR="00EF1543" w:rsidTr="0067759D">
        <w:tc>
          <w:tcPr>
            <w:tcW w:w="0" w:type="auto"/>
            <w:vMerge/>
            <w:tcBorders>
              <w:top w:val="single" w:sz="4" w:space="0" w:color="auto"/>
              <w:left w:val="single" w:sz="4" w:space="0" w:color="auto"/>
              <w:bottom w:val="single" w:sz="4" w:space="0" w:color="auto"/>
              <w:right w:val="single" w:sz="4" w:space="0" w:color="auto"/>
            </w:tcBorders>
            <w:vAlign w:val="center"/>
            <w:hideMark/>
          </w:tcPr>
          <w:p w:rsidR="00EF1543" w:rsidRDefault="00EF1543" w:rsidP="0067759D">
            <w:pPr>
              <w:spacing w:after="0"/>
              <w:rPr>
                <w:rFonts w:cs="Times New Roman"/>
                <w:szCs w:val="22"/>
                <w:lang w:val="el-GR" w:eastAsia="en-US"/>
              </w:rPr>
            </w:pPr>
          </w:p>
        </w:tc>
        <w:tc>
          <w:tcPr>
            <w:tcW w:w="5387" w:type="dxa"/>
            <w:tcBorders>
              <w:top w:val="single" w:sz="4" w:space="0" w:color="auto"/>
              <w:left w:val="single" w:sz="4" w:space="0" w:color="auto"/>
              <w:bottom w:val="single" w:sz="4" w:space="0" w:color="auto"/>
              <w:right w:val="single" w:sz="4" w:space="0" w:color="auto"/>
            </w:tcBorders>
            <w:hideMark/>
          </w:tcPr>
          <w:p w:rsidR="00EF1543" w:rsidRDefault="00EF1543" w:rsidP="0067759D">
            <w:pPr>
              <w:spacing w:after="0"/>
              <w:rPr>
                <w:lang w:val="el-GR"/>
              </w:rPr>
            </w:pPr>
            <w:r>
              <w:rPr>
                <w:lang w:val="el-GR"/>
              </w:rPr>
              <w:t>Για συμβάσεις υπηρεσιών: Εφόσον απαιτείται να είναι ο οικονομικός φορέας μέλος συγκεκριμένου οργανισμού για να μπορεί να παράσχει τις σχετικές υπηρεσίες στη χώρα εγκατάστασής του</w:t>
            </w:r>
          </w:p>
        </w:tc>
        <w:tc>
          <w:tcPr>
            <w:tcW w:w="8193" w:type="dxa"/>
            <w:tcBorders>
              <w:top w:val="single" w:sz="4" w:space="0" w:color="auto"/>
              <w:left w:val="single" w:sz="4" w:space="0" w:color="auto"/>
              <w:bottom w:val="single" w:sz="4" w:space="0" w:color="auto"/>
              <w:right w:val="single" w:sz="4" w:space="0" w:color="auto"/>
            </w:tcBorders>
            <w:hideMark/>
          </w:tcPr>
          <w:p w:rsidR="00EF1543" w:rsidRDefault="00EF1543" w:rsidP="0067759D">
            <w:pPr>
              <w:spacing w:after="0"/>
              <w:rPr>
                <w:lang w:val="el-GR"/>
              </w:rPr>
            </w:pPr>
            <w:r>
              <w:rPr>
                <w:lang w:val="el-GR"/>
              </w:rPr>
              <w:t>Βεβαίωση, η οποία να έχει εκδοθεί έως τριάντα (30) εργάσιμες ημέρες πριν από την υποβολή της, εκτός αν, σύμφωνα με τις ειδικότερες διατάξεις αυτών, φέρει συγκεκριμένο χρόνο ισχύος, από την οποία να προκύπτει ότι ο οικονομικός φορέας έχει την ιδιότητα μέλους συγκεκριμένου οργανισμού για την παροχή των υπηρεσιών.</w:t>
            </w:r>
          </w:p>
        </w:tc>
      </w:tr>
      <w:tr w:rsidR="00EF1543" w:rsidTr="0067759D">
        <w:tc>
          <w:tcPr>
            <w:tcW w:w="1129" w:type="dxa"/>
            <w:tcBorders>
              <w:top w:val="single" w:sz="4" w:space="0" w:color="auto"/>
              <w:left w:val="single" w:sz="4" w:space="0" w:color="auto"/>
              <w:bottom w:val="single" w:sz="4" w:space="0" w:color="auto"/>
              <w:right w:val="single" w:sz="4" w:space="0" w:color="auto"/>
            </w:tcBorders>
            <w:hideMark/>
          </w:tcPr>
          <w:p w:rsidR="00EF1543" w:rsidRDefault="00EF1543" w:rsidP="0067759D">
            <w:pPr>
              <w:spacing w:after="0"/>
              <w:rPr>
                <w:lang w:val="el-GR"/>
              </w:rPr>
            </w:pPr>
            <w:r>
              <w:rPr>
                <w:lang w:val="el-GR"/>
              </w:rPr>
              <w:t>2.2.6.α</w:t>
            </w:r>
          </w:p>
        </w:tc>
        <w:tc>
          <w:tcPr>
            <w:tcW w:w="5387" w:type="dxa"/>
            <w:tcBorders>
              <w:top w:val="single" w:sz="4" w:space="0" w:color="auto"/>
              <w:left w:val="single" w:sz="4" w:space="0" w:color="auto"/>
              <w:bottom w:val="single" w:sz="4" w:space="0" w:color="auto"/>
              <w:right w:val="single" w:sz="4" w:space="0" w:color="auto"/>
            </w:tcBorders>
          </w:tcPr>
          <w:p w:rsidR="00EF1543" w:rsidRDefault="00EF1543" w:rsidP="0067759D">
            <w:pPr>
              <w:spacing w:after="0"/>
              <w:rPr>
                <w:lang w:val="el-GR"/>
              </w:rPr>
            </w:pPr>
            <w:r>
              <w:rPr>
                <w:lang w:val="el-GR"/>
              </w:rPr>
              <w:t>Για τις συμβάσεις υπηρεσιών: κυριότερες υπηρεσίες του είδους που έχει προσδιοριστεί κατά τη διάρκεια της περιόδου αναφοράς</w:t>
            </w:r>
          </w:p>
          <w:p w:rsidR="00EF1543" w:rsidRDefault="00EF1543" w:rsidP="0067759D">
            <w:pPr>
              <w:spacing w:after="0"/>
              <w:rPr>
                <w:lang w:val="el-GR"/>
              </w:rPr>
            </w:pPr>
          </w:p>
        </w:tc>
        <w:tc>
          <w:tcPr>
            <w:tcW w:w="8193" w:type="dxa"/>
            <w:tcBorders>
              <w:top w:val="single" w:sz="4" w:space="0" w:color="auto"/>
              <w:left w:val="single" w:sz="4" w:space="0" w:color="auto"/>
              <w:bottom w:val="single" w:sz="4" w:space="0" w:color="auto"/>
              <w:right w:val="single" w:sz="4" w:space="0" w:color="auto"/>
            </w:tcBorders>
            <w:hideMark/>
          </w:tcPr>
          <w:p w:rsidR="00EF1543" w:rsidRDefault="00EF1543" w:rsidP="0067759D">
            <w:pPr>
              <w:spacing w:after="0"/>
              <w:rPr>
                <w:lang w:val="el-GR"/>
              </w:rPr>
            </w:pPr>
            <w:r>
              <w:rPr>
                <w:lang w:val="el-GR"/>
              </w:rPr>
              <w:t>α) Κατάλογο των κυριότερων υπηρεσιών που παρασχέθηκαν και ο οποίος θα περιλαμβάνει τα κάτωθι στοιχεία εμπειρίας:</w:t>
            </w:r>
          </w:p>
          <w:p w:rsidR="00EF1543" w:rsidRDefault="00EF1543" w:rsidP="0067759D">
            <w:pPr>
              <w:spacing w:after="0"/>
              <w:rPr>
                <w:lang w:val="el-GR"/>
              </w:rPr>
            </w:pPr>
            <w:r>
              <w:rPr>
                <w:lang w:val="el-GR"/>
              </w:rPr>
              <w:t xml:space="preserve">Αναλυτικότερα: </w:t>
            </w:r>
          </w:p>
          <w:p w:rsidR="00EF1543" w:rsidRDefault="00EF1543" w:rsidP="0067759D">
            <w:pPr>
              <w:spacing w:after="0"/>
              <w:rPr>
                <w:lang w:val="el-GR"/>
              </w:rPr>
            </w:pPr>
            <w:r>
              <w:rPr>
                <w:lang w:val="el-GR"/>
              </w:rPr>
              <w:t xml:space="preserve">(i) Τα στοιχεία εμπειρίας θα περιλαμβάνονται σε πίνακα και θα είναι τα κάτωθι: </w:t>
            </w:r>
          </w:p>
          <w:p w:rsidR="00EF1543" w:rsidRDefault="00EF1543" w:rsidP="0067759D">
            <w:pPr>
              <w:spacing w:after="0"/>
              <w:ind w:left="151" w:hanging="151"/>
              <w:rPr>
                <w:lang w:val="el-GR"/>
              </w:rPr>
            </w:pPr>
            <w:r>
              <w:rPr>
                <w:lang w:val="el-GR"/>
              </w:rPr>
              <w:t>α. Τίτλος της σύμβασης – Τοποθεσία.</w:t>
            </w:r>
          </w:p>
          <w:p w:rsidR="00EF1543" w:rsidRDefault="00EF1543" w:rsidP="0067759D">
            <w:pPr>
              <w:spacing w:after="0"/>
              <w:ind w:left="151" w:hanging="151"/>
              <w:rPr>
                <w:lang w:val="el-GR"/>
              </w:rPr>
            </w:pPr>
            <w:r>
              <w:rPr>
                <w:lang w:val="el-GR"/>
              </w:rPr>
              <w:t xml:space="preserve">β. Ονομασία Αναδόχου (Μεμονωμένη επιχείρηση ή Κοινοπραξία) της σύμβασης. </w:t>
            </w:r>
          </w:p>
          <w:p w:rsidR="00EF1543" w:rsidRDefault="00EF1543" w:rsidP="0067759D">
            <w:pPr>
              <w:spacing w:after="0"/>
              <w:ind w:left="151" w:hanging="151"/>
              <w:rPr>
                <w:lang w:val="el-GR"/>
              </w:rPr>
            </w:pPr>
            <w:r>
              <w:rPr>
                <w:lang w:val="el-GR"/>
              </w:rPr>
              <w:t xml:space="preserve">γ. Επιμερισμός των υπηρεσιών κάθε επιχείρησης, στην σύμβαση (Ποσοστό και είδος συμμετοχής σε περίπτωση ένωσης ή κοινοπραξίας). </w:t>
            </w:r>
          </w:p>
          <w:p w:rsidR="00EF1543" w:rsidRDefault="00EF1543" w:rsidP="0067759D">
            <w:pPr>
              <w:spacing w:after="0"/>
              <w:ind w:left="151" w:hanging="151"/>
              <w:rPr>
                <w:lang w:val="el-GR"/>
              </w:rPr>
            </w:pPr>
            <w:r>
              <w:rPr>
                <w:lang w:val="el-GR"/>
              </w:rPr>
              <w:t xml:space="preserve">δ. Εργοδότης (αποδέκτης). </w:t>
            </w:r>
          </w:p>
          <w:p w:rsidR="00EF1543" w:rsidRDefault="00EF1543" w:rsidP="0067759D">
            <w:pPr>
              <w:spacing w:after="0"/>
              <w:ind w:left="151" w:hanging="151"/>
              <w:rPr>
                <w:lang w:val="el-GR"/>
              </w:rPr>
            </w:pPr>
            <w:r>
              <w:rPr>
                <w:lang w:val="el-GR"/>
              </w:rPr>
              <w:t xml:space="preserve">ε. Ημερομηνίες έναρξης - περαίωσης της σύμβασης (εφόσον έχει περαιωθεί), διάρκεια της σύμβασης. </w:t>
            </w:r>
          </w:p>
          <w:p w:rsidR="00EF1543" w:rsidRDefault="00EF1543" w:rsidP="0067759D">
            <w:pPr>
              <w:spacing w:after="0"/>
              <w:ind w:left="151" w:hanging="151"/>
              <w:rPr>
                <w:lang w:val="el-GR"/>
              </w:rPr>
            </w:pPr>
            <w:proofErr w:type="spellStart"/>
            <w:r>
              <w:rPr>
                <w:lang w:val="el-GR"/>
              </w:rPr>
              <w:t>στ</w:t>
            </w:r>
            <w:proofErr w:type="spellEnd"/>
            <w:r>
              <w:rPr>
                <w:lang w:val="el-GR"/>
              </w:rPr>
              <w:t>. Τελική αξία της σύμβασης χωρίς Φ.Π.Α.</w:t>
            </w:r>
          </w:p>
          <w:p w:rsidR="00EF1543" w:rsidRDefault="00EF1543" w:rsidP="0067759D">
            <w:pPr>
              <w:spacing w:after="0"/>
              <w:ind w:left="151" w:hanging="151"/>
              <w:rPr>
                <w:lang w:val="el-GR"/>
              </w:rPr>
            </w:pPr>
            <w:r>
              <w:rPr>
                <w:lang w:val="el-GR"/>
              </w:rPr>
              <w:t>η. Εκτελεσμένη Αξία της σύμβασης χωρίς ΦΠΑ</w:t>
            </w:r>
          </w:p>
          <w:p w:rsidR="00EF1543" w:rsidRDefault="00EF1543" w:rsidP="0067759D">
            <w:pPr>
              <w:spacing w:after="0"/>
              <w:ind w:left="151" w:hanging="151"/>
              <w:rPr>
                <w:lang w:val="el-GR"/>
              </w:rPr>
            </w:pPr>
            <w:r>
              <w:rPr>
                <w:lang w:val="el-GR"/>
              </w:rPr>
              <w:lastRenderedPageBreak/>
              <w:t xml:space="preserve">θ. Σύντομη περιγραφή του αντικειμένου της σύμβασης από την οποία θα προκύπτει ότι καλύπτει τις απαιτήσεις της διακήρυξης. </w:t>
            </w:r>
          </w:p>
          <w:p w:rsidR="00EF1543" w:rsidRDefault="00EF1543" w:rsidP="0067759D">
            <w:pPr>
              <w:spacing w:after="0"/>
              <w:rPr>
                <w:lang w:val="el-GR"/>
              </w:rPr>
            </w:pPr>
            <w:r>
              <w:rPr>
                <w:lang w:val="el-GR"/>
              </w:rPr>
              <w:t>(</w:t>
            </w:r>
            <w:proofErr w:type="spellStart"/>
            <w:r>
              <w:rPr>
                <w:lang w:val="el-GR"/>
              </w:rPr>
              <w:t>ii</w:t>
            </w:r>
            <w:proofErr w:type="spellEnd"/>
            <w:r>
              <w:rPr>
                <w:lang w:val="el-GR"/>
              </w:rPr>
              <w:t>) Ο πίνακας αυτός συνοδεύεται, εάν μεν ο αποδέκτης είναι αναθέτουσα αρχή, από συμβάσεις και πιστοποιητικά ορθής εκτέλεσης αυτών που έχουν εκδοθεί ή θεωρηθεί από την αρμόδια αρχή, στα οποία περιγράφεται οι παρεχόμενη υπηρεσία και θα αναφέρεται ο χρόνος υλοποίησης της και θα βεβαιώνεται ότι αυτή εκτελέστηκε έντεχνα και εντός των εγκεκριμένων χρονοδιαγραμμάτων και εάν δε ο αποδέκτης είναι ιδιωτικός φορέας, με αντίστοιχη δήλωση του αποδέκτη. Εφόσον δεν είναι δυνατή η προσκόμιση των παραπάνω, προσκομίζεται υπεύθυνη δήλωση του οικονομικού φορέα, στην οποία θα αναφέρεται ο λόγος για τον οποίο δεν κατέστη εφικτή η προσκόμιση των παραπάνω δικαιολογητικών και η οποία θα συνοδεύεται από αντίγραφο του τιμολογίου και, εφόσον υφίσταται, της σχετικής σύμβασης.</w:t>
            </w:r>
          </w:p>
        </w:tc>
      </w:tr>
      <w:tr w:rsidR="00EF1543" w:rsidTr="0067759D">
        <w:tc>
          <w:tcPr>
            <w:tcW w:w="1129" w:type="dxa"/>
            <w:tcBorders>
              <w:top w:val="single" w:sz="4" w:space="0" w:color="auto"/>
              <w:left w:val="single" w:sz="4" w:space="0" w:color="auto"/>
              <w:bottom w:val="single" w:sz="4" w:space="0" w:color="auto"/>
              <w:right w:val="single" w:sz="4" w:space="0" w:color="auto"/>
            </w:tcBorders>
            <w:hideMark/>
          </w:tcPr>
          <w:p w:rsidR="00EF1543" w:rsidRDefault="00EF1543" w:rsidP="0067759D">
            <w:pPr>
              <w:spacing w:after="0"/>
              <w:rPr>
                <w:lang w:val="el-GR"/>
              </w:rPr>
            </w:pPr>
            <w:r>
              <w:rPr>
                <w:lang w:val="el-GR"/>
              </w:rPr>
              <w:lastRenderedPageBreak/>
              <w:t>2.2.6.στ</w:t>
            </w:r>
          </w:p>
        </w:tc>
        <w:tc>
          <w:tcPr>
            <w:tcW w:w="5387" w:type="dxa"/>
            <w:tcBorders>
              <w:top w:val="single" w:sz="4" w:space="0" w:color="auto"/>
              <w:left w:val="single" w:sz="4" w:space="0" w:color="auto"/>
              <w:bottom w:val="single" w:sz="4" w:space="0" w:color="auto"/>
              <w:right w:val="single" w:sz="4" w:space="0" w:color="auto"/>
            </w:tcBorders>
            <w:hideMark/>
          </w:tcPr>
          <w:p w:rsidR="00EF1543" w:rsidRDefault="00EF1543" w:rsidP="0067759D">
            <w:pPr>
              <w:spacing w:after="0"/>
              <w:rPr>
                <w:lang w:val="el-GR"/>
              </w:rPr>
            </w:pPr>
            <w:r>
              <w:rPr>
                <w:lang w:val="el-GR"/>
              </w:rPr>
              <w:t>Τίτλοι σπουδών και επαγγελματικών προσόντων που κατέχονται από: α) τον ίδιο τον προμηθευτή, και/ή (ανάλογα με τις απαιτήσεις που ορίζονται στη σχετική διακήρυξη) β) τα διευθυντικά στελέχη του:</w:t>
            </w:r>
          </w:p>
        </w:tc>
        <w:tc>
          <w:tcPr>
            <w:tcW w:w="8193" w:type="dxa"/>
            <w:tcBorders>
              <w:top w:val="single" w:sz="4" w:space="0" w:color="auto"/>
              <w:left w:val="single" w:sz="4" w:space="0" w:color="auto"/>
              <w:bottom w:val="single" w:sz="4" w:space="0" w:color="auto"/>
              <w:right w:val="single" w:sz="4" w:space="0" w:color="auto"/>
            </w:tcBorders>
            <w:hideMark/>
          </w:tcPr>
          <w:p w:rsidR="00EF1543" w:rsidRDefault="00EF1543" w:rsidP="0067759D">
            <w:pPr>
              <w:spacing w:after="0"/>
              <w:rPr>
                <w:lang w:val="el-GR"/>
              </w:rPr>
            </w:pPr>
            <w:r>
              <w:rPr>
                <w:lang w:val="el-GR"/>
              </w:rPr>
              <w:t xml:space="preserve">Αναφορά τίτλων σπουδών και επαγγελματικών προσόντων του προμηθευτή ή των διευθυντικών στελεχών της επιχείρησης  και συγκεκριμένα </w:t>
            </w:r>
            <w:r w:rsidRPr="000D484B">
              <w:rPr>
                <w:lang w:val="el-GR"/>
              </w:rPr>
              <w:t xml:space="preserve">Άδεια Α΄ τάξης Λογιστή </w:t>
            </w:r>
            <w:proofErr w:type="spellStart"/>
            <w:r w:rsidRPr="000D484B">
              <w:rPr>
                <w:lang w:val="el-GR"/>
              </w:rPr>
              <w:t>Φοροτέχνη</w:t>
            </w:r>
            <w:proofErr w:type="spellEnd"/>
            <w:r w:rsidRPr="000D484B">
              <w:rPr>
                <w:lang w:val="el-GR"/>
              </w:rPr>
              <w:t xml:space="preserve"> από το Οικονομικό Επιμελητήριο Ελλάδος</w:t>
            </w:r>
            <w:r>
              <w:rPr>
                <w:lang w:val="el-GR"/>
              </w:rPr>
              <w:t xml:space="preserve">, </w:t>
            </w:r>
            <w:r w:rsidRPr="000D484B">
              <w:rPr>
                <w:lang w:val="el-GR"/>
              </w:rPr>
              <w:t>Άδεια Λειτουργίας Γραφείου Παροχής Λογιστικών – Φοροτεχνικών Υπηρεσιών από το Οικονομικό Επιμελητήριο Ελλάδος</w:t>
            </w:r>
            <w:r>
              <w:rPr>
                <w:lang w:val="el-GR"/>
              </w:rPr>
              <w:t>. Ο</w:t>
            </w:r>
            <w:r w:rsidRPr="00FE6E1C">
              <w:rPr>
                <w:lang w:val="el-GR"/>
              </w:rPr>
              <w:t xml:space="preserve"> υπεύθυνος της ομάδας θα πρέπει να είναι το φυσικό πρόσωπο που τεκμηριώνει την εμπειρία του αναδόχου (όπως ζητείται στα παραπάνω εδάφια) και θα πρέπει να είναι κάτοχος άδειας λογιστή - </w:t>
            </w:r>
            <w:proofErr w:type="spellStart"/>
            <w:r w:rsidRPr="00FE6E1C">
              <w:rPr>
                <w:lang w:val="el-GR"/>
              </w:rPr>
              <w:t>φοροτέχνη</w:t>
            </w:r>
            <w:proofErr w:type="spellEnd"/>
            <w:r w:rsidRPr="00FE6E1C">
              <w:rPr>
                <w:lang w:val="el-GR"/>
              </w:rPr>
              <w:t xml:space="preserve"> Α' τάξεως. Τα υπόλοιπα φυσικά πρόσωπα, που πλαισιώνουν την ομάδα του αναδόχου ως βοηθοί, θα πρέπει να είναι κάτοχοι άδειας λογιστή - </w:t>
            </w:r>
            <w:proofErr w:type="spellStart"/>
            <w:r w:rsidRPr="00FE6E1C">
              <w:rPr>
                <w:lang w:val="el-GR"/>
              </w:rPr>
              <w:t>φοροτέχνη</w:t>
            </w:r>
            <w:proofErr w:type="spellEnd"/>
            <w:r w:rsidRPr="00FE6E1C">
              <w:rPr>
                <w:lang w:val="el-GR"/>
              </w:rPr>
              <w:t xml:space="preserve"> τουλάχιστον Β' ή Γ' τάξης ή στελέχη μεγάλης εμπειρίας στην εφαρμογή του Π.Δ. 146/2003. Στην ομάδα έργου του αναδόχου θα περιλαμβάνεται υποχρεωτικά και ένας (1) Αναλυτής - Προγραμματιστής πτυχιούχος Α.Ε.Ι. ή Τ.Ε.Ι. ή κάτοχος ανάλογου μεταπτυχιακού τίτλου, με αποδεδειγμένη τριετή επαγγελματική εμπειρία στην εκπόνηση και στην εφαρμογή προγραμμάτων μηχανογραφικής τήρησης βιβλίων, είτε τρίτης κατηγορίας του Κώδικα Βιβλίων και Στοιχείων είτε των Π.Δ. 146/2003, 205/1998 315/1999</w:t>
            </w:r>
            <w:r>
              <w:rPr>
                <w:lang w:val="el-GR"/>
              </w:rPr>
              <w:t>.</w:t>
            </w:r>
          </w:p>
        </w:tc>
      </w:tr>
      <w:tr w:rsidR="00EF1543" w:rsidTr="0067759D">
        <w:tc>
          <w:tcPr>
            <w:tcW w:w="1129" w:type="dxa"/>
            <w:tcBorders>
              <w:top w:val="single" w:sz="4" w:space="0" w:color="auto"/>
              <w:left w:val="single" w:sz="4" w:space="0" w:color="auto"/>
              <w:bottom w:val="single" w:sz="4" w:space="0" w:color="auto"/>
              <w:right w:val="single" w:sz="4" w:space="0" w:color="auto"/>
            </w:tcBorders>
            <w:hideMark/>
          </w:tcPr>
          <w:p w:rsidR="00EF1543" w:rsidRDefault="00EF1543" w:rsidP="0067759D">
            <w:pPr>
              <w:spacing w:after="0"/>
              <w:rPr>
                <w:lang w:val="el-GR"/>
              </w:rPr>
            </w:pPr>
            <w:r>
              <w:rPr>
                <w:lang w:val="el-GR"/>
              </w:rPr>
              <w:t>2.2.6.ιβ</w:t>
            </w:r>
          </w:p>
        </w:tc>
        <w:tc>
          <w:tcPr>
            <w:tcW w:w="5387" w:type="dxa"/>
            <w:tcBorders>
              <w:top w:val="single" w:sz="4" w:space="0" w:color="auto"/>
              <w:left w:val="single" w:sz="4" w:space="0" w:color="auto"/>
              <w:bottom w:val="single" w:sz="4" w:space="0" w:color="auto"/>
              <w:right w:val="single" w:sz="4" w:space="0" w:color="auto"/>
            </w:tcBorders>
          </w:tcPr>
          <w:p w:rsidR="00EF1543" w:rsidRDefault="00EF1543" w:rsidP="0067759D">
            <w:pPr>
              <w:spacing w:after="0"/>
              <w:rPr>
                <w:lang w:val="el-GR"/>
              </w:rPr>
            </w:pPr>
            <w:r>
              <w:rPr>
                <w:lang w:val="el-GR"/>
              </w:rPr>
              <w:t>Ποσοστό υπεργολαβίας</w:t>
            </w:r>
          </w:p>
          <w:p w:rsidR="00EF1543" w:rsidRDefault="00EF1543" w:rsidP="0067759D">
            <w:pPr>
              <w:spacing w:after="0"/>
              <w:rPr>
                <w:lang w:val="el-GR"/>
              </w:rPr>
            </w:pPr>
          </w:p>
        </w:tc>
        <w:tc>
          <w:tcPr>
            <w:tcW w:w="8193" w:type="dxa"/>
            <w:tcBorders>
              <w:top w:val="single" w:sz="4" w:space="0" w:color="auto"/>
              <w:left w:val="single" w:sz="4" w:space="0" w:color="auto"/>
              <w:bottom w:val="single" w:sz="4" w:space="0" w:color="auto"/>
              <w:right w:val="single" w:sz="4" w:space="0" w:color="auto"/>
            </w:tcBorders>
            <w:hideMark/>
          </w:tcPr>
          <w:p w:rsidR="00EF1543" w:rsidRDefault="00EF1543" w:rsidP="0067759D">
            <w:pPr>
              <w:spacing w:after="0"/>
              <w:rPr>
                <w:lang w:val="el-GR"/>
              </w:rPr>
            </w:pPr>
            <w:r>
              <w:rPr>
                <w:lang w:val="el-GR"/>
              </w:rPr>
              <w:t>Υπεύθυνη δήλωση του οικονομικού φορέα στην οποία θα δηλώνονται οι υπεργολάβοι στους οποίους θα ανατεθεί τμήμα της σύμβασης και το ποσοστό της υπεργολαβίας, καθώς και υπεύθυνη δήλωση των προτεινόμενων υπεργολάβων ότι αποδέχονται την ανάθεση της υπεργολαβίας με το σχετικό ποσοστό, σε περίπτωση που ο οικονομικός φορέας ανακηρυχθεί ανάδοχος.</w:t>
            </w:r>
          </w:p>
        </w:tc>
      </w:tr>
    </w:tbl>
    <w:p w:rsidR="00EF1543" w:rsidRDefault="00EF1543" w:rsidP="00EF1543">
      <w:pPr>
        <w:spacing w:before="57" w:after="57"/>
        <w:rPr>
          <w:lang w:val="el-GR"/>
        </w:rPr>
        <w:sectPr w:rsidR="00EF1543" w:rsidSect="00FA6F83">
          <w:pgSz w:w="16838" w:h="11906" w:orient="landscape"/>
          <w:pgMar w:top="1134" w:right="1134" w:bottom="1134" w:left="1134" w:header="720" w:footer="709" w:gutter="0"/>
          <w:cols w:space="720"/>
          <w:titlePg/>
          <w:docGrid w:linePitch="360"/>
        </w:sectPr>
      </w:pPr>
    </w:p>
    <w:p w:rsidR="00EF1543" w:rsidRPr="006B2C94" w:rsidRDefault="00EF1543" w:rsidP="00EF1543">
      <w:pPr>
        <w:pStyle w:val="20"/>
        <w:tabs>
          <w:tab w:val="clear" w:pos="567"/>
          <w:tab w:val="left" w:pos="0"/>
        </w:tabs>
        <w:ind w:left="0" w:firstLine="0"/>
        <w:rPr>
          <w:lang w:val="el-GR"/>
        </w:rPr>
      </w:pPr>
      <w:bookmarkStart w:id="8" w:name="_Toc176266382"/>
      <w:r>
        <w:rPr>
          <w:rFonts w:ascii="Calibri" w:hAnsi="Calibri"/>
          <w:lang w:val="el-GR"/>
        </w:rPr>
        <w:lastRenderedPageBreak/>
        <w:t>ΠΑΡΑΡΤΗΜΑ VIΙ – Ενημέρωση για την προστασία προσωπικών δεδομένων</w:t>
      </w:r>
      <w:bookmarkEnd w:id="8"/>
    </w:p>
    <w:p w:rsidR="00EF1543" w:rsidRDefault="00EF1543" w:rsidP="00EF1543">
      <w:pPr>
        <w:rPr>
          <w:rFonts w:cs="Times New Roman"/>
          <w:szCs w:val="22"/>
          <w:lang w:val="el-GR" w:eastAsia="en-US"/>
        </w:rPr>
      </w:pPr>
      <w:r w:rsidRPr="006D1742">
        <w:rPr>
          <w:lang w:val="el-GR"/>
        </w:rPr>
        <w:t>Η Αναθέτουσα Αρχή ενημερώνει υπό την ιδιότητά της ως υπεύθυνης επεξεργασίας το φυσικό πρόσωπο που υπογράφει την προσφορά ως Προσφέρων ή ως Νόμιμος Εκπρόσωπος Προσφέροντος, ότι το ίδιο ή και τρίτοι, κατ’ εντολή και για λογαριασμό του, θα επεξεργάζονται τα ακόλουθα δεδομένα ως εξής:</w:t>
      </w:r>
    </w:p>
    <w:p w:rsidR="00EF1543" w:rsidRPr="006D1742" w:rsidRDefault="00EF1543" w:rsidP="00EF1543">
      <w:pPr>
        <w:rPr>
          <w:lang w:val="el-GR"/>
        </w:rPr>
      </w:pPr>
      <w:r w:rsidRPr="006D1742">
        <w:rPr>
          <w:lang w:val="el-GR"/>
        </w:rPr>
        <w:t>Ι. Αντικείμενο επεξεργασίας είναι τα δεδομένα προσωπικού χαρακτήρα που περιέχονται στους φακέλους της προσφοράς και τα αποδεικτικά μέσα τα οποία υποβάλλονται στην Αναθέτουσα Αρχή, στο πλαίσιο του παρόντος Διαγωνισμού, από το φυσικό πρόσωπο το οποίο είναι το ίδιο Προσφέρων ή Νόμιμος Εκπρόσωπος Προσφέροντος.</w:t>
      </w:r>
    </w:p>
    <w:p w:rsidR="00EF1543" w:rsidRPr="006D1742" w:rsidRDefault="00EF1543" w:rsidP="00EF1543">
      <w:pPr>
        <w:rPr>
          <w:lang w:val="el-GR"/>
        </w:rPr>
      </w:pPr>
      <w:r w:rsidRPr="006D1742">
        <w:rPr>
          <w:lang w:val="el-GR"/>
        </w:rPr>
        <w:t>ΙΙ. Σκοπός της επεξεργασίας είναι η αξιολόγηση του Φακέλου Προσφοράς, η ανάθεση της Σύμβασης, η προάσπιση των δικαιωμάτων της Αναθέτουσας Αρχής, η εκπλήρωση των εκ του νόμου υποχρεώσεων της Αναθέτουσας Αρχής και η εν γένει ασφάλεια και προστασία των συναλλαγών. Τα δεδομένα ταυτοπροσωπίας και επικοινωνίας θα χρησιμοποιηθούν από την Αναθέτουσα Αρχή και για την ενημέρωση των Προσφερόντων σχετικά με την αξιολόγηση των προσφορών.</w:t>
      </w:r>
    </w:p>
    <w:p w:rsidR="00EF1543" w:rsidRPr="006D1742" w:rsidRDefault="00EF1543" w:rsidP="00EF1543">
      <w:pPr>
        <w:rPr>
          <w:lang w:val="el-GR"/>
        </w:rPr>
      </w:pPr>
      <w:r w:rsidRPr="006D1742">
        <w:rPr>
          <w:lang w:val="el-GR"/>
        </w:rPr>
        <w:t xml:space="preserve">ΙΙΙ. Αποδέκτες των ανωτέρω (υπό Α) δεδομένων στους οποίους κοινοποιούνται είναι: </w:t>
      </w:r>
    </w:p>
    <w:p w:rsidR="00EF1543" w:rsidRPr="006D1742" w:rsidRDefault="00EF1543" w:rsidP="00EF1543">
      <w:pPr>
        <w:rPr>
          <w:lang w:val="el-GR"/>
        </w:rPr>
      </w:pPr>
      <w:r w:rsidRPr="006D1742">
        <w:rPr>
          <w:lang w:val="el-GR"/>
        </w:rPr>
        <w:t xml:space="preserve">(α) Φορείς στους οποίους η Αναθέτουσα Αρχή αναθέτει την εκτέλεση συγκεκριμένων ενεργειών για λογαριασμό της, δηλαδή οι Σύμβουλοι, τα υπηρεσιακά στελέχη, μέλη Επιτροπών Αξιολόγησης, Χειριστές του Ηλεκτρονικού Διαγωνισμού και λοιποί εν γένει </w:t>
      </w:r>
      <w:proofErr w:type="spellStart"/>
      <w:r w:rsidRPr="006D1742">
        <w:rPr>
          <w:lang w:val="el-GR"/>
        </w:rPr>
        <w:t>προστηθέντες</w:t>
      </w:r>
      <w:proofErr w:type="spellEnd"/>
      <w:r w:rsidRPr="006D1742">
        <w:rPr>
          <w:lang w:val="el-GR"/>
        </w:rPr>
        <w:t xml:space="preserve"> της, υπό τον όρο της τήρησης σε κάθε περίπτωση του απορρήτου.</w:t>
      </w:r>
    </w:p>
    <w:p w:rsidR="00EF1543" w:rsidRPr="006D1742" w:rsidRDefault="00EF1543" w:rsidP="00EF1543">
      <w:pPr>
        <w:rPr>
          <w:lang w:val="el-GR"/>
        </w:rPr>
      </w:pPr>
      <w:r w:rsidRPr="006D1742">
        <w:rPr>
          <w:lang w:val="el-GR"/>
        </w:rPr>
        <w:t>(β) Το Δημόσιο, άλλοι δημόσιοι φορείς ή δικαστικές αρχές ή άλλες αρχές ή δικαιοδοτικά όργανα, στο πλαίσιο των αρμοδιοτήτων τους.</w:t>
      </w:r>
    </w:p>
    <w:p w:rsidR="00EF1543" w:rsidRPr="006D1742" w:rsidRDefault="00EF1543" w:rsidP="00EF1543">
      <w:pPr>
        <w:rPr>
          <w:lang w:val="el-GR"/>
        </w:rPr>
      </w:pPr>
      <w:r w:rsidRPr="006D1742">
        <w:rPr>
          <w:lang w:val="el-GR"/>
        </w:rPr>
        <w:t>(γ) Έτεροι συμμετέχοντες στο Διαγωνισμό, στο πλαίσιο της αρχής της διαφάνειας και του δικαιώματος προδικαστικής και δικαστικής προστασίας των συμμετεχόντων στο Διαγωνισμό, σύμφωνα με το νόμο.</w:t>
      </w:r>
    </w:p>
    <w:p w:rsidR="00EF1543" w:rsidRPr="006D1742" w:rsidRDefault="00EF1543" w:rsidP="00EF1543">
      <w:pPr>
        <w:rPr>
          <w:lang w:val="el-GR"/>
        </w:rPr>
      </w:pPr>
      <w:r>
        <w:t>IV</w:t>
      </w:r>
      <w:r w:rsidRPr="006D1742">
        <w:rPr>
          <w:lang w:val="el-GR"/>
        </w:rPr>
        <w:t>. Τα δεδομένα θα τηρούνται για χρονικό διάστημα για χρονικό διάστημα ίσο με τη διάρκεια της εκτέλεσης της σύμβασης, και μετά τη λήξη αυτής για χρονικό διάστημα πέντε ετών, για μελλοντικούς φορολογικούς-δημοσιονομικούς ή ελέγχους χρηματοδοτών ή άλλους προβλεπόμενους ελέγχους από την κείμενη νομοθεσία, εκτός εάν η νομοθεσία προβλέπει διαφορετική περίοδο διατήρησης. Σε περίπτωση εκκρεμοδικίας αναφορικά με δημόσια σύμβαση τα δεδομένα τηρούνται μέχρι το πέρας της εκκρεμοδικίας. Μετά τη λήξη των ανωτέρω περιόδων, τα προσωπικά δεδομένα θα καταστρέφονται.</w:t>
      </w:r>
    </w:p>
    <w:p w:rsidR="00EF1543" w:rsidRPr="006D1742" w:rsidRDefault="00EF1543" w:rsidP="00EF1543">
      <w:pPr>
        <w:rPr>
          <w:lang w:val="el-GR"/>
        </w:rPr>
      </w:pPr>
      <w:r>
        <w:t>V</w:t>
      </w:r>
      <w:r w:rsidRPr="006D1742">
        <w:rPr>
          <w:lang w:val="el-GR"/>
        </w:rPr>
        <w:t>. Το φυσικό πρόσωπο που είναι είτε Προσφέρων είτε Νόμιμος Εκπρόσωπος του Προσφέροντος, μπορεί να ασκεί κάθε νόμιμο δικαίωμά του σχετικά με τα δεδομένα προσωπικού χαρακτήρα που το αφορούν, απευθυνόμενο στον υπεύθυνο προστασίας προσωπικών δεδομένων της Αναθέτουσας Αρχής.</w:t>
      </w:r>
    </w:p>
    <w:p w:rsidR="00EF1543" w:rsidRPr="006D1742" w:rsidRDefault="00EF1543" w:rsidP="00EF1543">
      <w:pPr>
        <w:rPr>
          <w:lang w:val="el-GR"/>
        </w:rPr>
      </w:pPr>
      <w:r>
        <w:t>VI</w:t>
      </w:r>
      <w:r w:rsidRPr="006D1742">
        <w:rPr>
          <w:lang w:val="el-GR"/>
        </w:rPr>
        <w:t xml:space="preserve">. </w:t>
      </w:r>
      <w:r>
        <w:t>H</w:t>
      </w:r>
      <w:r w:rsidRPr="006D1742">
        <w:rPr>
          <w:lang w:val="el-GR"/>
        </w:rPr>
        <w:t xml:space="preserve"> Αναθέτουσα Αρχή έχει υποχρέωση να λαμβάνει κάθε εύλογο μέτρο για τη διασφάλιση του απόρρητου και της ασφάλειας της επεξεργασίας των δεδομένων και της προστασίας τους από τυχαία ή αθέμιτη καταστροφή, τυχαία απώλεια, αλλοίωση, απαγορευμένη διάδοση ή πρόσβαση από οποιονδήποτε και κάθε άλλης μορφή αθέμιτη επεξεργασία.</w:t>
      </w:r>
    </w:p>
    <w:p w:rsidR="00EF1543" w:rsidRPr="006D1742" w:rsidRDefault="00EF1543" w:rsidP="00EF1543">
      <w:pPr>
        <w:rPr>
          <w:lang w:val="el-GR"/>
        </w:rPr>
      </w:pPr>
    </w:p>
    <w:p w:rsidR="00EF1543" w:rsidRDefault="00EF1543" w:rsidP="00EF1543">
      <w:pPr>
        <w:spacing w:after="0"/>
        <w:rPr>
          <w:lang w:val="el-GR"/>
        </w:rPr>
      </w:pPr>
    </w:p>
    <w:p w:rsidR="00EF1543" w:rsidRDefault="00EF1543" w:rsidP="00EF1543">
      <w:pPr>
        <w:spacing w:after="0"/>
        <w:rPr>
          <w:lang w:val="el-GR"/>
        </w:rPr>
      </w:pPr>
    </w:p>
    <w:p w:rsidR="00EF1543" w:rsidRDefault="00EF1543" w:rsidP="00EF1543">
      <w:pPr>
        <w:spacing w:after="0"/>
        <w:rPr>
          <w:lang w:val="el-GR"/>
        </w:rPr>
      </w:pPr>
    </w:p>
    <w:p w:rsidR="00EF1543" w:rsidRDefault="00EF1543" w:rsidP="00EF1543">
      <w:pPr>
        <w:spacing w:after="0"/>
        <w:rPr>
          <w:lang w:val="el-GR"/>
        </w:rPr>
      </w:pPr>
    </w:p>
    <w:p w:rsidR="00EF1543" w:rsidRDefault="00EF1543" w:rsidP="00EF1543">
      <w:pPr>
        <w:spacing w:after="0"/>
        <w:rPr>
          <w:lang w:val="el-GR"/>
        </w:rPr>
      </w:pPr>
    </w:p>
    <w:p w:rsidR="00EF1543" w:rsidRDefault="00EF1543" w:rsidP="00EF1543">
      <w:pPr>
        <w:spacing w:after="0"/>
        <w:rPr>
          <w:lang w:val="el-GR"/>
        </w:rPr>
      </w:pPr>
    </w:p>
    <w:p w:rsidR="00EF1543" w:rsidRDefault="00EF1543" w:rsidP="00EF1543">
      <w:pPr>
        <w:spacing w:after="0"/>
        <w:rPr>
          <w:lang w:val="el-GR"/>
        </w:rPr>
      </w:pPr>
    </w:p>
    <w:p w:rsidR="00EF1543" w:rsidRDefault="00EF1543" w:rsidP="00EF1543">
      <w:pPr>
        <w:spacing w:after="0"/>
        <w:rPr>
          <w:lang w:val="el-GR"/>
        </w:rPr>
      </w:pPr>
    </w:p>
    <w:p w:rsidR="00EF1543" w:rsidRDefault="00EF1543" w:rsidP="00EF1543">
      <w:pPr>
        <w:spacing w:after="0"/>
        <w:rPr>
          <w:lang w:val="el-GR"/>
        </w:rPr>
      </w:pPr>
    </w:p>
    <w:p w:rsidR="00EF1543" w:rsidRDefault="00EF1543" w:rsidP="00EF1543">
      <w:pPr>
        <w:pStyle w:val="20"/>
        <w:pBdr>
          <w:top w:val="none" w:sz="0" w:space="0" w:color="auto"/>
          <w:left w:val="none" w:sz="0" w:space="0" w:color="auto"/>
          <w:bottom w:val="single" w:sz="12" w:space="1" w:color="1F4E79"/>
          <w:right w:val="none" w:sz="0" w:space="0" w:color="auto"/>
        </w:pBdr>
        <w:tabs>
          <w:tab w:val="clear" w:pos="567"/>
          <w:tab w:val="left" w:pos="0"/>
        </w:tabs>
        <w:ind w:left="0" w:firstLine="0"/>
        <w:rPr>
          <w:rFonts w:ascii="Calibri" w:hAnsi="Calibri"/>
          <w:i/>
          <w:color w:val="538135"/>
          <w:lang w:val="el-GR"/>
        </w:rPr>
      </w:pPr>
      <w:bookmarkStart w:id="9" w:name="_Toc176266383"/>
      <w:r>
        <w:rPr>
          <w:rFonts w:ascii="Calibri" w:hAnsi="Calibri"/>
          <w:lang w:val="el-GR"/>
        </w:rPr>
        <w:t>ΠΑΡΑΡΤΗΜΑ VIII – Σχέδιο Σύμβασης</w:t>
      </w:r>
      <w:bookmarkEnd w:id="9"/>
      <w:r>
        <w:rPr>
          <w:rFonts w:ascii="Calibri" w:hAnsi="Calibri"/>
          <w:lang w:val="el-GR"/>
        </w:rPr>
        <w:t xml:space="preserve"> </w:t>
      </w:r>
    </w:p>
    <w:p w:rsidR="00EF1543" w:rsidRDefault="00EF1543" w:rsidP="00EF1543">
      <w:pPr>
        <w:spacing w:after="0"/>
        <w:rPr>
          <w:lang w:val="el-GR"/>
        </w:rPr>
      </w:pPr>
    </w:p>
    <w:p w:rsidR="00EF1543" w:rsidRDefault="00EF1543" w:rsidP="00EF1543">
      <w:pPr>
        <w:widowControl w:val="0"/>
        <w:numPr>
          <w:ilvl w:val="0"/>
          <w:numId w:val="18"/>
        </w:numPr>
        <w:tabs>
          <w:tab w:val="num" w:pos="432"/>
        </w:tabs>
        <w:autoSpaceDE w:val="0"/>
        <w:spacing w:after="0"/>
        <w:ind w:left="432" w:hanging="432"/>
        <w:jc w:val="center"/>
        <w:rPr>
          <w:szCs w:val="22"/>
          <w:lang w:val="el-GR"/>
        </w:rPr>
      </w:pPr>
    </w:p>
    <w:p w:rsidR="00EF1543" w:rsidRDefault="00EF1543" w:rsidP="00EF1543">
      <w:pPr>
        <w:widowControl w:val="0"/>
        <w:numPr>
          <w:ilvl w:val="0"/>
          <w:numId w:val="18"/>
        </w:numPr>
        <w:tabs>
          <w:tab w:val="num" w:pos="432"/>
        </w:tabs>
        <w:autoSpaceDE w:val="0"/>
        <w:spacing w:after="0"/>
        <w:ind w:left="432" w:hanging="432"/>
        <w:jc w:val="center"/>
        <w:rPr>
          <w:szCs w:val="22"/>
          <w:lang w:val="el-GR"/>
        </w:rPr>
      </w:pPr>
      <w:r>
        <w:rPr>
          <w:noProof/>
          <w:szCs w:val="22"/>
          <w:lang w:val="el-GR"/>
        </w:rPr>
        <w:drawing>
          <wp:anchor distT="0" distB="0" distL="114300" distR="114300" simplePos="0" relativeHeight="251659264" behindDoc="0" locked="0" layoutInCell="1" allowOverlap="1">
            <wp:simplePos x="0" y="0"/>
            <wp:positionH relativeFrom="column">
              <wp:posOffset>2711450</wp:posOffset>
            </wp:positionH>
            <wp:positionV relativeFrom="paragraph">
              <wp:posOffset>21590</wp:posOffset>
            </wp:positionV>
            <wp:extent cx="714375" cy="704850"/>
            <wp:effectExtent l="0" t="0" r="9525" b="0"/>
            <wp:wrapSquare wrapText="right"/>
            <wp:docPr id="1" name="Εικόνα 1" descr="ΔΙΑΓΩΝΙΣΜΟΙ%20ΓΚΠΣ/ΔΞΗ%201407%2003%20ΓΚΠ%20ΟΡΙΣΤ/Titomihelaki/Τα%20έγγραφά%20μου/Οι%20εικόνες%20μου/ethnosim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2" descr="ΔΙΑΓΩΝΙΣΜΟΙ%20ΓΚΠΣ/ΔΞΗ%201407%2003%20ΓΚΠ%20ΟΡΙΣΤ/Titomihelaki/Τα%20έγγραφά%20μου/Οι%20εικόνες%20μου/ethnosimo.jpg"/>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714375" cy="704850"/>
                    </a:xfrm>
                    <a:prstGeom prst="rect">
                      <a:avLst/>
                    </a:prstGeom>
                    <a:noFill/>
                  </pic:spPr>
                </pic:pic>
              </a:graphicData>
            </a:graphic>
            <wp14:sizeRelH relativeFrom="page">
              <wp14:pctWidth>0</wp14:pctWidth>
            </wp14:sizeRelH>
            <wp14:sizeRelV relativeFrom="page">
              <wp14:pctHeight>0</wp14:pctHeight>
            </wp14:sizeRelV>
          </wp:anchor>
        </w:drawing>
      </w:r>
    </w:p>
    <w:p w:rsidR="00EF1543" w:rsidRDefault="00EF1543" w:rsidP="00EF1543">
      <w:pPr>
        <w:widowControl w:val="0"/>
        <w:numPr>
          <w:ilvl w:val="0"/>
          <w:numId w:val="18"/>
        </w:numPr>
        <w:tabs>
          <w:tab w:val="num" w:pos="432"/>
        </w:tabs>
        <w:autoSpaceDE w:val="0"/>
        <w:spacing w:after="0"/>
        <w:ind w:left="432" w:hanging="432"/>
        <w:jc w:val="center"/>
        <w:rPr>
          <w:szCs w:val="22"/>
          <w:lang w:val="el-GR"/>
        </w:rPr>
      </w:pPr>
    </w:p>
    <w:p w:rsidR="00EF1543" w:rsidRDefault="00EF1543" w:rsidP="00EF1543">
      <w:pPr>
        <w:widowControl w:val="0"/>
        <w:numPr>
          <w:ilvl w:val="0"/>
          <w:numId w:val="18"/>
        </w:numPr>
        <w:tabs>
          <w:tab w:val="num" w:pos="432"/>
        </w:tabs>
        <w:autoSpaceDE w:val="0"/>
        <w:spacing w:after="0"/>
        <w:ind w:left="432" w:hanging="432"/>
        <w:jc w:val="center"/>
        <w:rPr>
          <w:szCs w:val="22"/>
          <w:lang w:val="el-GR"/>
        </w:rPr>
      </w:pPr>
    </w:p>
    <w:p w:rsidR="00EF1543" w:rsidRDefault="00EF1543" w:rsidP="00EF1543">
      <w:pPr>
        <w:widowControl w:val="0"/>
        <w:numPr>
          <w:ilvl w:val="0"/>
          <w:numId w:val="18"/>
        </w:numPr>
        <w:tabs>
          <w:tab w:val="num" w:pos="432"/>
        </w:tabs>
        <w:autoSpaceDE w:val="0"/>
        <w:spacing w:after="0"/>
        <w:ind w:left="432" w:hanging="432"/>
        <w:jc w:val="center"/>
        <w:rPr>
          <w:szCs w:val="22"/>
          <w:lang w:val="el-GR"/>
        </w:rPr>
      </w:pPr>
    </w:p>
    <w:p w:rsidR="00EF1543" w:rsidRDefault="00EF1543" w:rsidP="00EF1543">
      <w:pPr>
        <w:widowControl w:val="0"/>
        <w:numPr>
          <w:ilvl w:val="0"/>
          <w:numId w:val="18"/>
        </w:numPr>
        <w:tabs>
          <w:tab w:val="num" w:pos="432"/>
        </w:tabs>
        <w:autoSpaceDE w:val="0"/>
        <w:spacing w:after="0"/>
        <w:ind w:left="432" w:hanging="432"/>
        <w:jc w:val="center"/>
        <w:rPr>
          <w:szCs w:val="22"/>
          <w:lang w:val="el-GR"/>
        </w:rPr>
      </w:pPr>
    </w:p>
    <w:p w:rsidR="00EF1543" w:rsidRDefault="00EF1543" w:rsidP="00EF1543">
      <w:pPr>
        <w:widowControl w:val="0"/>
        <w:numPr>
          <w:ilvl w:val="0"/>
          <w:numId w:val="18"/>
        </w:numPr>
        <w:tabs>
          <w:tab w:val="num" w:pos="432"/>
        </w:tabs>
        <w:autoSpaceDE w:val="0"/>
        <w:spacing w:after="0"/>
        <w:ind w:left="432" w:hanging="432"/>
        <w:jc w:val="center"/>
        <w:rPr>
          <w:szCs w:val="22"/>
          <w:lang w:val="el-GR"/>
        </w:rPr>
      </w:pPr>
      <w:r>
        <w:rPr>
          <w:szCs w:val="22"/>
          <w:lang w:val="el-GR"/>
        </w:rPr>
        <w:t>ΕΛΛΗΝΙΚΗ ΔΗΜΟΚΡΑΤΙΑ</w:t>
      </w:r>
    </w:p>
    <w:p w:rsidR="00EF1543" w:rsidRDefault="00EF1543" w:rsidP="00EF1543">
      <w:pPr>
        <w:widowControl w:val="0"/>
        <w:numPr>
          <w:ilvl w:val="0"/>
          <w:numId w:val="18"/>
        </w:numPr>
        <w:tabs>
          <w:tab w:val="num" w:pos="432"/>
        </w:tabs>
        <w:autoSpaceDE w:val="0"/>
        <w:spacing w:after="0"/>
        <w:ind w:left="432" w:hanging="432"/>
        <w:jc w:val="center"/>
        <w:rPr>
          <w:szCs w:val="22"/>
          <w:lang w:val="el-GR"/>
        </w:rPr>
      </w:pPr>
      <w:r>
        <w:rPr>
          <w:szCs w:val="22"/>
          <w:lang w:val="el-GR"/>
        </w:rPr>
        <w:t>ΥΠΟΥΡΓΕΙΟ ΥΓΕΙΑΣ</w:t>
      </w:r>
    </w:p>
    <w:p w:rsidR="00EF1543" w:rsidRDefault="00EF1543" w:rsidP="00EF1543">
      <w:pPr>
        <w:widowControl w:val="0"/>
        <w:numPr>
          <w:ilvl w:val="0"/>
          <w:numId w:val="18"/>
        </w:numPr>
        <w:tabs>
          <w:tab w:val="num" w:pos="432"/>
        </w:tabs>
        <w:autoSpaceDE w:val="0"/>
        <w:spacing w:after="0"/>
        <w:ind w:left="432" w:hanging="432"/>
        <w:jc w:val="center"/>
        <w:rPr>
          <w:szCs w:val="22"/>
          <w:lang w:val="el-GR"/>
        </w:rPr>
      </w:pPr>
      <w:r>
        <w:rPr>
          <w:szCs w:val="22"/>
          <w:lang w:val="el-GR"/>
        </w:rPr>
        <w:t>7η ΥΓΕΙΟΝΟΜΙΚΗ ΠΕΡΙΦΕΡΕΙΑ ΚΡΗΤΗΣ</w:t>
      </w:r>
    </w:p>
    <w:p w:rsidR="00EF1543" w:rsidRDefault="00EF1543" w:rsidP="00EF1543">
      <w:pPr>
        <w:widowControl w:val="0"/>
        <w:numPr>
          <w:ilvl w:val="0"/>
          <w:numId w:val="18"/>
        </w:numPr>
        <w:tabs>
          <w:tab w:val="num" w:pos="432"/>
        </w:tabs>
        <w:autoSpaceDE w:val="0"/>
        <w:spacing w:after="0"/>
        <w:ind w:left="432" w:hanging="432"/>
        <w:jc w:val="center"/>
        <w:rPr>
          <w:szCs w:val="22"/>
          <w:lang w:val="el-GR"/>
        </w:rPr>
      </w:pPr>
      <w:r>
        <w:rPr>
          <w:szCs w:val="22"/>
          <w:lang w:val="el-GR"/>
        </w:rPr>
        <w:t>Γ.Ν. ΛΑΣΙΘΙΟΥ - Γ.Ν.-Κ.Υ. ΝΕΑΠΟΛΕΩΣ «ΔΙΑΛΥΝΑΚΕΙΟ»</w:t>
      </w:r>
    </w:p>
    <w:p w:rsidR="00EF1543" w:rsidRDefault="00EF1543" w:rsidP="00EF1543">
      <w:pPr>
        <w:widowControl w:val="0"/>
        <w:numPr>
          <w:ilvl w:val="0"/>
          <w:numId w:val="18"/>
        </w:numPr>
        <w:tabs>
          <w:tab w:val="num" w:pos="432"/>
        </w:tabs>
        <w:autoSpaceDE w:val="0"/>
        <w:spacing w:after="0"/>
        <w:ind w:left="432" w:hanging="432"/>
        <w:jc w:val="center"/>
        <w:rPr>
          <w:szCs w:val="22"/>
          <w:lang w:val="el-GR"/>
        </w:rPr>
      </w:pPr>
      <w:r>
        <w:rPr>
          <w:szCs w:val="22"/>
          <w:lang w:val="el-GR"/>
        </w:rPr>
        <w:t>ΟΡΓΑΝΙΚΗ ΜΟΝΑΔΑ ΤΗΣ ΕΔΡΑΣ (ΑΓΙΟΣ ΝΙΚΟΛΑΟΣ)</w:t>
      </w:r>
    </w:p>
    <w:p w:rsidR="00EF1543" w:rsidRPr="00523939" w:rsidRDefault="00EF1543" w:rsidP="00EF1543">
      <w:pPr>
        <w:spacing w:after="0"/>
        <w:jc w:val="center"/>
        <w:rPr>
          <w:lang w:val="el-GR" w:eastAsia="el-GR"/>
        </w:rPr>
      </w:pPr>
      <w:r w:rsidRPr="00523939">
        <w:rPr>
          <w:lang w:val="el-GR" w:eastAsia="el-GR"/>
        </w:rPr>
        <w:t>ΣΥΜΦΩΝΗΤΙΚΟ ΠΑΡΟΧΗΣ</w:t>
      </w:r>
      <w:r>
        <w:rPr>
          <w:lang w:val="el-GR" w:eastAsia="el-GR"/>
        </w:rPr>
        <w:t xml:space="preserve"> ΛΟΓΙΣΤΙΚΩΝ</w:t>
      </w:r>
      <w:r w:rsidRPr="00523939">
        <w:rPr>
          <w:lang w:val="el-GR" w:eastAsia="el-GR"/>
        </w:rPr>
        <w:t xml:space="preserve"> ΥΠΗΡΕΣΙΩΝ</w:t>
      </w:r>
    </w:p>
    <w:p w:rsidR="00EF1543" w:rsidRDefault="00EF1543" w:rsidP="00EF1543">
      <w:pPr>
        <w:spacing w:after="0"/>
        <w:rPr>
          <w:lang w:val="el-GR"/>
        </w:rPr>
      </w:pPr>
    </w:p>
    <w:p w:rsidR="00EF1543" w:rsidRDefault="00EF1543" w:rsidP="00EF1543">
      <w:pPr>
        <w:spacing w:after="0"/>
        <w:rPr>
          <w:lang w:val="el-GR"/>
        </w:rPr>
      </w:pPr>
    </w:p>
    <w:p w:rsidR="00EF1543" w:rsidRPr="00523939" w:rsidRDefault="00EF1543" w:rsidP="00EF1543">
      <w:pPr>
        <w:spacing w:after="0"/>
        <w:rPr>
          <w:lang w:val="el-GR" w:eastAsia="el-GR"/>
        </w:rPr>
      </w:pPr>
      <w:proofErr w:type="spellStart"/>
      <w:r w:rsidRPr="00523939">
        <w:rPr>
          <w:lang w:val="el-GR" w:eastAsia="el-GR"/>
        </w:rPr>
        <w:t>Στ</w:t>
      </w:r>
      <w:proofErr w:type="spellEnd"/>
      <w:r w:rsidRPr="00523939">
        <w:rPr>
          <w:lang w:val="el-GR" w:eastAsia="el-GR"/>
        </w:rPr>
        <w:t>.. .................. σήμερα ........................ ημέρα ....................... οι παρακάτω συμβαλλόμενοι:</w:t>
      </w:r>
    </w:p>
    <w:p w:rsidR="00EF1543" w:rsidRPr="00523939" w:rsidRDefault="00EF1543" w:rsidP="00EF1543">
      <w:pPr>
        <w:spacing w:after="0"/>
        <w:rPr>
          <w:lang w:val="el-GR" w:eastAsia="el-GR"/>
        </w:rPr>
      </w:pPr>
    </w:p>
    <w:p w:rsidR="00EF1543" w:rsidRDefault="00EF1543" w:rsidP="00EF1543">
      <w:pPr>
        <w:spacing w:after="0"/>
        <w:rPr>
          <w:sz w:val="24"/>
          <w:lang w:val="el-GR" w:eastAsia="el-GR"/>
        </w:rPr>
      </w:pPr>
      <w:r>
        <w:rPr>
          <w:sz w:val="24"/>
          <w:lang w:val="el-GR" w:eastAsia="el-GR"/>
        </w:rPr>
        <w:t xml:space="preserve">1. Γενικό Νοσοκομείο Λασιθίου που εδρεύει στον Άγιο Νικόλαο Λασιθίου με Αριθμό  Φορολογικού Μητρώου (Α.Φ.Μ.) 999070198 και κωδικό ηλεκτρονικής τιμολόγησης 1015.E00956.00030  (Ο.Μ. ΕΔΡΑΣ), 1015.E00244.00033 (Α.ΟΜ. ΙΕΡΑΠΕΤΡΑΣ), 1015.E00246.00031 (Α.Ο.Μ. ΣΗΤΕΙΑΣ), </w:t>
      </w:r>
      <w:r>
        <w:rPr>
          <w:lang w:val="el-GR"/>
        </w:rPr>
        <w:t>1015.</w:t>
      </w:r>
      <w:r>
        <w:t>E</w:t>
      </w:r>
      <w:r>
        <w:rPr>
          <w:lang w:val="el-GR"/>
        </w:rPr>
        <w:t xml:space="preserve">00245.00034 (Γ.Ν.-Κ.Υ. ΝΕΑΠΟΛΗΣ «ΔΙΑΛΥΝΑΚΕΙΟ»), </w:t>
      </w:r>
      <w:r>
        <w:rPr>
          <w:sz w:val="24"/>
          <w:lang w:val="el-GR" w:eastAsia="el-GR"/>
        </w:rPr>
        <w:t>νομίμως εκπροσωπούμενο από τον Κοινό Διοικητή των Διασυνδεόμενων Νοσοκομείων Γ.Ν. Λασιθίου &amp; Γ.Ν.-Κ.Υ. Νεάπολης «</w:t>
      </w:r>
      <w:proofErr w:type="spellStart"/>
      <w:r>
        <w:rPr>
          <w:sz w:val="24"/>
          <w:lang w:val="el-GR" w:eastAsia="el-GR"/>
        </w:rPr>
        <w:t>Διαλυνάκειο</w:t>
      </w:r>
      <w:proofErr w:type="spellEnd"/>
      <w:r>
        <w:rPr>
          <w:sz w:val="24"/>
          <w:lang w:val="el-GR" w:eastAsia="el-GR"/>
        </w:rPr>
        <w:t xml:space="preserve">» δυνάμει της υπ’ </w:t>
      </w:r>
      <w:proofErr w:type="spellStart"/>
      <w:r>
        <w:rPr>
          <w:sz w:val="24"/>
          <w:lang w:val="el-GR" w:eastAsia="el-GR"/>
        </w:rPr>
        <w:t>αρ</w:t>
      </w:r>
      <w:proofErr w:type="spellEnd"/>
      <w:r>
        <w:rPr>
          <w:sz w:val="24"/>
          <w:lang w:val="el-GR" w:eastAsia="el-GR"/>
        </w:rPr>
        <w:t>. Γ4β/</w:t>
      </w:r>
      <w:proofErr w:type="spellStart"/>
      <w:r>
        <w:rPr>
          <w:sz w:val="24"/>
          <w:lang w:val="el-GR" w:eastAsia="el-GR"/>
        </w:rPr>
        <w:t>Γ.Π.οικ</w:t>
      </w:r>
      <w:proofErr w:type="spellEnd"/>
      <w:r>
        <w:rPr>
          <w:sz w:val="24"/>
          <w:lang w:val="el-GR" w:eastAsia="el-GR"/>
        </w:rPr>
        <w:t xml:space="preserve">. 1107/9-1-2020 Υ.Α. (ΦΕΚ 12Α, τεύχος Υ.Ο.Δ.Δ.) (στο εξής η «Αναθέτουσα Αρχή»)  </w:t>
      </w:r>
    </w:p>
    <w:p w:rsidR="00EF1543" w:rsidRPr="00523939" w:rsidRDefault="00EF1543" w:rsidP="00EF1543">
      <w:pPr>
        <w:spacing w:after="0"/>
        <w:rPr>
          <w:lang w:val="el-GR" w:eastAsia="el-GR"/>
        </w:rPr>
      </w:pPr>
    </w:p>
    <w:p w:rsidR="00EF1543" w:rsidRPr="00523939" w:rsidRDefault="00EF1543" w:rsidP="00EF1543">
      <w:pPr>
        <w:spacing w:after="0"/>
        <w:rPr>
          <w:lang w:val="el-GR" w:eastAsia="el-GR"/>
        </w:rPr>
      </w:pPr>
      <w:r w:rsidRPr="00523939">
        <w:rPr>
          <w:lang w:val="el-GR" w:eastAsia="el-GR"/>
        </w:rPr>
        <w:t xml:space="preserve">2.Ο/η ……. (σε περίπτωση φυσικού προσώπου/ ατομικής επιχείρησης) ή το νομικό πρόσωπο...........με την επωνυμία ………….και με το διακριτικό τίτλο «..........................», που εδρεύει ...................................... (. ΑΦΜ:....................., ΔΟΥ: ................., Τ.Κ. ...................., νομίμως εκπροσωπούμενο (μόνο για νομικά πρόσωπα) από τον ......................................... (στο εξής ο «Ανάδοχος»)  </w:t>
      </w:r>
    </w:p>
    <w:p w:rsidR="00EF1543" w:rsidRDefault="00EF1543" w:rsidP="00EF1543">
      <w:pPr>
        <w:spacing w:after="0"/>
        <w:rPr>
          <w:lang w:val="el-GR"/>
        </w:rPr>
      </w:pPr>
    </w:p>
    <w:p w:rsidR="00EF1543" w:rsidRDefault="00EF1543" w:rsidP="00EF1543">
      <w:pPr>
        <w:rPr>
          <w:sz w:val="24"/>
          <w:lang w:val="el-GR" w:eastAsia="en-US"/>
        </w:rPr>
      </w:pPr>
      <w:r w:rsidRPr="006D1742">
        <w:rPr>
          <w:sz w:val="24"/>
          <w:lang w:val="el-GR"/>
        </w:rPr>
        <w:t>Έχοντας υπόψη:</w:t>
      </w:r>
    </w:p>
    <w:p w:rsidR="00EF1543" w:rsidRPr="006D1742" w:rsidRDefault="00EF1543" w:rsidP="00EF1543">
      <w:pPr>
        <w:rPr>
          <w:sz w:val="24"/>
          <w:lang w:val="el-GR"/>
        </w:rPr>
      </w:pPr>
      <w:r w:rsidRPr="006D1742">
        <w:rPr>
          <w:sz w:val="24"/>
          <w:lang w:val="el-GR"/>
        </w:rPr>
        <w:t xml:space="preserve">1. την </w:t>
      </w:r>
      <w:proofErr w:type="spellStart"/>
      <w:r w:rsidRPr="006D1742">
        <w:rPr>
          <w:sz w:val="24"/>
          <w:lang w:val="el-GR"/>
        </w:rPr>
        <w:t>υπ</w:t>
      </w:r>
      <w:proofErr w:type="spellEnd"/>
      <w:r w:rsidRPr="006D1742">
        <w:rPr>
          <w:sz w:val="24"/>
          <w:lang w:val="el-GR"/>
        </w:rPr>
        <w:t xml:space="preserve">΄ </w:t>
      </w:r>
      <w:proofErr w:type="spellStart"/>
      <w:r w:rsidRPr="006D1742">
        <w:rPr>
          <w:sz w:val="24"/>
          <w:lang w:val="el-GR"/>
        </w:rPr>
        <w:t>αριθμ</w:t>
      </w:r>
      <w:proofErr w:type="spellEnd"/>
      <w:r w:rsidRPr="006D1742">
        <w:rPr>
          <w:sz w:val="24"/>
          <w:lang w:val="el-GR"/>
        </w:rPr>
        <w:t xml:space="preserve"> ..... διακήρυξη (ΑΔΑΜ…) </w:t>
      </w:r>
      <w:r w:rsidRPr="006D1742">
        <w:rPr>
          <w:sz w:val="24"/>
          <w:lang w:val="el-GR" w:eastAsia="el-GR"/>
        </w:rPr>
        <w:t xml:space="preserve">και τα λοιπά έγγραφα της σύμβασης που συνέταξε η </w:t>
      </w:r>
      <w:r w:rsidRPr="006D1742">
        <w:rPr>
          <w:sz w:val="24"/>
          <w:lang w:val="el-GR"/>
        </w:rPr>
        <w:t>Αναθέτουσα Αρχή για την παρούσα σύμβαση παροχής υπηρεσιών.</w:t>
      </w:r>
    </w:p>
    <w:p w:rsidR="00EF1543" w:rsidRPr="006D1742" w:rsidRDefault="00EF1543" w:rsidP="00EF1543">
      <w:pPr>
        <w:rPr>
          <w:sz w:val="24"/>
          <w:lang w:val="el-GR"/>
        </w:rPr>
      </w:pPr>
      <w:r w:rsidRPr="006D1742">
        <w:rPr>
          <w:sz w:val="24"/>
          <w:lang w:val="el-GR"/>
        </w:rPr>
        <w:t xml:space="preserve">2. Την </w:t>
      </w:r>
      <w:proofErr w:type="spellStart"/>
      <w:r w:rsidRPr="006D1742">
        <w:rPr>
          <w:sz w:val="24"/>
          <w:lang w:val="el-GR"/>
        </w:rPr>
        <w:t>υπ</w:t>
      </w:r>
      <w:proofErr w:type="spellEnd"/>
      <w:r w:rsidRPr="006D1742">
        <w:rPr>
          <w:sz w:val="24"/>
          <w:lang w:val="el-GR"/>
        </w:rPr>
        <w:t xml:space="preserve">΄ </w:t>
      </w:r>
      <w:proofErr w:type="spellStart"/>
      <w:r w:rsidRPr="006D1742">
        <w:rPr>
          <w:sz w:val="24"/>
          <w:lang w:val="el-GR"/>
        </w:rPr>
        <w:t>αριθμ</w:t>
      </w:r>
      <w:proofErr w:type="spellEnd"/>
      <w:r w:rsidRPr="006D1742">
        <w:rPr>
          <w:sz w:val="24"/>
          <w:lang w:val="el-GR"/>
        </w:rPr>
        <w:t xml:space="preserve"> … απόφαση της Αναθέτουσας Αρχής, με την οποία κατακυρώθηκε το αποτέλεσμα της διαδικασίας (ΑΔΑΜ…), στο πλαίσιο της ανωτέρω διακήρυξης, στον Ανάδοχο, καθώς και την </w:t>
      </w:r>
      <w:proofErr w:type="spellStart"/>
      <w:r w:rsidRPr="006D1742">
        <w:rPr>
          <w:sz w:val="24"/>
          <w:lang w:val="el-GR"/>
        </w:rPr>
        <w:t>αριθμ</w:t>
      </w:r>
      <w:proofErr w:type="spellEnd"/>
      <w:r w:rsidRPr="006D1742">
        <w:rPr>
          <w:sz w:val="24"/>
          <w:lang w:val="el-GR"/>
        </w:rPr>
        <w:t xml:space="preserve">. </w:t>
      </w:r>
      <w:proofErr w:type="spellStart"/>
      <w:r w:rsidRPr="006D1742">
        <w:rPr>
          <w:sz w:val="24"/>
          <w:lang w:val="el-GR"/>
        </w:rPr>
        <w:t>πρωτ</w:t>
      </w:r>
      <w:proofErr w:type="spellEnd"/>
      <w:r w:rsidRPr="006D1742">
        <w:rPr>
          <w:sz w:val="24"/>
          <w:lang w:val="el-GR"/>
        </w:rPr>
        <w:t>. …………… ειδική πρόσκληση της Αναθέτουσας Αρχής προς τον Ανάδοχο για την υπογραφή του παρόντος, η οποία κοινοποιήθηκε σε αυτόν την…...</w:t>
      </w:r>
    </w:p>
    <w:p w:rsidR="00EF1543" w:rsidRPr="006D1742" w:rsidRDefault="00EF1543" w:rsidP="00EF1543">
      <w:pPr>
        <w:rPr>
          <w:i/>
          <w:color w:val="0070C0"/>
          <w:sz w:val="24"/>
          <w:lang w:val="el-GR" w:eastAsia="el-GR"/>
        </w:rPr>
      </w:pPr>
      <w:r w:rsidRPr="006D1742">
        <w:rPr>
          <w:sz w:val="24"/>
          <w:lang w:val="el-GR"/>
        </w:rPr>
        <w:lastRenderedPageBreak/>
        <w:t xml:space="preserve">3. Την από ……υπεύθυνη δήλωση του Αναδόχου περί μη </w:t>
      </w:r>
      <w:proofErr w:type="spellStart"/>
      <w:r w:rsidRPr="006D1742">
        <w:rPr>
          <w:sz w:val="24"/>
          <w:lang w:val="el-GR"/>
        </w:rPr>
        <w:t>οψιγενών</w:t>
      </w:r>
      <w:proofErr w:type="spellEnd"/>
      <w:r w:rsidRPr="006D1742">
        <w:rPr>
          <w:sz w:val="24"/>
          <w:lang w:val="el-GR"/>
        </w:rPr>
        <w:t xml:space="preserve"> μεταβολών, κατά την έννοια της περ. δ της παρ. 3 του </w:t>
      </w:r>
      <w:proofErr w:type="spellStart"/>
      <w:r w:rsidRPr="006D1742">
        <w:rPr>
          <w:sz w:val="24"/>
          <w:lang w:val="el-GR"/>
        </w:rPr>
        <w:t>αρ</w:t>
      </w:r>
      <w:proofErr w:type="spellEnd"/>
      <w:r w:rsidRPr="006D1742">
        <w:rPr>
          <w:sz w:val="24"/>
          <w:lang w:val="el-GR"/>
        </w:rPr>
        <w:t xml:space="preserve">. 105 του ν. 4412/2016 </w:t>
      </w:r>
      <w:r w:rsidRPr="006D1742">
        <w:rPr>
          <w:i/>
          <w:color w:val="0070C0"/>
          <w:sz w:val="24"/>
          <w:lang w:val="el-GR" w:eastAsia="el-GR"/>
        </w:rPr>
        <w:t xml:space="preserve">[μνημονεύεται μόνο στην περίπτωση του </w:t>
      </w:r>
      <w:proofErr w:type="spellStart"/>
      <w:r w:rsidRPr="006D1742">
        <w:rPr>
          <w:i/>
          <w:color w:val="0070C0"/>
          <w:sz w:val="24"/>
          <w:lang w:val="el-GR" w:eastAsia="el-GR"/>
        </w:rPr>
        <w:t>προσυμβατικού</w:t>
      </w:r>
      <w:proofErr w:type="spellEnd"/>
      <w:r w:rsidRPr="006D1742">
        <w:rPr>
          <w:i/>
          <w:color w:val="0070C0"/>
          <w:sz w:val="24"/>
          <w:lang w:val="el-GR" w:eastAsia="el-GR"/>
        </w:rPr>
        <w:t xml:space="preserve"> ελέγχου ή της άσκησης προδικαστικής προσφυγής κατά της απόφασης κατακύρωσης]</w:t>
      </w:r>
    </w:p>
    <w:p w:rsidR="00EF1543" w:rsidRPr="006D1742" w:rsidRDefault="00EF1543" w:rsidP="00EF1543">
      <w:pPr>
        <w:rPr>
          <w:sz w:val="24"/>
          <w:lang w:val="el-GR" w:eastAsia="el-GR"/>
        </w:rPr>
      </w:pPr>
      <w:r>
        <w:rPr>
          <w:sz w:val="24"/>
          <w:lang w:val="el-GR"/>
        </w:rPr>
        <w:t>4</w:t>
      </w:r>
      <w:r w:rsidRPr="006D1742">
        <w:rPr>
          <w:sz w:val="24"/>
          <w:lang w:val="el-GR"/>
        </w:rPr>
        <w:t xml:space="preserve">. Ότι </w:t>
      </w:r>
      <w:r w:rsidRPr="006D1742">
        <w:rPr>
          <w:sz w:val="24"/>
          <w:lang w:val="el-GR" w:eastAsia="el-GR"/>
        </w:rPr>
        <w:t xml:space="preserve">αναπόσπαστο τμήμα της παρούσας αποτελούν, σύμφωνα με το άρθρο 2 παρ.1 </w:t>
      </w:r>
      <w:proofErr w:type="spellStart"/>
      <w:r w:rsidRPr="006D1742">
        <w:rPr>
          <w:sz w:val="24"/>
          <w:lang w:val="el-GR" w:eastAsia="el-GR"/>
        </w:rPr>
        <w:t>περιπτ</w:t>
      </w:r>
      <w:proofErr w:type="spellEnd"/>
      <w:r w:rsidRPr="006D1742">
        <w:rPr>
          <w:sz w:val="24"/>
          <w:lang w:val="el-GR" w:eastAsia="el-GR"/>
        </w:rPr>
        <w:t>. 42 του ν.4412/2016:</w:t>
      </w:r>
    </w:p>
    <w:p w:rsidR="00EF1543" w:rsidRPr="006D1742" w:rsidRDefault="00EF1543" w:rsidP="00EF1543">
      <w:pPr>
        <w:rPr>
          <w:sz w:val="24"/>
          <w:lang w:val="el-GR" w:eastAsia="el-GR"/>
        </w:rPr>
      </w:pPr>
      <w:r w:rsidRPr="006D1742">
        <w:rPr>
          <w:sz w:val="24"/>
          <w:lang w:val="el-GR" w:eastAsia="el-GR"/>
        </w:rPr>
        <w:t>-η υπ’ αριθ. ............ διακήρυξη, με τα Παραρτήματα της</w:t>
      </w:r>
    </w:p>
    <w:p w:rsidR="00EF1543" w:rsidRPr="006D1742" w:rsidRDefault="00EF1543" w:rsidP="00EF1543">
      <w:pPr>
        <w:rPr>
          <w:color w:val="0070C0"/>
          <w:sz w:val="24"/>
          <w:lang w:val="el-GR" w:eastAsia="el-GR"/>
        </w:rPr>
      </w:pPr>
      <w:r w:rsidRPr="006D1742">
        <w:rPr>
          <w:sz w:val="24"/>
          <w:lang w:val="el-GR" w:eastAsia="el-GR"/>
        </w:rPr>
        <w:t xml:space="preserve">-οι υπ’ αριθ. ............ τεχνικές προδιαγραφές </w:t>
      </w:r>
      <w:r w:rsidRPr="006D1742">
        <w:rPr>
          <w:color w:val="0070C0"/>
          <w:sz w:val="24"/>
          <w:lang w:val="el-GR" w:eastAsia="el-GR"/>
        </w:rPr>
        <w:t>[</w:t>
      </w:r>
      <w:r w:rsidRPr="006D1742">
        <w:rPr>
          <w:i/>
          <w:color w:val="0070C0"/>
          <w:sz w:val="24"/>
          <w:lang w:val="el-GR" w:eastAsia="el-GR"/>
        </w:rPr>
        <w:t xml:space="preserve">στην περίπτωση που </w:t>
      </w:r>
      <w:r w:rsidRPr="006D1742">
        <w:rPr>
          <w:color w:val="0070C0"/>
          <w:sz w:val="24"/>
          <w:lang w:val="el-GR" w:eastAsia="el-GR"/>
        </w:rPr>
        <w:t>αποτελούν διακριτό έγγραφο και δεν έχουν ενσωματωθεί στο τεύχος της Διακήρυξης]</w:t>
      </w:r>
    </w:p>
    <w:p w:rsidR="00EF1543" w:rsidRPr="006D1742" w:rsidRDefault="00EF1543" w:rsidP="00EF1543">
      <w:pPr>
        <w:rPr>
          <w:sz w:val="24"/>
          <w:lang w:val="el-GR" w:eastAsia="el-GR"/>
        </w:rPr>
      </w:pPr>
      <w:r w:rsidRPr="006D1742">
        <w:rPr>
          <w:sz w:val="24"/>
          <w:lang w:val="el-GR" w:eastAsia="el-GR"/>
        </w:rPr>
        <w:t xml:space="preserve">-........ </w:t>
      </w:r>
      <w:r w:rsidRPr="006D1742">
        <w:rPr>
          <w:i/>
          <w:sz w:val="24"/>
          <w:lang w:val="el-GR" w:eastAsia="el-GR"/>
        </w:rPr>
        <w:t>(Συμπληρώνονται από την Αναθέτουσα Αρχή και τα λοιπά σχετικά έγγραφα της σύμβασης)</w:t>
      </w:r>
      <w:r w:rsidRPr="006D1742">
        <w:rPr>
          <w:sz w:val="24"/>
          <w:lang w:val="el-GR" w:eastAsia="el-GR"/>
        </w:rPr>
        <w:t xml:space="preserve"> (στο εξής «τα Έγγραφα της Σύμβασης» </w:t>
      </w:r>
    </w:p>
    <w:p w:rsidR="00EF1543" w:rsidRPr="006D1742" w:rsidRDefault="00EF1543" w:rsidP="00EF1543">
      <w:pPr>
        <w:rPr>
          <w:rFonts w:eastAsia="Calibri"/>
          <w:sz w:val="24"/>
          <w:lang w:val="el-GR" w:eastAsia="en-US"/>
        </w:rPr>
      </w:pPr>
      <w:r w:rsidRPr="006D1742">
        <w:rPr>
          <w:sz w:val="24"/>
          <w:lang w:val="el-GR" w:eastAsia="el-GR"/>
        </w:rPr>
        <w:t>-η προσφορά του Αναδόχου.</w:t>
      </w:r>
    </w:p>
    <w:p w:rsidR="00EF1543" w:rsidRPr="006D1742" w:rsidRDefault="00EF1543" w:rsidP="00EF1543">
      <w:pPr>
        <w:rPr>
          <w:sz w:val="24"/>
          <w:lang w:val="el-GR" w:eastAsia="el-GR"/>
        </w:rPr>
      </w:pPr>
      <w:r w:rsidRPr="006D1742">
        <w:rPr>
          <w:sz w:val="24"/>
          <w:lang w:val="el-GR"/>
        </w:rPr>
        <w:t xml:space="preserve">4. Ότι ο </w:t>
      </w:r>
      <w:r w:rsidRPr="006D1742">
        <w:rPr>
          <w:sz w:val="24"/>
          <w:lang w:val="el-GR" w:eastAsia="el-GR"/>
        </w:rPr>
        <w:t xml:space="preserve">Ανάδοχος κατέθεσε την: </w:t>
      </w:r>
    </w:p>
    <w:p w:rsidR="00EF1543" w:rsidRPr="006D1742" w:rsidRDefault="00EF1543" w:rsidP="00EF1543">
      <w:pPr>
        <w:rPr>
          <w:sz w:val="24"/>
          <w:lang w:val="el-GR" w:eastAsia="el-GR"/>
        </w:rPr>
      </w:pPr>
      <w:r w:rsidRPr="006D1742">
        <w:rPr>
          <w:sz w:val="24"/>
          <w:lang w:val="el-GR" w:eastAsia="el-GR"/>
        </w:rPr>
        <w:t>α) υπ’ αριθ. .............. εγγυητική επιστολή της τράπεζας/ πιστωτικού ιδρύματος/ χρηματοδοτικού ιδρύματος/ ασφαλιστικής επιχείρησης/  ..............., ποσού ........................ ευρώ, για την καλή εκτέλεση των όρων του παρόντος συμφωνητικού</w:t>
      </w:r>
    </w:p>
    <w:p w:rsidR="00EF1543" w:rsidRPr="006D1742" w:rsidRDefault="00EF1543" w:rsidP="00EF1543">
      <w:pPr>
        <w:rPr>
          <w:i/>
          <w:color w:val="0070C0"/>
          <w:sz w:val="24"/>
          <w:lang w:val="el-GR" w:eastAsia="el-GR"/>
        </w:rPr>
      </w:pPr>
      <w:r w:rsidRPr="006D1742">
        <w:rPr>
          <w:sz w:val="24"/>
          <w:lang w:val="el-GR" w:eastAsia="el-GR"/>
        </w:rPr>
        <w:t xml:space="preserve">β) την υπ’ αριθ. .............. εγγυητική επιστολή της τράπεζας/ πιστωτικού ιδρύματος/ χρηματοδοτικού ιδρύματος/ ασφαλιστικής επιχείρησης/  ..............., ποσού ........................ ευρώ για την προκαταβολή του συμβατικού τιμήματος σύμφωνα με το άρθρο 4.1 της διακήρυξης. </w:t>
      </w:r>
      <w:r w:rsidRPr="006D1742">
        <w:rPr>
          <w:i/>
          <w:color w:val="0070C0"/>
          <w:sz w:val="24"/>
          <w:lang w:val="el-GR" w:eastAsia="el-GR"/>
        </w:rPr>
        <w:t>(Συμπληρώνεται από την Αναθέτουσα Αρχή, στην περίπτωση που προβλέπεται προκαταβολή, άλλως απαλείφεται).</w:t>
      </w:r>
    </w:p>
    <w:p w:rsidR="00EF1543" w:rsidRPr="006D1742" w:rsidRDefault="00EF1543" w:rsidP="00EF1543">
      <w:pPr>
        <w:rPr>
          <w:sz w:val="24"/>
          <w:lang w:val="el-GR" w:eastAsia="el-GR"/>
        </w:rPr>
      </w:pPr>
    </w:p>
    <w:p w:rsidR="00EF1543" w:rsidRPr="006D1742" w:rsidRDefault="00EF1543" w:rsidP="00EF1543">
      <w:pPr>
        <w:rPr>
          <w:rFonts w:eastAsia="Calibri"/>
          <w:sz w:val="24"/>
          <w:lang w:val="el-GR" w:eastAsia="en-US"/>
        </w:rPr>
      </w:pPr>
      <w:r w:rsidRPr="006D1742">
        <w:rPr>
          <w:sz w:val="24"/>
          <w:lang w:val="el-GR"/>
        </w:rPr>
        <w:t>Συμφώνησαν και έκαναν αμοιβαία αποδεκτά τα ακόλουθα :</w:t>
      </w:r>
    </w:p>
    <w:p w:rsidR="00EF1543" w:rsidRPr="006D1742" w:rsidRDefault="00EF1543" w:rsidP="00EF1543">
      <w:pPr>
        <w:spacing w:after="0"/>
        <w:rPr>
          <w:sz w:val="24"/>
          <w:lang w:val="el-GR" w:eastAsia="el-GR"/>
        </w:rPr>
      </w:pPr>
    </w:p>
    <w:p w:rsidR="00EF1543" w:rsidRPr="006D1742" w:rsidRDefault="00EF1543" w:rsidP="00EF1543">
      <w:pPr>
        <w:spacing w:after="0"/>
        <w:rPr>
          <w:sz w:val="24"/>
          <w:lang w:val="el-GR" w:eastAsia="el-GR"/>
        </w:rPr>
      </w:pPr>
    </w:p>
    <w:p w:rsidR="00EF1543" w:rsidRPr="006D1742" w:rsidRDefault="00EF1543" w:rsidP="00EF1543">
      <w:pPr>
        <w:spacing w:after="0"/>
        <w:jc w:val="center"/>
        <w:rPr>
          <w:sz w:val="24"/>
          <w:lang w:val="el-GR" w:eastAsia="el-GR"/>
        </w:rPr>
      </w:pPr>
      <w:r w:rsidRPr="006D1742">
        <w:rPr>
          <w:sz w:val="24"/>
          <w:lang w:val="el-GR" w:eastAsia="el-GR"/>
        </w:rPr>
        <w:t>Άρθρο 1</w:t>
      </w:r>
    </w:p>
    <w:p w:rsidR="00EF1543" w:rsidRPr="006D1742" w:rsidRDefault="00EF1543" w:rsidP="00EF1543">
      <w:pPr>
        <w:spacing w:after="0"/>
        <w:jc w:val="center"/>
        <w:rPr>
          <w:sz w:val="24"/>
          <w:lang w:val="el-GR" w:eastAsia="el-GR"/>
        </w:rPr>
      </w:pPr>
      <w:r w:rsidRPr="006D1742">
        <w:rPr>
          <w:sz w:val="24"/>
          <w:lang w:val="el-GR" w:eastAsia="el-GR"/>
        </w:rPr>
        <w:t>Αντικείμενο</w:t>
      </w:r>
    </w:p>
    <w:p w:rsidR="00EF1543" w:rsidRPr="006D1742" w:rsidRDefault="00EF1543" w:rsidP="00EF1543">
      <w:pPr>
        <w:spacing w:after="0"/>
        <w:jc w:val="center"/>
        <w:rPr>
          <w:sz w:val="24"/>
          <w:lang w:val="el-GR" w:eastAsia="el-GR"/>
        </w:rPr>
      </w:pPr>
    </w:p>
    <w:p w:rsidR="00EF1543" w:rsidRPr="006D1742" w:rsidRDefault="00EF1543" w:rsidP="00EF1543">
      <w:pPr>
        <w:spacing w:after="0"/>
        <w:rPr>
          <w:sz w:val="24"/>
          <w:lang w:val="el-GR" w:eastAsia="el-GR"/>
        </w:rPr>
      </w:pPr>
      <w:r w:rsidRPr="006D1742">
        <w:rPr>
          <w:sz w:val="24"/>
          <w:lang w:val="el-GR" w:eastAsia="el-GR"/>
        </w:rPr>
        <w:t>Αντικείμενο της παρούσας σύμβασης είναι ....................., σύμφωνα με τους όρους και τις προδιαγραφές του άρθρου 1.3 της Διακήρυξης και των ΠΑΡΑΡΤΗΜΑΤΩΝ</w:t>
      </w:r>
    </w:p>
    <w:p w:rsidR="00EF1543" w:rsidRPr="006D1742" w:rsidRDefault="00EF1543" w:rsidP="00EF1543">
      <w:pPr>
        <w:spacing w:after="0"/>
        <w:rPr>
          <w:sz w:val="24"/>
          <w:lang w:val="el-GR" w:eastAsia="el-GR"/>
        </w:rPr>
      </w:pPr>
      <w:r w:rsidRPr="006D1742">
        <w:rPr>
          <w:sz w:val="24"/>
          <w:lang w:val="el-GR" w:eastAsia="el-GR"/>
        </w:rPr>
        <w:t xml:space="preserve"> …….</w:t>
      </w:r>
    </w:p>
    <w:p w:rsidR="00EF1543" w:rsidRPr="006D1742" w:rsidRDefault="00EF1543" w:rsidP="00EF1543">
      <w:pPr>
        <w:spacing w:after="0"/>
        <w:rPr>
          <w:sz w:val="24"/>
          <w:lang w:val="el-GR" w:eastAsia="el-GR"/>
        </w:rPr>
      </w:pPr>
      <w:r w:rsidRPr="006D1742">
        <w:rPr>
          <w:i/>
          <w:color w:val="0070C0"/>
          <w:sz w:val="24"/>
          <w:lang w:val="el-GR" w:eastAsia="el-GR"/>
        </w:rPr>
        <w:t xml:space="preserve">[στο σημείο αυτό περιγράφεται το τμήμα/τμήματα της σύμβασης που κατακυρώθηκαν στον ανάδοχο, καθώς και τυχόν επιπρόσθετη </w:t>
      </w:r>
      <w:proofErr w:type="spellStart"/>
      <w:r w:rsidRPr="006D1742">
        <w:rPr>
          <w:i/>
          <w:color w:val="0070C0"/>
          <w:sz w:val="24"/>
          <w:lang w:val="el-GR" w:eastAsia="el-GR"/>
        </w:rPr>
        <w:t>κατακυρωθείσα</w:t>
      </w:r>
      <w:proofErr w:type="spellEnd"/>
      <w:r w:rsidRPr="006D1742">
        <w:rPr>
          <w:i/>
          <w:color w:val="0070C0"/>
          <w:sz w:val="24"/>
          <w:lang w:val="el-GR" w:eastAsia="el-GR"/>
        </w:rPr>
        <w:t xml:space="preserve"> ποσότητα </w:t>
      </w:r>
      <w:proofErr w:type="spellStart"/>
      <w:r w:rsidRPr="006D1742">
        <w:rPr>
          <w:i/>
          <w:color w:val="0070C0"/>
          <w:sz w:val="24"/>
          <w:lang w:val="el-GR" w:eastAsia="el-GR"/>
        </w:rPr>
        <w:t>παρεχομένων</w:t>
      </w:r>
      <w:proofErr w:type="spellEnd"/>
      <w:r w:rsidRPr="006D1742">
        <w:rPr>
          <w:i/>
          <w:color w:val="0070C0"/>
          <w:sz w:val="24"/>
          <w:lang w:val="el-GR" w:eastAsia="el-GR"/>
        </w:rPr>
        <w:t xml:space="preserve"> υπηρεσιών, σε ποσοστό τοις εκατό επί της αρχικής ποσότητας, σύμφωνα με την παρ. 1 του άρθρου 105 του ν. 4412/2016]</w:t>
      </w:r>
      <w:r w:rsidRPr="006D1742">
        <w:rPr>
          <w:sz w:val="24"/>
          <w:lang w:val="el-GR" w:eastAsia="el-GR"/>
        </w:rPr>
        <w:t xml:space="preserve">. </w:t>
      </w:r>
    </w:p>
    <w:p w:rsidR="00EF1543" w:rsidRPr="006D1742" w:rsidRDefault="00EF1543" w:rsidP="00EF1543">
      <w:pPr>
        <w:spacing w:after="0"/>
        <w:rPr>
          <w:sz w:val="24"/>
          <w:lang w:val="el-GR" w:eastAsia="el-GR"/>
        </w:rPr>
      </w:pPr>
      <w:r w:rsidRPr="006D1742">
        <w:rPr>
          <w:sz w:val="24"/>
          <w:lang w:val="el-GR" w:eastAsia="el-GR"/>
        </w:rPr>
        <w:t>Η παροχή υπηρεσιών θα πραγματοποιηθεί σύμφωνα με τους όρους που περιέχονται στα έγγραφα της σύμβασης, στην απόφαση κατακύρωσης και στην προσφορά του Αναδόχου.</w:t>
      </w:r>
    </w:p>
    <w:p w:rsidR="00EF1543" w:rsidRPr="006D1742" w:rsidRDefault="00EF1543" w:rsidP="00EF1543">
      <w:pPr>
        <w:spacing w:after="0"/>
        <w:rPr>
          <w:sz w:val="24"/>
          <w:highlight w:val="yellow"/>
          <w:lang w:val="el-GR" w:eastAsia="el-GR"/>
        </w:rPr>
      </w:pPr>
    </w:p>
    <w:p w:rsidR="00EF1543" w:rsidRPr="006D1742" w:rsidRDefault="00EF1543" w:rsidP="00EF1543">
      <w:pPr>
        <w:spacing w:after="0"/>
        <w:jc w:val="center"/>
        <w:rPr>
          <w:sz w:val="24"/>
          <w:highlight w:val="yellow"/>
          <w:lang w:val="el-GR" w:eastAsia="el-GR"/>
        </w:rPr>
      </w:pPr>
    </w:p>
    <w:p w:rsidR="00EF1543" w:rsidRPr="006D1742" w:rsidRDefault="00EF1543" w:rsidP="00EF1543">
      <w:pPr>
        <w:spacing w:after="0"/>
        <w:jc w:val="center"/>
        <w:rPr>
          <w:sz w:val="24"/>
          <w:lang w:val="el-GR" w:eastAsia="el-GR"/>
        </w:rPr>
      </w:pPr>
      <w:r w:rsidRPr="006D1742">
        <w:rPr>
          <w:sz w:val="24"/>
          <w:lang w:val="el-GR" w:eastAsia="el-GR"/>
        </w:rPr>
        <w:t>Άρθρο 2</w:t>
      </w:r>
    </w:p>
    <w:p w:rsidR="00EF1543" w:rsidRPr="006D1742" w:rsidRDefault="00EF1543" w:rsidP="00EF1543">
      <w:pPr>
        <w:spacing w:after="0"/>
        <w:jc w:val="center"/>
        <w:rPr>
          <w:sz w:val="24"/>
          <w:lang w:val="el-GR" w:eastAsia="el-GR"/>
        </w:rPr>
      </w:pPr>
      <w:r w:rsidRPr="006D1742">
        <w:rPr>
          <w:sz w:val="24"/>
          <w:lang w:val="el-GR" w:eastAsia="el-GR"/>
        </w:rPr>
        <w:t>Χρηματοδότηση της σύμβασης</w:t>
      </w:r>
    </w:p>
    <w:p w:rsidR="00EF1543" w:rsidRPr="006D1742" w:rsidRDefault="00EF1543" w:rsidP="00EF1543">
      <w:pPr>
        <w:spacing w:after="0"/>
        <w:jc w:val="center"/>
        <w:rPr>
          <w:sz w:val="24"/>
          <w:lang w:val="el-GR" w:eastAsia="el-GR"/>
        </w:rPr>
      </w:pPr>
    </w:p>
    <w:p w:rsidR="00EF1543" w:rsidRPr="006D1742" w:rsidRDefault="00EF1543" w:rsidP="00EF1543">
      <w:pPr>
        <w:spacing w:after="0"/>
        <w:rPr>
          <w:color w:val="0070C0"/>
          <w:sz w:val="24"/>
          <w:lang w:val="el-GR" w:eastAsia="el-GR"/>
        </w:rPr>
      </w:pPr>
      <w:r w:rsidRPr="006D1742">
        <w:rPr>
          <w:color w:val="0070C0"/>
          <w:sz w:val="24"/>
          <w:lang w:val="el-GR" w:eastAsia="el-GR"/>
        </w:rPr>
        <w:lastRenderedPageBreak/>
        <w:t>[Το περιεχόμενο του άρθρου διαμορφώνεται ανάλογα με την πηγή  χρηματοδότησης (</w:t>
      </w:r>
      <w:proofErr w:type="spellStart"/>
      <w:r w:rsidRPr="006D1742">
        <w:rPr>
          <w:color w:val="0070C0"/>
          <w:sz w:val="24"/>
          <w:lang w:val="el-GR" w:eastAsia="el-GR"/>
        </w:rPr>
        <w:t>Πρβλ</w:t>
      </w:r>
      <w:proofErr w:type="spellEnd"/>
      <w:r w:rsidRPr="006D1742">
        <w:rPr>
          <w:color w:val="0070C0"/>
          <w:sz w:val="24"/>
          <w:lang w:val="el-GR" w:eastAsia="el-GR"/>
        </w:rPr>
        <w:t xml:space="preserve">. παρ. 2 περ. ζ  του άρθρου 53 του ν.4412/16 όπως διαμορφώθηκε με το άρθρο 16 του ν. 4782/21)] </w:t>
      </w:r>
    </w:p>
    <w:p w:rsidR="00EF1543" w:rsidRPr="006D1742" w:rsidRDefault="00EF1543" w:rsidP="00EF1543">
      <w:pPr>
        <w:spacing w:after="0"/>
        <w:rPr>
          <w:sz w:val="24"/>
          <w:highlight w:val="yellow"/>
          <w:lang w:val="el-GR" w:eastAsia="el-GR"/>
        </w:rPr>
      </w:pPr>
    </w:p>
    <w:p w:rsidR="00EF1543" w:rsidRPr="006D1742" w:rsidRDefault="00EF1543" w:rsidP="00EF1543">
      <w:pPr>
        <w:spacing w:after="60"/>
        <w:rPr>
          <w:lang w:val="el-GR" w:eastAsia="ar-SA"/>
        </w:rPr>
      </w:pPr>
      <w:r w:rsidRPr="006D1742">
        <w:rPr>
          <w:i/>
          <w:iCs/>
          <w:color w:val="5B9BD5"/>
          <w:kern w:val="2"/>
          <w:lang w:val="el-GR" w:eastAsia="ar-SA"/>
        </w:rPr>
        <w:t xml:space="preserve">[Για τους φορείς της Κεντρικής Διοίκησης, των οποίων οι δαπάνες βαρύνουν τον τακτικό προϋπολογισμό:] </w:t>
      </w:r>
      <w:r w:rsidRPr="006D1742">
        <w:rPr>
          <w:lang w:val="el-GR" w:eastAsia="ar-SA"/>
        </w:rPr>
        <w:t xml:space="preserve">Φορέας χρηματοδότησης της παρούσας σύμβασης είναι …. Η δαπάνη για την εν λόγω σύμβαση βαρύνει την με Κ.Α.: ……………… σχετική πίστωση του τακτικού προϋπολογισμού του οικονομικού έτους …….  του Φορέα </w:t>
      </w:r>
      <w:r>
        <w:rPr>
          <w:vertAlign w:val="superscript"/>
          <w:lang w:eastAsia="ar-SA"/>
        </w:rPr>
        <w:footnoteReference w:id="21"/>
      </w:r>
      <w:r w:rsidRPr="006D1742">
        <w:rPr>
          <w:lang w:val="el-GR" w:eastAsia="ar-SA"/>
        </w:rPr>
        <w:t xml:space="preserve"> </w:t>
      </w:r>
    </w:p>
    <w:p w:rsidR="00EF1543" w:rsidRPr="006D1742" w:rsidRDefault="00EF1543" w:rsidP="00EF1543">
      <w:pPr>
        <w:spacing w:after="60"/>
        <w:rPr>
          <w:lang w:val="el-GR" w:eastAsia="ar-SA"/>
        </w:rPr>
      </w:pPr>
    </w:p>
    <w:p w:rsidR="00EF1543" w:rsidRPr="006D1742" w:rsidRDefault="00EF1543" w:rsidP="00EF1543">
      <w:pPr>
        <w:spacing w:after="60"/>
        <w:rPr>
          <w:lang w:val="el-GR" w:eastAsia="ar-SA"/>
        </w:rPr>
      </w:pPr>
      <w:r w:rsidRPr="006D1742">
        <w:rPr>
          <w:i/>
          <w:iCs/>
          <w:color w:val="5B9BD5"/>
          <w:kern w:val="2"/>
          <w:lang w:val="el-GR" w:eastAsia="ar-SA"/>
        </w:rPr>
        <w:t xml:space="preserve">[Για τους λοιπούς φορείς της Γενικής Κυβέρνησης, των οποίων οι δαπάνες δεν βαρύνουν τον τακτικό προϋπολογισμό ή τον προϋπολογισμό Δημοσίων Επενδύσεων:] </w:t>
      </w:r>
      <w:r w:rsidRPr="006D1742">
        <w:rPr>
          <w:lang w:val="el-GR" w:eastAsia="ar-SA"/>
        </w:rPr>
        <w:t xml:space="preserve">Φορέας χρηματοδότησης της παρούσας σύμβασης είναι …. Η δαπάνη για την εν λόγω σύμβαση βαρύνει την ……..: ……………… σχετική πίστωση του ………… προϋπολογισμού του οικονομικού έτους …….  </w:t>
      </w:r>
    </w:p>
    <w:p w:rsidR="00EF1543" w:rsidRPr="006D1742" w:rsidRDefault="00EF1543" w:rsidP="00EF1543">
      <w:pPr>
        <w:spacing w:after="0"/>
        <w:rPr>
          <w:sz w:val="24"/>
          <w:lang w:val="el-GR" w:eastAsia="el-GR"/>
        </w:rPr>
      </w:pPr>
      <w:r w:rsidRPr="006D1742">
        <w:rPr>
          <w:sz w:val="24"/>
          <w:lang w:val="el-GR" w:eastAsia="el-GR"/>
        </w:rPr>
        <w:t xml:space="preserve">Για την παρούσα διαδικασία έχει εκδοθεί η απόφαση με </w:t>
      </w:r>
      <w:proofErr w:type="spellStart"/>
      <w:r w:rsidRPr="006D1742">
        <w:rPr>
          <w:sz w:val="24"/>
          <w:lang w:val="el-GR" w:eastAsia="el-GR"/>
        </w:rPr>
        <w:t>αρ</w:t>
      </w:r>
      <w:proofErr w:type="spellEnd"/>
      <w:r w:rsidRPr="006D1742">
        <w:rPr>
          <w:sz w:val="24"/>
          <w:lang w:val="el-GR" w:eastAsia="el-GR"/>
        </w:rPr>
        <w:t xml:space="preserve">. </w:t>
      </w:r>
      <w:proofErr w:type="spellStart"/>
      <w:r w:rsidRPr="006D1742">
        <w:rPr>
          <w:sz w:val="24"/>
          <w:lang w:val="el-GR" w:eastAsia="el-GR"/>
        </w:rPr>
        <w:t>πρωτ</w:t>
      </w:r>
      <w:proofErr w:type="spellEnd"/>
      <w:r w:rsidRPr="006D1742">
        <w:rPr>
          <w:sz w:val="24"/>
          <w:lang w:val="el-GR" w:eastAsia="el-GR"/>
        </w:rPr>
        <w:t xml:space="preserve">.  …................. (ΑΔΑΜ….., ΑΔΑ……) για την ανάληψη υποχρέωσης/έγκριση δέσμευσης πίστωσης για το οικονομικό έτος 202..... και έλαβε α/α ……. καταχώρησης  στο μητρώο δεσμεύσεων/Βιβλίο εγκρίσεων &amp; Εντολών Πληρωμής του φορέα…. . </w:t>
      </w:r>
    </w:p>
    <w:p w:rsidR="00EF1543" w:rsidRPr="006D1742" w:rsidRDefault="00EF1543" w:rsidP="00EF1543">
      <w:pPr>
        <w:spacing w:after="0"/>
        <w:rPr>
          <w:i/>
          <w:color w:val="0070C0"/>
          <w:sz w:val="24"/>
          <w:lang w:val="el-GR" w:eastAsia="el-GR"/>
        </w:rPr>
      </w:pPr>
      <w:r w:rsidRPr="006D1742">
        <w:rPr>
          <w:i/>
          <w:color w:val="0070C0"/>
          <w:sz w:val="24"/>
          <w:lang w:val="el-GR" w:eastAsia="el-GR"/>
        </w:rPr>
        <w:t xml:space="preserve">[Σε περίπτωση που η προκαλούμενη δαπάνη πρόκειται να βαρύνει αποκλειστικά και μόνον το επόμενο ή τα επόμενα οικονομικά έτη, αναφέρεται μόνο ο αριθμός της πολυετούς έγκρισης (ΑΔΑΜ….,ΑΔΑ…..), κατά τα οριζόμενα στις διατάξεις της παρ. 4 του άρθρου 2 του </w:t>
      </w:r>
      <w:proofErr w:type="spellStart"/>
      <w:r w:rsidRPr="006D1742">
        <w:rPr>
          <w:i/>
          <w:color w:val="0070C0"/>
          <w:sz w:val="24"/>
          <w:lang w:val="el-GR" w:eastAsia="el-GR"/>
        </w:rPr>
        <w:t>π.δ</w:t>
      </w:r>
      <w:proofErr w:type="spellEnd"/>
      <w:r w:rsidRPr="006D1742">
        <w:rPr>
          <w:i/>
          <w:color w:val="0070C0"/>
          <w:sz w:val="24"/>
          <w:lang w:val="el-GR" w:eastAsia="el-GR"/>
        </w:rPr>
        <w:t xml:space="preserve"> 80/2016, σε συνδυασμό με τα άρθρα 67 και 68 του ν. 4270/2014 (Α΄ 143)]</w:t>
      </w:r>
    </w:p>
    <w:p w:rsidR="00EF1543" w:rsidRPr="006D1742" w:rsidRDefault="00EF1543" w:rsidP="00EF1543">
      <w:pPr>
        <w:spacing w:after="60"/>
        <w:rPr>
          <w:i/>
          <w:iCs/>
          <w:color w:val="5B9BD5"/>
          <w:kern w:val="2"/>
          <w:lang w:val="el-GR" w:eastAsia="ar-SA"/>
        </w:rPr>
      </w:pPr>
    </w:p>
    <w:p w:rsidR="00EF1543" w:rsidRPr="006D1742" w:rsidRDefault="00EF1543" w:rsidP="00EF1543">
      <w:pPr>
        <w:spacing w:after="60"/>
        <w:rPr>
          <w:i/>
          <w:iCs/>
          <w:color w:val="5B9BD5"/>
          <w:kern w:val="2"/>
          <w:lang w:val="el-GR" w:eastAsia="ar-SA"/>
        </w:rPr>
      </w:pPr>
    </w:p>
    <w:p w:rsidR="00EF1543" w:rsidRPr="006D1742" w:rsidRDefault="00EF1543" w:rsidP="00EF1543">
      <w:pPr>
        <w:spacing w:after="60"/>
        <w:rPr>
          <w:i/>
          <w:iCs/>
          <w:color w:val="5B9BD5"/>
          <w:kern w:val="2"/>
          <w:lang w:val="el-GR" w:eastAsia="ar-SA"/>
        </w:rPr>
      </w:pPr>
      <w:r w:rsidRPr="006D1742">
        <w:rPr>
          <w:i/>
          <w:iCs/>
          <w:color w:val="5B9BD5"/>
          <w:kern w:val="2"/>
          <w:lang w:val="el-GR" w:eastAsia="ar-SA"/>
        </w:rPr>
        <w:t xml:space="preserve">[Για τους φορείς των οποίων οι δαπάνες βαρύνουν τον προϋπολογισμό Δημοσίων Επενδύσεων:] </w:t>
      </w:r>
    </w:p>
    <w:p w:rsidR="00EF1543" w:rsidRPr="006D1742" w:rsidRDefault="00EF1543" w:rsidP="00EF1543">
      <w:pPr>
        <w:spacing w:after="60"/>
        <w:rPr>
          <w:i/>
          <w:iCs/>
          <w:color w:val="5B9BD5"/>
          <w:kern w:val="2"/>
          <w:lang w:val="el-GR" w:eastAsia="ar-SA"/>
        </w:rPr>
      </w:pPr>
      <w:r w:rsidRPr="006D1742">
        <w:rPr>
          <w:lang w:val="el-GR" w:eastAsia="ar-SA"/>
        </w:rPr>
        <w:t>Η παρούσα σύμβαση χρηματοδοτείται από Πιστώσεις του Προγράμματος Δημοσίων Επενδύσεων (Συλλογική Απόφαση</w:t>
      </w:r>
      <w:r>
        <w:rPr>
          <w:vertAlign w:val="superscript"/>
          <w:lang w:eastAsia="ar-SA"/>
        </w:rPr>
        <w:footnoteReference w:id="22"/>
      </w:r>
      <w:r w:rsidRPr="006D1742">
        <w:rPr>
          <w:lang w:val="el-GR" w:eastAsia="ar-SA"/>
        </w:rPr>
        <w:t xml:space="preserve">, </w:t>
      </w:r>
      <w:proofErr w:type="spellStart"/>
      <w:r w:rsidRPr="006D1742">
        <w:rPr>
          <w:lang w:val="el-GR" w:eastAsia="ar-SA"/>
        </w:rPr>
        <w:t>Ενάριθμος</w:t>
      </w:r>
      <w:proofErr w:type="spellEnd"/>
      <w:r w:rsidRPr="006D1742">
        <w:rPr>
          <w:lang w:val="el-GR" w:eastAsia="ar-SA"/>
        </w:rPr>
        <w:t xml:space="preserve"> Έργου</w:t>
      </w:r>
      <w:r>
        <w:rPr>
          <w:vertAlign w:val="superscript"/>
          <w:lang w:eastAsia="ar-SA"/>
        </w:rPr>
        <w:footnoteReference w:id="23"/>
      </w:r>
      <w:r w:rsidRPr="006D1742">
        <w:rPr>
          <w:lang w:val="el-GR" w:eastAsia="ar-SA"/>
        </w:rPr>
        <w:t xml:space="preserve"> ……………………). Η Συλλογική Απόφαση που έχει εκδοθεί για την παρούσα διαδικασία και αποτελεί Ανάληψη Υποχρέωσης, έχει λάβει </w:t>
      </w:r>
      <w:proofErr w:type="spellStart"/>
      <w:r w:rsidRPr="006D1742">
        <w:rPr>
          <w:lang w:val="el-GR" w:eastAsia="ar-SA"/>
        </w:rPr>
        <w:t>αρ</w:t>
      </w:r>
      <w:proofErr w:type="spellEnd"/>
      <w:r w:rsidRPr="006D1742">
        <w:rPr>
          <w:lang w:val="el-GR" w:eastAsia="ar-SA"/>
        </w:rPr>
        <w:t xml:space="preserve">. </w:t>
      </w:r>
      <w:proofErr w:type="spellStart"/>
      <w:r w:rsidRPr="006D1742">
        <w:rPr>
          <w:lang w:val="el-GR" w:eastAsia="ar-SA"/>
        </w:rPr>
        <w:t>πρωτ</w:t>
      </w:r>
      <w:proofErr w:type="spellEnd"/>
      <w:r w:rsidRPr="006D1742">
        <w:rPr>
          <w:lang w:val="el-GR" w:eastAsia="ar-SA"/>
        </w:rPr>
        <w:t>.  …………………. (ΑΔΑΜ ……………., ΑΔΑ …………….).</w:t>
      </w:r>
    </w:p>
    <w:p w:rsidR="00EF1543" w:rsidRPr="006D1742" w:rsidRDefault="00EF1543" w:rsidP="00EF1543">
      <w:pPr>
        <w:spacing w:after="0"/>
        <w:rPr>
          <w:sz w:val="24"/>
          <w:lang w:val="el-GR" w:eastAsia="el-GR"/>
        </w:rPr>
      </w:pPr>
    </w:p>
    <w:p w:rsidR="00EF1543" w:rsidRPr="006D1742" w:rsidRDefault="00EF1543" w:rsidP="00EF1543">
      <w:pPr>
        <w:spacing w:after="0"/>
        <w:rPr>
          <w:i/>
          <w:color w:val="0070C0"/>
          <w:sz w:val="24"/>
          <w:lang w:val="el-GR" w:eastAsia="el-GR"/>
        </w:rPr>
      </w:pPr>
      <w:r w:rsidRPr="006D1742">
        <w:rPr>
          <w:i/>
          <w:sz w:val="24"/>
          <w:lang w:val="el-GR" w:eastAsia="el-GR"/>
        </w:rPr>
        <w:t xml:space="preserve"> </w:t>
      </w:r>
      <w:r w:rsidRPr="006D1742">
        <w:rPr>
          <w:i/>
          <w:color w:val="0070C0"/>
          <w:sz w:val="24"/>
          <w:lang w:val="el-GR" w:eastAsia="el-GR"/>
        </w:rPr>
        <w:t>[Αν η σύμβαση είναι συγχρηματοδοτούμενη, αναφέρονται επιπλέον &amp; τα ακόλουθα:]</w:t>
      </w:r>
    </w:p>
    <w:p w:rsidR="00EF1543" w:rsidRPr="006D1742" w:rsidRDefault="00EF1543" w:rsidP="00EF1543">
      <w:pPr>
        <w:spacing w:after="0"/>
        <w:rPr>
          <w:sz w:val="24"/>
          <w:lang w:val="el-GR" w:eastAsia="el-GR"/>
        </w:rPr>
      </w:pPr>
      <w:r w:rsidRPr="006D1742">
        <w:rPr>
          <w:sz w:val="24"/>
          <w:lang w:val="el-GR" w:eastAsia="el-GR"/>
        </w:rPr>
        <w:t xml:space="preserve">Η σύμβαση περιλαμβάνεται στο </w:t>
      </w:r>
      <w:proofErr w:type="spellStart"/>
      <w:r w:rsidRPr="006D1742">
        <w:rPr>
          <w:sz w:val="24"/>
          <w:lang w:val="el-GR" w:eastAsia="el-GR"/>
        </w:rPr>
        <w:t>υποέργο</w:t>
      </w:r>
      <w:proofErr w:type="spellEnd"/>
      <w:r w:rsidRPr="006D1742">
        <w:rPr>
          <w:sz w:val="24"/>
          <w:lang w:val="el-GR" w:eastAsia="el-GR"/>
        </w:rPr>
        <w:t xml:space="preserve"> </w:t>
      </w:r>
      <w:proofErr w:type="spellStart"/>
      <w:r w:rsidRPr="006D1742">
        <w:rPr>
          <w:sz w:val="24"/>
          <w:lang w:val="el-GR" w:eastAsia="el-GR"/>
        </w:rPr>
        <w:t>Νο</w:t>
      </w:r>
      <w:proofErr w:type="spellEnd"/>
      <w:r w:rsidRPr="006D1742">
        <w:rPr>
          <w:sz w:val="24"/>
          <w:lang w:val="el-GR" w:eastAsia="el-GR"/>
        </w:rPr>
        <w:t xml:space="preserve"> ….. της Πράξης : «………………….» η οποία έχει ενταχθεί στο Επιχειρησιακό Πρόγραμμα «…………………………» με βάση την Απόφαση Ένταξης με </w:t>
      </w:r>
      <w:proofErr w:type="spellStart"/>
      <w:r w:rsidRPr="006D1742">
        <w:rPr>
          <w:sz w:val="24"/>
          <w:lang w:val="el-GR" w:eastAsia="el-GR"/>
        </w:rPr>
        <w:t>αρ</w:t>
      </w:r>
      <w:proofErr w:type="spellEnd"/>
      <w:r w:rsidRPr="006D1742">
        <w:rPr>
          <w:sz w:val="24"/>
          <w:lang w:val="el-GR" w:eastAsia="el-GR"/>
        </w:rPr>
        <w:t xml:space="preserve">. </w:t>
      </w:r>
      <w:proofErr w:type="spellStart"/>
      <w:r w:rsidRPr="006D1742">
        <w:rPr>
          <w:sz w:val="24"/>
          <w:lang w:val="el-GR" w:eastAsia="el-GR"/>
        </w:rPr>
        <w:t>πρωτ</w:t>
      </w:r>
      <w:proofErr w:type="spellEnd"/>
      <w:r w:rsidRPr="006D1742">
        <w:rPr>
          <w:sz w:val="24"/>
          <w:lang w:val="el-GR" w:eastAsia="el-GR"/>
        </w:rPr>
        <w:t xml:space="preserve">. ……… του ……………………… και έχει λάβει κωδικό </w:t>
      </w:r>
      <w:r>
        <w:rPr>
          <w:sz w:val="24"/>
          <w:lang w:eastAsia="el-GR"/>
        </w:rPr>
        <w:t>MIS</w:t>
      </w:r>
      <w:r w:rsidRPr="006D1742">
        <w:rPr>
          <w:sz w:val="24"/>
          <w:lang w:val="el-GR" w:eastAsia="el-GR"/>
        </w:rPr>
        <w:t xml:space="preserve"> …………...  Η παρούσα σύμβαση χρηματοδοτείται από την Ευρωπαϊκή Ένωση (Ταμείο .....) και από εθνικούς πόρους μέσω του ΠΔΕ.</w:t>
      </w:r>
    </w:p>
    <w:p w:rsidR="00EF1543" w:rsidRPr="006D1742" w:rsidRDefault="00EF1543" w:rsidP="00EF1543">
      <w:pPr>
        <w:spacing w:after="0"/>
        <w:rPr>
          <w:sz w:val="24"/>
          <w:highlight w:val="yellow"/>
          <w:lang w:val="el-GR" w:eastAsia="el-GR"/>
        </w:rPr>
      </w:pPr>
    </w:p>
    <w:p w:rsidR="00EF1543" w:rsidRPr="006D1742" w:rsidRDefault="00EF1543" w:rsidP="00EF1543">
      <w:pPr>
        <w:spacing w:after="0"/>
        <w:jc w:val="center"/>
        <w:rPr>
          <w:sz w:val="24"/>
          <w:highlight w:val="yellow"/>
          <w:lang w:val="el-GR" w:eastAsia="el-GR"/>
        </w:rPr>
      </w:pPr>
    </w:p>
    <w:p w:rsidR="00EF1543" w:rsidRPr="006D1742" w:rsidRDefault="00EF1543" w:rsidP="00EF1543">
      <w:pPr>
        <w:spacing w:after="0"/>
        <w:jc w:val="center"/>
        <w:rPr>
          <w:sz w:val="24"/>
          <w:highlight w:val="yellow"/>
          <w:lang w:val="el-GR" w:eastAsia="el-GR"/>
        </w:rPr>
      </w:pPr>
    </w:p>
    <w:p w:rsidR="00EF1543" w:rsidRPr="006D1742" w:rsidRDefault="00EF1543" w:rsidP="00EF1543">
      <w:pPr>
        <w:spacing w:after="0"/>
        <w:jc w:val="center"/>
        <w:rPr>
          <w:sz w:val="24"/>
          <w:lang w:val="el-GR" w:eastAsia="el-GR"/>
        </w:rPr>
      </w:pPr>
      <w:r w:rsidRPr="006D1742">
        <w:rPr>
          <w:sz w:val="24"/>
          <w:lang w:val="el-GR" w:eastAsia="el-GR"/>
        </w:rPr>
        <w:t>Άρθρο 3</w:t>
      </w:r>
    </w:p>
    <w:p w:rsidR="00EF1543" w:rsidRPr="006D1742" w:rsidRDefault="00EF1543" w:rsidP="00EF1543">
      <w:pPr>
        <w:spacing w:after="0"/>
        <w:jc w:val="center"/>
        <w:rPr>
          <w:sz w:val="24"/>
          <w:lang w:val="el-GR" w:eastAsia="el-GR"/>
        </w:rPr>
      </w:pPr>
      <w:r w:rsidRPr="006D1742">
        <w:rPr>
          <w:sz w:val="24"/>
          <w:lang w:val="el-GR" w:eastAsia="el-GR"/>
        </w:rPr>
        <w:t xml:space="preserve">Διάρκεια σύμβασης </w:t>
      </w:r>
    </w:p>
    <w:p w:rsidR="00EF1543" w:rsidRPr="006D1742" w:rsidRDefault="00EF1543" w:rsidP="00EF1543">
      <w:pPr>
        <w:spacing w:after="0"/>
        <w:jc w:val="center"/>
        <w:rPr>
          <w:sz w:val="24"/>
          <w:highlight w:val="yellow"/>
          <w:lang w:val="el-GR" w:eastAsia="el-GR"/>
        </w:rPr>
      </w:pPr>
    </w:p>
    <w:p w:rsidR="00EF1543" w:rsidRPr="006D1742" w:rsidRDefault="00EF1543" w:rsidP="00EF1543">
      <w:pPr>
        <w:spacing w:after="0"/>
        <w:rPr>
          <w:sz w:val="24"/>
          <w:lang w:val="el-GR" w:eastAsia="el-GR"/>
        </w:rPr>
      </w:pPr>
      <w:r w:rsidRPr="006D1742">
        <w:rPr>
          <w:sz w:val="24"/>
          <w:lang w:val="el-GR" w:eastAsia="el-GR"/>
        </w:rPr>
        <w:t>3.1. Δυνάμει του άρθρου 1.3 της Διακήρυξης η διάρκεια της παρούσας σύμβασης ορίζεται από ……. και μέχρι ..............................</w:t>
      </w:r>
    </w:p>
    <w:p w:rsidR="00EF1543" w:rsidRPr="006D1742" w:rsidRDefault="00EF1543" w:rsidP="00EF1543">
      <w:pPr>
        <w:spacing w:after="0"/>
        <w:rPr>
          <w:i/>
          <w:color w:val="0070C0"/>
          <w:sz w:val="24"/>
          <w:lang w:val="el-GR" w:eastAsia="el-GR"/>
        </w:rPr>
      </w:pPr>
      <w:r w:rsidRPr="006D1742">
        <w:rPr>
          <w:i/>
          <w:color w:val="0070C0"/>
          <w:sz w:val="24"/>
          <w:lang w:val="el-GR" w:eastAsia="el-GR"/>
        </w:rPr>
        <w:t xml:space="preserve">[Ως διάρκεια σύμβασης παροχής υπηρεσιών, στην περίπτωση που αυτή δεν ορίζεται ρητά στη Διακήρυξη, νοείται ο χρόνος μέχρι και την οριστική παραλαβή του συνόλου των </w:t>
      </w:r>
      <w:proofErr w:type="spellStart"/>
      <w:r w:rsidRPr="006D1742">
        <w:rPr>
          <w:i/>
          <w:color w:val="0070C0"/>
          <w:sz w:val="24"/>
          <w:lang w:val="el-GR" w:eastAsia="el-GR"/>
        </w:rPr>
        <w:t>παρεχομένων</w:t>
      </w:r>
      <w:proofErr w:type="spellEnd"/>
      <w:r w:rsidRPr="006D1742">
        <w:rPr>
          <w:i/>
          <w:color w:val="0070C0"/>
          <w:sz w:val="24"/>
          <w:lang w:val="el-GR" w:eastAsia="el-GR"/>
        </w:rPr>
        <w:t xml:space="preserve"> υπηρεσιών ή παραδοτέων (άρθρο 219 παρ1.]</w:t>
      </w:r>
    </w:p>
    <w:p w:rsidR="00EF1543" w:rsidRPr="006D1742" w:rsidRDefault="00EF1543" w:rsidP="00EF1543">
      <w:pPr>
        <w:spacing w:after="0"/>
        <w:rPr>
          <w:sz w:val="24"/>
          <w:highlight w:val="yellow"/>
          <w:lang w:val="el-GR" w:eastAsia="el-GR"/>
        </w:rPr>
      </w:pPr>
    </w:p>
    <w:p w:rsidR="00EF1543" w:rsidRPr="006D1742" w:rsidRDefault="00EF1543" w:rsidP="00EF1543">
      <w:pPr>
        <w:spacing w:after="0"/>
        <w:rPr>
          <w:sz w:val="24"/>
          <w:lang w:val="el-GR" w:eastAsia="el-GR"/>
        </w:rPr>
      </w:pPr>
      <w:r w:rsidRPr="006D1742">
        <w:rPr>
          <w:sz w:val="24"/>
          <w:lang w:val="el-GR"/>
        </w:rPr>
        <w:t xml:space="preserve">3.2. Η  συνολική διάρκεια της σύμβασης μπορεί να παρατείνεται μετά από  αιτιολογημένη απόφαση της αναθέτουσας αρχής μέχρι το 50% αυτής ύστερα από σχετικό αίτημα του  αναδόχου που υποβάλλεται πριν από τη λήξη της διάρκειάς της, σε αντικειμενικά δικαιολογημένες περιπτώσεις που δεν οφείλονται σε υπαιτιότητα του αναδόχου. </w:t>
      </w:r>
    </w:p>
    <w:p w:rsidR="00EF1543" w:rsidRPr="006D1742" w:rsidRDefault="00EF1543" w:rsidP="00EF1543">
      <w:pPr>
        <w:spacing w:after="0"/>
        <w:rPr>
          <w:sz w:val="24"/>
          <w:highlight w:val="yellow"/>
          <w:lang w:val="el-GR" w:eastAsia="el-GR"/>
        </w:rPr>
      </w:pPr>
    </w:p>
    <w:p w:rsidR="00EF1543" w:rsidRPr="006D1742" w:rsidRDefault="00EF1543" w:rsidP="00EF1543">
      <w:pPr>
        <w:spacing w:after="0"/>
        <w:rPr>
          <w:sz w:val="24"/>
          <w:highlight w:val="yellow"/>
          <w:lang w:val="el-GR" w:eastAsia="el-GR"/>
        </w:rPr>
      </w:pPr>
    </w:p>
    <w:p w:rsidR="00EF1543" w:rsidRPr="006D1742" w:rsidRDefault="00EF1543" w:rsidP="00EF1543">
      <w:pPr>
        <w:spacing w:after="0"/>
        <w:jc w:val="center"/>
        <w:rPr>
          <w:sz w:val="24"/>
          <w:lang w:val="el-GR" w:eastAsia="el-GR"/>
        </w:rPr>
      </w:pPr>
      <w:r w:rsidRPr="006D1742">
        <w:rPr>
          <w:sz w:val="24"/>
          <w:lang w:val="el-GR" w:eastAsia="el-GR"/>
        </w:rPr>
        <w:t>Άρθρο 4</w:t>
      </w:r>
    </w:p>
    <w:p w:rsidR="00EF1543" w:rsidRPr="006D1742" w:rsidRDefault="00EF1543" w:rsidP="00EF1543">
      <w:pPr>
        <w:spacing w:after="0"/>
        <w:jc w:val="center"/>
        <w:rPr>
          <w:sz w:val="24"/>
          <w:lang w:val="el-GR" w:eastAsia="el-GR"/>
        </w:rPr>
      </w:pPr>
      <w:r w:rsidRPr="006D1742">
        <w:rPr>
          <w:sz w:val="24"/>
          <w:lang w:val="el-GR" w:eastAsia="el-GR"/>
        </w:rPr>
        <w:t>Υποχρεώσεις Αναδόχου</w:t>
      </w:r>
    </w:p>
    <w:p w:rsidR="00EF1543" w:rsidRPr="006D1742" w:rsidRDefault="00EF1543" w:rsidP="00EF1543">
      <w:pPr>
        <w:spacing w:after="0"/>
        <w:rPr>
          <w:sz w:val="24"/>
          <w:lang w:val="el-GR" w:eastAsia="el-GR"/>
        </w:rPr>
      </w:pPr>
    </w:p>
    <w:p w:rsidR="00EF1543" w:rsidRPr="006D1742" w:rsidRDefault="00EF1543" w:rsidP="00EF1543">
      <w:pPr>
        <w:spacing w:after="0"/>
        <w:rPr>
          <w:sz w:val="24"/>
          <w:lang w:val="el-GR" w:eastAsia="el-GR"/>
        </w:rPr>
      </w:pPr>
      <w:r w:rsidRPr="006D1742">
        <w:rPr>
          <w:sz w:val="24"/>
          <w:lang w:val="el-GR" w:eastAsia="el-GR"/>
        </w:rPr>
        <w:t xml:space="preserve">Ο Ανάδοχος δεσμεύεται  έναντι   της Αναθέτουσας Αρχής ότι: </w:t>
      </w:r>
    </w:p>
    <w:p w:rsidR="00EF1543" w:rsidRPr="006D1742" w:rsidRDefault="00EF1543" w:rsidP="00EF1543">
      <w:pPr>
        <w:spacing w:after="0"/>
        <w:rPr>
          <w:sz w:val="24"/>
          <w:highlight w:val="yellow"/>
          <w:lang w:val="el-GR" w:eastAsia="el-GR"/>
        </w:rPr>
      </w:pPr>
    </w:p>
    <w:p w:rsidR="00EF1543" w:rsidRPr="006D1742" w:rsidRDefault="00EF1543" w:rsidP="00EF1543">
      <w:pPr>
        <w:spacing w:after="0"/>
        <w:rPr>
          <w:sz w:val="24"/>
          <w:lang w:val="el-GR" w:eastAsia="el-GR"/>
        </w:rPr>
      </w:pPr>
      <w:r w:rsidRPr="006D1742">
        <w:rPr>
          <w:sz w:val="24"/>
          <w:lang w:val="el-GR" w:eastAsia="el-GR"/>
        </w:rPr>
        <w:t xml:space="preserve">4.1. σύμφωνα με το άρθρο 4.3.1. της Διακήρυξης, τηρεί και θα εξακολουθήσει να τηρεί κατά την εκτέλεση της παρούσας σύμβασης τις υποχρεώσεις του που απορρέουν από τις διατάξεις της περιβαλλοντικής, κοινωνικοασφαλιστικής και εργατικής νομοθεσίας, που έχουν θεσπιστεί με το δίκαιο της Ένωσης, το εθνικό δίκαιο, συλλογικές συμβάσεις ή διεθνείς διατάξεις περιβαλλοντικού, κοινωνικού και εργατικού δικαίου, οι οποίες απαριθμούνται στο Παράρτημα Χ του Προσαρτήματος Α’(και  του ν. 4412/2016).  Η τήρηση των εν λόγω υποχρεώσεων ελέγχεται και βεβαιώνεται από τα όργανα που επιβλέπουν την εκτέλεση της παρούσας σύμβασης και τις αρμόδιες δημόσιες αρχές και υπηρεσίες που ενεργούν εντός των ορίων της ευθύνης και της αρμοδιότητάς τους </w:t>
      </w:r>
    </w:p>
    <w:p w:rsidR="00EF1543" w:rsidRPr="006D1742" w:rsidRDefault="00EF1543" w:rsidP="00EF1543">
      <w:pPr>
        <w:spacing w:after="0"/>
        <w:rPr>
          <w:sz w:val="24"/>
          <w:lang w:val="el-GR" w:eastAsia="el-GR"/>
        </w:rPr>
      </w:pPr>
    </w:p>
    <w:p w:rsidR="00EF1543" w:rsidRPr="006D1742" w:rsidRDefault="00EF1543" w:rsidP="00EF1543">
      <w:pPr>
        <w:spacing w:after="0"/>
        <w:rPr>
          <w:sz w:val="24"/>
          <w:lang w:val="el-GR" w:eastAsia="el-GR"/>
        </w:rPr>
      </w:pPr>
      <w:r w:rsidRPr="006D1742">
        <w:rPr>
          <w:sz w:val="24"/>
          <w:lang w:val="el-GR" w:eastAsia="el-GR"/>
        </w:rPr>
        <w:t xml:space="preserve">4.2. θα ενεργεί σύμφωνα με το Νόμο και με την παρούσα, ότι θα  λαμβάνει τα κατάλληλα μέτρα για να διασφαλίσει την ομαλή και προσήκουσα εκτέλεση της παρούσας σύμφωνα με τη Διακήρυξη και τα λοιπά Έγγραφα της Σύμβασης και ότι δεν θα ενεργήσει αθέμιτα, παράνομα ή καταχρηστικά </w:t>
      </w:r>
      <w:proofErr w:type="spellStart"/>
      <w:r w:rsidRPr="006D1742">
        <w:rPr>
          <w:sz w:val="24"/>
          <w:lang w:val="el-GR" w:eastAsia="el-GR"/>
        </w:rPr>
        <w:t>καθ</w:t>
      </w:r>
      <w:proofErr w:type="spellEnd"/>
      <w:r w:rsidRPr="006D1742">
        <w:rPr>
          <w:sz w:val="24"/>
          <w:lang w:val="el-GR" w:eastAsia="el-GR"/>
        </w:rPr>
        <w:t xml:space="preserve"> ́ όλη τη διάρκεια της εκτέλεσης της παρούσας, σύμφωνα με τη ρήτρα ακεραιότητας που επισυνάπτεται στην παρούσα και αποτελεί αναπόσπαστο τμήμα της.</w:t>
      </w:r>
    </w:p>
    <w:p w:rsidR="00EF1543" w:rsidRPr="006D1742" w:rsidRDefault="00EF1543" w:rsidP="00EF1543">
      <w:pPr>
        <w:spacing w:after="0"/>
        <w:rPr>
          <w:i/>
          <w:color w:val="0070C0"/>
          <w:sz w:val="24"/>
          <w:lang w:val="el-GR" w:eastAsia="el-GR"/>
        </w:rPr>
      </w:pPr>
      <w:r w:rsidRPr="006D1742">
        <w:rPr>
          <w:sz w:val="24"/>
          <w:lang w:val="el-GR" w:eastAsia="el-GR"/>
        </w:rPr>
        <w:t xml:space="preserve"> </w:t>
      </w:r>
      <w:r w:rsidRPr="006D1742">
        <w:rPr>
          <w:i/>
          <w:color w:val="0070C0"/>
          <w:sz w:val="24"/>
          <w:lang w:val="el-GR" w:eastAsia="el-GR"/>
        </w:rPr>
        <w:t>[εφόσον η Α.Α. συμπεριλάβει τέτοια ρήτρα στα έγγραφα της σύμβασης]</w:t>
      </w:r>
    </w:p>
    <w:p w:rsidR="00EF1543" w:rsidRPr="006D1742" w:rsidRDefault="00EF1543" w:rsidP="00EF1543">
      <w:pPr>
        <w:spacing w:after="0"/>
        <w:rPr>
          <w:color w:val="0070C0"/>
          <w:sz w:val="24"/>
          <w:highlight w:val="yellow"/>
          <w:lang w:val="el-GR" w:eastAsia="el-GR"/>
        </w:rPr>
      </w:pPr>
    </w:p>
    <w:p w:rsidR="00EF1543" w:rsidRPr="006D1742" w:rsidRDefault="00EF1543" w:rsidP="00EF1543">
      <w:pPr>
        <w:spacing w:after="0"/>
        <w:rPr>
          <w:rFonts w:eastAsia="Calibri"/>
          <w:color w:val="000000"/>
          <w:sz w:val="24"/>
          <w:lang w:val="el-GR" w:eastAsia="en-US"/>
        </w:rPr>
      </w:pPr>
      <w:r w:rsidRPr="006D1742">
        <w:rPr>
          <w:sz w:val="24"/>
          <w:lang w:val="el-GR" w:eastAsia="el-GR"/>
        </w:rPr>
        <w:t xml:space="preserve">4.3. </w:t>
      </w:r>
      <w:r w:rsidRPr="006D1742">
        <w:rPr>
          <w:color w:val="000000"/>
          <w:sz w:val="24"/>
          <w:lang w:val="el-GR"/>
        </w:rPr>
        <w:t>καθ΄ όλη τη διάρκεια εκτέλεσης της σύμβασης, θα συνεργάζεται στενά με την Αναθέτουσα Αρχή, υποχρεούται δε να λαμβάνει υπόψη του οποιεσδήποτε παρατηρήσεις της, σχετικά με την εκτέλεση της σύμβασης.</w:t>
      </w:r>
    </w:p>
    <w:p w:rsidR="00EF1543" w:rsidRPr="006D1742" w:rsidRDefault="00EF1543" w:rsidP="00EF1543">
      <w:pPr>
        <w:spacing w:after="0"/>
        <w:rPr>
          <w:i/>
          <w:color w:val="0070C0"/>
          <w:sz w:val="24"/>
          <w:lang w:val="el-GR" w:eastAsia="el-GR"/>
        </w:rPr>
      </w:pPr>
      <w:r w:rsidRPr="006D1742">
        <w:rPr>
          <w:i/>
          <w:color w:val="0070C0"/>
          <w:sz w:val="24"/>
          <w:lang w:val="el-GR" w:eastAsia="el-GR"/>
        </w:rPr>
        <w:t xml:space="preserve"> </w:t>
      </w:r>
    </w:p>
    <w:p w:rsidR="00EF1543" w:rsidRPr="006D1742" w:rsidRDefault="00EF1543" w:rsidP="00EF1543">
      <w:pPr>
        <w:spacing w:after="0"/>
        <w:rPr>
          <w:color w:val="0070C0"/>
          <w:sz w:val="24"/>
          <w:lang w:val="el-GR" w:eastAsia="el-GR"/>
        </w:rPr>
      </w:pPr>
      <w:r w:rsidRPr="006D1742">
        <w:rPr>
          <w:i/>
          <w:color w:val="0070C0"/>
          <w:sz w:val="24"/>
          <w:lang w:val="el-GR" w:eastAsia="el-GR"/>
        </w:rPr>
        <w:t xml:space="preserve">4.4 [Στο σημείο αυτό αναφέρονται όλοι οι ειδικοί όροι εκτέλεσης της σύμβασης κατ' εφαρμογή του άρθρου 130 του Ν.4412/2016, ή άλλοι όροι που επιβάλλονται στον </w:t>
      </w:r>
      <w:r w:rsidRPr="006D1742">
        <w:rPr>
          <w:i/>
          <w:color w:val="0070C0"/>
          <w:sz w:val="24"/>
          <w:lang w:val="el-GR" w:eastAsia="el-GR"/>
        </w:rPr>
        <w:lastRenderedPageBreak/>
        <w:t>ανάδοχο, δυνάμει της νομοθεσίας που διέπει την εκτέλεση της σύμβασης.........................................................]</w:t>
      </w:r>
      <w:r w:rsidRPr="006D1742">
        <w:rPr>
          <w:color w:val="0070C0"/>
          <w:sz w:val="24"/>
          <w:lang w:val="el-GR" w:eastAsia="el-GR"/>
        </w:rPr>
        <w:t xml:space="preserve"> </w:t>
      </w:r>
    </w:p>
    <w:p w:rsidR="00EF1543" w:rsidRPr="006D1742" w:rsidRDefault="00EF1543" w:rsidP="00EF1543">
      <w:pPr>
        <w:spacing w:after="0"/>
        <w:rPr>
          <w:color w:val="0070C0"/>
          <w:sz w:val="24"/>
          <w:highlight w:val="yellow"/>
          <w:lang w:val="el-GR" w:eastAsia="el-GR"/>
        </w:rPr>
      </w:pPr>
    </w:p>
    <w:p w:rsidR="00EF1543" w:rsidRPr="006D1742" w:rsidRDefault="00EF1543" w:rsidP="00EF1543">
      <w:pPr>
        <w:spacing w:after="0"/>
        <w:rPr>
          <w:i/>
          <w:color w:val="0070C0"/>
          <w:sz w:val="24"/>
          <w:lang w:val="el-GR" w:eastAsia="el-GR"/>
        </w:rPr>
      </w:pPr>
      <w:r w:rsidRPr="006D1742">
        <w:rPr>
          <w:i/>
          <w:color w:val="0070C0"/>
          <w:sz w:val="24"/>
          <w:lang w:val="el-GR" w:eastAsia="el-GR"/>
        </w:rPr>
        <w:t xml:space="preserve">[Στις συμβάσεις παροχής υπηρεσιών καθαρισμού ή/και φύλαξης, αναφέρονται τα εξής: «Ειδικά στις συμβάσεις καθαριότητας και φύλαξης στη σύμβαση που συνάπτει η εκάστοτε αναθέτουσα αρχή με τους εργολάβους περιλαμβάνονται τα στοιχεία α έως </w:t>
      </w:r>
      <w:proofErr w:type="spellStart"/>
      <w:r w:rsidRPr="006D1742">
        <w:rPr>
          <w:i/>
          <w:color w:val="0070C0"/>
          <w:sz w:val="24"/>
          <w:lang w:val="el-GR" w:eastAsia="el-GR"/>
        </w:rPr>
        <w:t>στ</w:t>
      </w:r>
      <w:proofErr w:type="spellEnd"/>
      <w:r w:rsidRPr="006D1742">
        <w:rPr>
          <w:i/>
          <w:color w:val="0070C0"/>
          <w:sz w:val="24"/>
          <w:lang w:val="el-GR" w:eastAsia="el-GR"/>
        </w:rPr>
        <w:t xml:space="preserve">΄ της πρώτης παραγράφου του άρθρου 68 του ν. 3863/2010 (Α΄ 115) καθώς και ειδικός όρος για την εφαρμογή των διατάξεων της εργατικής και ασφαλιστικής νομοθεσίας και της νομοθεσίας περί υγείας και ασφάλειας των εργαζομένων και πρόληψης του επαγγελματικού κινδύνου] </w:t>
      </w:r>
    </w:p>
    <w:p w:rsidR="00EF1543" w:rsidRPr="006D1742" w:rsidRDefault="00EF1543" w:rsidP="00EF1543">
      <w:pPr>
        <w:spacing w:after="0"/>
        <w:rPr>
          <w:sz w:val="24"/>
          <w:highlight w:val="yellow"/>
          <w:lang w:val="el-GR" w:eastAsia="el-GR"/>
        </w:rPr>
      </w:pPr>
    </w:p>
    <w:p w:rsidR="00EF1543" w:rsidRPr="006D1742" w:rsidRDefault="00EF1543" w:rsidP="00EF1543">
      <w:pPr>
        <w:spacing w:after="0"/>
        <w:rPr>
          <w:sz w:val="24"/>
          <w:lang w:val="el-GR" w:eastAsia="el-GR"/>
        </w:rPr>
      </w:pPr>
    </w:p>
    <w:p w:rsidR="00EF1543" w:rsidRPr="006D1742" w:rsidRDefault="00EF1543" w:rsidP="00EF1543">
      <w:pPr>
        <w:spacing w:after="0"/>
        <w:jc w:val="center"/>
        <w:rPr>
          <w:sz w:val="24"/>
          <w:lang w:val="el-GR" w:eastAsia="el-GR"/>
        </w:rPr>
      </w:pPr>
      <w:r w:rsidRPr="006D1742">
        <w:rPr>
          <w:sz w:val="24"/>
          <w:lang w:val="el-GR" w:eastAsia="el-GR"/>
        </w:rPr>
        <w:t>Άρθρο 5</w:t>
      </w:r>
    </w:p>
    <w:p w:rsidR="00EF1543" w:rsidRPr="006D1742" w:rsidRDefault="00EF1543" w:rsidP="00EF1543">
      <w:pPr>
        <w:spacing w:after="0"/>
        <w:jc w:val="center"/>
        <w:rPr>
          <w:sz w:val="24"/>
          <w:lang w:val="el-GR" w:eastAsia="el-GR"/>
        </w:rPr>
      </w:pPr>
      <w:r w:rsidRPr="006D1742">
        <w:rPr>
          <w:sz w:val="24"/>
          <w:lang w:val="el-GR" w:eastAsia="el-GR"/>
        </w:rPr>
        <w:t>Αμοιβή – Τρόπος πληρωμής</w:t>
      </w:r>
    </w:p>
    <w:p w:rsidR="00EF1543" w:rsidRPr="006D1742" w:rsidRDefault="00EF1543" w:rsidP="00EF1543">
      <w:pPr>
        <w:spacing w:after="0"/>
        <w:rPr>
          <w:sz w:val="24"/>
          <w:lang w:val="el-GR" w:eastAsia="el-GR"/>
        </w:rPr>
      </w:pPr>
    </w:p>
    <w:p w:rsidR="00EF1543" w:rsidRPr="006D1742" w:rsidRDefault="00EF1543" w:rsidP="00EF1543">
      <w:pPr>
        <w:spacing w:after="0"/>
        <w:rPr>
          <w:sz w:val="24"/>
          <w:lang w:val="el-GR" w:eastAsia="el-GR"/>
        </w:rPr>
      </w:pPr>
      <w:r w:rsidRPr="006D1742">
        <w:rPr>
          <w:sz w:val="24"/>
          <w:lang w:val="el-GR" w:eastAsia="el-GR"/>
        </w:rPr>
        <w:t>5.1. Το συνολικό συμβατικό τίμημα ανέρχεται σε …., πλέον ΦΠΑ…..%</w:t>
      </w:r>
    </w:p>
    <w:p w:rsidR="00EF1543" w:rsidRPr="006D1742" w:rsidRDefault="00EF1543" w:rsidP="00EF1543">
      <w:pPr>
        <w:spacing w:after="0"/>
        <w:rPr>
          <w:i/>
          <w:color w:val="0070C0"/>
          <w:sz w:val="24"/>
          <w:lang w:val="el-GR" w:eastAsia="el-GR"/>
        </w:rPr>
      </w:pPr>
      <w:r w:rsidRPr="006D1742">
        <w:rPr>
          <w:i/>
          <w:color w:val="0070C0"/>
          <w:sz w:val="24"/>
          <w:lang w:val="el-GR" w:eastAsia="el-GR"/>
        </w:rPr>
        <w:t xml:space="preserve">[άλλως αναφέρεται η αμοιβή του αναδόχου ανά τιμή μονάδας …: Η αμοιβή του Αναδόχου ανέρχεται σε ποσό σε ευρώ ………… ήτοι στο ταυτάριθμο ποσό της προσφοράς του. Στην αμοιβή του Αναδόχου  δεν συμπεριλαμβάνεται ΦΠΑ.] </w:t>
      </w:r>
    </w:p>
    <w:p w:rsidR="00EF1543" w:rsidRPr="006D1742" w:rsidRDefault="00EF1543" w:rsidP="00EF1543">
      <w:pPr>
        <w:spacing w:after="0"/>
        <w:rPr>
          <w:color w:val="0070C0"/>
          <w:sz w:val="24"/>
          <w:lang w:val="el-GR" w:eastAsia="el-GR"/>
        </w:rPr>
      </w:pPr>
    </w:p>
    <w:p w:rsidR="00EF1543" w:rsidRPr="006D1742" w:rsidRDefault="00EF1543" w:rsidP="00EF1543">
      <w:pPr>
        <w:spacing w:after="0"/>
        <w:rPr>
          <w:i/>
          <w:color w:val="0070C0"/>
          <w:sz w:val="24"/>
          <w:lang w:val="el-GR" w:eastAsia="el-GR"/>
        </w:rPr>
      </w:pPr>
      <w:r w:rsidRPr="006D1742">
        <w:rPr>
          <w:sz w:val="24"/>
          <w:lang w:val="el-GR" w:eastAsia="el-GR"/>
        </w:rPr>
        <w:t xml:space="preserve">5.2. Η πληρωμή του Αναδόχου θα πραγματοποιηθεί σύμφωνα με το άρθρο 5.1.1 της Διακήρυξης και συγκεκριμένα: </w:t>
      </w:r>
      <w:r w:rsidRPr="006D1742">
        <w:rPr>
          <w:i/>
          <w:color w:val="0070C0"/>
          <w:sz w:val="24"/>
          <w:lang w:val="el-GR" w:eastAsia="el-GR"/>
        </w:rPr>
        <w:t>[στο σημείο αυτό, αναφέρονται οι ειδικοί όροι πληρωμής, ιδίως σε περίπτωση επιλογής εκ μέρους του αναδόχου εναλλακτικού τρόπου πληρωμής]</w:t>
      </w:r>
    </w:p>
    <w:p w:rsidR="00EF1543" w:rsidRPr="006D1742" w:rsidRDefault="00EF1543" w:rsidP="00EF1543">
      <w:pPr>
        <w:spacing w:after="0"/>
        <w:rPr>
          <w:sz w:val="24"/>
          <w:lang w:val="el-GR" w:eastAsia="el-GR"/>
        </w:rPr>
      </w:pPr>
      <w:r w:rsidRPr="006D1742">
        <w:rPr>
          <w:sz w:val="24"/>
          <w:lang w:val="el-GR" w:eastAsia="el-GR"/>
        </w:rPr>
        <w:t>…………………..</w:t>
      </w:r>
    </w:p>
    <w:p w:rsidR="00EF1543" w:rsidRPr="006D1742" w:rsidRDefault="00EF1543" w:rsidP="00EF1543">
      <w:pPr>
        <w:spacing w:after="0"/>
        <w:rPr>
          <w:sz w:val="24"/>
          <w:highlight w:val="yellow"/>
          <w:lang w:val="el-GR" w:eastAsia="el-GR"/>
        </w:rPr>
      </w:pPr>
    </w:p>
    <w:p w:rsidR="00EF1543" w:rsidRPr="006D1742" w:rsidRDefault="00EF1543" w:rsidP="00EF1543">
      <w:pPr>
        <w:spacing w:after="0"/>
        <w:rPr>
          <w:sz w:val="24"/>
          <w:lang w:val="el-GR" w:eastAsia="el-GR"/>
        </w:rPr>
      </w:pPr>
      <w:r w:rsidRPr="006D1742">
        <w:rPr>
          <w:sz w:val="24"/>
          <w:lang w:val="el-GR" w:eastAsia="el-GR"/>
        </w:rPr>
        <w:t xml:space="preserve">5.3. Η πληρωμή του συμβατικού τιμήματος θα γίνεται με την προσκόμιση από τον Ανάδοχο των </w:t>
      </w:r>
      <w:proofErr w:type="spellStart"/>
      <w:r w:rsidRPr="006D1742">
        <w:rPr>
          <w:sz w:val="24"/>
          <w:lang w:val="el-GR" w:eastAsia="el-GR"/>
        </w:rPr>
        <w:t>νομίμων</w:t>
      </w:r>
      <w:proofErr w:type="spellEnd"/>
      <w:r w:rsidRPr="006D1742">
        <w:rPr>
          <w:sz w:val="24"/>
          <w:lang w:val="el-GR" w:eastAsia="el-GR"/>
        </w:rPr>
        <w:t xml:space="preserve"> παραστατικών και δικαιολογητικών που προβλέπονται από τις διατάξεις του άρθρου 200 παρ. 4 του ν. 4412/2016, καθώς και κάθε άλλου δικαιολογητικού που τυχόν ήθελε ζητηθεί από τις αρμόδιες υπηρεσίες που διενεργούν τον έλεγχο και την πληρωμή</w:t>
      </w:r>
      <w:r>
        <w:rPr>
          <w:sz w:val="24"/>
          <w:vertAlign w:val="superscript"/>
          <w:lang w:eastAsia="el-GR"/>
        </w:rPr>
        <w:footnoteReference w:id="24"/>
      </w:r>
      <w:r w:rsidRPr="006D1742">
        <w:rPr>
          <w:sz w:val="24"/>
          <w:lang w:val="el-GR" w:eastAsia="el-GR"/>
        </w:rPr>
        <w:t xml:space="preserve">. </w:t>
      </w:r>
    </w:p>
    <w:p w:rsidR="00EF1543" w:rsidRPr="006D1742" w:rsidRDefault="00EF1543" w:rsidP="00EF1543">
      <w:pPr>
        <w:spacing w:after="0"/>
        <w:rPr>
          <w:sz w:val="24"/>
          <w:highlight w:val="yellow"/>
          <w:lang w:val="el-GR" w:eastAsia="el-GR"/>
        </w:rPr>
      </w:pPr>
    </w:p>
    <w:p w:rsidR="00EF1543" w:rsidRPr="006D1742" w:rsidRDefault="00EF1543" w:rsidP="00EF1543">
      <w:pPr>
        <w:spacing w:after="0"/>
        <w:rPr>
          <w:sz w:val="24"/>
          <w:lang w:val="el-GR" w:eastAsia="el-GR"/>
        </w:rPr>
      </w:pPr>
      <w:r w:rsidRPr="006D1742">
        <w:rPr>
          <w:sz w:val="24"/>
          <w:lang w:val="el-GR" w:eastAsia="el-GR"/>
        </w:rPr>
        <w:t xml:space="preserve">5.4. </w:t>
      </w:r>
      <w:r>
        <w:rPr>
          <w:sz w:val="24"/>
          <w:lang w:eastAsia="el-GR"/>
        </w:rPr>
        <w:t>To</w:t>
      </w:r>
      <w:r w:rsidRPr="006D1742">
        <w:rPr>
          <w:sz w:val="24"/>
          <w:lang w:val="el-GR" w:eastAsia="el-GR"/>
        </w:rPr>
        <w:t xml:space="preserve">ν Ανάδοχο βαρύνουν οι υπέρ τρίτων κρατήσεις, καθώς και κάθε άλλη επιβάρυνση, σύμφωνα με την κείμενη νομοθεσία, μη συμπεριλαμβανομένου Φ.Π.Α., για την παράδοση </w:t>
      </w:r>
      <w:proofErr w:type="gramStart"/>
      <w:r w:rsidRPr="006D1742">
        <w:rPr>
          <w:sz w:val="24"/>
          <w:lang w:val="el-GR" w:eastAsia="el-GR"/>
        </w:rPr>
        <w:t>των  υπηρεσιών</w:t>
      </w:r>
      <w:proofErr w:type="gramEnd"/>
      <w:r w:rsidRPr="006D1742">
        <w:rPr>
          <w:sz w:val="24"/>
          <w:lang w:val="el-GR" w:eastAsia="el-GR"/>
        </w:rPr>
        <w:t xml:space="preserve"> στον τόπο και με τον τρόπο που προβλέπεται στη Διακήρυξη και στα λοιπά  έγγραφα της Σύμβασης. Ο Ανάδοχος  </w:t>
      </w:r>
      <w:proofErr w:type="spellStart"/>
      <w:r w:rsidRPr="006D1742">
        <w:rPr>
          <w:sz w:val="24"/>
          <w:lang w:val="el-GR" w:eastAsia="el-GR"/>
        </w:rPr>
        <w:t>βαρύνεται</w:t>
      </w:r>
      <w:proofErr w:type="spellEnd"/>
      <w:r w:rsidRPr="006D1742">
        <w:rPr>
          <w:sz w:val="24"/>
          <w:lang w:val="el-GR" w:eastAsia="el-GR"/>
        </w:rPr>
        <w:t>, ιδίως, με τις  κρατήσεις που καθορίζονται στο άρθρο 5.1.2 της Διακήρυξης. Οι υπέρ τρίτων κρατήσεις υπόκεινται στο εκάστοτε ισχύον αναλογικό τέλος χαρτοσήμου ....% και στην επ’ αυτού εισφορά υπέρ ΟΓΑ ....%.</w:t>
      </w:r>
    </w:p>
    <w:p w:rsidR="00EF1543" w:rsidRPr="006D1742" w:rsidRDefault="00EF1543" w:rsidP="00EF1543">
      <w:pPr>
        <w:spacing w:after="0"/>
        <w:rPr>
          <w:sz w:val="24"/>
          <w:highlight w:val="yellow"/>
          <w:lang w:val="el-GR" w:eastAsia="el-GR"/>
        </w:rPr>
      </w:pPr>
    </w:p>
    <w:p w:rsidR="00EF1543" w:rsidRPr="006D1742" w:rsidRDefault="00EF1543" w:rsidP="00EF1543">
      <w:pPr>
        <w:spacing w:after="0"/>
        <w:rPr>
          <w:sz w:val="24"/>
          <w:lang w:val="el-GR" w:eastAsia="el-GR"/>
        </w:rPr>
      </w:pPr>
      <w:r w:rsidRPr="006D1742">
        <w:rPr>
          <w:sz w:val="24"/>
          <w:lang w:val="el-GR" w:eastAsia="el-GR"/>
        </w:rPr>
        <w:t>5.5. Με κάθε πληρωμή θα γίνεται η προβλεπόμενη από την κείμενη νομοθεσία παρακράτηση φόρου εισοδήματος αξίας .....% επί του καθαρού ποσού.</w:t>
      </w:r>
    </w:p>
    <w:p w:rsidR="00EF1543" w:rsidRPr="006D1742" w:rsidRDefault="00EF1543" w:rsidP="00EF1543">
      <w:pPr>
        <w:spacing w:after="0"/>
        <w:rPr>
          <w:sz w:val="24"/>
          <w:lang w:val="el-GR" w:eastAsia="el-GR"/>
        </w:rPr>
      </w:pPr>
    </w:p>
    <w:p w:rsidR="00EF1543" w:rsidRPr="006D1742" w:rsidRDefault="00EF1543" w:rsidP="00EF1543">
      <w:pPr>
        <w:spacing w:after="0"/>
        <w:rPr>
          <w:sz w:val="24"/>
          <w:lang w:val="el-GR" w:eastAsia="el-GR"/>
        </w:rPr>
      </w:pPr>
      <w:r w:rsidRPr="006D1742">
        <w:rPr>
          <w:sz w:val="24"/>
          <w:lang w:val="el-GR" w:eastAsia="el-GR"/>
        </w:rPr>
        <w:lastRenderedPageBreak/>
        <w:t xml:space="preserve">5.6. </w:t>
      </w:r>
      <w:r w:rsidRPr="006D1742">
        <w:rPr>
          <w:i/>
          <w:color w:val="0070C0"/>
          <w:sz w:val="24"/>
          <w:lang w:val="el-GR" w:eastAsia="el-GR"/>
        </w:rPr>
        <w:t>[Η παράγραφος που ακολουθεί διαμορφώνεται αναλόγως από την αναθέτουσα αρχή, με βάση τις απαιτήσεις της κείμενης νομοθεσίας. Ενδεικτικά μπορεί να αναφέρεται:]</w:t>
      </w:r>
      <w:r w:rsidRPr="006D1742">
        <w:rPr>
          <w:color w:val="0070C0"/>
          <w:sz w:val="24"/>
          <w:lang w:val="el-GR" w:eastAsia="el-GR"/>
        </w:rPr>
        <w:t xml:space="preserve"> </w:t>
      </w:r>
      <w:r w:rsidRPr="006D1742">
        <w:rPr>
          <w:sz w:val="24"/>
          <w:lang w:val="el-GR" w:eastAsia="el-GR"/>
        </w:rPr>
        <w:t xml:space="preserve">Όλα τα δικαιολογητικά του χρηματικού εντάλματος (πρωτόκολλα ποσοτικής και ποιοτικής παραλαβής κλπ.) ελέγχονται από την αρμόδια υπηρεσία ελέγχου της αναθέτουσας αρχής. Για την έκδοση χρηματικού εντάλματος ο ανάδοχος πρέπει να προσκομίσει το αντίστοιχο τιμολόγιο εντός προθεσμίας τριάντα (30) ημερών από την ημερομηνία έκδοσης πρωτοκόλλου ποσοτικής και ποιοτικής παραλαβής και η πληρωμή του θα πρέπει να λάβει χώρα σε επιπλέον τριάντα (30) ημέρες. </w:t>
      </w:r>
    </w:p>
    <w:p w:rsidR="00EF1543" w:rsidRPr="006D1742" w:rsidRDefault="00EF1543" w:rsidP="00EF1543">
      <w:pPr>
        <w:spacing w:after="0"/>
        <w:rPr>
          <w:sz w:val="24"/>
          <w:lang w:val="el-GR" w:eastAsia="el-GR"/>
        </w:rPr>
      </w:pPr>
      <w:r w:rsidRPr="006D1742">
        <w:rPr>
          <w:sz w:val="24"/>
          <w:lang w:val="el-GR" w:eastAsia="el-GR"/>
        </w:rPr>
        <w:t xml:space="preserve">Σε περίπτωση που η πληρωμή του Αναδόχου καθυστερήσει  πέραν των  τριάντα (30)ημερών από την οριστική ποιοτική και ποσοτική παραλαβή των αγαθών και την ολοκλήρωση των σχετικών διαδικασιών επαλήθευσης, υπό την προϋπόθεση ότι θα έχει περιέλθει μέχρι και την ημερομηνία αυτή στην Αναθέτουσα Αρχή το τιμολόγιο ή άλλο ισοδύναμο παραστατικό πληρωμής, η Αναθέτουσα Αρχή, σύμφωνα με τα οριζόμενα στην </w:t>
      </w:r>
      <w:proofErr w:type="spellStart"/>
      <w:r w:rsidRPr="006D1742">
        <w:rPr>
          <w:sz w:val="24"/>
          <w:lang w:val="el-GR" w:eastAsia="el-GR"/>
        </w:rPr>
        <w:t>υποπαρ</w:t>
      </w:r>
      <w:proofErr w:type="spellEnd"/>
      <w:r w:rsidRPr="006D1742">
        <w:rPr>
          <w:sz w:val="24"/>
          <w:lang w:val="el-GR" w:eastAsia="el-GR"/>
        </w:rPr>
        <w:t>. Ζ5 της παρ. Ζ του ν. 4152/2013, (Α' 107/09-05-2013) «Επείγοντα μέτρα εφαρμογής των Ν.4046/2012, 4093/2012 και 4127/2013» καθίσταται υπερήμερη και οφείλει τόκους υπερημερίας, χωρίς να απαιτείται όχληση από τον Ανάδοχο.</w:t>
      </w:r>
      <w:r>
        <w:rPr>
          <w:rStyle w:val="ad"/>
          <w:sz w:val="24"/>
          <w:lang w:eastAsia="el-GR"/>
        </w:rPr>
        <w:footnoteReference w:id="25"/>
      </w:r>
      <w:r w:rsidRPr="006D1742">
        <w:rPr>
          <w:sz w:val="24"/>
          <w:lang w:val="el-GR" w:eastAsia="el-GR"/>
        </w:rPr>
        <w:t xml:space="preserve"> Σε περίπτωση καθυστέρησης υποβολής των οικείων δικαιολογητικών πληρωμής, η Αναθέτουσα Αρχή  καθίσταται υπερήμερη από την ημέρα προσκόμισής τους. </w:t>
      </w:r>
    </w:p>
    <w:p w:rsidR="00EF1543" w:rsidRPr="006D1742" w:rsidRDefault="00EF1543" w:rsidP="00EF1543">
      <w:pPr>
        <w:spacing w:after="0"/>
        <w:rPr>
          <w:sz w:val="24"/>
          <w:highlight w:val="yellow"/>
          <w:lang w:val="el-GR" w:eastAsia="el-GR"/>
        </w:rPr>
      </w:pPr>
    </w:p>
    <w:p w:rsidR="00EF1543" w:rsidRPr="006D1742" w:rsidRDefault="00EF1543" w:rsidP="00EF1543">
      <w:pPr>
        <w:spacing w:after="0"/>
        <w:rPr>
          <w:sz w:val="24"/>
          <w:highlight w:val="yellow"/>
          <w:lang w:val="el-GR" w:eastAsia="el-GR"/>
        </w:rPr>
      </w:pPr>
    </w:p>
    <w:p w:rsidR="00EF1543" w:rsidRPr="006D1742" w:rsidRDefault="00EF1543" w:rsidP="00EF1543">
      <w:pPr>
        <w:spacing w:after="0"/>
        <w:jc w:val="center"/>
        <w:rPr>
          <w:sz w:val="24"/>
          <w:highlight w:val="yellow"/>
          <w:lang w:val="el-GR" w:eastAsia="el-GR"/>
        </w:rPr>
      </w:pPr>
    </w:p>
    <w:p w:rsidR="00EF1543" w:rsidRPr="006D1742" w:rsidRDefault="00EF1543" w:rsidP="00EF1543">
      <w:pPr>
        <w:spacing w:after="0"/>
        <w:jc w:val="center"/>
        <w:rPr>
          <w:sz w:val="24"/>
          <w:lang w:val="el-GR" w:eastAsia="el-GR"/>
        </w:rPr>
      </w:pPr>
      <w:r w:rsidRPr="006D1742">
        <w:rPr>
          <w:sz w:val="24"/>
          <w:lang w:val="el-GR" w:eastAsia="el-GR"/>
        </w:rPr>
        <w:t xml:space="preserve">Άρθρο </w:t>
      </w:r>
      <w:r>
        <w:rPr>
          <w:sz w:val="24"/>
          <w:lang w:val="el-GR" w:eastAsia="el-GR"/>
        </w:rPr>
        <w:t>6</w:t>
      </w:r>
    </w:p>
    <w:p w:rsidR="00EF1543" w:rsidRPr="006D1742" w:rsidRDefault="00EF1543" w:rsidP="00EF1543">
      <w:pPr>
        <w:spacing w:after="0"/>
        <w:jc w:val="center"/>
        <w:rPr>
          <w:sz w:val="24"/>
          <w:lang w:val="el-GR" w:eastAsia="el-GR"/>
        </w:rPr>
      </w:pPr>
      <w:r w:rsidRPr="006D1742">
        <w:rPr>
          <w:sz w:val="24"/>
          <w:lang w:val="el-GR" w:eastAsia="el-GR"/>
        </w:rPr>
        <w:t>Τμηματικές/ενδιάμεσες προθεσμίες-Παραλαβή αντικειμένου-Χρόνος και τρόπος παροχής υπηρεσιών</w:t>
      </w:r>
    </w:p>
    <w:p w:rsidR="00EF1543" w:rsidRPr="006D1742" w:rsidRDefault="00EF1543" w:rsidP="00EF1543">
      <w:pPr>
        <w:spacing w:after="0"/>
        <w:rPr>
          <w:sz w:val="24"/>
          <w:lang w:val="el-GR" w:eastAsia="el-GR"/>
        </w:rPr>
      </w:pPr>
    </w:p>
    <w:p w:rsidR="00EF1543" w:rsidRPr="006D1742" w:rsidRDefault="00EF1543" w:rsidP="00EF1543">
      <w:pPr>
        <w:spacing w:after="0"/>
        <w:rPr>
          <w:sz w:val="24"/>
          <w:lang w:val="el-GR" w:eastAsia="el-GR"/>
        </w:rPr>
      </w:pPr>
      <w:r>
        <w:rPr>
          <w:sz w:val="24"/>
          <w:lang w:val="el-GR" w:eastAsia="el-GR"/>
        </w:rPr>
        <w:t>6</w:t>
      </w:r>
      <w:r w:rsidRPr="006D1742">
        <w:rPr>
          <w:sz w:val="24"/>
          <w:lang w:val="el-GR" w:eastAsia="el-GR"/>
        </w:rPr>
        <w:t>.1. Ο Ανάδοχος υποχρεούται να παρέχει τις υπηρεσίες του στο χρονικό διάστημα και με τον τρόπο που καθορίζονται στα άρθρα 6.1. και 6.2.  της Διακήρυξης. Ειδικότερα:</w:t>
      </w:r>
    </w:p>
    <w:p w:rsidR="00EF1543" w:rsidRPr="006D1742" w:rsidRDefault="00EF1543" w:rsidP="00EF1543">
      <w:pPr>
        <w:spacing w:after="0"/>
        <w:rPr>
          <w:sz w:val="24"/>
          <w:lang w:val="el-GR" w:eastAsia="el-GR"/>
        </w:rPr>
      </w:pPr>
    </w:p>
    <w:p w:rsidR="00EF1543" w:rsidRPr="006D1742" w:rsidRDefault="00EF1543" w:rsidP="00EF1543">
      <w:pPr>
        <w:spacing w:after="0"/>
        <w:rPr>
          <w:i/>
          <w:color w:val="0070C0"/>
          <w:sz w:val="24"/>
          <w:lang w:val="el-GR" w:eastAsia="el-GR"/>
        </w:rPr>
      </w:pPr>
      <w:r w:rsidRPr="006D1742">
        <w:rPr>
          <w:sz w:val="24"/>
          <w:lang w:val="el-GR" w:eastAsia="el-GR"/>
        </w:rPr>
        <w:t>Για τα επιμέρους στάδια παροχής υπηρεσιών ή υποβολής των παραδοτέων ορίζονται τμηματικές /ενδιάμεσες προθεσμίες  ως εξής</w:t>
      </w:r>
      <w:r>
        <w:rPr>
          <w:rStyle w:val="ad"/>
          <w:sz w:val="24"/>
          <w:lang w:eastAsia="el-GR"/>
        </w:rPr>
        <w:footnoteReference w:id="26"/>
      </w:r>
      <w:r w:rsidRPr="006D1742">
        <w:rPr>
          <w:sz w:val="24"/>
          <w:lang w:val="el-GR" w:eastAsia="el-GR"/>
        </w:rPr>
        <w:t xml:space="preserve">: </w:t>
      </w:r>
    </w:p>
    <w:p w:rsidR="00EF1543" w:rsidRPr="006D1742" w:rsidRDefault="00EF1543" w:rsidP="00EF1543">
      <w:pPr>
        <w:spacing w:after="0"/>
        <w:rPr>
          <w:i/>
          <w:color w:val="0070C0"/>
          <w:sz w:val="24"/>
          <w:lang w:val="el-GR" w:eastAsia="el-GR"/>
        </w:rPr>
      </w:pPr>
      <w:r w:rsidRPr="006D1742">
        <w:rPr>
          <w:sz w:val="24"/>
          <w:lang w:val="el-GR" w:eastAsia="el-GR"/>
        </w:rPr>
        <w:t xml:space="preserve">α)….. β)…… </w:t>
      </w:r>
      <w:proofErr w:type="spellStart"/>
      <w:r w:rsidRPr="006D1742">
        <w:rPr>
          <w:sz w:val="24"/>
          <w:lang w:val="el-GR" w:eastAsia="el-GR"/>
        </w:rPr>
        <w:t>κ.λ.π</w:t>
      </w:r>
      <w:proofErr w:type="spellEnd"/>
      <w:r w:rsidRPr="006D1742">
        <w:rPr>
          <w:sz w:val="24"/>
          <w:lang w:val="el-GR" w:eastAsia="el-GR"/>
        </w:rPr>
        <w:t xml:space="preserve">. </w:t>
      </w:r>
      <w:r w:rsidRPr="006D1742">
        <w:rPr>
          <w:i/>
          <w:color w:val="0070C0"/>
          <w:sz w:val="24"/>
          <w:lang w:val="el-GR" w:eastAsia="el-GR"/>
        </w:rPr>
        <w:t>[Συμπληρώνεται από την αναθέτουσα αρχή εφόσον υπάρχουν.]</w:t>
      </w:r>
    </w:p>
    <w:p w:rsidR="00EF1543" w:rsidRPr="006D1742" w:rsidRDefault="00EF1543" w:rsidP="00EF1543">
      <w:pPr>
        <w:spacing w:after="0"/>
        <w:rPr>
          <w:sz w:val="24"/>
          <w:lang w:val="el-GR" w:eastAsia="el-GR"/>
        </w:rPr>
      </w:pPr>
    </w:p>
    <w:p w:rsidR="00EF1543" w:rsidRPr="006D1742" w:rsidRDefault="00EF1543" w:rsidP="00EF1543">
      <w:pPr>
        <w:spacing w:after="0"/>
        <w:rPr>
          <w:sz w:val="24"/>
          <w:lang w:val="el-GR" w:eastAsia="el-GR"/>
        </w:rPr>
      </w:pPr>
      <w:r>
        <w:rPr>
          <w:sz w:val="24"/>
          <w:lang w:val="el-GR" w:eastAsia="el-GR"/>
        </w:rPr>
        <w:t>6</w:t>
      </w:r>
      <w:r w:rsidRPr="006D1742">
        <w:rPr>
          <w:sz w:val="24"/>
          <w:lang w:val="el-GR" w:eastAsia="el-GR"/>
        </w:rPr>
        <w:t xml:space="preserve">.2. Ο Ανάδοχος υποχρεούται να παρέχει τις υπηρεσίες του ή/και να υποβάλει τα παραδοτέα στην Αναθέτουσα Αρχή σύμφωνα  με το άρθρο 6.2. της Διακήρυξης. Μη εμπρόθεσμη παροχή των υπηρεσιών ή/και υποβολή των παραδοτέων από τον Ανάδοχο επάγεται την κήρυξη αυτού ως έκπτωτου σύμφωνα με το άρθρο 6.2.2  της Διακήρυξης.  </w:t>
      </w:r>
    </w:p>
    <w:p w:rsidR="00EF1543" w:rsidRPr="006D1742" w:rsidRDefault="00EF1543" w:rsidP="00EF1543">
      <w:pPr>
        <w:spacing w:after="0"/>
        <w:rPr>
          <w:sz w:val="24"/>
          <w:lang w:val="el-GR" w:eastAsia="el-GR"/>
        </w:rPr>
      </w:pPr>
    </w:p>
    <w:p w:rsidR="00EF1543" w:rsidRPr="006D1742" w:rsidRDefault="00EF1543" w:rsidP="00EF1543">
      <w:pPr>
        <w:spacing w:after="0"/>
        <w:rPr>
          <w:sz w:val="24"/>
          <w:lang w:val="el-GR" w:eastAsia="el-GR"/>
        </w:rPr>
      </w:pPr>
      <w:r>
        <w:rPr>
          <w:sz w:val="24"/>
          <w:lang w:val="el-GR" w:eastAsia="el-GR"/>
        </w:rPr>
        <w:t>6</w:t>
      </w:r>
      <w:r w:rsidRPr="006D1742">
        <w:rPr>
          <w:sz w:val="24"/>
          <w:lang w:val="el-GR" w:eastAsia="el-GR"/>
        </w:rPr>
        <w:t xml:space="preserve">.3. </w:t>
      </w:r>
      <w:r>
        <w:rPr>
          <w:sz w:val="24"/>
          <w:lang w:eastAsia="el-GR"/>
        </w:rPr>
        <w:t>H</w:t>
      </w:r>
      <w:r w:rsidRPr="006D1742">
        <w:rPr>
          <w:sz w:val="24"/>
          <w:lang w:val="el-GR" w:eastAsia="el-GR"/>
        </w:rPr>
        <w:t xml:space="preserve"> παραλαβή των παρεχόμενων υπηρεσιών ή/και παραδοτέων γίνεται από επιτροπές, υπό τους </w:t>
      </w:r>
      <w:proofErr w:type="gramStart"/>
      <w:r w:rsidRPr="006D1742">
        <w:rPr>
          <w:sz w:val="24"/>
          <w:lang w:val="el-GR" w:eastAsia="el-GR"/>
        </w:rPr>
        <w:t>όρους,  διαδικασίες</w:t>
      </w:r>
      <w:proofErr w:type="gramEnd"/>
      <w:r w:rsidRPr="006D1742">
        <w:rPr>
          <w:sz w:val="24"/>
          <w:lang w:val="el-GR" w:eastAsia="el-GR"/>
        </w:rPr>
        <w:t xml:space="preserve"> παραλαβής και ελέγχου που ορίζονται στο άρθρο 6.3 της Διακήρυξης.  </w:t>
      </w:r>
    </w:p>
    <w:p w:rsidR="00EF1543" w:rsidRPr="006D1742" w:rsidRDefault="00EF1543" w:rsidP="00EF1543">
      <w:pPr>
        <w:spacing w:after="0"/>
        <w:rPr>
          <w:sz w:val="24"/>
          <w:lang w:val="el-GR" w:eastAsia="el-GR"/>
        </w:rPr>
      </w:pPr>
    </w:p>
    <w:p w:rsidR="00EF1543" w:rsidRPr="006D1742" w:rsidRDefault="00EF1543" w:rsidP="00EF1543">
      <w:pPr>
        <w:rPr>
          <w:rFonts w:eastAsia="Calibri" w:cs="Times New Roman"/>
          <w:szCs w:val="22"/>
          <w:lang w:val="el-GR" w:eastAsia="en-US"/>
        </w:rPr>
      </w:pPr>
      <w:r>
        <w:rPr>
          <w:sz w:val="24"/>
          <w:lang w:val="el-GR" w:eastAsia="el-GR"/>
        </w:rPr>
        <w:lastRenderedPageBreak/>
        <w:t>6</w:t>
      </w:r>
      <w:r w:rsidRPr="006D1742">
        <w:rPr>
          <w:sz w:val="24"/>
          <w:lang w:val="el-GR" w:eastAsia="el-GR"/>
        </w:rPr>
        <w:t xml:space="preserve">.4. Αν παρέλθει χρονικό διάστημα μεγαλύτερο των τριάντα (30) ημερών από την ημερομηνία υποβολής του παραδοτέου από τον Ανάδοχο και δεν έχει εκδοθεί από την επιτροπή πρωτόκολλο παραλαβής, </w:t>
      </w:r>
      <w:r w:rsidRPr="006D1742">
        <w:rPr>
          <w:lang w:val="el-GR"/>
        </w:rPr>
        <w:t xml:space="preserve">θεωρείται ότι η παραλαβή έχει </w:t>
      </w:r>
      <w:proofErr w:type="spellStart"/>
      <w:r w:rsidRPr="006D1742">
        <w:rPr>
          <w:lang w:val="el-GR"/>
        </w:rPr>
        <w:t>συντελεσθεί</w:t>
      </w:r>
      <w:proofErr w:type="spellEnd"/>
      <w:r w:rsidRPr="006D1742">
        <w:rPr>
          <w:lang w:val="el-GR"/>
        </w:rPr>
        <w:t xml:space="preserve"> αυτοδίκαια, κατά τα σχετικώς οριζόμενα </w:t>
      </w:r>
      <w:r w:rsidRPr="006D1742">
        <w:rPr>
          <w:sz w:val="24"/>
          <w:lang w:val="el-GR" w:eastAsia="el-GR"/>
        </w:rPr>
        <w:t>στο άρθρο 6.3.5. της Διακήρυξης</w:t>
      </w:r>
    </w:p>
    <w:p w:rsidR="00EF1543" w:rsidRDefault="00EF1543" w:rsidP="00EF1543">
      <w:pPr>
        <w:pStyle w:val="-HTML"/>
        <w:jc w:val="both"/>
        <w:rPr>
          <w:rFonts w:ascii="Trebuchet MS" w:hAnsi="Trebuchet MS"/>
          <w:color w:val="000000"/>
          <w:sz w:val="24"/>
          <w:szCs w:val="24"/>
        </w:rPr>
      </w:pPr>
      <w:r>
        <w:rPr>
          <w:rFonts w:ascii="Calibri" w:hAnsi="Calibri" w:cs="Calibri"/>
          <w:sz w:val="24"/>
          <w:szCs w:val="24"/>
        </w:rPr>
        <w:t xml:space="preserve">Ανεξάρτητα από την, οριζόμενη στο ως άνω άρθρο 6.3.5. της Διακήρυξης, αυτοδίκαιη παραλαβή και την πληρωμή του Αναδόχου, πραγματοποιούνται οι προβλεπόμενοι από την παρούσα έλεγχοι από επιτροπή που συγκροτείται με απόφαση της Αναθέτουσας Αρχής, στην οποία δεν μπορεί να συμμετέχουν ο πρόεδρος και τα μέλη της αρχικής επιτροπής. η οποία δεν πραγματοποίησε την παραλαβή στον προβλεπόμενο από την παρούσα σύμβαση χρόνο. Η παραπάνω επιτροπή παραλαβής προβαίνει σε όλες τις διαδικασίες παραλαβής που προβλέπονται από το παρόν άρθρο, το άρθρο 6.3.1. της Διακήρυξης και το άρθρο 219 του ν. 4412/2016 και συντάσσει τα σχετικά πρωτόκολλα. Οι εγγυητικές επιστολές προκαταβολής και καλής εκτέλεσης δεν επιστρέφονται, πριν την ολοκλήρωση όλων των </w:t>
      </w:r>
      <w:proofErr w:type="spellStart"/>
      <w:r>
        <w:rPr>
          <w:rFonts w:ascii="Calibri" w:hAnsi="Calibri" w:cs="Calibri"/>
          <w:sz w:val="24"/>
          <w:szCs w:val="24"/>
        </w:rPr>
        <w:t>προβλεπομένων</w:t>
      </w:r>
      <w:proofErr w:type="spellEnd"/>
      <w:r>
        <w:rPr>
          <w:rFonts w:ascii="Calibri" w:hAnsi="Calibri" w:cs="Calibri"/>
          <w:sz w:val="24"/>
          <w:szCs w:val="24"/>
        </w:rPr>
        <w:t xml:space="preserve"> από την παρούσα σύμβαση ελέγχων και τη σύνταξη των σχετικών πρωτοκόλλων. </w:t>
      </w:r>
    </w:p>
    <w:p w:rsidR="00EF1543" w:rsidRPr="006D1742" w:rsidRDefault="00EF1543" w:rsidP="00EF1543">
      <w:pPr>
        <w:spacing w:after="0"/>
        <w:rPr>
          <w:sz w:val="24"/>
          <w:lang w:val="el-GR" w:eastAsia="el-GR"/>
        </w:rPr>
      </w:pPr>
    </w:p>
    <w:p w:rsidR="00EF1543" w:rsidRPr="006D1742" w:rsidRDefault="00EF1543" w:rsidP="00EF1543">
      <w:pPr>
        <w:spacing w:after="0"/>
        <w:rPr>
          <w:sz w:val="24"/>
          <w:highlight w:val="yellow"/>
          <w:lang w:val="el-GR" w:eastAsia="el-GR"/>
        </w:rPr>
      </w:pPr>
    </w:p>
    <w:p w:rsidR="00EF1543" w:rsidRPr="006D1742" w:rsidRDefault="00EF1543" w:rsidP="00EF1543">
      <w:pPr>
        <w:spacing w:after="0"/>
        <w:rPr>
          <w:i/>
          <w:color w:val="0070C0"/>
          <w:sz w:val="24"/>
          <w:lang w:val="el-GR" w:eastAsia="el-GR"/>
        </w:rPr>
      </w:pPr>
      <w:r>
        <w:rPr>
          <w:sz w:val="24"/>
          <w:lang w:val="el-GR" w:eastAsia="el-GR"/>
        </w:rPr>
        <w:t>6</w:t>
      </w:r>
      <w:r w:rsidRPr="006D1742">
        <w:rPr>
          <w:sz w:val="24"/>
          <w:lang w:val="el-GR" w:eastAsia="el-GR"/>
        </w:rPr>
        <w:t xml:space="preserve">.5. </w:t>
      </w:r>
      <w:r w:rsidRPr="006D1742">
        <w:rPr>
          <w:i/>
          <w:color w:val="0070C0"/>
          <w:sz w:val="24"/>
          <w:lang w:val="el-GR" w:eastAsia="el-GR"/>
        </w:rPr>
        <w:t>[Σε περίπτωση διαιρετών υπηρεσιών, οι οποίες παρέχονται τμηματικά, αναφέρεται ο τρόπος σταδιακής αποδέσμευσης των εγγυητικών επιστολών καλής εκτέλεσης και προκαταβολής, όπου υπάρχει]</w:t>
      </w:r>
    </w:p>
    <w:p w:rsidR="00EF1543" w:rsidRPr="006D1742" w:rsidRDefault="00EF1543" w:rsidP="00EF1543">
      <w:pPr>
        <w:spacing w:after="0"/>
        <w:rPr>
          <w:sz w:val="24"/>
          <w:lang w:val="el-GR" w:eastAsia="el-GR"/>
        </w:rPr>
      </w:pPr>
    </w:p>
    <w:p w:rsidR="00EF1543" w:rsidRPr="006D1742" w:rsidRDefault="00EF1543" w:rsidP="00EF1543">
      <w:pPr>
        <w:spacing w:after="0"/>
        <w:rPr>
          <w:i/>
          <w:color w:val="0070C0"/>
          <w:sz w:val="24"/>
          <w:lang w:val="el-GR" w:eastAsia="el-GR"/>
        </w:rPr>
      </w:pPr>
      <w:r>
        <w:rPr>
          <w:sz w:val="24"/>
          <w:lang w:val="el-GR" w:eastAsia="el-GR"/>
        </w:rPr>
        <w:t>6</w:t>
      </w:r>
      <w:r w:rsidRPr="006D1742">
        <w:rPr>
          <w:sz w:val="24"/>
          <w:lang w:val="el-GR" w:eastAsia="el-GR"/>
        </w:rPr>
        <w:t>.6.</w:t>
      </w:r>
      <w:r w:rsidRPr="006D1742">
        <w:rPr>
          <w:color w:val="0070C0"/>
          <w:sz w:val="24"/>
          <w:lang w:val="el-GR" w:eastAsia="el-GR"/>
        </w:rPr>
        <w:t xml:space="preserve"> </w:t>
      </w:r>
      <w:r w:rsidRPr="006D1742">
        <w:rPr>
          <w:i/>
          <w:color w:val="0070C0"/>
          <w:sz w:val="24"/>
          <w:lang w:val="el-GR" w:eastAsia="el-GR"/>
        </w:rPr>
        <w:t>[Στις συμβάσεις παροχής υπηρεσιών καθαρισμού ή/και φύλαξης, αναφέρονται τα εξής: «Αν κατά την παραλαβή των παρεχόμενων υπηρεσιών η επιτροπή διαπιστώσει παραβάσεις των όρων του άρθρου 68 του ν. 3863/2010 (Α΄ 115) καθώς και του άρθρου 4 της παρούσας σύμβασης, τα δικαιώματα του Αναδόχου που απορρέουν από την παρούσα δεν ικανοποιούνται, καταβάλλονται, όμως, από την Αναθέτουσα Αρχή οι αποδοχές στους εργαζομένους και αποδίδονται οι ασφαλιστικές τους εισφορές».]</w:t>
      </w:r>
    </w:p>
    <w:p w:rsidR="00EF1543" w:rsidRPr="006D1742" w:rsidRDefault="00EF1543" w:rsidP="00EF1543">
      <w:pPr>
        <w:spacing w:after="0"/>
        <w:rPr>
          <w:sz w:val="24"/>
          <w:highlight w:val="yellow"/>
          <w:lang w:val="el-GR" w:eastAsia="el-GR"/>
        </w:rPr>
      </w:pPr>
    </w:p>
    <w:p w:rsidR="00EF1543" w:rsidRPr="006D1742" w:rsidRDefault="00EF1543" w:rsidP="00EF1543">
      <w:pPr>
        <w:spacing w:after="0"/>
        <w:rPr>
          <w:sz w:val="24"/>
          <w:highlight w:val="yellow"/>
          <w:lang w:val="el-GR" w:eastAsia="el-GR"/>
        </w:rPr>
      </w:pPr>
    </w:p>
    <w:p w:rsidR="00EF1543" w:rsidRPr="006D1742" w:rsidRDefault="00EF1543" w:rsidP="00EF1543">
      <w:pPr>
        <w:spacing w:after="0"/>
        <w:jc w:val="center"/>
        <w:rPr>
          <w:sz w:val="24"/>
          <w:lang w:val="el-GR" w:eastAsia="el-GR"/>
        </w:rPr>
      </w:pPr>
      <w:r w:rsidRPr="006D1742">
        <w:rPr>
          <w:sz w:val="24"/>
          <w:lang w:val="el-GR" w:eastAsia="el-GR"/>
        </w:rPr>
        <w:t xml:space="preserve">Άρθρο </w:t>
      </w:r>
      <w:r>
        <w:rPr>
          <w:sz w:val="24"/>
          <w:lang w:val="el-GR" w:eastAsia="el-GR"/>
        </w:rPr>
        <w:t>7</w:t>
      </w:r>
    </w:p>
    <w:p w:rsidR="00EF1543" w:rsidRDefault="00EF1543" w:rsidP="00EF1543">
      <w:pPr>
        <w:spacing w:after="0"/>
        <w:jc w:val="center"/>
        <w:rPr>
          <w:sz w:val="24"/>
          <w:lang w:val="el-GR" w:eastAsia="el-GR"/>
        </w:rPr>
      </w:pPr>
      <w:r w:rsidRPr="006D1742">
        <w:rPr>
          <w:sz w:val="24"/>
          <w:lang w:val="el-GR" w:eastAsia="el-GR"/>
        </w:rPr>
        <w:t>Απόρριψη υπηρεσιών-παραδοτέων –Αντικατάσταση</w:t>
      </w:r>
    </w:p>
    <w:p w:rsidR="00EF1543" w:rsidRPr="006D1742" w:rsidRDefault="00EF1543" w:rsidP="00EF1543">
      <w:pPr>
        <w:spacing w:after="0"/>
        <w:rPr>
          <w:sz w:val="24"/>
          <w:lang w:val="el-GR" w:eastAsia="el-GR"/>
        </w:rPr>
      </w:pPr>
    </w:p>
    <w:p w:rsidR="00EF1543" w:rsidRPr="006D1742" w:rsidRDefault="00EF1543" w:rsidP="00EF1543">
      <w:pPr>
        <w:spacing w:after="0"/>
        <w:rPr>
          <w:sz w:val="24"/>
          <w:lang w:val="el-GR" w:eastAsia="el-GR"/>
        </w:rPr>
      </w:pPr>
      <w:r>
        <w:rPr>
          <w:sz w:val="24"/>
          <w:lang w:val="el-GR" w:eastAsia="el-GR"/>
        </w:rPr>
        <w:t>7</w:t>
      </w:r>
      <w:r w:rsidRPr="006D1742">
        <w:rPr>
          <w:sz w:val="24"/>
          <w:lang w:val="el-GR" w:eastAsia="el-GR"/>
        </w:rPr>
        <w:t>.1. Σε περίπτωση οριστικής απόρριψης ολόκληρου ή μέρους των παρεχόμενων υπηρεσιών ή /και παραδοτέων, με έκπτωση επί της συμβατικής αξίας, με απόφαση της αναθέτουσας αρχής μπορεί να εγκρίνεται αντικατάσταση των υπηρεσιών ή/και παραδοτέων αυτών με άλλα, που να είναι σύμφωνα με τους όρους της παρούσας σύμβασης, μέσα σε τακτή προθεσμία που ορίζεται από την απόφαση αυτή και σύμφωνα με το άρθρο 6.4 της Διακήρυξης.</w:t>
      </w:r>
    </w:p>
    <w:p w:rsidR="00EF1543" w:rsidRPr="006D1742" w:rsidRDefault="00EF1543" w:rsidP="00EF1543">
      <w:pPr>
        <w:spacing w:after="0"/>
        <w:rPr>
          <w:sz w:val="24"/>
          <w:lang w:val="el-GR" w:eastAsia="el-GR"/>
        </w:rPr>
      </w:pPr>
      <w:r>
        <w:rPr>
          <w:sz w:val="24"/>
          <w:lang w:val="el-GR" w:eastAsia="el-GR"/>
        </w:rPr>
        <w:t>7</w:t>
      </w:r>
      <w:r w:rsidRPr="006D1742">
        <w:rPr>
          <w:sz w:val="24"/>
          <w:lang w:val="el-GR" w:eastAsia="el-GR"/>
        </w:rPr>
        <w:t xml:space="preserve">.2. Αν η αντικατάσταση γίνεται μετά τη λήξη της συνολικής διάρκειας της σύμβασης, </w:t>
      </w:r>
      <w:r w:rsidRPr="006D1742">
        <w:rPr>
          <w:rFonts w:eastAsia="SimSun"/>
          <w:lang w:val="el-GR"/>
        </w:rPr>
        <w:t xml:space="preserve">η προθεσμία που ορίζεται για την αντικατάσταση δεν μπορεί να είναι μεγαλύτερη του 25% της συνολικής διάρκειας της σύμβασης, ο δε ανάδοχος υπόκειται σε ποινικές ρήτρες, </w:t>
      </w:r>
      <w:r w:rsidRPr="006D1742">
        <w:rPr>
          <w:sz w:val="24"/>
          <w:lang w:val="el-GR" w:eastAsia="el-GR"/>
        </w:rPr>
        <w:t>σύμφωνα με το άρθρο 218 του ν. 4412/2016 και την παράγραφο 5.2.2 της Διακήρυξης, λόγω εκπρόθεσμης παράδοσης.</w:t>
      </w:r>
    </w:p>
    <w:p w:rsidR="00EF1543" w:rsidRPr="006D1742" w:rsidRDefault="00EF1543" w:rsidP="00EF1543">
      <w:pPr>
        <w:spacing w:after="0"/>
        <w:rPr>
          <w:sz w:val="24"/>
          <w:lang w:val="el-GR" w:eastAsia="el-GR"/>
        </w:rPr>
      </w:pPr>
      <w:r>
        <w:rPr>
          <w:sz w:val="24"/>
          <w:lang w:val="el-GR" w:eastAsia="el-GR"/>
        </w:rPr>
        <w:t>7</w:t>
      </w:r>
      <w:r w:rsidRPr="006D1742">
        <w:rPr>
          <w:sz w:val="24"/>
          <w:lang w:val="el-GR" w:eastAsia="el-GR"/>
        </w:rPr>
        <w:t xml:space="preserve">.3. Αν ο ανάδοχος δεν αντικαταστήσει τις υπηρεσίες ή/και τα παραδοτέα που απορρίφθηκαν μέσα στην προθεσμία που του τάχθηκε και εφόσον έχει λήξει η </w:t>
      </w:r>
      <w:r w:rsidRPr="006D1742">
        <w:rPr>
          <w:sz w:val="24"/>
          <w:lang w:val="el-GR" w:eastAsia="el-GR"/>
        </w:rPr>
        <w:lastRenderedPageBreak/>
        <w:t>συνολική διάρκεια, κηρύσσεται έκπτωτος και υπόκειται στις προβλεπόμενες κυρώσεις του άρθρου 9 της παρούσας σύμβασης.</w:t>
      </w:r>
    </w:p>
    <w:p w:rsidR="00EF1543" w:rsidRPr="006D1742" w:rsidRDefault="00EF1543" w:rsidP="00EF1543">
      <w:pPr>
        <w:spacing w:after="0"/>
        <w:rPr>
          <w:sz w:val="24"/>
          <w:highlight w:val="yellow"/>
          <w:lang w:val="el-GR" w:eastAsia="el-GR"/>
        </w:rPr>
      </w:pPr>
    </w:p>
    <w:p w:rsidR="00EF1543" w:rsidRPr="006D1742" w:rsidRDefault="00EF1543" w:rsidP="00EF1543">
      <w:pPr>
        <w:spacing w:after="0"/>
        <w:rPr>
          <w:sz w:val="24"/>
          <w:highlight w:val="yellow"/>
          <w:lang w:val="el-GR" w:eastAsia="el-GR"/>
        </w:rPr>
      </w:pPr>
    </w:p>
    <w:p w:rsidR="00EF1543" w:rsidRPr="006D1742" w:rsidRDefault="00EF1543" w:rsidP="00EF1543">
      <w:pPr>
        <w:spacing w:after="0"/>
        <w:jc w:val="center"/>
        <w:rPr>
          <w:sz w:val="24"/>
          <w:lang w:val="el-GR" w:eastAsia="el-GR"/>
        </w:rPr>
      </w:pPr>
      <w:r w:rsidRPr="006D1742">
        <w:rPr>
          <w:sz w:val="24"/>
          <w:lang w:val="el-GR" w:eastAsia="el-GR"/>
        </w:rPr>
        <w:t xml:space="preserve">Άρθρο </w:t>
      </w:r>
      <w:r>
        <w:rPr>
          <w:sz w:val="24"/>
          <w:lang w:val="el-GR" w:eastAsia="el-GR"/>
        </w:rPr>
        <w:t>8</w:t>
      </w:r>
    </w:p>
    <w:p w:rsidR="00EF1543" w:rsidRPr="006D1742" w:rsidRDefault="00EF1543" w:rsidP="00EF1543">
      <w:pPr>
        <w:spacing w:after="0"/>
        <w:jc w:val="center"/>
        <w:rPr>
          <w:sz w:val="24"/>
          <w:lang w:val="el-GR" w:eastAsia="el-GR"/>
        </w:rPr>
      </w:pPr>
      <w:r w:rsidRPr="006D1742">
        <w:rPr>
          <w:sz w:val="24"/>
          <w:lang w:val="el-GR" w:eastAsia="el-GR"/>
        </w:rPr>
        <w:t>Κήρυξη οικονομικού φορέα εκπτώτου –Κυρώσεις</w:t>
      </w:r>
    </w:p>
    <w:p w:rsidR="00EF1543" w:rsidRPr="006D1742" w:rsidRDefault="00EF1543" w:rsidP="00EF1543">
      <w:pPr>
        <w:spacing w:after="0"/>
        <w:jc w:val="center"/>
        <w:rPr>
          <w:sz w:val="24"/>
          <w:lang w:val="el-GR" w:eastAsia="el-GR"/>
        </w:rPr>
      </w:pPr>
    </w:p>
    <w:p w:rsidR="00EF1543" w:rsidRPr="006D1742" w:rsidRDefault="00EF1543" w:rsidP="00EF1543">
      <w:pPr>
        <w:spacing w:after="0"/>
        <w:rPr>
          <w:sz w:val="24"/>
          <w:lang w:val="el-GR" w:eastAsia="el-GR"/>
        </w:rPr>
      </w:pPr>
      <w:r>
        <w:rPr>
          <w:sz w:val="24"/>
          <w:lang w:val="el-GR" w:eastAsia="el-GR"/>
        </w:rPr>
        <w:t>8</w:t>
      </w:r>
      <w:r w:rsidRPr="006D1742">
        <w:rPr>
          <w:sz w:val="24"/>
          <w:lang w:val="el-GR" w:eastAsia="el-GR"/>
        </w:rPr>
        <w:t>.1. Ο Ανάδοχος κηρύσσεται υποχρεωτικά έκπτωτος από τη σύμβαση και από κάθε δικαίωμα που απορρέει από αυτήν, με απόφαση της Αναθέτουσας Αρχής για τους λόγους που αναφέρονται στο άρθρο 5.2.1 της Διακήρυξης και σύμφωνα με τα ειδικότερα οριζόμενα σε αυτό. Στον Ανάδοχο που κηρύσσεται έκπτωτος από την παρούσα σύμβαση, επιβάλλονται, με απόφαση της Αναθέτουσας Αρχής και κατόπιν τήρησης της σχετικής διαδικασίας και οι κυρώσεις/αποκλεισμός που προβλέπονται στο ως άνω άρθρο.</w:t>
      </w:r>
    </w:p>
    <w:p w:rsidR="00EF1543" w:rsidRPr="006D1742" w:rsidRDefault="00EF1543" w:rsidP="00EF1543">
      <w:pPr>
        <w:spacing w:after="0"/>
        <w:rPr>
          <w:color w:val="0070C0"/>
          <w:sz w:val="24"/>
          <w:highlight w:val="yellow"/>
          <w:lang w:val="el-GR" w:eastAsia="el-GR"/>
        </w:rPr>
      </w:pPr>
    </w:p>
    <w:p w:rsidR="00EF1543" w:rsidRPr="006D1742" w:rsidRDefault="00EF1543" w:rsidP="00EF1543">
      <w:pPr>
        <w:spacing w:after="0"/>
        <w:rPr>
          <w:i/>
          <w:color w:val="0070C0"/>
          <w:sz w:val="24"/>
          <w:lang w:val="el-GR" w:eastAsia="el-GR"/>
        </w:rPr>
      </w:pPr>
      <w:r w:rsidRPr="006D1742">
        <w:rPr>
          <w:i/>
          <w:color w:val="0070C0"/>
          <w:sz w:val="24"/>
          <w:lang w:val="el-GR" w:eastAsia="el-GR"/>
        </w:rPr>
        <w:t>[Στις συμβάσεις καθαριότητας και φύλαξης προβλέπεται έκπτωση του αναδόχου, σύμφωνα με το άρθρο 68 παρ. 7 του ν. 3863/2010:… «Όταν οι ελεγκτικοί μηχανισμοί του Σώματος Επιθεώρησης Εργασίας (ΣΕΠΕ) και του ΙΚΑ-ΕΤΑΜ διαπιστώνουν παραβάσεις που αφορούν την αδήλωτη εργασία, την παράνομη απασχόληση αλλοδαπών ή παραβάσεις της εργατικής και ασφαλιστικής νομοθεσίας, ενημερώνουν εγγράφως την αναθέτουσα αρχή. Επίσης, ενημερώνουν εγγράφως την αναθέτουσα αρχή για τις πράξεις επιβολής προστίμου που αφορούν τις ανωτέρω διαπιστωθείσες παραβάσεις. Η πράξη επιβολής προστίμου στον εργολάβο για παραβάσεις της εργατικής νομοθεσίας που χαρακτηρίζονται από τις κείμενες διατάξεις ως «υψηλής» ή «πολύ υψηλής» σοβαρότητας για δεύτερη φορά κατά τη διάρκεια λειτουργίας της σύμβασης οδηγεί υποχρεωτικά στην καταγγελία της σύμβασης από την αναθέτουσα αρχή και στην κήρυξη του εργολάβου έκπτωτου.»]</w:t>
      </w:r>
    </w:p>
    <w:p w:rsidR="00EF1543" w:rsidRPr="006D1742" w:rsidRDefault="00EF1543" w:rsidP="00EF1543">
      <w:pPr>
        <w:spacing w:after="0"/>
        <w:rPr>
          <w:color w:val="0070C0"/>
          <w:sz w:val="24"/>
          <w:highlight w:val="yellow"/>
          <w:lang w:val="el-GR" w:eastAsia="el-GR"/>
        </w:rPr>
      </w:pPr>
    </w:p>
    <w:p w:rsidR="00EF1543" w:rsidRPr="006D1742" w:rsidRDefault="00EF1543" w:rsidP="00EF1543">
      <w:pPr>
        <w:spacing w:after="0"/>
        <w:rPr>
          <w:sz w:val="24"/>
          <w:lang w:val="el-GR" w:eastAsia="el-GR"/>
        </w:rPr>
      </w:pPr>
      <w:r>
        <w:rPr>
          <w:sz w:val="24"/>
          <w:lang w:val="el-GR" w:eastAsia="el-GR"/>
        </w:rPr>
        <w:t>8</w:t>
      </w:r>
      <w:r w:rsidRPr="006D1742">
        <w:rPr>
          <w:sz w:val="24"/>
          <w:lang w:val="el-GR" w:eastAsia="el-GR"/>
        </w:rPr>
        <w:t xml:space="preserve">.2. Αν λήξει η συνολική διάρκεια της σύμβασης, χωρίς να υποβληθεί εγκαίρως αίτημα παράτασης ή, αν λήξει η </w:t>
      </w:r>
      <w:proofErr w:type="spellStart"/>
      <w:r w:rsidRPr="006D1742">
        <w:rPr>
          <w:sz w:val="24"/>
          <w:lang w:val="el-GR" w:eastAsia="el-GR"/>
        </w:rPr>
        <w:t>παραταθείσα</w:t>
      </w:r>
      <w:proofErr w:type="spellEnd"/>
      <w:r w:rsidRPr="006D1742">
        <w:rPr>
          <w:sz w:val="24"/>
          <w:lang w:val="el-GR" w:eastAsia="el-GR"/>
        </w:rPr>
        <w:t>, κατά τα ανωτέρω, διάρκεια, χωρίς να υποβληθούν στην αναθέτουσα αρχή τα παραδοτέα της σύμβασης, ο ανάδοχος κηρύσσεται έκπτωτος. Αν οι υπηρεσίες παρασχεθούν από υπαιτιότητα του αναδόχου μετά τη λήξη της διάρκειας της σύμβασης, και μέχρι λήξης του χρόνου της παράτασης που χορηγήθηκε επιβάλλονται εις βάρος του ποινικές ρήτρες, σύμφωνα με το άρθρο 218 του ν. 4412/2016  και το άρθρο 5.2.2 της Διακήρυξης.</w:t>
      </w:r>
    </w:p>
    <w:p w:rsidR="00EF1543" w:rsidRPr="006D1742" w:rsidRDefault="00EF1543" w:rsidP="00EF1543">
      <w:pPr>
        <w:spacing w:after="0"/>
        <w:rPr>
          <w:sz w:val="24"/>
          <w:lang w:val="el-GR" w:eastAsia="el-GR"/>
        </w:rPr>
      </w:pPr>
    </w:p>
    <w:p w:rsidR="00EF1543" w:rsidRPr="006D1742" w:rsidRDefault="00EF1543" w:rsidP="00EF1543">
      <w:pPr>
        <w:spacing w:after="0"/>
        <w:rPr>
          <w:color w:val="0070C0"/>
          <w:sz w:val="24"/>
          <w:lang w:val="el-GR" w:eastAsia="el-GR"/>
        </w:rPr>
      </w:pPr>
      <w:r>
        <w:rPr>
          <w:sz w:val="24"/>
          <w:lang w:val="el-GR" w:eastAsia="el-GR"/>
        </w:rPr>
        <w:t>8</w:t>
      </w:r>
      <w:r w:rsidRPr="006D1742">
        <w:rPr>
          <w:sz w:val="24"/>
          <w:lang w:val="el-GR" w:eastAsia="el-GR"/>
        </w:rPr>
        <w:t xml:space="preserve">.3 </w:t>
      </w:r>
      <w:r w:rsidRPr="006D1742">
        <w:rPr>
          <w:i/>
          <w:color w:val="0070C0"/>
          <w:sz w:val="24"/>
          <w:lang w:val="el-GR" w:eastAsia="el-GR"/>
        </w:rPr>
        <w:t>[Στο σημείο αυτού περιγράφονται αναλυτικά τυχόν άλλες ποινικές ρήτρες που επιβάλλονται για πλημμελή εκτέλεση των συμβατικών υποχρεώσεων, εφόσον προβλέπονται στη Διακήρυξη].</w:t>
      </w:r>
    </w:p>
    <w:p w:rsidR="00EF1543" w:rsidRPr="006D1742" w:rsidRDefault="00EF1543" w:rsidP="00EF1543">
      <w:pPr>
        <w:spacing w:after="0"/>
        <w:rPr>
          <w:sz w:val="24"/>
          <w:highlight w:val="yellow"/>
          <w:lang w:val="el-GR" w:eastAsia="el-GR"/>
        </w:rPr>
      </w:pPr>
    </w:p>
    <w:p w:rsidR="00EF1543" w:rsidRPr="006D1742" w:rsidRDefault="00EF1543" w:rsidP="00EF1543">
      <w:pPr>
        <w:spacing w:after="0"/>
        <w:jc w:val="center"/>
        <w:rPr>
          <w:sz w:val="24"/>
          <w:highlight w:val="yellow"/>
          <w:lang w:val="el-GR" w:eastAsia="el-GR"/>
        </w:rPr>
      </w:pPr>
    </w:p>
    <w:p w:rsidR="00EF1543" w:rsidRPr="006D1742" w:rsidRDefault="00EF1543" w:rsidP="00EF1543">
      <w:pPr>
        <w:spacing w:after="0"/>
        <w:jc w:val="center"/>
        <w:rPr>
          <w:sz w:val="24"/>
          <w:lang w:val="el-GR" w:eastAsia="el-GR"/>
        </w:rPr>
      </w:pPr>
      <w:r w:rsidRPr="006D1742">
        <w:rPr>
          <w:sz w:val="24"/>
          <w:lang w:val="el-GR" w:eastAsia="el-GR"/>
        </w:rPr>
        <w:t xml:space="preserve">Άρθρο </w:t>
      </w:r>
      <w:r>
        <w:rPr>
          <w:sz w:val="24"/>
          <w:lang w:val="el-GR" w:eastAsia="el-GR"/>
        </w:rPr>
        <w:t>9</w:t>
      </w:r>
    </w:p>
    <w:p w:rsidR="00EF1543" w:rsidRDefault="00EF1543" w:rsidP="00EF1543">
      <w:pPr>
        <w:spacing w:after="0"/>
        <w:jc w:val="center"/>
        <w:rPr>
          <w:sz w:val="24"/>
          <w:lang w:val="el-GR" w:eastAsia="el-GR"/>
        </w:rPr>
      </w:pPr>
      <w:r w:rsidRPr="006D1742">
        <w:rPr>
          <w:sz w:val="24"/>
          <w:lang w:val="el-GR" w:eastAsia="el-GR"/>
        </w:rPr>
        <w:t>Υπεργολαβία</w:t>
      </w:r>
    </w:p>
    <w:p w:rsidR="00EF1543" w:rsidRPr="006D1742" w:rsidRDefault="00EF1543" w:rsidP="00EF1543">
      <w:pPr>
        <w:spacing w:after="0"/>
        <w:rPr>
          <w:sz w:val="24"/>
          <w:lang w:val="el-GR" w:eastAsia="el-GR"/>
        </w:rPr>
      </w:pPr>
    </w:p>
    <w:p w:rsidR="00EF1543" w:rsidRPr="006D1742" w:rsidRDefault="00EF1543" w:rsidP="00EF1543">
      <w:pPr>
        <w:spacing w:after="0"/>
        <w:rPr>
          <w:sz w:val="24"/>
          <w:lang w:val="el-GR" w:eastAsia="el-GR"/>
        </w:rPr>
      </w:pPr>
      <w:r>
        <w:rPr>
          <w:sz w:val="24"/>
          <w:lang w:val="el-GR" w:eastAsia="el-GR"/>
        </w:rPr>
        <w:t>9</w:t>
      </w:r>
      <w:r w:rsidRPr="006D1742">
        <w:rPr>
          <w:sz w:val="24"/>
          <w:lang w:val="el-GR" w:eastAsia="el-GR"/>
        </w:rPr>
        <w:t xml:space="preserve">.1.Ο Ανάδοχος, σύμφωνα με το άρθρο 4.4.1. της Διακήρυξης,  δεν απαλλάσσεται από τις συμβατικές του υποχρεώσεις και ευθύνες έναντι της Αναθέτουσας Αρχής λόγω ανάθεσης της εκτέλεσης τμήματος/τμημάτων της σύμβασης σε υπεργολάβους. </w:t>
      </w:r>
      <w:r w:rsidRPr="006D1742">
        <w:rPr>
          <w:sz w:val="24"/>
          <w:lang w:val="el-GR" w:eastAsia="el-GR"/>
        </w:rPr>
        <w:lastRenderedPageBreak/>
        <w:t xml:space="preserve">Η τήρηση των υποχρεώσεων της παρ. 2 του άρθρου 18 του ν. 4412/2016 από υπεργολάβους δεν αίρει την ευθύνη του Αναδόχου. </w:t>
      </w:r>
    </w:p>
    <w:p w:rsidR="00EF1543" w:rsidRPr="006D1742" w:rsidRDefault="00EF1543" w:rsidP="00EF1543">
      <w:pPr>
        <w:spacing w:after="0"/>
        <w:rPr>
          <w:sz w:val="24"/>
          <w:highlight w:val="yellow"/>
          <w:lang w:val="el-GR" w:eastAsia="el-GR"/>
        </w:rPr>
      </w:pPr>
    </w:p>
    <w:p w:rsidR="00EF1543" w:rsidRPr="006D1742" w:rsidRDefault="00EF1543" w:rsidP="00EF1543">
      <w:pPr>
        <w:spacing w:after="0"/>
        <w:rPr>
          <w:i/>
          <w:color w:val="0070C0"/>
          <w:sz w:val="24"/>
          <w:lang w:val="el-GR" w:eastAsia="el-GR"/>
        </w:rPr>
      </w:pPr>
      <w:r w:rsidRPr="006D1742">
        <w:rPr>
          <w:sz w:val="24"/>
          <w:lang w:val="el-GR" w:eastAsia="el-GR"/>
        </w:rPr>
        <w:t>Δεν επιτρέπεται η ανάθεση της εκτέλεσης της σύμβασης των πιο κάτω τμημάτων της σύμβασης/των πιο κάτω υπηρεσιών-καθηκόντων ......</w:t>
      </w:r>
      <w:r>
        <w:rPr>
          <w:sz w:val="24"/>
          <w:vertAlign w:val="superscript"/>
          <w:lang w:eastAsia="el-GR"/>
        </w:rPr>
        <w:footnoteReference w:id="27"/>
      </w:r>
      <w:r w:rsidRPr="006D1742">
        <w:rPr>
          <w:sz w:val="24"/>
          <w:lang w:val="el-GR" w:eastAsia="el-GR"/>
        </w:rPr>
        <w:t xml:space="preserve"> </w:t>
      </w:r>
      <w:r w:rsidRPr="006D1742">
        <w:rPr>
          <w:i/>
          <w:color w:val="0070C0"/>
          <w:sz w:val="24"/>
          <w:lang w:val="el-GR" w:eastAsia="el-GR"/>
        </w:rPr>
        <w:t>[Συμπληρώνεται, ανά περίπτωση].</w:t>
      </w:r>
    </w:p>
    <w:p w:rsidR="00EF1543" w:rsidRPr="006D1742" w:rsidRDefault="00EF1543" w:rsidP="00EF1543">
      <w:pPr>
        <w:spacing w:after="0"/>
        <w:rPr>
          <w:sz w:val="24"/>
          <w:lang w:val="el-GR" w:eastAsia="el-GR"/>
        </w:rPr>
      </w:pPr>
    </w:p>
    <w:p w:rsidR="00EF1543" w:rsidRPr="006D1742" w:rsidRDefault="00EF1543" w:rsidP="00EF1543">
      <w:pPr>
        <w:spacing w:after="0"/>
        <w:rPr>
          <w:sz w:val="24"/>
          <w:lang w:val="el-GR" w:eastAsia="el-GR"/>
        </w:rPr>
      </w:pPr>
      <w:r>
        <w:rPr>
          <w:sz w:val="24"/>
          <w:lang w:val="el-GR" w:eastAsia="el-GR"/>
        </w:rPr>
        <w:t>9</w:t>
      </w:r>
      <w:r w:rsidRPr="006D1742">
        <w:rPr>
          <w:sz w:val="24"/>
          <w:lang w:val="el-GR" w:eastAsia="el-GR"/>
        </w:rPr>
        <w:t>.2. Ο Ανάδοχος με το από ...... έγγραφό του, το οποίο επισυνάπτεται στην παρούσα, και σύμφωνα με το  άρθρο 4.4.2. της Διακήρυξης, ενημέρωσε την Αναθέτουσα Αρχή για την επωνυμία/όνομα, τα στοιχεία επικοινωνίας και τους νόμιμους εκπροσώπους των υπεργολάβων του, οι οποίοι συμμετέχουν στην εκτέλεση της παρούσας σύμβασης. Ο Ανάδοχος υποχρεούται να γνωστοποιεί στην Αναθέτουσα Αρχή κάθε αλλαγή των πληροφοριών αυτών, κατά τη διάρκεια της παρούσας σύμβασης, καθώς και τις απαιτούμενες πληροφορίες σχετικά με κάθε νέο υπεργολάβο, τον οποίο ο Ανάδοχος θα χρησιμοποιεί εν συνεχεία στην εν λόγω σύμβαση, προσκομίζοντας τα σχετικά συμφωνητικά/δηλώσεις συνεργασίας. Σε περίπτωση διακοπής της συνεργασίας του Αναδόχου με υπεργολάβο/ υπεργολάβους της παρούσας  σύμβασης, ο Ανάδοχος υποχρεούται σε άμεση γνωστοποίηση της διακοπής αυτής στην Αναθέτουσα Αρχή και  οφείλει να διασφαλίσει την ομαλή εκτέλεση του τμήματος/ τμημάτων της σύμβασης είτε από τον ίδιο, είτε από νέο υπεργολάβο τον οποίο θα γνωστοποιήσει στην Αναθέτουσα Αρχή κατά την ως άνω διαδικασία</w:t>
      </w:r>
      <w:r>
        <w:rPr>
          <w:sz w:val="24"/>
          <w:vertAlign w:val="superscript"/>
          <w:lang w:eastAsia="el-GR"/>
        </w:rPr>
        <w:footnoteReference w:id="28"/>
      </w:r>
      <w:r w:rsidRPr="006D1742">
        <w:rPr>
          <w:sz w:val="24"/>
          <w:lang w:val="el-GR" w:eastAsia="el-GR"/>
        </w:rPr>
        <w:t xml:space="preserve">. </w:t>
      </w:r>
    </w:p>
    <w:p w:rsidR="00EF1543" w:rsidRPr="006D1742" w:rsidRDefault="00EF1543" w:rsidP="00EF1543">
      <w:pPr>
        <w:spacing w:after="0"/>
        <w:rPr>
          <w:sz w:val="24"/>
          <w:highlight w:val="yellow"/>
          <w:lang w:val="el-GR" w:eastAsia="el-GR"/>
        </w:rPr>
      </w:pPr>
    </w:p>
    <w:p w:rsidR="00EF1543" w:rsidRPr="006D1742" w:rsidRDefault="00EF1543" w:rsidP="00EF1543">
      <w:pPr>
        <w:spacing w:after="0"/>
        <w:rPr>
          <w:i/>
          <w:color w:val="0070C0"/>
          <w:sz w:val="24"/>
          <w:lang w:val="el-GR" w:eastAsia="el-GR"/>
        </w:rPr>
      </w:pPr>
      <w:r w:rsidRPr="006D1742">
        <w:rPr>
          <w:i/>
          <w:color w:val="0070C0"/>
          <w:sz w:val="24"/>
          <w:lang w:val="el-GR" w:eastAsia="el-GR"/>
        </w:rPr>
        <w:t xml:space="preserve">[Στις συμβάσεις καθαριότητας και φύλαξης προβλέπεται ότι, πέραν της ενημέρωσης της αναθέτουσας αρχής για την ανάθεση μέρους αυτής σε υπεργολάβο, ο ανάδοχος και ο υπεργολάβος ευθύνονται αλληλεγγύως και εις </w:t>
      </w:r>
      <w:proofErr w:type="spellStart"/>
      <w:r w:rsidRPr="006D1742">
        <w:rPr>
          <w:i/>
          <w:color w:val="0070C0"/>
          <w:sz w:val="24"/>
          <w:lang w:val="el-GR" w:eastAsia="el-GR"/>
        </w:rPr>
        <w:t>ολόκληρον</w:t>
      </w:r>
      <w:proofErr w:type="spellEnd"/>
      <w:r w:rsidRPr="006D1742">
        <w:rPr>
          <w:i/>
          <w:color w:val="0070C0"/>
          <w:sz w:val="24"/>
          <w:lang w:val="el-GR" w:eastAsia="el-GR"/>
        </w:rPr>
        <w:t>, έναντι των εργαζομένων για την καταβολή των πάσης φύσεως αποδοχών και ασφαλιστικών εισφορών]</w:t>
      </w:r>
      <w:r>
        <w:rPr>
          <w:rStyle w:val="ad"/>
          <w:i/>
          <w:color w:val="0070C0"/>
          <w:sz w:val="24"/>
          <w:lang w:eastAsia="el-GR"/>
        </w:rPr>
        <w:footnoteReference w:id="29"/>
      </w:r>
    </w:p>
    <w:p w:rsidR="00EF1543" w:rsidRPr="006D1742" w:rsidRDefault="00EF1543" w:rsidP="00EF1543">
      <w:pPr>
        <w:spacing w:after="0"/>
        <w:rPr>
          <w:sz w:val="24"/>
          <w:lang w:val="el-GR" w:eastAsia="el-GR"/>
        </w:rPr>
      </w:pPr>
    </w:p>
    <w:p w:rsidR="00EF1543" w:rsidRPr="006D1742" w:rsidRDefault="00EF1543" w:rsidP="00EF1543">
      <w:pPr>
        <w:spacing w:after="0"/>
        <w:rPr>
          <w:sz w:val="24"/>
          <w:lang w:val="el-GR" w:eastAsia="el-GR"/>
        </w:rPr>
      </w:pPr>
      <w:r>
        <w:rPr>
          <w:sz w:val="24"/>
          <w:lang w:val="el-GR" w:eastAsia="el-GR"/>
        </w:rPr>
        <w:t>9</w:t>
      </w:r>
      <w:r w:rsidRPr="006D1742">
        <w:rPr>
          <w:sz w:val="24"/>
          <w:lang w:val="el-GR" w:eastAsia="el-GR"/>
        </w:rPr>
        <w:t>.3.</w:t>
      </w:r>
      <w:r w:rsidRPr="006D1742">
        <w:rPr>
          <w:sz w:val="24"/>
          <w:lang w:val="el-GR"/>
        </w:rPr>
        <w:t>Η Αναθέτουσα Αρχή επαληθεύει τη συνδρομή των λόγων αποκλεισμού για τους υπεργολάβους, όπως αυτοί περιγράφονται στην παράγραφο 2.2.3  της Διακήρυξης και με τα αποδεικτικά μέσα της παραγράφου 2.2.9.2  της Διακήρυξης  σύμφωνα με τα οριζόμενα στο άρθρο 4.4.3. της Διακήρυξης. Επιπλέον, η Αναθέτουσα Αρχή, προκειμένου να μην αθετούνται οι υποχρεώσεις της παρ. 2 του άρθρου 18 του ν. 4412/2016, δύναται να επαληθεύσει τους ως άνω λόγους και για τμήμα ή τμήματα της σύμβασης που υπολείπονται του ποσοστού που ορίζεται σύμφωνα με τα οριζόμενα στο άρθρο 4.4.3. της Διακήρυξης.</w:t>
      </w:r>
    </w:p>
    <w:p w:rsidR="00EF1543" w:rsidRPr="006D1742" w:rsidRDefault="00EF1543" w:rsidP="00EF1543">
      <w:pPr>
        <w:spacing w:after="0"/>
        <w:rPr>
          <w:sz w:val="24"/>
          <w:lang w:val="el-GR" w:eastAsia="el-GR"/>
        </w:rPr>
      </w:pPr>
    </w:p>
    <w:p w:rsidR="00EF1543" w:rsidRPr="006D1742" w:rsidRDefault="00EF1543" w:rsidP="00EF1543">
      <w:pPr>
        <w:spacing w:after="0"/>
        <w:rPr>
          <w:color w:val="0070C0"/>
          <w:sz w:val="24"/>
          <w:lang w:val="el-GR" w:eastAsia="el-GR"/>
        </w:rPr>
      </w:pPr>
      <w:r>
        <w:rPr>
          <w:sz w:val="24"/>
          <w:lang w:val="el-GR" w:eastAsia="el-GR"/>
        </w:rPr>
        <w:lastRenderedPageBreak/>
        <w:t>9</w:t>
      </w:r>
      <w:r w:rsidRPr="006D1742">
        <w:rPr>
          <w:sz w:val="24"/>
          <w:lang w:val="el-GR" w:eastAsia="el-GR"/>
        </w:rPr>
        <w:t xml:space="preserve">.4. Ο υπεργολάβος λαμβάνει γνώση της, συνημμένης στην παρούσα, ρήτρας ακεραιότητας και δεσμεύεται να τηρήσει τις υποχρεώσεις που περιλαμβάνονται σε αυτή. Η ως άνω δέσμευση περιέρχεται στην αναθέτουσα αρχή με ευθύνη του αναδόχου. </w:t>
      </w:r>
      <w:r w:rsidRPr="006D1742">
        <w:rPr>
          <w:i/>
          <w:color w:val="0070C0"/>
          <w:sz w:val="24"/>
          <w:lang w:val="el-GR" w:eastAsia="el-GR"/>
        </w:rPr>
        <w:t>[εφόσον η Α.Α. συμπεριλάβει τέτοια ρήτρα στα έγγραφα της σύμβασης]</w:t>
      </w:r>
    </w:p>
    <w:p w:rsidR="00EF1543" w:rsidRPr="006D1742" w:rsidRDefault="00EF1543" w:rsidP="00EF1543">
      <w:pPr>
        <w:spacing w:after="0"/>
        <w:rPr>
          <w:sz w:val="24"/>
          <w:highlight w:val="yellow"/>
          <w:lang w:val="el-GR" w:eastAsia="el-GR"/>
        </w:rPr>
      </w:pPr>
    </w:p>
    <w:p w:rsidR="00EF1543" w:rsidRPr="006D1742" w:rsidRDefault="00EF1543" w:rsidP="00EF1543">
      <w:pPr>
        <w:spacing w:after="0"/>
        <w:rPr>
          <w:sz w:val="24"/>
          <w:lang w:val="el-GR" w:eastAsia="el-GR"/>
        </w:rPr>
      </w:pPr>
      <w:r>
        <w:rPr>
          <w:sz w:val="24"/>
          <w:lang w:val="el-GR" w:eastAsia="el-GR"/>
        </w:rPr>
        <w:t>9</w:t>
      </w:r>
      <w:r w:rsidRPr="006D1742">
        <w:rPr>
          <w:sz w:val="24"/>
          <w:lang w:val="el-GR" w:eastAsia="el-GR"/>
        </w:rPr>
        <w:t xml:space="preserve">.5.............................................................. </w:t>
      </w:r>
      <w:r>
        <w:rPr>
          <w:sz w:val="24"/>
          <w:vertAlign w:val="superscript"/>
          <w:lang w:eastAsia="el-GR"/>
        </w:rPr>
        <w:footnoteReference w:id="30"/>
      </w:r>
    </w:p>
    <w:p w:rsidR="00EF1543" w:rsidRPr="006D1742" w:rsidRDefault="00EF1543" w:rsidP="00EF1543">
      <w:pPr>
        <w:spacing w:after="0"/>
        <w:rPr>
          <w:sz w:val="24"/>
          <w:highlight w:val="yellow"/>
          <w:lang w:val="el-GR" w:eastAsia="el-GR"/>
        </w:rPr>
      </w:pPr>
    </w:p>
    <w:p w:rsidR="00EF1543" w:rsidRPr="006D1742" w:rsidRDefault="00EF1543" w:rsidP="00EF1543">
      <w:pPr>
        <w:spacing w:after="0"/>
        <w:jc w:val="center"/>
        <w:rPr>
          <w:sz w:val="24"/>
          <w:highlight w:val="yellow"/>
          <w:lang w:val="el-GR" w:eastAsia="el-GR"/>
        </w:rPr>
      </w:pPr>
    </w:p>
    <w:p w:rsidR="00EF1543" w:rsidRPr="006D1742" w:rsidRDefault="00EF1543" w:rsidP="00EF1543">
      <w:pPr>
        <w:spacing w:after="0"/>
        <w:jc w:val="center"/>
        <w:rPr>
          <w:sz w:val="24"/>
          <w:lang w:val="el-GR" w:eastAsia="el-GR"/>
        </w:rPr>
      </w:pPr>
      <w:r w:rsidRPr="006D1742">
        <w:rPr>
          <w:sz w:val="24"/>
          <w:lang w:val="el-GR" w:eastAsia="el-GR"/>
        </w:rPr>
        <w:t>Άρθρο 1</w:t>
      </w:r>
      <w:r>
        <w:rPr>
          <w:sz w:val="24"/>
          <w:lang w:val="el-GR" w:eastAsia="el-GR"/>
        </w:rPr>
        <w:t>0</w:t>
      </w:r>
    </w:p>
    <w:p w:rsidR="00EF1543" w:rsidRDefault="00EF1543" w:rsidP="00EF1543">
      <w:pPr>
        <w:spacing w:after="0"/>
        <w:jc w:val="center"/>
        <w:rPr>
          <w:sz w:val="24"/>
          <w:lang w:val="el-GR" w:eastAsia="el-GR"/>
        </w:rPr>
      </w:pPr>
      <w:r w:rsidRPr="006D1742">
        <w:rPr>
          <w:sz w:val="24"/>
          <w:lang w:val="el-GR" w:eastAsia="el-GR"/>
        </w:rPr>
        <w:t>Τροποποίηση σύμβασης κατά τη διάρκειά της</w:t>
      </w:r>
    </w:p>
    <w:p w:rsidR="00EF1543" w:rsidRPr="006D1742" w:rsidRDefault="00EF1543" w:rsidP="00EF1543">
      <w:pPr>
        <w:spacing w:after="0"/>
        <w:rPr>
          <w:sz w:val="24"/>
          <w:lang w:val="el-GR" w:eastAsia="el-GR"/>
        </w:rPr>
      </w:pPr>
    </w:p>
    <w:p w:rsidR="00EF1543" w:rsidRPr="006D1742" w:rsidRDefault="00EF1543" w:rsidP="00EF1543">
      <w:pPr>
        <w:spacing w:after="0"/>
        <w:rPr>
          <w:sz w:val="24"/>
          <w:lang w:val="el-GR" w:eastAsia="el-GR"/>
        </w:rPr>
      </w:pPr>
      <w:r w:rsidRPr="006D1742">
        <w:rPr>
          <w:sz w:val="24"/>
          <w:lang w:val="el-GR" w:eastAsia="el-GR"/>
        </w:rPr>
        <w:t>1</w:t>
      </w:r>
      <w:r>
        <w:rPr>
          <w:sz w:val="24"/>
          <w:lang w:val="el-GR" w:eastAsia="el-GR"/>
        </w:rPr>
        <w:t>0</w:t>
      </w:r>
      <w:r w:rsidRPr="006D1742">
        <w:rPr>
          <w:sz w:val="24"/>
          <w:lang w:val="el-GR" w:eastAsia="el-GR"/>
        </w:rPr>
        <w:t>.1. Η παρούσα σύμβαση μπορεί να τροποποιείται κατά τη διάρκειά της, χωρίς να απαιτείται νέα διαδικασία σύναψης σύμβασης, μόνο σύμφωνα με τους όρους και τις προϋποθέσεις του άρθρου 4.5 της Διακήρυξης.</w:t>
      </w:r>
    </w:p>
    <w:p w:rsidR="00EF1543" w:rsidRPr="006D1742" w:rsidRDefault="00EF1543" w:rsidP="00EF1543">
      <w:pPr>
        <w:spacing w:after="0"/>
        <w:rPr>
          <w:i/>
          <w:sz w:val="24"/>
          <w:lang w:val="el-GR" w:eastAsia="el-GR"/>
        </w:rPr>
      </w:pPr>
      <w:r w:rsidRPr="006D1742">
        <w:rPr>
          <w:sz w:val="24"/>
          <w:lang w:val="el-GR" w:eastAsia="el-GR"/>
        </w:rPr>
        <w:t xml:space="preserve">Ειδικότερα ….. </w:t>
      </w:r>
      <w:r w:rsidRPr="006D1742">
        <w:rPr>
          <w:i/>
          <w:color w:val="0070C0"/>
          <w:sz w:val="24"/>
          <w:lang w:val="el-GR" w:eastAsia="el-GR"/>
        </w:rPr>
        <w:t>[στο σημείο αυτό περιλαμβάνονται οι σαφείς ρήτρες τροποποίησης της σύμβασης που περιλαμβάνονται στη Διακήρυξη ή άλλο περιγραφικό έγγραφο]</w:t>
      </w:r>
      <w:r w:rsidRPr="006D1742">
        <w:rPr>
          <w:i/>
          <w:sz w:val="24"/>
          <w:lang w:val="el-GR" w:eastAsia="el-GR"/>
        </w:rPr>
        <w:t xml:space="preserve"> </w:t>
      </w:r>
    </w:p>
    <w:p w:rsidR="00EF1543" w:rsidRPr="006D1742" w:rsidRDefault="00EF1543" w:rsidP="00EF1543">
      <w:pPr>
        <w:spacing w:after="0"/>
        <w:rPr>
          <w:i/>
          <w:sz w:val="24"/>
          <w:lang w:val="el-GR" w:eastAsia="el-GR"/>
        </w:rPr>
      </w:pPr>
    </w:p>
    <w:p w:rsidR="00EF1543" w:rsidRPr="006D1742" w:rsidRDefault="00EF1543" w:rsidP="00EF1543">
      <w:pPr>
        <w:spacing w:after="0"/>
        <w:rPr>
          <w:sz w:val="24"/>
          <w:lang w:val="el-GR" w:eastAsia="el-GR"/>
        </w:rPr>
      </w:pPr>
      <w:r w:rsidRPr="006D1742">
        <w:rPr>
          <w:sz w:val="24"/>
          <w:lang w:val="el-GR" w:eastAsia="el-GR"/>
        </w:rPr>
        <w:t>1</w:t>
      </w:r>
      <w:r>
        <w:rPr>
          <w:sz w:val="24"/>
          <w:lang w:val="el-GR" w:eastAsia="el-GR"/>
        </w:rPr>
        <w:t>0</w:t>
      </w:r>
      <w:r w:rsidRPr="006D1742">
        <w:rPr>
          <w:sz w:val="24"/>
          <w:lang w:val="el-GR" w:eastAsia="el-GR"/>
        </w:rPr>
        <w:t>.2. Τροποποίηση των όρων της παρούσας σύμβασης γίνεται μόνον με μεταγενέστερη γραπτή και ρητή συμφωνία των μερών και σύμφωνα με τα οριζόμενα στο άρθρο 132 του ν.4412/2016.</w:t>
      </w:r>
    </w:p>
    <w:p w:rsidR="00EF1543" w:rsidRPr="006D1742" w:rsidRDefault="00EF1543" w:rsidP="00EF1543">
      <w:pPr>
        <w:spacing w:after="0"/>
        <w:rPr>
          <w:sz w:val="24"/>
          <w:lang w:val="el-GR" w:eastAsia="el-GR"/>
        </w:rPr>
      </w:pPr>
    </w:p>
    <w:p w:rsidR="00EF1543" w:rsidRPr="006D1742" w:rsidRDefault="00EF1543" w:rsidP="00EF1543">
      <w:pPr>
        <w:spacing w:after="0"/>
        <w:rPr>
          <w:sz w:val="24"/>
          <w:highlight w:val="yellow"/>
          <w:lang w:val="el-GR" w:eastAsia="el-GR"/>
        </w:rPr>
      </w:pPr>
    </w:p>
    <w:p w:rsidR="00EF1543" w:rsidRPr="006D1742" w:rsidRDefault="00EF1543" w:rsidP="00EF1543">
      <w:pPr>
        <w:spacing w:after="0"/>
        <w:jc w:val="center"/>
        <w:rPr>
          <w:sz w:val="24"/>
          <w:lang w:val="el-GR" w:eastAsia="el-GR"/>
        </w:rPr>
      </w:pPr>
      <w:r w:rsidRPr="006D1742">
        <w:rPr>
          <w:sz w:val="24"/>
          <w:lang w:val="el-GR" w:eastAsia="el-GR"/>
        </w:rPr>
        <w:t>Άρθρο 1</w:t>
      </w:r>
      <w:r>
        <w:rPr>
          <w:sz w:val="24"/>
          <w:lang w:val="el-GR" w:eastAsia="el-GR"/>
        </w:rPr>
        <w:t>1</w:t>
      </w:r>
    </w:p>
    <w:p w:rsidR="00EF1543" w:rsidRPr="006D1742" w:rsidRDefault="00EF1543" w:rsidP="00EF1543">
      <w:pPr>
        <w:spacing w:after="0"/>
        <w:jc w:val="center"/>
        <w:rPr>
          <w:sz w:val="24"/>
          <w:lang w:val="el-GR" w:eastAsia="el-GR"/>
        </w:rPr>
      </w:pPr>
      <w:r w:rsidRPr="006D1742">
        <w:rPr>
          <w:sz w:val="24"/>
          <w:lang w:val="el-GR" w:eastAsia="el-GR"/>
        </w:rPr>
        <w:t>Ανωτέρα Βία</w:t>
      </w:r>
    </w:p>
    <w:p w:rsidR="00EF1543" w:rsidRPr="006D1742" w:rsidRDefault="00EF1543" w:rsidP="00EF1543">
      <w:pPr>
        <w:spacing w:after="0"/>
        <w:jc w:val="center"/>
        <w:rPr>
          <w:sz w:val="24"/>
          <w:lang w:val="el-GR" w:eastAsia="el-GR"/>
        </w:rPr>
      </w:pPr>
    </w:p>
    <w:p w:rsidR="00EF1543" w:rsidRPr="006D1742" w:rsidRDefault="00EF1543" w:rsidP="00EF1543">
      <w:pPr>
        <w:spacing w:after="0"/>
        <w:rPr>
          <w:sz w:val="24"/>
          <w:lang w:val="el-GR" w:eastAsia="el-GR"/>
        </w:rPr>
      </w:pPr>
      <w:r>
        <w:rPr>
          <w:sz w:val="24"/>
          <w:lang w:val="el-GR" w:eastAsia="el-GR"/>
        </w:rPr>
        <w:t>11</w:t>
      </w:r>
      <w:r w:rsidRPr="006D1742">
        <w:rPr>
          <w:sz w:val="24"/>
          <w:lang w:val="el-GR" w:eastAsia="el-GR"/>
        </w:rPr>
        <w:t xml:space="preserve">.1. Τα συμβαλλόμενα μέρη δεν ευθύνονται για τη μη εκπλήρωση των συμβατικών τους υποχρεώσεων, στο μέτρο που η αδυναμία εκπλήρωσης οφείλεται σε περιστατικά ανωτέρας βίας. </w:t>
      </w:r>
    </w:p>
    <w:p w:rsidR="00EF1543" w:rsidRPr="006D1742" w:rsidRDefault="00EF1543" w:rsidP="00EF1543">
      <w:pPr>
        <w:spacing w:after="0"/>
        <w:rPr>
          <w:sz w:val="24"/>
          <w:lang w:val="el-GR" w:eastAsia="el-GR"/>
        </w:rPr>
      </w:pPr>
    </w:p>
    <w:p w:rsidR="00EF1543" w:rsidRPr="006D1742" w:rsidRDefault="00EF1543" w:rsidP="00EF1543">
      <w:pPr>
        <w:tabs>
          <w:tab w:val="left" w:pos="284"/>
          <w:tab w:val="left" w:pos="567"/>
          <w:tab w:val="left" w:pos="1134"/>
        </w:tabs>
        <w:spacing w:after="0"/>
        <w:rPr>
          <w:sz w:val="24"/>
          <w:lang w:val="el-GR" w:eastAsia="el-GR"/>
        </w:rPr>
      </w:pPr>
      <w:r>
        <w:rPr>
          <w:sz w:val="24"/>
          <w:lang w:val="el-GR" w:eastAsia="el-GR"/>
        </w:rPr>
        <w:t>11</w:t>
      </w:r>
      <w:r w:rsidRPr="006D1742">
        <w:rPr>
          <w:sz w:val="24"/>
          <w:lang w:val="el-GR" w:eastAsia="el-GR"/>
        </w:rPr>
        <w:t>.2.</w:t>
      </w:r>
      <w:r w:rsidRPr="006D1742">
        <w:rPr>
          <w:sz w:val="24"/>
          <w:lang w:val="el-GR" w:eastAsia="el-GR"/>
        </w:rPr>
        <w:tab/>
        <w:t xml:space="preserve">Ο Ανάδοχος, επικαλούμενος υπαγωγή της αδυναμίας εκπλήρωσης υποχρεώσεών του σε γεγονός που εμπίπτει στην έννοια της ανωτέρας βίας, οφείλει να γνωστοποιήσει και επικαλεσθεί προς την Αναθέτουσα Αρχή τους σχετικούς λόγους και περιστατικά εντός αποσβεστικής προθεσμίας είκοσι (20) ημερών από τότε που συνέβησαν, προσκομίζοντας τα απαραίτητα αποδεικτικά στοιχεία. Η Αναθέτουσα Αρχή αποφασίζει μετά από γνωμοδότηση του αρμόδιου για αυτό οργάνου. </w:t>
      </w:r>
    </w:p>
    <w:p w:rsidR="00EF1543" w:rsidRPr="006D1742" w:rsidRDefault="00EF1543" w:rsidP="00EF1543">
      <w:pPr>
        <w:spacing w:after="0"/>
        <w:rPr>
          <w:sz w:val="24"/>
          <w:lang w:val="el-GR" w:eastAsia="el-GR"/>
        </w:rPr>
      </w:pPr>
      <w:r w:rsidRPr="006D1742">
        <w:rPr>
          <w:sz w:val="24"/>
          <w:lang w:val="el-GR" w:eastAsia="el-GR"/>
        </w:rPr>
        <w:t>Μόνο η έγγραφη αναγνώριση από την Αναθέτουσα Αρχή της ανώτερης βίας που επικαλείται ο Ανάδοχος τον απαλλάσσει από τις συνέπειες της εκπρόθεσμης ή μη κατάλληλα εκπλήρωσης της προμήθειας.</w:t>
      </w:r>
    </w:p>
    <w:p w:rsidR="00EF1543" w:rsidRPr="006D1742" w:rsidRDefault="00EF1543" w:rsidP="00EF1543">
      <w:pPr>
        <w:spacing w:after="0"/>
        <w:jc w:val="center"/>
        <w:rPr>
          <w:sz w:val="24"/>
          <w:highlight w:val="yellow"/>
          <w:lang w:val="el-GR" w:eastAsia="el-GR"/>
        </w:rPr>
      </w:pPr>
    </w:p>
    <w:p w:rsidR="00EF1543" w:rsidRPr="006D1742" w:rsidRDefault="00EF1543" w:rsidP="00EF1543">
      <w:pPr>
        <w:spacing w:after="0"/>
        <w:jc w:val="center"/>
        <w:rPr>
          <w:sz w:val="24"/>
          <w:highlight w:val="yellow"/>
          <w:lang w:val="el-GR" w:eastAsia="el-GR"/>
        </w:rPr>
      </w:pPr>
    </w:p>
    <w:p w:rsidR="00EF1543" w:rsidRPr="006D1742" w:rsidRDefault="00EF1543" w:rsidP="00EF1543">
      <w:pPr>
        <w:spacing w:after="0"/>
        <w:jc w:val="center"/>
        <w:rPr>
          <w:sz w:val="24"/>
          <w:lang w:val="el-GR" w:eastAsia="el-GR"/>
        </w:rPr>
      </w:pPr>
      <w:r w:rsidRPr="006D1742">
        <w:rPr>
          <w:sz w:val="24"/>
          <w:lang w:val="el-GR" w:eastAsia="el-GR"/>
        </w:rPr>
        <w:t>Άρθρο 1</w:t>
      </w:r>
      <w:r>
        <w:rPr>
          <w:sz w:val="24"/>
          <w:lang w:val="el-GR" w:eastAsia="el-GR"/>
        </w:rPr>
        <w:t>2</w:t>
      </w:r>
    </w:p>
    <w:p w:rsidR="00EF1543" w:rsidRPr="006D1742" w:rsidRDefault="00EF1543" w:rsidP="00EF1543">
      <w:pPr>
        <w:spacing w:after="0"/>
        <w:jc w:val="center"/>
        <w:rPr>
          <w:sz w:val="24"/>
          <w:lang w:val="el-GR" w:eastAsia="el-GR"/>
        </w:rPr>
      </w:pPr>
      <w:r w:rsidRPr="006D1742">
        <w:rPr>
          <w:sz w:val="24"/>
          <w:lang w:val="el-GR" w:eastAsia="el-GR"/>
        </w:rPr>
        <w:t>Ολοκλήρωση συμβατικού αντικειμένου</w:t>
      </w:r>
    </w:p>
    <w:p w:rsidR="00EF1543" w:rsidRPr="006D1742" w:rsidRDefault="00EF1543" w:rsidP="00EF1543">
      <w:pPr>
        <w:spacing w:after="0"/>
        <w:jc w:val="center"/>
        <w:rPr>
          <w:sz w:val="24"/>
          <w:lang w:val="el-GR" w:eastAsia="el-GR"/>
        </w:rPr>
      </w:pPr>
    </w:p>
    <w:p w:rsidR="00EF1543" w:rsidRPr="006D1742" w:rsidRDefault="00EF1543" w:rsidP="00EF1543">
      <w:pPr>
        <w:rPr>
          <w:sz w:val="24"/>
          <w:lang w:val="el-GR" w:eastAsia="el-GR"/>
        </w:rPr>
      </w:pPr>
      <w:r w:rsidRPr="006D1742">
        <w:rPr>
          <w:sz w:val="24"/>
          <w:lang w:val="el-GR" w:eastAsia="el-GR"/>
        </w:rPr>
        <w:lastRenderedPageBreak/>
        <w:t xml:space="preserve">Η σύμβαση θεωρείται ότι έχει ολοκληρωθεί, όταν παραληφθούν οριστικά, ποσοτικά και ποιοτικά οι υπηρεσίες, όταν αποπληρωθεί το συμβατικό τίμημα και εκπληρωθούν και οι τυχόν λοιπές συμβατικές ή νόμιμες υποχρεώσεις και από τα δύο συμβαλλόμενα μέρη και αποδεσμευθούν οι σχετικές εγγυήσεις κατά τα προβλεπόμενα στη σύμβαση. </w:t>
      </w:r>
    </w:p>
    <w:p w:rsidR="00EF1543" w:rsidRPr="006D1742" w:rsidRDefault="00EF1543" w:rsidP="00EF1543">
      <w:pPr>
        <w:spacing w:after="0"/>
        <w:jc w:val="center"/>
        <w:rPr>
          <w:sz w:val="24"/>
          <w:lang w:val="el-GR" w:eastAsia="el-GR"/>
        </w:rPr>
      </w:pPr>
    </w:p>
    <w:p w:rsidR="00EF1543" w:rsidRPr="006D1742" w:rsidRDefault="00EF1543" w:rsidP="00EF1543">
      <w:pPr>
        <w:spacing w:after="0"/>
        <w:jc w:val="center"/>
        <w:rPr>
          <w:sz w:val="24"/>
          <w:lang w:val="el-GR" w:eastAsia="el-GR"/>
        </w:rPr>
      </w:pPr>
    </w:p>
    <w:p w:rsidR="00EF1543" w:rsidRPr="006D1742" w:rsidRDefault="00EF1543" w:rsidP="00EF1543">
      <w:pPr>
        <w:spacing w:after="0"/>
        <w:jc w:val="center"/>
        <w:rPr>
          <w:sz w:val="24"/>
          <w:lang w:val="el-GR" w:eastAsia="el-GR"/>
        </w:rPr>
      </w:pPr>
      <w:r w:rsidRPr="006D1742">
        <w:rPr>
          <w:sz w:val="24"/>
          <w:lang w:val="el-GR" w:eastAsia="el-GR"/>
        </w:rPr>
        <w:t>Άρθρο 1</w:t>
      </w:r>
      <w:r>
        <w:rPr>
          <w:sz w:val="24"/>
          <w:lang w:val="el-GR" w:eastAsia="el-GR"/>
        </w:rPr>
        <w:t>3</w:t>
      </w:r>
    </w:p>
    <w:p w:rsidR="00EF1543" w:rsidRPr="006D1742" w:rsidRDefault="00EF1543" w:rsidP="00EF1543">
      <w:pPr>
        <w:spacing w:after="0"/>
        <w:jc w:val="center"/>
        <w:rPr>
          <w:sz w:val="24"/>
          <w:lang w:val="el-GR" w:eastAsia="el-GR"/>
        </w:rPr>
      </w:pPr>
      <w:r w:rsidRPr="006D1742">
        <w:rPr>
          <w:sz w:val="24"/>
          <w:lang w:val="el-GR" w:eastAsia="el-GR"/>
        </w:rPr>
        <w:t>Δικαίωμα μονομερούς λύσης της σύμβασης</w:t>
      </w:r>
    </w:p>
    <w:p w:rsidR="00EF1543" w:rsidRPr="006D1742" w:rsidRDefault="00EF1543" w:rsidP="00EF1543">
      <w:pPr>
        <w:spacing w:after="0"/>
        <w:jc w:val="center"/>
        <w:rPr>
          <w:sz w:val="24"/>
          <w:lang w:val="el-GR" w:eastAsia="el-GR"/>
        </w:rPr>
      </w:pPr>
    </w:p>
    <w:p w:rsidR="00EF1543" w:rsidRPr="006D1742" w:rsidRDefault="00EF1543" w:rsidP="00EF1543">
      <w:pPr>
        <w:rPr>
          <w:sz w:val="24"/>
          <w:lang w:val="el-GR" w:eastAsia="el-GR"/>
        </w:rPr>
      </w:pPr>
      <w:r w:rsidRPr="006D1742">
        <w:rPr>
          <w:sz w:val="24"/>
          <w:lang w:val="el-GR" w:eastAsia="el-GR"/>
        </w:rPr>
        <w:t>Η Αναθέτουσα Αρχή μπορεί, με τις προϋποθέσεις που ορίζονται στο άρθρο 4.6 της Διακήρυξης, να καταγγείλει τη σύμβαση κατά τη διάρκεια της εκτέλεσής της.</w:t>
      </w:r>
    </w:p>
    <w:p w:rsidR="00EF1543" w:rsidRPr="006D1742" w:rsidRDefault="00EF1543" w:rsidP="00EF1543">
      <w:pPr>
        <w:spacing w:after="0"/>
        <w:rPr>
          <w:i/>
          <w:color w:val="0070C0"/>
          <w:sz w:val="24"/>
          <w:lang w:val="el-GR" w:eastAsia="el-GR"/>
        </w:rPr>
      </w:pPr>
      <w:r w:rsidRPr="006D1742">
        <w:rPr>
          <w:i/>
          <w:color w:val="0070C0"/>
          <w:sz w:val="24"/>
          <w:lang w:val="el-GR" w:eastAsia="el-GR"/>
        </w:rPr>
        <w:t xml:space="preserve">[Στις συμβάσεις παροχής υπηρεσιών καθαρισμού ή/και φύλαξης, αναφέρονται περαιτέρω τα εξής: «Η Αναθέτουσα Αρχή μπορεί να καταγγείλει τη σύμβαση κατά τη διάρκεια της εκτέλεσής της, εάν η επιτροπή παρακολούθησης της εκτέλεσης της παρούσας διαπιστώσει παραβάσεις των όρων του άρθρου 68 του ν. 3863/2010 (Α΄ 115)] </w:t>
      </w:r>
    </w:p>
    <w:p w:rsidR="00EF1543" w:rsidRPr="006D1742" w:rsidRDefault="00EF1543" w:rsidP="00EF1543">
      <w:pPr>
        <w:rPr>
          <w:sz w:val="24"/>
          <w:highlight w:val="yellow"/>
          <w:lang w:val="el-GR" w:eastAsia="el-GR"/>
        </w:rPr>
      </w:pPr>
    </w:p>
    <w:p w:rsidR="00EF1543" w:rsidRPr="006D1742" w:rsidRDefault="00EF1543" w:rsidP="00EF1543">
      <w:pPr>
        <w:rPr>
          <w:sz w:val="24"/>
          <w:lang w:val="el-GR" w:eastAsia="el-GR"/>
        </w:rPr>
      </w:pPr>
    </w:p>
    <w:p w:rsidR="00EF1543" w:rsidRPr="006D1742" w:rsidRDefault="00EF1543" w:rsidP="00EF1543">
      <w:pPr>
        <w:spacing w:after="0"/>
        <w:jc w:val="center"/>
        <w:rPr>
          <w:sz w:val="24"/>
          <w:lang w:val="el-GR" w:eastAsia="el-GR"/>
        </w:rPr>
      </w:pPr>
      <w:r w:rsidRPr="006D1742">
        <w:rPr>
          <w:sz w:val="24"/>
          <w:lang w:val="el-GR" w:eastAsia="el-GR"/>
        </w:rPr>
        <w:t>Άρθρο 1</w:t>
      </w:r>
      <w:r>
        <w:rPr>
          <w:sz w:val="24"/>
          <w:lang w:val="el-GR" w:eastAsia="el-GR"/>
        </w:rPr>
        <w:t>4</w:t>
      </w:r>
    </w:p>
    <w:p w:rsidR="00EF1543" w:rsidRDefault="00EF1543" w:rsidP="00EF1543">
      <w:pPr>
        <w:spacing w:after="0"/>
        <w:jc w:val="center"/>
        <w:rPr>
          <w:sz w:val="24"/>
          <w:lang w:val="el-GR" w:eastAsia="el-GR"/>
        </w:rPr>
      </w:pPr>
      <w:r w:rsidRPr="006D1742">
        <w:rPr>
          <w:sz w:val="24"/>
          <w:lang w:val="el-GR" w:eastAsia="el-GR"/>
        </w:rPr>
        <w:t>Εφαρμοστέο Δίκαιο – Επίλυση Διαφορών</w:t>
      </w:r>
    </w:p>
    <w:p w:rsidR="00EF1543" w:rsidRPr="006D1742" w:rsidRDefault="00EF1543" w:rsidP="00EF1543">
      <w:pPr>
        <w:spacing w:after="0"/>
        <w:rPr>
          <w:sz w:val="24"/>
          <w:lang w:val="el-GR" w:eastAsia="el-GR"/>
        </w:rPr>
      </w:pPr>
    </w:p>
    <w:p w:rsidR="00EF1543" w:rsidRPr="006D1742" w:rsidRDefault="00EF1543" w:rsidP="00EF1543">
      <w:pPr>
        <w:spacing w:after="0"/>
        <w:rPr>
          <w:sz w:val="24"/>
          <w:lang w:val="el-GR" w:eastAsia="el-GR"/>
        </w:rPr>
      </w:pPr>
      <w:r w:rsidRPr="006D1742">
        <w:rPr>
          <w:sz w:val="24"/>
          <w:lang w:val="el-GR" w:eastAsia="el-GR"/>
        </w:rPr>
        <w:t>1</w:t>
      </w:r>
      <w:r>
        <w:rPr>
          <w:sz w:val="24"/>
          <w:lang w:val="el-GR" w:eastAsia="el-GR"/>
        </w:rPr>
        <w:t>4</w:t>
      </w:r>
      <w:r w:rsidRPr="006D1742">
        <w:rPr>
          <w:sz w:val="24"/>
          <w:lang w:val="el-GR" w:eastAsia="el-GR"/>
        </w:rPr>
        <w:t xml:space="preserve">.1. Η παρούσα </w:t>
      </w:r>
      <w:proofErr w:type="spellStart"/>
      <w:r w:rsidRPr="006D1742">
        <w:rPr>
          <w:sz w:val="24"/>
          <w:lang w:val="el-GR" w:eastAsia="el-GR"/>
        </w:rPr>
        <w:t>διέπεται</w:t>
      </w:r>
      <w:proofErr w:type="spellEnd"/>
      <w:r w:rsidRPr="006D1742">
        <w:rPr>
          <w:sz w:val="24"/>
          <w:lang w:val="el-GR" w:eastAsia="el-GR"/>
        </w:rPr>
        <w:t xml:space="preserve"> από το Ελληνικό Δίκαιο και ειδικότερα α) από το θεσμικό πλαίσιο που αναφέρεται στο άρθρο 1.4. της Διακήρυξης και β) τη Διακήρυξη και τα Έγγραφα της Σύμβασης.  </w:t>
      </w:r>
    </w:p>
    <w:p w:rsidR="00EF1543" w:rsidRPr="006D1742" w:rsidRDefault="00EF1543" w:rsidP="00EF1543">
      <w:pPr>
        <w:spacing w:after="0"/>
        <w:rPr>
          <w:sz w:val="24"/>
          <w:lang w:val="el-GR" w:eastAsia="el-GR"/>
        </w:rPr>
      </w:pPr>
    </w:p>
    <w:p w:rsidR="00EF1543" w:rsidRPr="006D1742" w:rsidRDefault="00EF1543" w:rsidP="00EF1543">
      <w:pPr>
        <w:spacing w:after="0"/>
        <w:rPr>
          <w:sz w:val="24"/>
          <w:lang w:val="el-GR" w:eastAsia="el-GR"/>
        </w:rPr>
      </w:pPr>
      <w:r w:rsidRPr="006D1742">
        <w:rPr>
          <w:sz w:val="24"/>
          <w:lang w:val="el-GR" w:eastAsia="el-GR"/>
        </w:rPr>
        <w:t>1</w:t>
      </w:r>
      <w:r>
        <w:rPr>
          <w:sz w:val="24"/>
          <w:lang w:val="el-GR" w:eastAsia="el-GR"/>
        </w:rPr>
        <w:t>4</w:t>
      </w:r>
      <w:r w:rsidRPr="006D1742">
        <w:rPr>
          <w:sz w:val="24"/>
          <w:lang w:val="el-GR" w:eastAsia="el-GR"/>
        </w:rPr>
        <w:t xml:space="preserve">.2. Ο Ανάδοχος μπορεί, κατά των αποφάσεων της Αναθέτουσας Αρχής που επιβάλλουν σε βάρος του κυρώσεις, δυνάμει των άρθρων της Διακήρυξης  5.2. (Κήρυξη οικονομικού φορέα εκπτώτου -Κυρώσεις), 6.1. (Παρακολούθηση της εκτέλεσης της Σύμβασης), 6.4. (Απόρριψη παραδοτέων –αντικατάσταση), να ασκήσει τα δικαιώματα του άρθρου 5.3. της Διακήρυξης. </w:t>
      </w:r>
    </w:p>
    <w:p w:rsidR="00EF1543" w:rsidRPr="006D1742" w:rsidRDefault="00EF1543" w:rsidP="00EF1543">
      <w:pPr>
        <w:spacing w:after="0"/>
        <w:rPr>
          <w:sz w:val="24"/>
          <w:lang w:val="el-GR" w:eastAsia="el-GR"/>
        </w:rPr>
      </w:pPr>
      <w:r w:rsidRPr="006D1742">
        <w:rPr>
          <w:sz w:val="24"/>
          <w:lang w:val="el-GR" w:eastAsia="el-GR"/>
        </w:rPr>
        <w:t xml:space="preserve">υπό τους όρους και προϋποθέσεις που ορίζονται σε αυτό. </w:t>
      </w:r>
    </w:p>
    <w:p w:rsidR="00EF1543" w:rsidRPr="006D1742" w:rsidRDefault="00EF1543" w:rsidP="00EF1543">
      <w:pPr>
        <w:spacing w:after="0"/>
        <w:rPr>
          <w:sz w:val="24"/>
          <w:lang w:val="el-GR" w:eastAsia="el-GR"/>
        </w:rPr>
      </w:pPr>
      <w:r w:rsidRPr="006D1742">
        <w:rPr>
          <w:sz w:val="24"/>
          <w:lang w:val="el-GR" w:eastAsia="el-GR"/>
        </w:rPr>
        <w:t>1</w:t>
      </w:r>
      <w:r>
        <w:rPr>
          <w:sz w:val="24"/>
          <w:lang w:val="el-GR" w:eastAsia="el-GR"/>
        </w:rPr>
        <w:t>4</w:t>
      </w:r>
      <w:r w:rsidRPr="006D1742">
        <w:rPr>
          <w:sz w:val="24"/>
          <w:lang w:val="el-GR" w:eastAsia="el-GR"/>
        </w:rPr>
        <w:t xml:space="preserve">.3. Κατά την εκτέλεση της σύμβασης, κάθε διαφορά που προκύπτει αναφορικά με την ερμηνεία, και/ή το κύρος και/ή  την εκτέλεση της παρούσας, ή εξ αφορμής της,  επιλύονται σύμφωνα με το άρθρο 5.4. της Διακήρυξης. </w:t>
      </w:r>
    </w:p>
    <w:p w:rsidR="00EF1543" w:rsidRPr="006D1742" w:rsidRDefault="00EF1543" w:rsidP="00EF1543">
      <w:pPr>
        <w:spacing w:after="0"/>
        <w:rPr>
          <w:sz w:val="24"/>
          <w:highlight w:val="yellow"/>
          <w:lang w:val="el-GR" w:eastAsia="el-GR"/>
        </w:rPr>
      </w:pPr>
    </w:p>
    <w:p w:rsidR="00EF1543" w:rsidRPr="006D1742" w:rsidRDefault="00EF1543" w:rsidP="00EF1543">
      <w:pPr>
        <w:spacing w:after="0"/>
        <w:rPr>
          <w:sz w:val="24"/>
          <w:lang w:val="el-GR" w:eastAsia="el-GR"/>
        </w:rPr>
      </w:pPr>
    </w:p>
    <w:p w:rsidR="00EF1543" w:rsidRPr="006D1742" w:rsidRDefault="00EF1543" w:rsidP="00EF1543">
      <w:pPr>
        <w:jc w:val="center"/>
        <w:rPr>
          <w:sz w:val="24"/>
          <w:lang w:val="el-GR" w:eastAsia="el-GR"/>
        </w:rPr>
      </w:pPr>
      <w:r w:rsidRPr="006D1742">
        <w:rPr>
          <w:sz w:val="24"/>
          <w:lang w:val="el-GR" w:eastAsia="el-GR"/>
        </w:rPr>
        <w:t>Άρθρο 1</w:t>
      </w:r>
      <w:r>
        <w:rPr>
          <w:sz w:val="24"/>
          <w:lang w:val="el-GR" w:eastAsia="el-GR"/>
        </w:rPr>
        <w:t>5</w:t>
      </w:r>
    </w:p>
    <w:p w:rsidR="00EF1543" w:rsidRPr="006D1742" w:rsidRDefault="00EF1543" w:rsidP="00EF1543">
      <w:pPr>
        <w:spacing w:after="0"/>
        <w:rPr>
          <w:color w:val="0070C0"/>
          <w:sz w:val="24"/>
          <w:lang w:val="el-GR" w:eastAsia="el-GR"/>
        </w:rPr>
      </w:pPr>
      <w:r w:rsidRPr="006D1742">
        <w:rPr>
          <w:sz w:val="24"/>
          <w:lang w:val="el-GR" w:eastAsia="el-GR"/>
        </w:rPr>
        <w:t>Συμμόρφωση με τον Κανονισμό ΕΕ/2016/2019 και τον ν. 4624/2019 (Α 137)</w:t>
      </w:r>
      <w:r>
        <w:rPr>
          <w:sz w:val="24"/>
          <w:vertAlign w:val="superscript"/>
          <w:lang w:eastAsia="el-GR"/>
        </w:rPr>
        <w:footnoteReference w:id="31"/>
      </w:r>
      <w:r w:rsidRPr="006D1742">
        <w:rPr>
          <w:color w:val="0070C0"/>
          <w:sz w:val="24"/>
          <w:lang w:val="el-GR" w:eastAsia="el-GR"/>
        </w:rPr>
        <w:t xml:space="preserve"> </w:t>
      </w:r>
    </w:p>
    <w:p w:rsidR="00EF1543" w:rsidRPr="006D1742" w:rsidRDefault="00EF1543" w:rsidP="00EF1543">
      <w:pPr>
        <w:spacing w:after="0"/>
        <w:rPr>
          <w:color w:val="0070C0"/>
          <w:sz w:val="24"/>
          <w:lang w:val="el-GR" w:eastAsia="el-GR"/>
        </w:rPr>
      </w:pPr>
    </w:p>
    <w:p w:rsidR="00EF1543" w:rsidRPr="006D1742" w:rsidRDefault="00EF1543" w:rsidP="00EF1543">
      <w:pPr>
        <w:rPr>
          <w:i/>
          <w:color w:val="0070C0"/>
          <w:sz w:val="24"/>
          <w:lang w:val="el-GR" w:eastAsia="el-GR"/>
        </w:rPr>
      </w:pPr>
      <w:r w:rsidRPr="006D1742">
        <w:rPr>
          <w:i/>
          <w:color w:val="0070C0"/>
          <w:sz w:val="24"/>
          <w:lang w:val="el-GR" w:eastAsia="el-GR"/>
        </w:rPr>
        <w:t xml:space="preserve">[Η διατύπωση που ακολουθεί είναι ενδεικτική. Ο όρος προσαρμόζεται ανάλογα με το αντικείμενο της σύμβασης και τις ανάγκες της αναθέτουσας αρχής] </w:t>
      </w:r>
    </w:p>
    <w:p w:rsidR="00EF1543" w:rsidRPr="006D1742" w:rsidRDefault="00EF1543" w:rsidP="00EF1543">
      <w:pPr>
        <w:rPr>
          <w:sz w:val="24"/>
          <w:lang w:val="el-GR" w:eastAsia="el-GR"/>
        </w:rPr>
      </w:pPr>
      <w:r w:rsidRPr="006D1742">
        <w:rPr>
          <w:sz w:val="24"/>
          <w:lang w:val="el-GR" w:eastAsia="el-GR"/>
        </w:rPr>
        <w:lastRenderedPageBreak/>
        <w:t xml:space="preserve">Τα αντισυμβαλλόμενα μέρη αναλαμβάνουν να τηρούν τις υποχρεώσεις που απορρέουν από την εφαρμογή του Κανονισμού (ΕΕ) 2016/679 για την προστασία των φυσικών προσώπων έναντι της επεξεργασίας των δεδομένων προσωπικού χαρακτήρα και για την ελεύθερη κυκλοφορία των δεδομένων αυτών και την κατάργηση της οδηγίας 95/46/ΕΚ (Γενικός Κανονισμός Προστασίας Δεδομένων / </w:t>
      </w:r>
      <w:r>
        <w:rPr>
          <w:sz w:val="24"/>
          <w:lang w:eastAsia="el-GR"/>
        </w:rPr>
        <w:t>General</w:t>
      </w:r>
      <w:r w:rsidRPr="006D1742">
        <w:rPr>
          <w:sz w:val="24"/>
          <w:lang w:val="el-GR" w:eastAsia="el-GR"/>
        </w:rPr>
        <w:t xml:space="preserve"> </w:t>
      </w:r>
      <w:r>
        <w:rPr>
          <w:sz w:val="24"/>
          <w:lang w:eastAsia="el-GR"/>
        </w:rPr>
        <w:t>Data</w:t>
      </w:r>
      <w:r w:rsidRPr="006D1742">
        <w:rPr>
          <w:sz w:val="24"/>
          <w:lang w:val="el-GR" w:eastAsia="el-GR"/>
        </w:rPr>
        <w:t xml:space="preserve"> </w:t>
      </w:r>
      <w:r>
        <w:rPr>
          <w:sz w:val="24"/>
          <w:lang w:eastAsia="el-GR"/>
        </w:rPr>
        <w:t>Protection</w:t>
      </w:r>
      <w:r w:rsidRPr="006D1742">
        <w:rPr>
          <w:sz w:val="24"/>
          <w:lang w:val="el-GR" w:eastAsia="el-GR"/>
        </w:rPr>
        <w:t xml:space="preserve"> </w:t>
      </w:r>
      <w:r>
        <w:rPr>
          <w:sz w:val="24"/>
          <w:lang w:eastAsia="el-GR"/>
        </w:rPr>
        <w:t>Regulation</w:t>
      </w:r>
      <w:r w:rsidRPr="006D1742">
        <w:rPr>
          <w:sz w:val="24"/>
          <w:lang w:val="el-GR" w:eastAsia="el-GR"/>
        </w:rPr>
        <w:t xml:space="preserve"> – </w:t>
      </w:r>
      <w:r>
        <w:rPr>
          <w:sz w:val="24"/>
          <w:lang w:eastAsia="el-GR"/>
        </w:rPr>
        <w:t>GDPR</w:t>
      </w:r>
      <w:r w:rsidRPr="006D1742">
        <w:rPr>
          <w:sz w:val="24"/>
          <w:lang w:val="el-GR" w:eastAsia="el-GR"/>
        </w:rPr>
        <w:t>) και του ν. 4624/2019. Ειδικότερα:</w:t>
      </w:r>
    </w:p>
    <w:p w:rsidR="00EF1543" w:rsidRPr="006D1742" w:rsidRDefault="00EF1543" w:rsidP="00EF1543">
      <w:pPr>
        <w:rPr>
          <w:sz w:val="24"/>
          <w:lang w:val="el-GR" w:eastAsia="el-GR"/>
        </w:rPr>
      </w:pPr>
      <w:r w:rsidRPr="006D1742">
        <w:rPr>
          <w:b/>
          <w:sz w:val="24"/>
          <w:lang w:val="el-GR" w:eastAsia="el-GR"/>
        </w:rPr>
        <w:t>Α)</w:t>
      </w:r>
      <w:r w:rsidRPr="006D1742">
        <w:rPr>
          <w:sz w:val="24"/>
          <w:lang w:val="el-GR" w:eastAsia="el-GR"/>
        </w:rPr>
        <w:t xml:space="preserve"> Ως προς την επεξεργασία από την Αναθέτουσα Αρχή των προσωπικών δεδομένων του Αναδόχου συμπεριλαμβανομένων των </w:t>
      </w:r>
      <w:proofErr w:type="spellStart"/>
      <w:r w:rsidRPr="006D1742">
        <w:rPr>
          <w:sz w:val="24"/>
          <w:lang w:val="el-GR" w:eastAsia="el-GR"/>
        </w:rPr>
        <w:t>προστηθέντων</w:t>
      </w:r>
      <w:proofErr w:type="spellEnd"/>
      <w:r w:rsidRPr="006D1742">
        <w:rPr>
          <w:sz w:val="24"/>
          <w:lang w:val="el-GR" w:eastAsia="el-GR"/>
        </w:rPr>
        <w:t>/συνεργατών/δανειζόντων εμπειρία/υπεργολάβων του, ισχύουν τα παρακάτω:</w:t>
      </w:r>
    </w:p>
    <w:p w:rsidR="00EF1543" w:rsidRPr="006D1742" w:rsidRDefault="00EF1543" w:rsidP="00EF1543">
      <w:pPr>
        <w:rPr>
          <w:sz w:val="24"/>
          <w:lang w:val="el-GR" w:eastAsia="el-GR"/>
        </w:rPr>
      </w:pPr>
      <w:r w:rsidRPr="006D1742">
        <w:rPr>
          <w:sz w:val="24"/>
          <w:lang w:val="el-GR" w:eastAsia="el-GR"/>
        </w:rPr>
        <w:t>Ο Ανάδοχος συναινεί στο πλαίσιο της διαδικασίας εκτέλεσης της παρούσας δημόσιας σύμβασης και επιτρέπει στην Αναθέτουσα Αρχή να προβεί σε αναζήτηση-επιβεβαίωση όλων των αναγκαίων δικαιολογητικών, καθώς και στην αναγκαία επεξεργασία και διατήρηση δεδομένων προσωπικού χαρακτήρα και στην ανταλλαγή πληροφοριών με άλλες δημόσιες αρχές.</w:t>
      </w:r>
    </w:p>
    <w:p w:rsidR="00EF1543" w:rsidRPr="006D1742" w:rsidRDefault="00EF1543" w:rsidP="00EF1543">
      <w:pPr>
        <w:rPr>
          <w:sz w:val="24"/>
          <w:lang w:val="el-GR" w:eastAsia="el-GR"/>
        </w:rPr>
      </w:pPr>
      <w:r w:rsidRPr="006D1742">
        <w:rPr>
          <w:sz w:val="24"/>
          <w:lang w:val="el-GR" w:eastAsia="el-GR"/>
        </w:rPr>
        <w:t xml:space="preserve">Η Αναθέτουσα Αρχή αποθηκεύει και επεξεργάζεται τα στοιχεία προσωπικών δεδομένων του Αναδόχου που είναι αναγκαία για την εκτέλεση της σύμβασης,  την εκπλήρωση των μεταξύ τους συναλλαγών και την εν γένει συμμόρφωσή της με νόμιμη υποχρέωση, σε </w:t>
      </w:r>
      <w:proofErr w:type="spellStart"/>
      <w:r w:rsidRPr="006D1742">
        <w:rPr>
          <w:sz w:val="24"/>
          <w:lang w:val="el-GR" w:eastAsia="el-GR"/>
        </w:rPr>
        <w:t>έγχαρτο</w:t>
      </w:r>
      <w:proofErr w:type="spellEnd"/>
      <w:r w:rsidRPr="006D1742">
        <w:rPr>
          <w:sz w:val="24"/>
          <w:lang w:val="el-GR" w:eastAsia="el-GR"/>
        </w:rPr>
        <w:t xml:space="preserve"> αρχείο και σε ηλεκτρονική βάση με υψηλά χαρακτηριστικά ασφαλείας με πρόσβαση αυστηρώς και μόνο σε εξουσιοδοτημένα πρόσωπα ή </w:t>
      </w:r>
      <w:proofErr w:type="spellStart"/>
      <w:r w:rsidRPr="006D1742">
        <w:rPr>
          <w:sz w:val="24"/>
          <w:lang w:val="el-GR" w:eastAsia="el-GR"/>
        </w:rPr>
        <w:t>παρόχους</w:t>
      </w:r>
      <w:proofErr w:type="spellEnd"/>
      <w:r w:rsidRPr="006D1742">
        <w:rPr>
          <w:sz w:val="24"/>
          <w:lang w:val="el-GR" w:eastAsia="el-GR"/>
        </w:rPr>
        <w:t xml:space="preserve"> υπηρεσιών στους οποίους αναθέτει την εκτέλεση συγκεκριμένων εργασιών για λογαριασμό της και οι οποίοι διενεργούν πράξεις επεξεργασίας προσωπικών δεδομένων.</w:t>
      </w:r>
    </w:p>
    <w:p w:rsidR="00EF1543" w:rsidRPr="006D1742" w:rsidRDefault="00EF1543" w:rsidP="00EF1543">
      <w:pPr>
        <w:rPr>
          <w:sz w:val="24"/>
          <w:lang w:val="el-GR" w:eastAsia="el-GR"/>
        </w:rPr>
      </w:pPr>
      <w:r w:rsidRPr="006D1742">
        <w:rPr>
          <w:sz w:val="24"/>
          <w:lang w:val="el-GR" w:eastAsia="el-GR"/>
        </w:rPr>
        <w:t>Η Αναθέτουσα Αρχή θα προβεί σε συλλογή και επεξεργασία (π.χ. συλλογή, καταχώριση, οργάνωση,  αποθήκευση, μεταβολή, διαγραφή, καταστροφή κ.λπ.), για τους ανωτέρω αναφερόμενους σκοπούς, των δεδομένων προσωπικού χαρακτήρα όπως: (α) επίσημων στοιχείων ταυτοποίησης, (β) στοιχείων επικοινωνίας, (γ) δεδομένων και πληροφοριών κοινωνικοασφαλιστικών και φορολογικών απαιτήσεων, (δ) γενικών πληροφοριών, (ε) στοιχείων πληρωμής, χρηματοοικονομικών πληροφοριών και λογαριασμών, (</w:t>
      </w:r>
      <w:proofErr w:type="spellStart"/>
      <w:r w:rsidRPr="006D1742">
        <w:rPr>
          <w:sz w:val="24"/>
          <w:lang w:val="el-GR" w:eastAsia="el-GR"/>
        </w:rPr>
        <w:t>στ</w:t>
      </w:r>
      <w:proofErr w:type="spellEnd"/>
      <w:r w:rsidRPr="006D1742">
        <w:rPr>
          <w:sz w:val="24"/>
          <w:lang w:val="el-GR" w:eastAsia="el-GR"/>
        </w:rPr>
        <w:t>) δεδομένων ειδικής κατηγορίας, των οποίων η συλλογή και επεξεργασία επιβάλλεται από τους όρους εκτέλεσης της σύμβασης, σκοπούς αρχειοθέτησης προς το δημόσιο συμφέρον, ή στατιστικούς σκοπούς.</w:t>
      </w:r>
    </w:p>
    <w:p w:rsidR="00EF1543" w:rsidRPr="006D1742" w:rsidRDefault="00EF1543" w:rsidP="00EF1543">
      <w:pPr>
        <w:rPr>
          <w:sz w:val="24"/>
          <w:lang w:val="el-GR" w:eastAsia="el-GR"/>
        </w:rPr>
      </w:pPr>
      <w:r w:rsidRPr="006D1742">
        <w:rPr>
          <w:sz w:val="24"/>
          <w:lang w:val="el-GR" w:eastAsia="el-GR"/>
        </w:rPr>
        <w:t>Τα προσωπικά δεδομένα του Αναδόχου και των συνεργατών του (συμπεριλαμβανομένων των δανειζόντων εμπειρία/υπεργολάβων) αποθηκεύονται για χρονικό διάστημα ίσο με τη διάρκεια της εκτέλεσης της σύμβασης και μετά τη λήξη αυτής για χρονικό διάστημα πέντε ετών εκτός εάν η νομοθεσία προβλέπει διαφορετική περίοδο διατήρησης. Σε περίπτωση εκκρεμοδικίας σχετικά με δημόσια σύμβαση, τα δεδομένα τηρούνται μέχρι το πέρας της εκκρεμοδικίας.</w:t>
      </w:r>
    </w:p>
    <w:p w:rsidR="00EF1543" w:rsidRPr="006D1742" w:rsidRDefault="00EF1543" w:rsidP="00EF1543">
      <w:pPr>
        <w:rPr>
          <w:sz w:val="24"/>
          <w:lang w:val="el-GR" w:eastAsia="el-GR"/>
        </w:rPr>
      </w:pPr>
      <w:r w:rsidRPr="006D1742">
        <w:rPr>
          <w:sz w:val="24"/>
          <w:lang w:val="el-GR" w:eastAsia="el-GR"/>
        </w:rPr>
        <w:t xml:space="preserve">Καθ’ όλη την διάρκεια που η Αναθέτουσα Αρχή τηρεί και επεξεργάζεται τα προσωπικά δεδομένα ο Ανάδοχος έχει το δικαίωμα πρόσβασης, </w:t>
      </w:r>
      <w:proofErr w:type="spellStart"/>
      <w:r w:rsidRPr="006D1742">
        <w:rPr>
          <w:sz w:val="24"/>
          <w:lang w:val="el-GR" w:eastAsia="el-GR"/>
        </w:rPr>
        <w:t>φορητότητας</w:t>
      </w:r>
      <w:proofErr w:type="spellEnd"/>
      <w:r w:rsidRPr="006D1742">
        <w:rPr>
          <w:sz w:val="24"/>
          <w:lang w:val="el-GR" w:eastAsia="el-GR"/>
        </w:rPr>
        <w:t>, διόρθωσης, περιορισμού της επεξεργασίας, διαγραφής ή και εναντίωσης υπό συγκεκριμένες προϋποθέσεις, στην επεξεργασία δεδομένων προσωπικού χαρακτήρα.</w:t>
      </w:r>
    </w:p>
    <w:p w:rsidR="00EF1543" w:rsidRPr="006D1742" w:rsidRDefault="00EF1543" w:rsidP="00EF1543">
      <w:pPr>
        <w:rPr>
          <w:sz w:val="24"/>
          <w:lang w:val="el-GR" w:eastAsia="el-GR"/>
        </w:rPr>
      </w:pPr>
      <w:r w:rsidRPr="006D1742">
        <w:rPr>
          <w:sz w:val="24"/>
          <w:lang w:val="el-GR" w:eastAsia="el-GR"/>
        </w:rPr>
        <w:lastRenderedPageBreak/>
        <w:t>Δεν επιτρέπεται η επεξεργασία δεδομένων προσωπικού χαρακτήρα για σκοπό διαφορετικό από αυτόν για τον οποίο έχουν συλλεχθεί, παρά μόνον υπό τους όρους και προϋποθέσεις του άρθρου 24 του ν. 4624/2019.</w:t>
      </w:r>
    </w:p>
    <w:p w:rsidR="00EF1543" w:rsidRPr="006D1742" w:rsidRDefault="00EF1543" w:rsidP="00EF1543">
      <w:pPr>
        <w:rPr>
          <w:sz w:val="24"/>
          <w:lang w:val="el-GR" w:eastAsia="el-GR"/>
        </w:rPr>
      </w:pPr>
      <w:r w:rsidRPr="006D1742">
        <w:rPr>
          <w:sz w:val="24"/>
          <w:lang w:val="el-GR" w:eastAsia="el-GR"/>
        </w:rPr>
        <w:t>Η διαβίβαση δεδομένων προσωπικού χαρακτήρα από την Αναθέτουσα Αρχή σε άλλο δημόσιο φορέα επιτρέπεται σύμφωνα με το άρθρο 26 του ως άνω νόμου, εφόσον είναι απαραίτητο για την εκτέλεση των καθηκόντων της ή του τρίτου φορέα στον οποίο διαβιβάζονται τα δεδομένα και εφόσον πληρούνται οι προϋποθέσεις που επιτρέπουν την επεξεργασία, σύμφωνα με το άρθρο 24 του ίδιου νόμου.</w:t>
      </w:r>
    </w:p>
    <w:p w:rsidR="00EF1543" w:rsidRPr="006D1742" w:rsidRDefault="00EF1543" w:rsidP="00EF1543">
      <w:pPr>
        <w:rPr>
          <w:sz w:val="24"/>
          <w:lang w:val="el-GR" w:eastAsia="el-GR"/>
        </w:rPr>
      </w:pPr>
      <w:r w:rsidRPr="006D1742">
        <w:rPr>
          <w:sz w:val="24"/>
          <w:lang w:val="el-GR" w:eastAsia="el-GR"/>
        </w:rPr>
        <w:t xml:space="preserve">Τα στοιχεία επικοινωνίας με τον υπεύθυνο για την προστασία των προσωπικών δεδομένων της Αναθέτουσας Αρχής είναι τα ακόλουθα </w:t>
      </w:r>
      <w:r w:rsidRPr="00EA30A5">
        <w:rPr>
          <w:sz w:val="24"/>
          <w:lang w:val="el-GR" w:eastAsia="el-GR"/>
        </w:rPr>
        <w:t>(email dpo@aqs.gr /</w:t>
      </w:r>
      <w:proofErr w:type="spellStart"/>
      <w:r w:rsidRPr="00EA30A5">
        <w:rPr>
          <w:sz w:val="24"/>
          <w:lang w:val="el-GR" w:eastAsia="el-GR"/>
        </w:rPr>
        <w:t>τηλ</w:t>
      </w:r>
      <w:proofErr w:type="spellEnd"/>
      <w:r w:rsidRPr="00EA30A5">
        <w:rPr>
          <w:sz w:val="24"/>
          <w:lang w:val="el-GR" w:eastAsia="el-GR"/>
        </w:rPr>
        <w:t>. 2106216997).</w:t>
      </w:r>
    </w:p>
    <w:p w:rsidR="00EF1543" w:rsidRPr="006D1742" w:rsidRDefault="00EF1543" w:rsidP="00EF1543">
      <w:pPr>
        <w:rPr>
          <w:sz w:val="24"/>
          <w:lang w:val="el-GR" w:eastAsia="el-GR"/>
        </w:rPr>
      </w:pPr>
      <w:r>
        <w:rPr>
          <w:b/>
          <w:sz w:val="24"/>
          <w:lang w:eastAsia="el-GR"/>
        </w:rPr>
        <w:t>B</w:t>
      </w:r>
      <w:r w:rsidRPr="006D1742">
        <w:rPr>
          <w:b/>
          <w:sz w:val="24"/>
          <w:lang w:val="el-GR" w:eastAsia="el-GR"/>
        </w:rPr>
        <w:t>.</w:t>
      </w:r>
      <w:r w:rsidRPr="006D1742">
        <w:rPr>
          <w:sz w:val="24"/>
          <w:lang w:val="el-GR" w:eastAsia="el-GR"/>
        </w:rPr>
        <w:t xml:space="preserve"> Ως προς την επεξεργασία από τον Ανάδοχο προσωπικών δεδομένων στο πλαίσιο εκτέλεσης των συμβατικών του υποχρεώσεων ισχύουν οι διατάξεις του άρθρου 28 του του Γενικού Κανονισμού για την προστασία δεδομένων (ΓΚΠΔ). Ειδικότερα, ισχύουν τα ακόλουθα: </w:t>
      </w:r>
    </w:p>
    <w:p w:rsidR="00EF1543" w:rsidRPr="006D1742" w:rsidRDefault="00EF1543" w:rsidP="00EF1543">
      <w:pPr>
        <w:rPr>
          <w:sz w:val="24"/>
          <w:lang w:val="el-GR" w:eastAsia="el-GR"/>
        </w:rPr>
      </w:pPr>
      <w:r w:rsidRPr="006D1742">
        <w:rPr>
          <w:sz w:val="24"/>
          <w:lang w:val="el-GR" w:eastAsia="el-GR"/>
        </w:rPr>
        <w:t>ο Ανάδοχος (εκτελών την επεξεργασία)</w:t>
      </w:r>
    </w:p>
    <w:p w:rsidR="00EF1543" w:rsidRPr="006D1742" w:rsidRDefault="00EF1543" w:rsidP="00EF1543">
      <w:pPr>
        <w:rPr>
          <w:sz w:val="24"/>
          <w:lang w:val="el-GR" w:eastAsia="el-GR"/>
        </w:rPr>
      </w:pPr>
      <w:r w:rsidRPr="006D1742">
        <w:rPr>
          <w:sz w:val="24"/>
          <w:lang w:val="el-GR" w:eastAsia="el-GR"/>
        </w:rPr>
        <w:t xml:space="preserve">α) επεξεργάζεται τα δεδομένα προσωπικού χαρακτήρα μόνο βάσει καταγεγραμμένων εντολών της Αναθέτουσας Αρχής (υπεύθυνος επεξεργασίας), </w:t>
      </w:r>
    </w:p>
    <w:p w:rsidR="00EF1543" w:rsidRPr="006D1742" w:rsidRDefault="00EF1543" w:rsidP="00EF1543">
      <w:pPr>
        <w:rPr>
          <w:sz w:val="24"/>
          <w:lang w:val="el-GR" w:eastAsia="el-GR"/>
        </w:rPr>
      </w:pPr>
      <w:r w:rsidRPr="006D1742">
        <w:rPr>
          <w:sz w:val="24"/>
          <w:lang w:val="el-GR" w:eastAsia="el-GR"/>
        </w:rPr>
        <w:t xml:space="preserve">β) διασφαλίζει ότι τα πρόσωπα που είναι εξουσιοδοτημένα να επεξεργάζονται τα δεδομένα προσωπικού χαρακτήρα έχουν αναλάβει δέσμευση τήρησης εμπιστευτικότητας ή τελούν υπό τη δέουσα κανονιστική υποχρέωση τήρησης εμπιστευτικότητας, </w:t>
      </w:r>
    </w:p>
    <w:p w:rsidR="00EF1543" w:rsidRPr="006D1742" w:rsidRDefault="00EF1543" w:rsidP="00EF1543">
      <w:pPr>
        <w:rPr>
          <w:sz w:val="24"/>
          <w:lang w:val="el-GR" w:eastAsia="el-GR"/>
        </w:rPr>
      </w:pPr>
      <w:r w:rsidRPr="006D1742">
        <w:rPr>
          <w:sz w:val="24"/>
          <w:lang w:val="el-GR" w:eastAsia="el-GR"/>
        </w:rPr>
        <w:t xml:space="preserve">γ) λαμβάνει όλα τα απαιτούμενα μέτρα δυνάμει του άρθρου 32  του ΓΚΠΔ, </w:t>
      </w:r>
    </w:p>
    <w:p w:rsidR="00EF1543" w:rsidRPr="006D1742" w:rsidRDefault="00EF1543" w:rsidP="00EF1543">
      <w:pPr>
        <w:rPr>
          <w:sz w:val="24"/>
          <w:lang w:val="el-GR" w:eastAsia="el-GR"/>
        </w:rPr>
      </w:pPr>
      <w:r w:rsidRPr="006D1742">
        <w:rPr>
          <w:sz w:val="24"/>
          <w:lang w:val="el-GR" w:eastAsia="el-GR"/>
        </w:rPr>
        <w:t xml:space="preserve">δ) τηρεί τους όρους που αναφέρονται στις παραγράφους 2 και 4 για την πρόσληψη άλλου εκτελούντος την επεξεργασία, </w:t>
      </w:r>
    </w:p>
    <w:p w:rsidR="00EF1543" w:rsidRPr="006D1742" w:rsidRDefault="00EF1543" w:rsidP="00EF1543">
      <w:pPr>
        <w:rPr>
          <w:sz w:val="24"/>
          <w:lang w:val="el-GR" w:eastAsia="el-GR"/>
        </w:rPr>
      </w:pPr>
      <w:r w:rsidRPr="006D1742">
        <w:rPr>
          <w:sz w:val="24"/>
          <w:lang w:val="el-GR" w:eastAsia="el-GR"/>
        </w:rPr>
        <w:t xml:space="preserve">ε) λαμβάνει υπόψη τη φύση της επεξεργασίας και επικουρεί τον υπεύθυνο επεξεργασίας με τα κατάλληλα τεχνικά και οργανωτικά μέτρα, στον βαθμό που αυτό είναι δυνατό, για την εκπλήρωση της υποχρέωσης του υπευθύνου επεξεργασίας να απαντά σε αιτήματα για άσκηση των προβλεπόμενων στο κεφάλαιο </w:t>
      </w:r>
      <w:r>
        <w:rPr>
          <w:sz w:val="24"/>
          <w:lang w:eastAsia="el-GR"/>
        </w:rPr>
        <w:t>III</w:t>
      </w:r>
      <w:r w:rsidRPr="006D1742">
        <w:rPr>
          <w:sz w:val="24"/>
          <w:lang w:val="el-GR" w:eastAsia="el-GR"/>
        </w:rPr>
        <w:t xml:space="preserve"> δικαιωμάτων του υποκειμένου των δεδομένων, </w:t>
      </w:r>
    </w:p>
    <w:p w:rsidR="00EF1543" w:rsidRPr="006D1742" w:rsidRDefault="00EF1543" w:rsidP="00EF1543">
      <w:pPr>
        <w:rPr>
          <w:sz w:val="24"/>
          <w:lang w:val="el-GR" w:eastAsia="el-GR"/>
        </w:rPr>
      </w:pPr>
      <w:proofErr w:type="spellStart"/>
      <w:r w:rsidRPr="006D1742">
        <w:rPr>
          <w:sz w:val="24"/>
          <w:lang w:val="el-GR" w:eastAsia="el-GR"/>
        </w:rPr>
        <w:t>στ</w:t>
      </w:r>
      <w:proofErr w:type="spellEnd"/>
      <w:r w:rsidRPr="006D1742">
        <w:rPr>
          <w:sz w:val="24"/>
          <w:lang w:val="el-GR" w:eastAsia="el-GR"/>
        </w:rPr>
        <w:t xml:space="preserve">) συνδράμει τον υπεύθυνο επεξεργασίας στη διασφάλιση της συμμόρφωσης προς τις υποχρεώσεις που απορρέουν από τα άρθρα 32 έως 36 του ΓΚΠΔ, λαμβάνοντας υπόψη τη φύση της επεξεργασίας και τις πληροφορίες που διαθέτει ο εκτελών την επεξεργασία, </w:t>
      </w:r>
    </w:p>
    <w:p w:rsidR="00EF1543" w:rsidRPr="006D1742" w:rsidRDefault="00EF1543" w:rsidP="00EF1543">
      <w:pPr>
        <w:rPr>
          <w:sz w:val="24"/>
          <w:lang w:val="el-GR" w:eastAsia="el-GR"/>
        </w:rPr>
      </w:pPr>
      <w:r w:rsidRPr="006D1742">
        <w:rPr>
          <w:sz w:val="24"/>
          <w:lang w:val="el-GR" w:eastAsia="el-GR"/>
        </w:rPr>
        <w:t xml:space="preserve">ζ) κατ’ επιλογή του υπευθύνου επεξεργασίας (Αναθέτουσα Αρχή), διαγράφει ή επιστρέφει όλα τα δεδομένα προσωπικού χαρακτήρα στον υπεύθυνο επεξεργασίας μετά το πέρας της παροχής υπηρεσιών επεξεργασίας και διαγράφει τα υφιστάμενα αντίγραφα, εκτός εάν το δίκαιο της Ένωσης ή του κράτους μέλους απαιτεί την αποθήκευση των δεδομένων προσωπικού χαρακτήρα, </w:t>
      </w:r>
    </w:p>
    <w:p w:rsidR="00EF1543" w:rsidRPr="006D1742" w:rsidRDefault="00EF1543" w:rsidP="00EF1543">
      <w:pPr>
        <w:rPr>
          <w:sz w:val="24"/>
          <w:lang w:val="el-GR" w:eastAsia="el-GR"/>
        </w:rPr>
      </w:pPr>
      <w:r w:rsidRPr="006D1742">
        <w:rPr>
          <w:sz w:val="24"/>
          <w:lang w:val="el-GR" w:eastAsia="el-GR"/>
        </w:rPr>
        <w:t xml:space="preserve">η) θέτει στη διάθεση του υπευθύνου επεξεργασίας κάθε απαραίτητη πληροφορία προς απόδειξη της συμμόρφωσης προς τις υποχρεώσεις που θεσπίζονται στο παρόν άρθρο και επιτρέπει και διευκολύνει τους ελέγχους, περιλαμβανομένων των </w:t>
      </w:r>
      <w:r w:rsidRPr="006D1742">
        <w:rPr>
          <w:sz w:val="24"/>
          <w:lang w:val="el-GR" w:eastAsia="el-GR"/>
        </w:rPr>
        <w:lastRenderedPageBreak/>
        <w:t xml:space="preserve">επιθεωρήσεων, που διενεργούνται από τον υπεύθυνο επεξεργασίας ή από άλλον ελεγκτή εντεταλμένο από τον υπεύθυνο επεξεργασίας. </w:t>
      </w:r>
    </w:p>
    <w:p w:rsidR="00EF1543" w:rsidRPr="006D1742" w:rsidRDefault="00EF1543" w:rsidP="00EF1543">
      <w:pPr>
        <w:spacing w:after="0"/>
        <w:rPr>
          <w:sz w:val="24"/>
          <w:highlight w:val="yellow"/>
          <w:lang w:val="el-GR" w:eastAsia="el-GR"/>
        </w:rPr>
      </w:pPr>
      <w:r w:rsidRPr="006D1742">
        <w:rPr>
          <w:sz w:val="24"/>
          <w:lang w:val="el-GR" w:eastAsia="el-GR"/>
        </w:rPr>
        <w:t>ι) δεν προσλαμβάνει άλλον εκτελούντα την επεξεργασία χωρίς προηγούμενη ειδική ή γενική γραπτή άδεια του υπευθύνου επεξεργασίας.</w:t>
      </w:r>
    </w:p>
    <w:p w:rsidR="00EF1543" w:rsidRPr="006D1742" w:rsidRDefault="00EF1543" w:rsidP="00EF1543">
      <w:pPr>
        <w:spacing w:after="0"/>
        <w:jc w:val="center"/>
        <w:rPr>
          <w:sz w:val="24"/>
          <w:highlight w:val="yellow"/>
          <w:lang w:val="el-GR" w:eastAsia="el-GR"/>
        </w:rPr>
      </w:pPr>
    </w:p>
    <w:p w:rsidR="00EF1543" w:rsidRPr="006D1742" w:rsidRDefault="00EF1543" w:rsidP="00EF1543">
      <w:pPr>
        <w:spacing w:after="0"/>
        <w:jc w:val="center"/>
        <w:rPr>
          <w:sz w:val="24"/>
          <w:lang w:val="el-GR" w:eastAsia="el-GR"/>
        </w:rPr>
      </w:pPr>
      <w:r w:rsidRPr="006D1742">
        <w:rPr>
          <w:sz w:val="24"/>
          <w:lang w:val="el-GR" w:eastAsia="el-GR"/>
        </w:rPr>
        <w:t>Άρθρο 1</w:t>
      </w:r>
      <w:r>
        <w:rPr>
          <w:sz w:val="24"/>
          <w:lang w:val="el-GR" w:eastAsia="el-GR"/>
        </w:rPr>
        <w:t>6</w:t>
      </w:r>
    </w:p>
    <w:p w:rsidR="00EF1543" w:rsidRPr="006D1742" w:rsidRDefault="00EF1543" w:rsidP="00EF1543">
      <w:pPr>
        <w:spacing w:after="0"/>
        <w:jc w:val="center"/>
        <w:rPr>
          <w:sz w:val="24"/>
          <w:lang w:val="el-GR" w:eastAsia="el-GR"/>
        </w:rPr>
      </w:pPr>
      <w:r w:rsidRPr="006D1742">
        <w:rPr>
          <w:sz w:val="24"/>
          <w:lang w:val="el-GR" w:eastAsia="el-GR"/>
        </w:rPr>
        <w:t>Λοιποί όροι</w:t>
      </w:r>
    </w:p>
    <w:p w:rsidR="00EF1543" w:rsidRPr="006D1742" w:rsidRDefault="00EF1543" w:rsidP="00EF1543">
      <w:pPr>
        <w:spacing w:after="0"/>
        <w:jc w:val="center"/>
        <w:rPr>
          <w:sz w:val="24"/>
          <w:lang w:val="el-GR" w:eastAsia="el-GR"/>
        </w:rPr>
      </w:pPr>
    </w:p>
    <w:p w:rsidR="00EF1543" w:rsidRPr="006D1742" w:rsidRDefault="00EF1543" w:rsidP="00EF1543">
      <w:pPr>
        <w:rPr>
          <w:sz w:val="24"/>
          <w:lang w:val="el-GR" w:eastAsia="el-GR"/>
        </w:rPr>
      </w:pPr>
      <w:r w:rsidRPr="006D1742">
        <w:rPr>
          <w:sz w:val="24"/>
          <w:lang w:val="el-GR" w:eastAsia="el-GR"/>
        </w:rPr>
        <w:t>Όλοι οι όροι της Διακήρυξης και των Εγγράφων της Σύμβασης, που σχετίζονται με την εκτέλεση της παρούσας, αποτελούν αναπόσπαστο τμήμα αυτής.</w:t>
      </w:r>
    </w:p>
    <w:p w:rsidR="00EF1543" w:rsidRPr="006D1742" w:rsidRDefault="00EF1543" w:rsidP="00EF1543">
      <w:pPr>
        <w:rPr>
          <w:sz w:val="24"/>
          <w:lang w:val="el-GR" w:eastAsia="el-GR"/>
        </w:rPr>
      </w:pPr>
      <w:r w:rsidRPr="006D1742">
        <w:rPr>
          <w:sz w:val="24"/>
          <w:lang w:val="el-GR" w:eastAsia="el-GR"/>
        </w:rPr>
        <w:t>Το παρόν συμφωνητικό καταχωρίζεται στο ΚΗΜΔΗΣ αμελλητί, μετά την υπογραφή αυτού και σύμφωνα με τα ειδικότερα οριζόμενα στην περ. η της παρ. 1 του άρθρου 10 της ΚΥΑ ΚΗΜΔΗΣ (Β’ 3075/2021).</w:t>
      </w:r>
    </w:p>
    <w:p w:rsidR="00EF1543" w:rsidRPr="006D1742" w:rsidRDefault="00EF1543" w:rsidP="00EF1543">
      <w:pPr>
        <w:rPr>
          <w:sz w:val="24"/>
          <w:lang w:val="el-GR" w:eastAsia="el-GR"/>
        </w:rPr>
      </w:pPr>
      <w:r w:rsidRPr="006D1742">
        <w:rPr>
          <w:sz w:val="24"/>
          <w:lang w:val="el-GR" w:eastAsia="el-GR"/>
        </w:rPr>
        <w:t xml:space="preserve">Αφού συντάχθηκε η παρούσα σύμβαση σε δύο αντίτυπα </w:t>
      </w:r>
      <w:r w:rsidRPr="006D1742">
        <w:rPr>
          <w:i/>
          <w:color w:val="0070C0"/>
          <w:sz w:val="24"/>
          <w:lang w:val="el-GR" w:eastAsia="el-GR"/>
        </w:rPr>
        <w:t>[η αναφορά σε δύο αντίτυπα αφορά μόνο στην περίπτωση της ιδιόχειρης υπογραφής]</w:t>
      </w:r>
      <w:r w:rsidRPr="006D1742">
        <w:rPr>
          <w:sz w:val="24"/>
          <w:lang w:val="el-GR" w:eastAsia="el-GR"/>
        </w:rPr>
        <w:t xml:space="preserve"> αναγνώσθηκε και υπογράφηκε ως ακολούθως από τα συμβαλλόμενα μέρη.</w:t>
      </w:r>
    </w:p>
    <w:p w:rsidR="00EF1543" w:rsidRPr="006D1742" w:rsidRDefault="00EF1543" w:rsidP="00EF1543">
      <w:pPr>
        <w:rPr>
          <w:sz w:val="24"/>
          <w:lang w:val="el-GR" w:eastAsia="el-GR"/>
        </w:rPr>
      </w:pPr>
    </w:p>
    <w:p w:rsidR="00EF1543" w:rsidRPr="006D1742" w:rsidRDefault="00EF1543" w:rsidP="00EF1543">
      <w:pPr>
        <w:rPr>
          <w:sz w:val="24"/>
          <w:lang w:val="el-GR" w:eastAsia="el-GR"/>
        </w:rPr>
      </w:pPr>
    </w:p>
    <w:p w:rsidR="00EF1543" w:rsidRDefault="00EF1543" w:rsidP="00EF1543">
      <w:pPr>
        <w:jc w:val="center"/>
        <w:rPr>
          <w:sz w:val="24"/>
          <w:lang w:eastAsia="el-GR"/>
        </w:rPr>
      </w:pPr>
      <w:r>
        <w:rPr>
          <w:sz w:val="24"/>
          <w:lang w:eastAsia="el-GR"/>
        </w:rPr>
        <w:t>ΟΙ ΣΥΜΒΑΛΛΟΜΕΝΟΙ</w:t>
      </w:r>
    </w:p>
    <w:p w:rsidR="00EF1543" w:rsidRDefault="00EF1543" w:rsidP="00EF1543">
      <w:pPr>
        <w:rPr>
          <w:sz w:val="24"/>
          <w:lang w:eastAsia="el-GR"/>
        </w:rPr>
      </w:pPr>
    </w:p>
    <w:tbl>
      <w:tblPr>
        <w:tblW w:w="0" w:type="auto"/>
        <w:jc w:val="center"/>
        <w:tblLook w:val="04A0" w:firstRow="1" w:lastRow="0" w:firstColumn="1" w:lastColumn="0" w:noHBand="0" w:noVBand="1"/>
      </w:tblPr>
      <w:tblGrid>
        <w:gridCol w:w="3041"/>
        <w:gridCol w:w="2144"/>
        <w:gridCol w:w="3121"/>
      </w:tblGrid>
      <w:tr w:rsidR="00EF1543" w:rsidTr="0067759D">
        <w:trPr>
          <w:trHeight w:val="1301"/>
          <w:jc w:val="center"/>
        </w:trPr>
        <w:tc>
          <w:tcPr>
            <w:tcW w:w="3085" w:type="dxa"/>
            <w:vAlign w:val="center"/>
            <w:hideMark/>
          </w:tcPr>
          <w:p w:rsidR="00EF1543" w:rsidRDefault="00EF1543" w:rsidP="0067759D">
            <w:pPr>
              <w:jc w:val="center"/>
              <w:rPr>
                <w:sz w:val="24"/>
                <w:lang w:eastAsia="el-GR"/>
              </w:rPr>
            </w:pPr>
            <w:r>
              <w:rPr>
                <w:sz w:val="24"/>
                <w:lang w:eastAsia="el-GR"/>
              </w:rPr>
              <w:t>…………………………………</w:t>
            </w:r>
          </w:p>
        </w:tc>
        <w:tc>
          <w:tcPr>
            <w:tcW w:w="2268" w:type="dxa"/>
            <w:vAlign w:val="center"/>
          </w:tcPr>
          <w:p w:rsidR="00EF1543" w:rsidRDefault="00EF1543" w:rsidP="0067759D">
            <w:pPr>
              <w:jc w:val="center"/>
              <w:rPr>
                <w:sz w:val="24"/>
                <w:lang w:eastAsia="el-GR"/>
              </w:rPr>
            </w:pPr>
          </w:p>
        </w:tc>
        <w:tc>
          <w:tcPr>
            <w:tcW w:w="3169" w:type="dxa"/>
            <w:vAlign w:val="center"/>
            <w:hideMark/>
          </w:tcPr>
          <w:p w:rsidR="00EF1543" w:rsidRDefault="00EF1543" w:rsidP="0067759D">
            <w:pPr>
              <w:jc w:val="center"/>
              <w:rPr>
                <w:sz w:val="24"/>
                <w:lang w:eastAsia="el-GR"/>
              </w:rPr>
            </w:pPr>
            <w:r>
              <w:rPr>
                <w:sz w:val="24"/>
                <w:lang w:eastAsia="el-GR"/>
              </w:rPr>
              <w:t>…………………………………</w:t>
            </w:r>
          </w:p>
        </w:tc>
      </w:tr>
      <w:tr w:rsidR="00EF1543" w:rsidTr="0067759D">
        <w:trPr>
          <w:trHeight w:val="838"/>
          <w:jc w:val="center"/>
        </w:trPr>
        <w:tc>
          <w:tcPr>
            <w:tcW w:w="3085" w:type="dxa"/>
            <w:vAlign w:val="center"/>
            <w:hideMark/>
          </w:tcPr>
          <w:p w:rsidR="00EF1543" w:rsidRDefault="00EF1543" w:rsidP="0067759D">
            <w:pPr>
              <w:jc w:val="center"/>
              <w:rPr>
                <w:sz w:val="24"/>
                <w:lang w:eastAsia="el-GR"/>
              </w:rPr>
            </w:pPr>
            <w:r>
              <w:rPr>
                <w:sz w:val="24"/>
                <w:lang w:eastAsia="el-GR"/>
              </w:rPr>
              <w:t>ΓΙΑ ΤΗΝ ΑΝΑΘΕΤΟΥΣΑ ΑΡΧΗ</w:t>
            </w:r>
          </w:p>
        </w:tc>
        <w:tc>
          <w:tcPr>
            <w:tcW w:w="2268" w:type="dxa"/>
            <w:vAlign w:val="center"/>
          </w:tcPr>
          <w:p w:rsidR="00EF1543" w:rsidRDefault="00EF1543" w:rsidP="0067759D">
            <w:pPr>
              <w:jc w:val="center"/>
              <w:rPr>
                <w:sz w:val="24"/>
                <w:lang w:eastAsia="el-GR"/>
              </w:rPr>
            </w:pPr>
          </w:p>
        </w:tc>
        <w:tc>
          <w:tcPr>
            <w:tcW w:w="3169" w:type="dxa"/>
            <w:vAlign w:val="center"/>
            <w:hideMark/>
          </w:tcPr>
          <w:p w:rsidR="00EF1543" w:rsidRDefault="00EF1543" w:rsidP="0067759D">
            <w:pPr>
              <w:jc w:val="center"/>
              <w:rPr>
                <w:sz w:val="24"/>
                <w:lang w:eastAsia="el-GR"/>
              </w:rPr>
            </w:pPr>
            <w:r>
              <w:rPr>
                <w:sz w:val="24"/>
                <w:lang w:eastAsia="el-GR"/>
              </w:rPr>
              <w:t>ΓΙΑ ΤΟΝ ΑΝΑΔΟΧΟ</w:t>
            </w:r>
          </w:p>
        </w:tc>
      </w:tr>
    </w:tbl>
    <w:p w:rsidR="00EF1543" w:rsidRDefault="00EF1543" w:rsidP="00EF1543">
      <w:pPr>
        <w:rPr>
          <w:sz w:val="24"/>
          <w:lang w:eastAsia="el-GR"/>
        </w:rPr>
      </w:pPr>
    </w:p>
    <w:p w:rsidR="00EF1543" w:rsidRDefault="00EF1543" w:rsidP="00EF1543">
      <w:pPr>
        <w:rPr>
          <w:sz w:val="24"/>
          <w:lang w:eastAsia="el-GR"/>
        </w:rPr>
      </w:pPr>
    </w:p>
    <w:p w:rsidR="00EF1543" w:rsidRDefault="00EF1543" w:rsidP="00EF1543">
      <w:pPr>
        <w:spacing w:after="0"/>
        <w:jc w:val="center"/>
        <w:rPr>
          <w:sz w:val="24"/>
          <w:lang w:eastAsia="el-GR"/>
        </w:rPr>
      </w:pPr>
    </w:p>
    <w:p w:rsidR="00EF1543" w:rsidRDefault="00EF1543" w:rsidP="00EF1543">
      <w:pPr>
        <w:spacing w:after="0"/>
        <w:jc w:val="center"/>
        <w:rPr>
          <w:sz w:val="24"/>
          <w:lang w:eastAsia="el-GR"/>
        </w:rPr>
      </w:pPr>
    </w:p>
    <w:p w:rsidR="00EF1543" w:rsidRDefault="00EF1543" w:rsidP="00EF1543">
      <w:pPr>
        <w:rPr>
          <w:sz w:val="24"/>
          <w:lang w:eastAsia="el-GR"/>
        </w:rPr>
      </w:pPr>
    </w:p>
    <w:p w:rsidR="00EF1543" w:rsidRDefault="00EF1543" w:rsidP="00EF1543">
      <w:pPr>
        <w:rPr>
          <w:sz w:val="24"/>
          <w:lang w:eastAsia="el-GR"/>
        </w:rPr>
      </w:pPr>
    </w:p>
    <w:p w:rsidR="00EF1543" w:rsidRDefault="00EF1543" w:rsidP="00EF1543">
      <w:pPr>
        <w:rPr>
          <w:color w:val="0070C0"/>
          <w:szCs w:val="22"/>
          <w:lang w:val="el-GR" w:eastAsia="el-GR"/>
        </w:rPr>
      </w:pPr>
      <w:r w:rsidRPr="006D1742">
        <w:rPr>
          <w:b/>
          <w:szCs w:val="22"/>
          <w:u w:val="single"/>
          <w:lang w:val="el-GR"/>
        </w:rPr>
        <w:t xml:space="preserve">ΡΗΤΡΑ ΑΚΕΡΑΙΟΤΗΤΑΣ </w:t>
      </w:r>
      <w:r w:rsidRPr="006D1742">
        <w:rPr>
          <w:color w:val="0070C0"/>
          <w:szCs w:val="22"/>
          <w:lang w:val="el-GR"/>
        </w:rPr>
        <w:t>[επισυνάπτεται στο συμφωνητικό]</w:t>
      </w:r>
    </w:p>
    <w:p w:rsidR="00EF1543" w:rsidRPr="006D1742" w:rsidRDefault="00EF1543" w:rsidP="00EF1543">
      <w:pPr>
        <w:rPr>
          <w:szCs w:val="22"/>
          <w:lang w:val="el-GR"/>
        </w:rPr>
      </w:pPr>
    </w:p>
    <w:p w:rsidR="00EF1543" w:rsidRPr="006D1742" w:rsidRDefault="00EF1543" w:rsidP="00EF1543">
      <w:pPr>
        <w:rPr>
          <w:szCs w:val="22"/>
          <w:lang w:val="el-GR"/>
        </w:rPr>
      </w:pPr>
      <w:r w:rsidRPr="006D1742">
        <w:rPr>
          <w:szCs w:val="22"/>
          <w:lang w:val="el-GR"/>
        </w:rPr>
        <w:t>Δηλώνω/</w:t>
      </w:r>
      <w:proofErr w:type="spellStart"/>
      <w:r w:rsidRPr="006D1742">
        <w:rPr>
          <w:szCs w:val="22"/>
          <w:lang w:val="el-GR"/>
        </w:rPr>
        <w:t>ούμε</w:t>
      </w:r>
      <w:proofErr w:type="spellEnd"/>
      <w:r w:rsidRPr="006D1742">
        <w:rPr>
          <w:szCs w:val="22"/>
          <w:lang w:val="el-GR"/>
        </w:rPr>
        <w:t xml:space="preserve"> υπεύθυνα ότι σε όλα τα στάδια που προηγήθηκαν της κατακύρωσης της σύμβασης δεν ενήργησα/ενεργήσαμε αθέμιτα, παράνομα ή καταχρηστικά και δεσμεύομαι/</w:t>
      </w:r>
      <w:proofErr w:type="spellStart"/>
      <w:r w:rsidRPr="006D1742">
        <w:rPr>
          <w:szCs w:val="22"/>
          <w:lang w:val="el-GR"/>
        </w:rPr>
        <w:t>όμαστε</w:t>
      </w:r>
      <w:proofErr w:type="spellEnd"/>
      <w:r w:rsidRPr="006D1742">
        <w:rPr>
          <w:szCs w:val="22"/>
          <w:lang w:val="el-GR"/>
        </w:rPr>
        <w:t xml:space="preserve"> ότι θα εξακολουθήσω/</w:t>
      </w:r>
      <w:proofErr w:type="spellStart"/>
      <w:r w:rsidRPr="006D1742">
        <w:rPr>
          <w:szCs w:val="22"/>
          <w:lang w:val="el-GR"/>
        </w:rPr>
        <w:t>ουμε</w:t>
      </w:r>
      <w:proofErr w:type="spellEnd"/>
      <w:r w:rsidRPr="006D1742">
        <w:rPr>
          <w:szCs w:val="22"/>
          <w:lang w:val="el-GR"/>
        </w:rPr>
        <w:t xml:space="preserve"> να ενεργώ/</w:t>
      </w:r>
      <w:proofErr w:type="spellStart"/>
      <w:r w:rsidRPr="006D1742">
        <w:rPr>
          <w:szCs w:val="22"/>
          <w:lang w:val="el-GR"/>
        </w:rPr>
        <w:t>ούμε</w:t>
      </w:r>
      <w:proofErr w:type="spellEnd"/>
      <w:r w:rsidRPr="006D1742">
        <w:rPr>
          <w:szCs w:val="22"/>
          <w:lang w:val="el-GR"/>
        </w:rPr>
        <w:t xml:space="preserve"> κατ’ αυτόν τον τρόπο κατά το στάδιο εκτέλεσης της σύμβασης αλλά και μετά τη λήξη αυτής. </w:t>
      </w:r>
    </w:p>
    <w:p w:rsidR="00EF1543" w:rsidRPr="006D1742" w:rsidRDefault="00EF1543" w:rsidP="00EF1543">
      <w:pPr>
        <w:rPr>
          <w:szCs w:val="22"/>
          <w:lang w:val="el-GR"/>
        </w:rPr>
      </w:pPr>
      <w:r w:rsidRPr="006D1742">
        <w:rPr>
          <w:szCs w:val="22"/>
          <w:lang w:val="el-GR"/>
        </w:rPr>
        <w:t>Ειδικότερα ότι:</w:t>
      </w:r>
    </w:p>
    <w:p w:rsidR="00EF1543" w:rsidRPr="006D1742" w:rsidRDefault="00EF1543" w:rsidP="00EF1543">
      <w:pPr>
        <w:rPr>
          <w:szCs w:val="22"/>
          <w:lang w:val="el-GR"/>
        </w:rPr>
      </w:pPr>
      <w:r w:rsidRPr="006D1742">
        <w:rPr>
          <w:szCs w:val="22"/>
          <w:lang w:val="el-GR"/>
        </w:rPr>
        <w:lastRenderedPageBreak/>
        <w:t>1) δεν διέθετα/διαθέταμε εσωτερική πληροφόρηση, πέραν των στοιχείων που περιήλθαν στη γνώση και στην αντίληψη μου/μας μέσω των εγγράφων της σύμβασης και στο πλαίσιο της συμμετοχής μου/μας στη διαδικασία σύναψης της σύμβασης και των προκαταρκτικών διαβουλεύσεων στις οποίες συμμετείχα/με και έχουν δημοσιοποιηθεί.</w:t>
      </w:r>
    </w:p>
    <w:p w:rsidR="00EF1543" w:rsidRPr="006D1742" w:rsidRDefault="00EF1543" w:rsidP="00EF1543">
      <w:pPr>
        <w:rPr>
          <w:szCs w:val="22"/>
          <w:lang w:val="el-GR"/>
        </w:rPr>
      </w:pPr>
      <w:r w:rsidRPr="006D1742">
        <w:rPr>
          <w:szCs w:val="22"/>
          <w:lang w:val="el-GR"/>
        </w:rPr>
        <w:t>2) δεν πραγματοποίησα/</w:t>
      </w:r>
      <w:proofErr w:type="spellStart"/>
      <w:r w:rsidRPr="006D1742">
        <w:rPr>
          <w:szCs w:val="22"/>
          <w:lang w:val="el-GR"/>
        </w:rPr>
        <w:t>ήσαμε</w:t>
      </w:r>
      <w:proofErr w:type="spellEnd"/>
      <w:r w:rsidRPr="006D1742">
        <w:rPr>
          <w:szCs w:val="22"/>
          <w:lang w:val="el-GR"/>
        </w:rPr>
        <w:t xml:space="preserve"> ενέργειες νόθευσης του ανταγωνισμού μέσω χειραγώγησης των προσφορών, είτε ατομικώς είτε σε συνεργασία με τρίτους, κατά τα οριζόμενα στο δίκαιο του ανταγωνισμού.</w:t>
      </w:r>
    </w:p>
    <w:p w:rsidR="00EF1543" w:rsidRPr="006D1742" w:rsidRDefault="00EF1543" w:rsidP="00EF1543">
      <w:pPr>
        <w:rPr>
          <w:szCs w:val="22"/>
          <w:lang w:val="el-GR"/>
        </w:rPr>
      </w:pPr>
      <w:r w:rsidRPr="006D1742">
        <w:rPr>
          <w:szCs w:val="22"/>
          <w:lang w:val="el-GR"/>
        </w:rPr>
        <w:t>3) δεν διενήργησα/διενεργήσαμε ούτε θα διενεργήσω/</w:t>
      </w:r>
      <w:proofErr w:type="spellStart"/>
      <w:r w:rsidRPr="006D1742">
        <w:rPr>
          <w:szCs w:val="22"/>
          <w:lang w:val="el-GR"/>
        </w:rPr>
        <w:t>ήσουμε</w:t>
      </w:r>
      <w:proofErr w:type="spellEnd"/>
      <w:r w:rsidRPr="006D1742">
        <w:rPr>
          <w:szCs w:val="22"/>
          <w:lang w:val="el-GR"/>
        </w:rPr>
        <w:t xml:space="preserve"> πριν, κατά τη διάρκεια ή και μετά τη λήξη της σύμβασης παράνομες πληρωμές για διευκολύνσεις, εξυπηρετήσεις ή υπηρεσίες που αφορούν τη σύμβαση και τη διαδικασία ανάθεσης.</w:t>
      </w:r>
      <w:r w:rsidRPr="006D1742">
        <w:rPr>
          <w:szCs w:val="22"/>
          <w:lang w:val="el-GR"/>
        </w:rPr>
        <w:br/>
        <w:t>4) δεν πρόσφερα/προσφέραμε ούτε θα προσφέρω/</w:t>
      </w:r>
      <w:proofErr w:type="spellStart"/>
      <w:r w:rsidRPr="006D1742">
        <w:rPr>
          <w:szCs w:val="22"/>
          <w:lang w:val="el-GR"/>
        </w:rPr>
        <w:t>ουμε</w:t>
      </w:r>
      <w:proofErr w:type="spellEnd"/>
      <w:r w:rsidRPr="006D1742">
        <w:rPr>
          <w:szCs w:val="22"/>
          <w:lang w:val="el-GR"/>
        </w:rPr>
        <w:t xml:space="preserve"> πριν, κατά τη διάρκεια ή και μετά τη λήξη της σύμβασης, άμεσα ή έμμεσα, οποιαδήποτε υλική εύνοια, δώρο ή αντάλλαγμα σε υπαλλήλους ή μέλη συλλογικών οργάνων της αναθέτουσας αρχής, καθώς και συζύγους και συγγενείς εξ αίματος ή εξ αγχιστείας, κατ’ ευθεία μεν γραμμή απεριορίστως, εκ πλαγίου δε έως και τέταρτου βαθμού ή συνεργάτες αυτών ούτε χρησιμοποίησα/χρησιμοποιήσαμε ή θα χρησιμοποιήσω/χρησιμοποιήσουμε τρίτα πρόσωπα, για να διοχετεύσουν χρηματικά ποσά στα προαναφερόμενα πρόσωπα.</w:t>
      </w:r>
    </w:p>
    <w:p w:rsidR="00EF1543" w:rsidRPr="006D1742" w:rsidRDefault="00EF1543" w:rsidP="00EF1543">
      <w:pPr>
        <w:rPr>
          <w:szCs w:val="22"/>
          <w:lang w:val="el-GR"/>
        </w:rPr>
      </w:pPr>
      <w:r w:rsidRPr="006D1742">
        <w:rPr>
          <w:szCs w:val="22"/>
          <w:lang w:val="el-GR"/>
        </w:rPr>
        <w:t>5) δεν θα επιχειρήσω/</w:t>
      </w:r>
      <w:proofErr w:type="spellStart"/>
      <w:r w:rsidRPr="006D1742">
        <w:rPr>
          <w:szCs w:val="22"/>
          <w:lang w:val="el-GR"/>
        </w:rPr>
        <w:t>ουμε</w:t>
      </w:r>
      <w:proofErr w:type="spellEnd"/>
      <w:r w:rsidRPr="006D1742">
        <w:rPr>
          <w:szCs w:val="22"/>
          <w:lang w:val="el-GR"/>
        </w:rPr>
        <w:t xml:space="preserve">  να επηρεάσω/</w:t>
      </w:r>
      <w:proofErr w:type="spellStart"/>
      <w:r w:rsidRPr="006D1742">
        <w:rPr>
          <w:szCs w:val="22"/>
          <w:lang w:val="el-GR"/>
        </w:rPr>
        <w:t>ουμε</w:t>
      </w:r>
      <w:proofErr w:type="spellEnd"/>
      <w:r w:rsidRPr="006D1742">
        <w:rPr>
          <w:szCs w:val="22"/>
          <w:lang w:val="el-GR"/>
        </w:rPr>
        <w:t xml:space="preserve"> με αθέμιτο τρόπο τη διαδικασία λήψης αποφάσεων της αναθέτουσας αρχής, ούτε θα παράσχω-</w:t>
      </w:r>
      <w:proofErr w:type="spellStart"/>
      <w:r w:rsidRPr="006D1742">
        <w:rPr>
          <w:szCs w:val="22"/>
          <w:lang w:val="el-GR"/>
        </w:rPr>
        <w:t>ουμε</w:t>
      </w:r>
      <w:proofErr w:type="spellEnd"/>
      <w:r w:rsidRPr="006D1742">
        <w:rPr>
          <w:szCs w:val="22"/>
          <w:lang w:val="el-GR"/>
        </w:rPr>
        <w:t xml:space="preserve"> παραπλανητικές πληροφορίες οι οποίες ενδέχεται να επηρεάσουν ουσιωδώς τις αποφάσεις της αναθέτουσας αρχής καθ’ όλη τη διάρκεια της εκτέλεσης της σύμβασης αλλά και μετά τη λήξη της,</w:t>
      </w:r>
    </w:p>
    <w:p w:rsidR="00EF1543" w:rsidRPr="006D1742" w:rsidRDefault="00EF1543" w:rsidP="00EF1543">
      <w:pPr>
        <w:rPr>
          <w:szCs w:val="22"/>
          <w:lang w:val="el-GR"/>
        </w:rPr>
      </w:pPr>
      <w:r w:rsidRPr="006D1742">
        <w:rPr>
          <w:szCs w:val="22"/>
          <w:lang w:val="el-GR"/>
        </w:rPr>
        <w:t>6) δεν έχω/</w:t>
      </w:r>
      <w:proofErr w:type="spellStart"/>
      <w:r w:rsidRPr="006D1742">
        <w:rPr>
          <w:szCs w:val="22"/>
          <w:lang w:val="el-GR"/>
        </w:rPr>
        <w:t>ουμε</w:t>
      </w:r>
      <w:proofErr w:type="spellEnd"/>
      <w:r w:rsidRPr="006D1742">
        <w:rPr>
          <w:szCs w:val="22"/>
          <w:lang w:val="el-GR"/>
        </w:rPr>
        <w:t xml:space="preserve"> προβεί ούτε θα προβώ/</w:t>
      </w:r>
      <w:proofErr w:type="spellStart"/>
      <w:r w:rsidRPr="006D1742">
        <w:rPr>
          <w:szCs w:val="22"/>
          <w:lang w:val="el-GR"/>
        </w:rPr>
        <w:t>ούμε</w:t>
      </w:r>
      <w:proofErr w:type="spellEnd"/>
      <w:r w:rsidRPr="006D1742">
        <w:rPr>
          <w:szCs w:val="22"/>
          <w:lang w:val="el-GR"/>
        </w:rPr>
        <w:t>, άμεσα (ο ίδιος) ή έμμεσα (μέσω τρίτων προσώπων), σε οποιαδήποτε πράξη ή παράλειψη [εναλλακτικά: ότι δεν έχω-</w:t>
      </w:r>
      <w:proofErr w:type="spellStart"/>
      <w:r w:rsidRPr="006D1742">
        <w:rPr>
          <w:szCs w:val="22"/>
          <w:lang w:val="el-GR"/>
        </w:rPr>
        <w:t>ουμε</w:t>
      </w:r>
      <w:proofErr w:type="spellEnd"/>
      <w:r w:rsidRPr="006D1742">
        <w:rPr>
          <w:szCs w:val="22"/>
          <w:lang w:val="el-GR"/>
        </w:rPr>
        <w:t xml:space="preserve"> εμπλακεί και δεν θα εμπλακώ-</w:t>
      </w:r>
      <w:proofErr w:type="spellStart"/>
      <w:r w:rsidRPr="006D1742">
        <w:rPr>
          <w:szCs w:val="22"/>
          <w:lang w:val="el-GR"/>
        </w:rPr>
        <w:t>ουμε</w:t>
      </w:r>
      <w:proofErr w:type="spellEnd"/>
      <w:r w:rsidRPr="006D1742">
        <w:rPr>
          <w:szCs w:val="22"/>
          <w:lang w:val="el-GR"/>
        </w:rPr>
        <w:t xml:space="preserve"> σε οποιαδήποτε παράτυπη, ανέντιμη ή απατηλή συμπεριφορά (πράξη ή παράλειψη)] που έχει ως στόχο την παραπλάνηση [/εξαπάτηση] οποιουδήποτε προσώπου ή οργάνου της αναθέτουσας αρχής εμπλεκομένου σε οποιαδήποτε διαδικασία σχετική με την εκτέλεση της σύμβασης (όπως ενδεικτικά στις διαδικασίες παρακολούθησης και παραλαβής), την απόκρυψη πληροφοριών από αυτό, τον εξαναγκασμό αυτού σε ή/και την αθέμιτη απόσπαση από αυτό ρητής ή σιωπηρής συγκατάθεσης στην παραβίαση ή παράκαμψη </w:t>
      </w:r>
      <w:proofErr w:type="spellStart"/>
      <w:r w:rsidRPr="006D1742">
        <w:rPr>
          <w:szCs w:val="22"/>
          <w:lang w:val="el-GR"/>
        </w:rPr>
        <w:t>νομίμων</w:t>
      </w:r>
      <w:proofErr w:type="spellEnd"/>
      <w:r w:rsidRPr="006D1742">
        <w:rPr>
          <w:szCs w:val="22"/>
          <w:lang w:val="el-GR"/>
        </w:rPr>
        <w:t xml:space="preserve"> ή συμβατικών υποχρεώσεων που σχετίζονται με την εκτέλεση της σύμβασης, ή τυχόν έγκρισης, θετικής γνώμης ή απόφασης παραλαβής (μέρους ή όλου) του συμβατικού αντικείμενου ή/και καταβολής (μέρους ή όλου) του συμβατικού τιμήματος,</w:t>
      </w:r>
    </w:p>
    <w:p w:rsidR="00EF1543" w:rsidRPr="006D1742" w:rsidRDefault="00EF1543" w:rsidP="00EF1543">
      <w:pPr>
        <w:rPr>
          <w:szCs w:val="22"/>
          <w:lang w:val="el-GR"/>
        </w:rPr>
      </w:pPr>
      <w:r w:rsidRPr="006D1742">
        <w:rPr>
          <w:szCs w:val="22"/>
          <w:lang w:val="el-GR"/>
        </w:rPr>
        <w:t>7) ότι θα απέχω/</w:t>
      </w:r>
      <w:proofErr w:type="spellStart"/>
      <w:r w:rsidRPr="006D1742">
        <w:rPr>
          <w:szCs w:val="22"/>
          <w:lang w:val="el-GR"/>
        </w:rPr>
        <w:t>ουμε</w:t>
      </w:r>
      <w:proofErr w:type="spellEnd"/>
      <w:r w:rsidRPr="006D1742">
        <w:rPr>
          <w:szCs w:val="22"/>
          <w:lang w:val="el-GR"/>
        </w:rPr>
        <w:t xml:space="preserve"> από οποιαδήποτε εν γένει συμπεριφορά που συνιστά σοβαρό επαγγελματικό παράπτωμα και θα μπορούσε να θέσει εν αμφιβόλω την ακεραιότητά μου-μας, </w:t>
      </w:r>
    </w:p>
    <w:p w:rsidR="00EF1543" w:rsidRPr="006D1742" w:rsidRDefault="00EF1543" w:rsidP="00EF1543">
      <w:pPr>
        <w:rPr>
          <w:szCs w:val="22"/>
          <w:lang w:val="el-GR"/>
        </w:rPr>
      </w:pPr>
      <w:r w:rsidRPr="006D1742">
        <w:rPr>
          <w:szCs w:val="22"/>
          <w:lang w:val="el-GR"/>
        </w:rPr>
        <w:t>8) ότι θα δηλώσω/</w:t>
      </w:r>
      <w:proofErr w:type="spellStart"/>
      <w:r w:rsidRPr="006D1742">
        <w:rPr>
          <w:szCs w:val="22"/>
          <w:lang w:val="el-GR"/>
        </w:rPr>
        <w:t>ουμε</w:t>
      </w:r>
      <w:proofErr w:type="spellEnd"/>
      <w:r w:rsidRPr="006D1742">
        <w:rPr>
          <w:szCs w:val="22"/>
          <w:lang w:val="el-GR"/>
        </w:rPr>
        <w:t xml:space="preserve"> στην αναθέτουσα αρχή, αμελλητί με την </w:t>
      </w:r>
      <w:proofErr w:type="spellStart"/>
      <w:r w:rsidRPr="006D1742">
        <w:rPr>
          <w:szCs w:val="22"/>
          <w:lang w:val="el-GR"/>
        </w:rPr>
        <w:t>περιέλευση</w:t>
      </w:r>
      <w:proofErr w:type="spellEnd"/>
      <w:r w:rsidRPr="006D1742">
        <w:rPr>
          <w:szCs w:val="22"/>
          <w:lang w:val="el-GR"/>
        </w:rPr>
        <w:t xml:space="preserve"> σε γνώση μου/μας, οποιαδήποτε κατάσταση (ακόμη και ενδεχόμενη) σύγκρουσης συμφερόντων (προσωπικών, οικογενειακών, οικονομικών, πολιτικών ή άλλων κοινών συμφερόντων, συμπεριλαμβανομένων και αντικρουόμενων επαγγελματικών συμφερόντων) μεταξύ των </w:t>
      </w:r>
      <w:proofErr w:type="spellStart"/>
      <w:r w:rsidRPr="006D1742">
        <w:rPr>
          <w:szCs w:val="22"/>
          <w:lang w:val="el-GR"/>
        </w:rPr>
        <w:t>νομίμων</w:t>
      </w:r>
      <w:proofErr w:type="spellEnd"/>
      <w:r w:rsidRPr="006D1742">
        <w:rPr>
          <w:szCs w:val="22"/>
          <w:lang w:val="el-GR"/>
        </w:rPr>
        <w:t xml:space="preserve"> ή εξουσιοδοτημένων εκπροσώπων μου-μας, υπαλλήλων ή συνεργατών μου-μας που χρησιμοποιούνται για την εκτέλεση της σύμβασης (συμπεριλαμβανομένων και των υπεργολάβων μου) με μέλη του προσωπικού της αναθέτουσας αρχής που εμπλέκονται καθ’ οιονδήποτε τρόπο στη διαδικασία εκτέλεσης της σύμβασης ή/και μπορούν να επηρεάσουν την έκβαση και τις αποφάσεις της αναθέτουσας αρχής περί την εκτέλεσή της, συμπεριλαμβανομένων των μελών των αποφαινόμενων ή/και γνωμοδοτικών οργάνων αυτής, ή/και των μελών των οργάνων διοίκησής της ή/και των συζύγων και συγγενών εξ αίματος ή εξ αγχιστείας, κατ’ ευθεία μεν γραμμή απεριορίστως, εκ πλαγίου δε έως και τετάρτου βαθμού των παραπάνω προσώπων, οποτεδήποτε και εάν η κατάσταση αυτή </w:t>
      </w:r>
      <w:r w:rsidRPr="006D1742">
        <w:rPr>
          <w:szCs w:val="22"/>
          <w:lang w:val="el-GR"/>
        </w:rPr>
        <w:lastRenderedPageBreak/>
        <w:t xml:space="preserve">σύγκρουσης συμφερόντων προκύψει κατά τη διάρκεια εκτέλεσης της σύμβασης και μέχρι τη λήξη της. </w:t>
      </w:r>
    </w:p>
    <w:p w:rsidR="00EF1543" w:rsidRPr="006D1742" w:rsidRDefault="00EF1543" w:rsidP="00EF1543">
      <w:pPr>
        <w:rPr>
          <w:szCs w:val="22"/>
          <w:lang w:val="el-GR"/>
        </w:rPr>
      </w:pPr>
      <w:r w:rsidRPr="006D1742">
        <w:rPr>
          <w:szCs w:val="22"/>
          <w:lang w:val="el-GR"/>
        </w:rPr>
        <w:t xml:space="preserve">9) </w:t>
      </w:r>
      <w:r w:rsidRPr="006D1742">
        <w:rPr>
          <w:color w:val="0070C0"/>
          <w:szCs w:val="22"/>
          <w:lang w:val="el-GR"/>
        </w:rPr>
        <w:t>[Σε περίπτωση χρησιμοποίησης υπεργολάβου</w:t>
      </w:r>
      <w:r w:rsidRPr="006D1742">
        <w:rPr>
          <w:szCs w:val="22"/>
          <w:lang w:val="el-GR"/>
        </w:rPr>
        <w:t xml:space="preserve">] </w:t>
      </w:r>
    </w:p>
    <w:p w:rsidR="00EF1543" w:rsidRPr="006D1742" w:rsidRDefault="00EF1543" w:rsidP="00EF1543">
      <w:pPr>
        <w:rPr>
          <w:szCs w:val="22"/>
          <w:lang w:val="el-GR"/>
        </w:rPr>
      </w:pPr>
    </w:p>
    <w:p w:rsidR="00EF1543" w:rsidRPr="006D1742" w:rsidRDefault="00EF1543" w:rsidP="00EF1543">
      <w:pPr>
        <w:rPr>
          <w:szCs w:val="22"/>
          <w:lang w:val="el-GR"/>
        </w:rPr>
      </w:pPr>
      <w:r w:rsidRPr="006D1742">
        <w:rPr>
          <w:szCs w:val="22"/>
          <w:lang w:val="el-GR"/>
        </w:rPr>
        <w:t xml:space="preserve">Ο υπεργολάβος ……………..  έλαβα γνώση της παρούσας ρήτρας ακεραιότητας και ευθύνομαι/ευθυνόμαστε  για την τήρηση και από αυτόν απασών των υποχρεώσεων  που περιλαμβάνονται σε αυτή. </w:t>
      </w:r>
    </w:p>
    <w:p w:rsidR="00EF1543" w:rsidRPr="006D1742" w:rsidRDefault="00EF1543" w:rsidP="00EF1543">
      <w:pPr>
        <w:rPr>
          <w:szCs w:val="22"/>
          <w:lang w:val="el-GR"/>
        </w:rPr>
      </w:pPr>
      <w:r w:rsidRPr="006D1742">
        <w:rPr>
          <w:szCs w:val="22"/>
          <w:lang w:val="el-GR"/>
        </w:rPr>
        <w:t>Υπογραφή/Σφραγίδα</w:t>
      </w:r>
    </w:p>
    <w:p w:rsidR="00EF1543" w:rsidRPr="006D1742" w:rsidRDefault="00EF1543" w:rsidP="00EF1543">
      <w:pPr>
        <w:rPr>
          <w:szCs w:val="22"/>
          <w:lang w:val="el-GR"/>
        </w:rPr>
      </w:pPr>
    </w:p>
    <w:p w:rsidR="00EF1543" w:rsidRPr="006D1742" w:rsidRDefault="00EF1543" w:rsidP="00EF1543">
      <w:pPr>
        <w:rPr>
          <w:szCs w:val="22"/>
          <w:lang w:val="el-GR"/>
        </w:rPr>
      </w:pPr>
      <w:r w:rsidRPr="006D1742">
        <w:rPr>
          <w:szCs w:val="22"/>
          <w:lang w:val="el-GR"/>
        </w:rPr>
        <w:t xml:space="preserve">Ο/η ……. (σε περίπτωση φυσικού προσώπου/ ατομικής επιχείρησης) ή το νομικό πρόσωπο...........με την επωνυμία ………….και με το διακριτικό τίτλο «..........................», που εδρεύει ...................................... (. ΑΦΜ:....................., ΔΟΥ: ................., Τ.Κ. ...................., νομίμως εκπροσωπούμενο (μόνο για νομικά πρόσωπα) από τον ......................................... </w:t>
      </w:r>
    </w:p>
    <w:p w:rsidR="00EF1543" w:rsidRDefault="00EF1543" w:rsidP="00EF1543">
      <w:pPr>
        <w:spacing w:after="0"/>
        <w:rPr>
          <w:lang w:val="el-GR"/>
        </w:rPr>
      </w:pPr>
    </w:p>
    <w:p w:rsidR="00EF1543" w:rsidRDefault="00EF1543" w:rsidP="00EF1543">
      <w:pPr>
        <w:spacing w:after="0"/>
        <w:rPr>
          <w:lang w:val="el-GR"/>
        </w:rPr>
      </w:pPr>
    </w:p>
    <w:p w:rsidR="00EF1543" w:rsidRDefault="00EF1543" w:rsidP="00EF1543">
      <w:pPr>
        <w:spacing w:after="0"/>
        <w:rPr>
          <w:lang w:val="el-GR"/>
        </w:rPr>
      </w:pPr>
    </w:p>
    <w:p w:rsidR="00EF1543" w:rsidRPr="00D82B16" w:rsidRDefault="00EF1543" w:rsidP="00EF1543">
      <w:pPr>
        <w:spacing w:after="0"/>
        <w:rPr>
          <w:lang w:val="el-GR"/>
        </w:rPr>
      </w:pPr>
    </w:p>
    <w:p w:rsidR="00EF1543" w:rsidRDefault="00EF1543" w:rsidP="00EF1543">
      <w:pPr>
        <w:pStyle w:val="20"/>
        <w:tabs>
          <w:tab w:val="left" w:pos="0"/>
        </w:tabs>
        <w:spacing w:before="57" w:after="57"/>
        <w:ind w:left="0" w:firstLine="0"/>
        <w:rPr>
          <w:lang w:val="el-GR"/>
        </w:rPr>
      </w:pPr>
      <w:bookmarkStart w:id="10" w:name="_Toc176266384"/>
      <w:r>
        <w:rPr>
          <w:rFonts w:ascii="Calibri" w:hAnsi="Calibri"/>
          <w:lang w:val="el-GR"/>
        </w:rPr>
        <w:t xml:space="preserve">ΠΑΡΑΡΤΗΜΑ </w:t>
      </w:r>
      <w:r>
        <w:rPr>
          <w:rFonts w:ascii="Calibri" w:hAnsi="Calibri"/>
          <w:lang w:val="en-US"/>
        </w:rPr>
        <w:t>IX</w:t>
      </w:r>
      <w:r>
        <w:rPr>
          <w:rFonts w:ascii="Calibri" w:hAnsi="Calibri"/>
          <w:lang w:val="el-GR"/>
        </w:rPr>
        <w:t xml:space="preserve"> – </w:t>
      </w:r>
      <w:r w:rsidRPr="00541193">
        <w:rPr>
          <w:lang w:val="el-GR"/>
        </w:rPr>
        <w:t>Περιεχόμενο υπεύθυνης δήλωσης που προσκομίζεται ως δικαιολογητικό κατακύρωσης.</w:t>
      </w:r>
      <w:bookmarkEnd w:id="10"/>
    </w:p>
    <w:p w:rsidR="00EF1543" w:rsidRPr="00EB4D93" w:rsidRDefault="00EF1543" w:rsidP="00EF1543">
      <w:pPr>
        <w:suppressAutoHyphens w:val="0"/>
        <w:spacing w:after="0" w:line="360" w:lineRule="auto"/>
        <w:rPr>
          <w:i/>
          <w:sz w:val="24"/>
          <w:lang w:val="el-GR" w:eastAsia="el-GR"/>
        </w:rPr>
      </w:pPr>
    </w:p>
    <w:p w:rsidR="00EF1543" w:rsidRPr="00EB4D93" w:rsidRDefault="00EF1543" w:rsidP="00EF1543">
      <w:pPr>
        <w:suppressAutoHyphens w:val="0"/>
        <w:spacing w:after="0" w:line="360" w:lineRule="auto"/>
        <w:rPr>
          <w:i/>
          <w:sz w:val="24"/>
          <w:lang w:val="el-GR" w:eastAsia="el-GR"/>
        </w:rPr>
      </w:pPr>
      <w:r w:rsidRPr="00EB4D93">
        <w:rPr>
          <w:i/>
          <w:sz w:val="24"/>
          <w:lang w:val="el-GR" w:eastAsia="el-GR"/>
        </w:rPr>
        <w:t>Δηλώνω υπεύθυνα ότι:</w:t>
      </w:r>
    </w:p>
    <w:p w:rsidR="00EF1543" w:rsidRPr="00EB4D93" w:rsidRDefault="00EF1543" w:rsidP="00EF1543">
      <w:pPr>
        <w:suppressAutoHyphens w:val="0"/>
        <w:spacing w:after="0" w:line="360" w:lineRule="auto"/>
        <w:rPr>
          <w:i/>
          <w:sz w:val="24"/>
          <w:lang w:val="el-GR" w:eastAsia="el-GR"/>
        </w:rPr>
      </w:pPr>
    </w:p>
    <w:p w:rsidR="00EF1543" w:rsidRPr="00EB4D93" w:rsidRDefault="00EF1543" w:rsidP="00EF1543">
      <w:pPr>
        <w:suppressAutoHyphens w:val="0"/>
        <w:spacing w:after="0" w:line="360" w:lineRule="auto"/>
        <w:rPr>
          <w:b/>
          <w:i/>
          <w:sz w:val="24"/>
          <w:lang w:val="el-GR" w:eastAsia="el-GR"/>
        </w:rPr>
      </w:pPr>
      <w:r w:rsidRPr="00EB4D93">
        <w:rPr>
          <w:b/>
          <w:i/>
          <w:sz w:val="24"/>
          <w:lang w:val="el-GR" w:eastAsia="el-GR"/>
        </w:rPr>
        <w:t xml:space="preserve">Παράγραφος 2.2.3.2. διακήρυξης: </w:t>
      </w:r>
    </w:p>
    <w:p w:rsidR="00EF1543" w:rsidRPr="00EB4D93" w:rsidRDefault="00EF1543" w:rsidP="00EF1543">
      <w:pPr>
        <w:suppressAutoHyphens w:val="0"/>
        <w:spacing w:after="0" w:line="360" w:lineRule="auto"/>
        <w:rPr>
          <w:i/>
          <w:sz w:val="24"/>
          <w:lang w:val="el-GR" w:eastAsia="el-GR"/>
        </w:rPr>
      </w:pPr>
      <w:r w:rsidRPr="00EB4D93">
        <w:rPr>
          <w:i/>
          <w:sz w:val="24"/>
          <w:lang w:val="el-GR" w:eastAsia="el-GR"/>
        </w:rPr>
        <w:t>Δεν έχει κριθεί με τελεσίδικη δικαστική απόφαση ή διοικητική απόφαση με δεσμευτική ισχύ, σύμφωνα με τις διατάξεις της χώρας όπου είναι εγκατεστημένη η επιχείρησή μας ή την ελληνική νομοθεσία, ότι έχω/έχουμε αθετήσει υποχρεώσεις όσον αφορά στην καταβολή φόρων ή εισφορών κοινωνικής ασφάλισης</w:t>
      </w:r>
      <w:r w:rsidRPr="00EB4D93">
        <w:rPr>
          <w:i/>
          <w:sz w:val="24"/>
          <w:vertAlign w:val="superscript"/>
          <w:lang w:val="el-GR" w:eastAsia="el-GR"/>
        </w:rPr>
        <w:footnoteReference w:id="32"/>
      </w:r>
      <w:r w:rsidRPr="00EB4D93">
        <w:rPr>
          <w:i/>
          <w:sz w:val="24"/>
          <w:vertAlign w:val="superscript"/>
          <w:lang w:val="el-GR" w:eastAsia="el-GR"/>
        </w:rPr>
        <w:t>,</w:t>
      </w:r>
      <w:r w:rsidRPr="00EB4D93">
        <w:rPr>
          <w:i/>
          <w:sz w:val="24"/>
          <w:vertAlign w:val="superscript"/>
          <w:lang w:val="el-GR" w:eastAsia="el-GR"/>
        </w:rPr>
        <w:footnoteReference w:id="33"/>
      </w:r>
      <w:r w:rsidRPr="00EB4D93">
        <w:rPr>
          <w:i/>
          <w:sz w:val="24"/>
          <w:lang w:val="el-GR" w:eastAsia="el-GR"/>
        </w:rPr>
        <w:t xml:space="preserve">. </w:t>
      </w:r>
    </w:p>
    <w:p w:rsidR="00EF1543" w:rsidRPr="00EB4D93" w:rsidRDefault="00EF1543" w:rsidP="00EF1543">
      <w:pPr>
        <w:suppressAutoHyphens w:val="0"/>
        <w:spacing w:after="0" w:line="360" w:lineRule="auto"/>
        <w:rPr>
          <w:rFonts w:eastAsia="Calibri"/>
          <w:i/>
          <w:sz w:val="24"/>
          <w:lang w:val="el-GR" w:eastAsia="ar-SA"/>
        </w:rPr>
      </w:pPr>
      <w:r w:rsidRPr="00EB4D93">
        <w:rPr>
          <w:rFonts w:eastAsia="Calibri"/>
          <w:i/>
          <w:sz w:val="24"/>
          <w:lang w:val="el-GR" w:eastAsia="ar-SA"/>
        </w:rPr>
        <w:t>Ή</w:t>
      </w:r>
    </w:p>
    <w:p w:rsidR="00EF1543" w:rsidRPr="00EB4D93" w:rsidRDefault="00EF1543" w:rsidP="00EF1543">
      <w:pPr>
        <w:suppressAutoHyphens w:val="0"/>
        <w:spacing w:after="0" w:line="360" w:lineRule="auto"/>
        <w:rPr>
          <w:rFonts w:eastAsia="Calibri"/>
          <w:bCs/>
          <w:i/>
          <w:color w:val="5B9BD5"/>
          <w:lang w:val="el-GR" w:eastAsia="ar-SA"/>
        </w:rPr>
      </w:pPr>
      <w:r w:rsidRPr="00EB4D93">
        <w:rPr>
          <w:i/>
          <w:sz w:val="24"/>
          <w:lang w:val="el-GR" w:eastAsia="el-GR"/>
        </w:rPr>
        <w:t xml:space="preserve">Έχει κριθεί με τελεσίδικη δικαστική απόφαση ή διοικητική απόφαση  με δεσμευτική ισχύ, σύμφωνα με τις  διατάξεις της χώρας όπου είναι εγκατεστημένη η επιχείρησή </w:t>
      </w:r>
      <w:r w:rsidRPr="00EB4D93">
        <w:rPr>
          <w:i/>
          <w:sz w:val="24"/>
          <w:lang w:val="el-GR" w:eastAsia="el-GR"/>
        </w:rPr>
        <w:lastRenderedPageBreak/>
        <w:t>μας ή την ελληνική νομοθεσία, ότι έχω/έχουμε αθετήσει υποχρεώσεις όσον αφορά στην καταβολή φόρων ή εισφορών κοινωνικής ασφάλισης</w:t>
      </w:r>
      <w:r w:rsidRPr="00EB4D93">
        <w:rPr>
          <w:i/>
          <w:sz w:val="24"/>
          <w:vertAlign w:val="superscript"/>
          <w:lang w:val="el-GR" w:eastAsia="el-GR"/>
        </w:rPr>
        <w:t xml:space="preserve"> </w:t>
      </w:r>
      <w:r w:rsidRPr="00EB4D93">
        <w:rPr>
          <w:i/>
          <w:sz w:val="24"/>
          <w:lang w:val="el-GR" w:eastAsia="el-GR"/>
        </w:rPr>
        <w:t xml:space="preserve">αλλά τα συγκεκριμένα ποσά είναι εξαιρετικά μικρά. </w:t>
      </w:r>
      <w:r w:rsidRPr="00EB4D93">
        <w:rPr>
          <w:rFonts w:eastAsia="Calibri"/>
          <w:bCs/>
          <w:i/>
          <w:color w:val="5B9BD5"/>
          <w:lang w:val="el-GR" w:eastAsia="ar-SA"/>
        </w:rPr>
        <w:t>[αναγράφονται τα ποσά]</w:t>
      </w:r>
    </w:p>
    <w:p w:rsidR="00EF1543" w:rsidRPr="00EB4D93" w:rsidRDefault="00EF1543" w:rsidP="00EF1543">
      <w:pPr>
        <w:suppressAutoHyphens w:val="0"/>
        <w:spacing w:after="0" w:line="360" w:lineRule="auto"/>
        <w:rPr>
          <w:rFonts w:eastAsia="Calibri"/>
          <w:i/>
          <w:sz w:val="24"/>
          <w:lang w:val="el-GR" w:eastAsia="ar-SA"/>
        </w:rPr>
      </w:pPr>
      <w:r w:rsidRPr="00EB4D93">
        <w:rPr>
          <w:rFonts w:eastAsia="Calibri"/>
          <w:i/>
          <w:sz w:val="24"/>
          <w:lang w:val="el-GR" w:eastAsia="ar-SA"/>
        </w:rPr>
        <w:t>Ή</w:t>
      </w:r>
    </w:p>
    <w:p w:rsidR="00EF1543" w:rsidRPr="00EB4D93" w:rsidRDefault="00EF1543" w:rsidP="00EF1543">
      <w:pPr>
        <w:suppressAutoHyphens w:val="0"/>
        <w:spacing w:after="0" w:line="360" w:lineRule="auto"/>
        <w:rPr>
          <w:rFonts w:eastAsia="Calibri"/>
          <w:bCs/>
          <w:i/>
          <w:color w:val="5B9BD5"/>
          <w:lang w:val="el-GR" w:eastAsia="ar-SA"/>
        </w:rPr>
      </w:pPr>
      <w:r w:rsidRPr="00EB4D93">
        <w:rPr>
          <w:i/>
          <w:sz w:val="24"/>
          <w:lang w:val="el-GR" w:eastAsia="el-GR"/>
        </w:rPr>
        <w:t xml:space="preserve">Έχει κριθεί με τελεσίδικη δικαστική απόφαση ή διοικητική απόφαση με δεσμευτική ισχύ, σύμφωνα με τις διατάξεις της χώρας όπου είναι εγκατεστημένη η επιχείρησή μας ή την εθνική νομοθεσία, ότι έχω/έχουμε αθετήσει υποχρεώσεις όσον αφορά στην καταβολή φόρων ή εισφορών κοινωνικής ασφάλισης, αλλά ενημερώθηκα/ενημερωθήκαμε σχετικά με το ακριβές ποσό που οφείλεται λόγω αθέτησης των υποχρεώσεών μου/μας, όσον αφορά στην καταβολή φόρων ή εισφορών κοινωνικής ασφάλισης, σε χρόνο κατά τον οποίο δεν είχα/είχαμε τη δυνατότητα να εκπληρώσουμε τις υποχρεώσεις μας ή να προβούμε σε δεσμευτικό διακανονισμό πριν από την εκπνοή της προθεσμίας αίτησης συμμετοχής/της προθεσμίας υποβολής προσφοράς. </w:t>
      </w:r>
      <w:r w:rsidRPr="00EB4D93">
        <w:rPr>
          <w:rFonts w:eastAsia="Calibri"/>
          <w:bCs/>
          <w:i/>
          <w:color w:val="5B9BD5"/>
          <w:lang w:val="el-GR" w:eastAsia="ar-SA"/>
        </w:rPr>
        <w:t>[αναγράφεται το ποσό και η ημερομηνία ενημέρωσης]</w:t>
      </w:r>
    </w:p>
    <w:p w:rsidR="00EF1543" w:rsidRPr="00EB4D93" w:rsidRDefault="00EF1543" w:rsidP="00EF1543">
      <w:pPr>
        <w:suppressAutoHyphens w:val="0"/>
        <w:spacing w:after="0" w:line="360" w:lineRule="auto"/>
        <w:rPr>
          <w:i/>
          <w:sz w:val="24"/>
          <w:lang w:val="el-GR" w:eastAsia="el-GR"/>
        </w:rPr>
      </w:pPr>
    </w:p>
    <w:p w:rsidR="00EF1543" w:rsidRPr="00EB4D93" w:rsidRDefault="00EF1543" w:rsidP="00EF1543">
      <w:pPr>
        <w:suppressAutoHyphens w:val="0"/>
        <w:spacing w:after="0" w:line="360" w:lineRule="auto"/>
        <w:rPr>
          <w:b/>
          <w:i/>
          <w:sz w:val="24"/>
          <w:lang w:val="el-GR" w:eastAsia="el-GR"/>
        </w:rPr>
      </w:pPr>
      <w:r w:rsidRPr="00EB4D93">
        <w:rPr>
          <w:b/>
          <w:i/>
          <w:sz w:val="24"/>
          <w:lang w:val="el-GR" w:eastAsia="el-GR"/>
        </w:rPr>
        <w:t>Παράγραφος 2.2.3.4. περ. α Διακήρυξης</w:t>
      </w:r>
    </w:p>
    <w:p w:rsidR="00EF1543" w:rsidRPr="00EB4D93" w:rsidRDefault="00EF1543" w:rsidP="00EF1543">
      <w:pPr>
        <w:suppressAutoHyphens w:val="0"/>
        <w:spacing w:after="0" w:line="360" w:lineRule="auto"/>
        <w:rPr>
          <w:i/>
          <w:sz w:val="24"/>
          <w:lang w:val="el-GR" w:eastAsia="el-GR"/>
        </w:rPr>
      </w:pPr>
      <w:r w:rsidRPr="00EB4D93">
        <w:rPr>
          <w:i/>
          <w:sz w:val="24"/>
          <w:lang w:val="el-GR" w:eastAsia="el-GR"/>
        </w:rPr>
        <w:t>Κατά την εκτέλεση των δημόσιων συμβάσεων δεν έχω/</w:t>
      </w:r>
      <w:proofErr w:type="spellStart"/>
      <w:r w:rsidRPr="00EB4D93">
        <w:rPr>
          <w:i/>
          <w:sz w:val="24"/>
          <w:lang w:val="el-GR" w:eastAsia="el-GR"/>
        </w:rPr>
        <w:t>ουμε</w:t>
      </w:r>
      <w:proofErr w:type="spellEnd"/>
      <w:r w:rsidRPr="00EB4D93">
        <w:rPr>
          <w:i/>
          <w:sz w:val="24"/>
          <w:lang w:val="el-GR" w:eastAsia="el-GR"/>
        </w:rPr>
        <w:t xml:space="preserve"> αθετήσει τις υποχρεώσεις μας που απορρέουν από τις διατάξεις της περιβαλλοντικής, κοινωνικοασφαλιστικής και εργατικής νομοθεσίας, που έχουν θεσπισθεί με το δίκαιο της Ένωσης, το ελληνικό δίκαιο, συλλογικές συμβάσεις καθώς και τις διατάξεις οι οποίες απαριθμούνται στο Παράρτημα X του Προσαρτήματος Α του ν. 4412/2016.</w:t>
      </w:r>
    </w:p>
    <w:p w:rsidR="00EF1543" w:rsidRPr="00EB4D93" w:rsidRDefault="00EF1543" w:rsidP="00EF1543">
      <w:pPr>
        <w:suppressAutoHyphens w:val="0"/>
        <w:spacing w:after="0" w:line="360" w:lineRule="auto"/>
        <w:rPr>
          <w:i/>
          <w:sz w:val="24"/>
          <w:lang w:val="el-GR" w:eastAsia="el-GR"/>
        </w:rPr>
      </w:pPr>
      <w:r w:rsidRPr="00EB4D93">
        <w:rPr>
          <w:i/>
          <w:sz w:val="24"/>
          <w:lang w:val="el-GR" w:eastAsia="el-GR"/>
        </w:rPr>
        <w:t xml:space="preserve"> </w:t>
      </w:r>
    </w:p>
    <w:p w:rsidR="00EF1543" w:rsidRPr="00EB4D93" w:rsidRDefault="00EF1543" w:rsidP="00EF1543">
      <w:pPr>
        <w:suppressAutoHyphens w:val="0"/>
        <w:spacing w:after="0" w:line="360" w:lineRule="auto"/>
        <w:rPr>
          <w:b/>
          <w:i/>
          <w:sz w:val="24"/>
          <w:lang w:val="el-GR" w:eastAsia="el-GR"/>
        </w:rPr>
      </w:pPr>
      <w:r w:rsidRPr="00EB4D93">
        <w:rPr>
          <w:b/>
          <w:i/>
          <w:sz w:val="24"/>
          <w:lang w:val="el-GR" w:eastAsia="el-GR"/>
        </w:rPr>
        <w:t>Παράγραφος 2.2.3.4. περ. β Διακήρυξης</w:t>
      </w:r>
      <w:r w:rsidRPr="00EB4D93">
        <w:rPr>
          <w:b/>
          <w:i/>
          <w:sz w:val="24"/>
          <w:vertAlign w:val="superscript"/>
          <w:lang w:val="el-GR" w:eastAsia="el-GR"/>
        </w:rPr>
        <w:footnoteReference w:id="34"/>
      </w:r>
    </w:p>
    <w:p w:rsidR="00EF1543" w:rsidRPr="00EB4D93" w:rsidRDefault="00EF1543" w:rsidP="00EF1543">
      <w:pPr>
        <w:suppressAutoHyphens w:val="0"/>
        <w:spacing w:after="0" w:line="360" w:lineRule="auto"/>
        <w:rPr>
          <w:rFonts w:eastAsia="Calibri"/>
          <w:bCs/>
          <w:i/>
          <w:color w:val="5B9BD5"/>
          <w:lang w:val="el-GR" w:eastAsia="ar-SA"/>
        </w:rPr>
      </w:pPr>
      <w:r w:rsidRPr="00EB4D93">
        <w:rPr>
          <w:i/>
          <w:sz w:val="24"/>
          <w:lang w:val="el-GR" w:eastAsia="el-GR"/>
        </w:rPr>
        <w:t xml:space="preserve">Έχω/έχουμε υπαχθεί σε </w:t>
      </w:r>
      <w:proofErr w:type="spellStart"/>
      <w:r w:rsidRPr="00EB4D93">
        <w:rPr>
          <w:i/>
          <w:sz w:val="24"/>
          <w:lang w:val="el-GR" w:eastAsia="el-GR"/>
        </w:rPr>
        <w:t>προπτωχευτική</w:t>
      </w:r>
      <w:proofErr w:type="spellEnd"/>
      <w:r w:rsidRPr="00EB4D93">
        <w:rPr>
          <w:i/>
          <w:sz w:val="24"/>
          <w:lang w:val="el-GR" w:eastAsia="el-GR"/>
        </w:rPr>
        <w:t xml:space="preserve"> ή πτωχευτική διαδικασία αλλά είμαι/είμαστε σε θέση να εκτελέσω/</w:t>
      </w:r>
      <w:proofErr w:type="spellStart"/>
      <w:r w:rsidRPr="00EB4D93">
        <w:rPr>
          <w:i/>
          <w:sz w:val="24"/>
          <w:lang w:val="el-GR" w:eastAsia="el-GR"/>
        </w:rPr>
        <w:t>ουμε</w:t>
      </w:r>
      <w:proofErr w:type="spellEnd"/>
      <w:r w:rsidRPr="00EB4D93">
        <w:rPr>
          <w:i/>
          <w:sz w:val="24"/>
          <w:lang w:val="el-GR" w:eastAsia="el-GR"/>
        </w:rPr>
        <w:t xml:space="preserve"> τη σύμβαση, λαμβάνοντας υπόψη τις ισχύουσες διατάξεις και τα μέτρα για τη συνέχιση της επιχειρηματικής λειτουργίας μου/μας </w:t>
      </w:r>
      <w:r w:rsidRPr="00EB4D93">
        <w:rPr>
          <w:rFonts w:eastAsia="Calibri"/>
          <w:bCs/>
          <w:i/>
          <w:color w:val="5B9BD5"/>
          <w:lang w:val="el-GR" w:eastAsia="ar-SA"/>
        </w:rPr>
        <w:t xml:space="preserve">[αναγράφονται τα αποδεικτικά στοιχεία] </w:t>
      </w:r>
    </w:p>
    <w:p w:rsidR="00EF1543" w:rsidRPr="00EB4D93" w:rsidRDefault="00EF1543" w:rsidP="00EF1543">
      <w:pPr>
        <w:suppressAutoHyphens w:val="0"/>
        <w:spacing w:after="0" w:line="360" w:lineRule="auto"/>
        <w:rPr>
          <w:rFonts w:eastAsia="Calibri"/>
          <w:i/>
          <w:sz w:val="24"/>
          <w:lang w:val="el-GR" w:eastAsia="ar-SA"/>
        </w:rPr>
      </w:pPr>
      <w:r w:rsidRPr="00EB4D93">
        <w:rPr>
          <w:rFonts w:eastAsia="Calibri"/>
          <w:i/>
          <w:sz w:val="24"/>
          <w:lang w:val="el-GR" w:eastAsia="ar-SA"/>
        </w:rPr>
        <w:t>Ιδίως στην περίπτωση εξυγίανσης:</w:t>
      </w:r>
    </w:p>
    <w:p w:rsidR="00EF1543" w:rsidRPr="00EB4D93" w:rsidRDefault="00EF1543" w:rsidP="00EF1543">
      <w:pPr>
        <w:suppressAutoHyphens w:val="0"/>
        <w:spacing w:after="0" w:line="360" w:lineRule="auto"/>
        <w:rPr>
          <w:i/>
          <w:sz w:val="24"/>
          <w:lang w:val="el-GR" w:eastAsia="el-GR"/>
        </w:rPr>
      </w:pPr>
      <w:r w:rsidRPr="00EB4D93">
        <w:rPr>
          <w:i/>
          <w:sz w:val="24"/>
          <w:lang w:val="el-GR" w:eastAsia="el-GR"/>
        </w:rPr>
        <w:t>Έχω/</w:t>
      </w:r>
      <w:proofErr w:type="spellStart"/>
      <w:r w:rsidRPr="00EB4D93">
        <w:rPr>
          <w:i/>
          <w:sz w:val="24"/>
          <w:lang w:val="el-GR" w:eastAsia="el-GR"/>
        </w:rPr>
        <w:t>ουμε</w:t>
      </w:r>
      <w:proofErr w:type="spellEnd"/>
      <w:r w:rsidRPr="00EB4D93">
        <w:rPr>
          <w:i/>
          <w:sz w:val="24"/>
          <w:lang w:val="el-GR" w:eastAsia="el-GR"/>
        </w:rPr>
        <w:t xml:space="preserve"> υπαχθεί σε διαδικασία εξυγίανσης </w:t>
      </w:r>
      <w:r w:rsidRPr="00EB4D93">
        <w:rPr>
          <w:rFonts w:eastAsia="Calibri"/>
          <w:bCs/>
          <w:i/>
          <w:color w:val="5B9BD5"/>
          <w:lang w:val="el-GR" w:eastAsia="ar-SA"/>
        </w:rPr>
        <w:t>[αναγράφεται ο αριθμός και η ημερομηνία έκδοσης δικαστικής απόφασης]</w:t>
      </w:r>
      <w:r w:rsidRPr="00EB4D93">
        <w:rPr>
          <w:i/>
          <w:sz w:val="24"/>
          <w:lang w:val="el-GR" w:eastAsia="el-GR"/>
        </w:rPr>
        <w:t xml:space="preserve"> και τηρώ/τηρούμε τους όρους αυτής. </w:t>
      </w:r>
    </w:p>
    <w:p w:rsidR="00EF1543" w:rsidRPr="00EB4D93" w:rsidRDefault="00EF1543" w:rsidP="00EF1543">
      <w:pPr>
        <w:suppressAutoHyphens w:val="0"/>
        <w:spacing w:after="0" w:line="360" w:lineRule="auto"/>
        <w:rPr>
          <w:i/>
          <w:sz w:val="24"/>
          <w:lang w:val="el-GR" w:eastAsia="el-GR"/>
        </w:rPr>
      </w:pPr>
    </w:p>
    <w:p w:rsidR="00EF1543" w:rsidRPr="00EB4D93" w:rsidRDefault="00EF1543" w:rsidP="00EF1543">
      <w:pPr>
        <w:rPr>
          <w:b/>
          <w:lang w:val="el-GR"/>
        </w:rPr>
      </w:pPr>
      <w:r w:rsidRPr="00EB4D93">
        <w:rPr>
          <w:b/>
          <w:lang w:val="el-GR"/>
        </w:rPr>
        <w:t>Παράγραφος 2.2.3.9. Διακήρυξης:</w:t>
      </w:r>
    </w:p>
    <w:p w:rsidR="00EF1543" w:rsidRPr="00EB4D93" w:rsidRDefault="00EF1543" w:rsidP="00EF1543">
      <w:pPr>
        <w:suppressAutoHyphens w:val="0"/>
        <w:spacing w:after="0" w:line="360" w:lineRule="auto"/>
        <w:rPr>
          <w:i/>
          <w:sz w:val="24"/>
          <w:lang w:val="el-GR" w:eastAsia="el-GR"/>
        </w:rPr>
      </w:pPr>
      <w:r w:rsidRPr="00EB4D93">
        <w:rPr>
          <w:i/>
          <w:sz w:val="24"/>
          <w:lang w:val="el-GR" w:eastAsia="el-GR"/>
        </w:rPr>
        <w:t xml:space="preserve">Δεν έχει επιβληθεί εις βάρος μου/μας με διοικητική πράξη ή δικαστική απόφαση αποκλεισμός από τη συμμετοχή σε μελλοντικές διαδικασίες σύναψης δημόσιων συμβάσεων καθώς και συμβάσεων παραχώρησης. </w:t>
      </w:r>
    </w:p>
    <w:p w:rsidR="00EF1543" w:rsidRPr="00EB4D93" w:rsidRDefault="00EF1543" w:rsidP="00EF1543">
      <w:pPr>
        <w:suppressAutoHyphens w:val="0"/>
        <w:spacing w:after="0" w:line="360" w:lineRule="auto"/>
        <w:rPr>
          <w:lang w:val="el-GR"/>
        </w:rPr>
      </w:pPr>
      <w:r w:rsidRPr="00EB4D93">
        <w:rPr>
          <w:i/>
          <w:sz w:val="24"/>
          <w:lang w:val="el-GR" w:eastAsia="el-GR"/>
        </w:rPr>
        <w:t>Έχει επιβληθεί εις βάρος μου/μας με διοικητική πράξη ή δικαστική απόφαση αποκλεισμός από τη συμμετοχή σε μελλοντικές διαδικασίες σύναψης δημόσιων συμβάσεων καθώς και συμβάσεων παραχώρησης, αλλά η ισχύς της διοικητικής πράξης έχει ανασταλεί με προσωρινή διαταγή …./με απόφαση επί της αίτησης αναστολής.</w:t>
      </w:r>
      <w:r w:rsidRPr="00EB4D93">
        <w:rPr>
          <w:lang w:val="el-GR"/>
        </w:rPr>
        <w:t xml:space="preserve"> </w:t>
      </w:r>
      <w:r w:rsidRPr="00EB4D93">
        <w:rPr>
          <w:rFonts w:eastAsia="Calibri"/>
          <w:bCs/>
          <w:color w:val="5B9BD5"/>
          <w:lang w:val="el-GR" w:eastAsia="ar-SA"/>
        </w:rPr>
        <w:t>[αναφέρεται αριθμός και ημερομηνία απόφασης καθώς και πληροφορίες για την κύρια δίκη]</w:t>
      </w:r>
      <w:r w:rsidRPr="00EB4D93">
        <w:rPr>
          <w:lang w:val="el-GR"/>
        </w:rPr>
        <w:t xml:space="preserve"> </w:t>
      </w:r>
    </w:p>
    <w:p w:rsidR="00EF1543" w:rsidRPr="00EB4D93" w:rsidRDefault="00EF1543" w:rsidP="00EF1543">
      <w:pPr>
        <w:rPr>
          <w:lang w:val="el-GR"/>
        </w:rPr>
      </w:pPr>
    </w:p>
    <w:p w:rsidR="00EF1543" w:rsidRPr="00EB4D93" w:rsidRDefault="00EF1543" w:rsidP="00EF1543">
      <w:pPr>
        <w:suppressAutoHyphens w:val="0"/>
        <w:spacing w:after="0" w:line="360" w:lineRule="auto"/>
        <w:rPr>
          <w:i/>
          <w:sz w:val="24"/>
          <w:lang w:val="el-GR" w:eastAsia="el-GR"/>
        </w:rPr>
      </w:pPr>
      <w:r w:rsidRPr="00EB4D93">
        <w:rPr>
          <w:i/>
          <w:sz w:val="24"/>
          <w:lang w:val="el-GR" w:eastAsia="el-GR"/>
        </w:rPr>
        <w:t>Αν επέλθουν μεταβολές στις προϋποθέσεις για τις οποίες υποβάλλεται η παρούσα μέχρι τη σύναψη της σύμβασης, θα ενημερώσω/</w:t>
      </w:r>
      <w:proofErr w:type="spellStart"/>
      <w:r w:rsidRPr="00EB4D93">
        <w:rPr>
          <w:i/>
          <w:sz w:val="24"/>
          <w:lang w:val="el-GR" w:eastAsia="el-GR"/>
        </w:rPr>
        <w:t>ουμε</w:t>
      </w:r>
      <w:proofErr w:type="spellEnd"/>
      <w:r w:rsidRPr="00EB4D93">
        <w:rPr>
          <w:i/>
          <w:sz w:val="24"/>
          <w:lang w:val="el-GR" w:eastAsia="el-GR"/>
        </w:rPr>
        <w:t xml:space="preserve"> αμελλητί σχετικά την αναθέτουσα αρχή.</w:t>
      </w:r>
    </w:p>
    <w:p w:rsidR="00EF1543" w:rsidRPr="00EB4D93" w:rsidRDefault="00EF1543" w:rsidP="00EF1543">
      <w:pPr>
        <w:suppressAutoHyphens w:val="0"/>
        <w:spacing w:after="0" w:line="360" w:lineRule="auto"/>
        <w:rPr>
          <w:i/>
          <w:sz w:val="24"/>
          <w:lang w:val="el-GR" w:eastAsia="el-GR"/>
        </w:rPr>
      </w:pPr>
      <w:r w:rsidRPr="00EB4D93">
        <w:rPr>
          <w:i/>
          <w:sz w:val="24"/>
          <w:lang w:val="el-GR" w:eastAsia="el-GR"/>
        </w:rPr>
        <w:t>ΔΗΛΩΣΗ ΟΨΙΓΕΝΩΝ ΜΕΤΑΒΟΛΩΝ</w:t>
      </w:r>
    </w:p>
    <w:p w:rsidR="00EF1543" w:rsidRPr="00EB4D93" w:rsidRDefault="00EF1543" w:rsidP="00EF1543">
      <w:pPr>
        <w:suppressAutoHyphens w:val="0"/>
        <w:spacing w:after="0" w:line="360" w:lineRule="auto"/>
        <w:rPr>
          <w:i/>
          <w:sz w:val="24"/>
          <w:lang w:val="el-GR" w:eastAsia="el-GR"/>
        </w:rPr>
      </w:pPr>
    </w:p>
    <w:p w:rsidR="00EF1543" w:rsidRPr="00EB4D93" w:rsidRDefault="00EF1543" w:rsidP="00EF1543">
      <w:pPr>
        <w:suppressAutoHyphens w:val="0"/>
        <w:spacing w:after="0" w:line="360" w:lineRule="auto"/>
        <w:rPr>
          <w:i/>
          <w:sz w:val="24"/>
          <w:lang w:val="el-GR" w:eastAsia="el-GR"/>
        </w:rPr>
      </w:pPr>
      <w:r w:rsidRPr="00EB4D93">
        <w:rPr>
          <w:i/>
          <w:sz w:val="24"/>
          <w:lang w:val="el-GR" w:eastAsia="el-GR"/>
        </w:rPr>
        <w:t xml:space="preserve">Δεν έχουν επέλθει στο πρόσωπό μου/μας </w:t>
      </w:r>
      <w:proofErr w:type="spellStart"/>
      <w:r w:rsidRPr="00EB4D93">
        <w:rPr>
          <w:i/>
          <w:sz w:val="24"/>
          <w:lang w:val="el-GR" w:eastAsia="el-GR"/>
        </w:rPr>
        <w:t>οψιγενείς</w:t>
      </w:r>
      <w:proofErr w:type="spellEnd"/>
      <w:r w:rsidRPr="00EB4D93">
        <w:rPr>
          <w:i/>
          <w:sz w:val="24"/>
          <w:lang w:val="el-GR" w:eastAsia="el-GR"/>
        </w:rPr>
        <w:t xml:space="preserve"> μεταβολές κατά την έννοια του άρθρου 104 του ν. 4412/2016. </w:t>
      </w:r>
    </w:p>
    <w:p w:rsidR="00B54E66" w:rsidRPr="00EF1543" w:rsidRDefault="00A84BD4">
      <w:pPr>
        <w:rPr>
          <w:lang w:val="el-GR"/>
        </w:rPr>
      </w:pPr>
    </w:p>
    <w:sectPr w:rsidR="00B54E66" w:rsidRPr="00EF1543">
      <w:pgSz w:w="11906" w:h="16838"/>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84BD4" w:rsidRDefault="00A84BD4" w:rsidP="00EF1543">
      <w:pPr>
        <w:spacing w:after="0"/>
      </w:pPr>
      <w:r>
        <w:separator/>
      </w:r>
    </w:p>
  </w:endnote>
  <w:endnote w:type="continuationSeparator" w:id="0">
    <w:p w:rsidR="00A84BD4" w:rsidRDefault="00A84BD4" w:rsidP="00EF1543">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A1"/>
    <w:family w:val="roman"/>
    <w:pitch w:val="variable"/>
    <w:sig w:usb0="E0002EFF" w:usb1="C000785B" w:usb2="00000009" w:usb3="00000000" w:csb0="000001FF" w:csb1="00000000"/>
  </w:font>
  <w:font w:name="Arial">
    <w:panose1 w:val="020B0604020202020204"/>
    <w:charset w:val="A1"/>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ebdings">
    <w:panose1 w:val="05030102010509060703"/>
    <w:charset w:val="02"/>
    <w:family w:val="roman"/>
    <w:pitch w:val="variable"/>
    <w:sig w:usb0="00000000" w:usb1="10000000" w:usb2="00000000" w:usb3="00000000" w:csb0="80000000" w:csb1="00000000"/>
  </w:font>
  <w:font w:name="Calibri">
    <w:panose1 w:val="020F0502020204030204"/>
    <w:charset w:val="A1"/>
    <w:family w:val="swiss"/>
    <w:pitch w:val="variable"/>
    <w:sig w:usb0="E4002EFF" w:usb1="C000247B" w:usb2="00000009" w:usb3="00000000" w:csb0="000001FF" w:csb1="00000000"/>
  </w:font>
  <w:font w:name="OpenSymbol">
    <w:panose1 w:val="05010000000000000000"/>
    <w:charset w:val="00"/>
    <w:family w:val="auto"/>
    <w:pitch w:val="variable"/>
    <w:sig w:usb0="800000AF" w:usb1="1001ECEA" w:usb2="00000000" w:usb3="00000000" w:csb0="00000001" w:csb1="00000000"/>
  </w:font>
  <w:font w:name="Angsana New">
    <w:panose1 w:val="02020603050405020304"/>
    <w:charset w:val="DE"/>
    <w:family w:val="roman"/>
    <w:pitch w:val="variable"/>
    <w:sig w:usb0="81000003" w:usb1="00000000" w:usb2="00000000" w:usb3="00000000" w:csb0="00010001"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Lucida Sans">
    <w:panose1 w:val="020B0602030504020204"/>
    <w:charset w:val="00"/>
    <w:family w:val="swiss"/>
    <w:pitch w:val="variable"/>
    <w:sig w:usb0="00000003" w:usb1="00000000" w:usb2="00000000" w:usb3="00000000" w:csb0="00000001" w:csb1="00000000"/>
  </w:font>
  <w:font w:name="MS Mincho">
    <w:altName w:val="ＭＳ 明朝"/>
    <w:panose1 w:val="02020609040205080304"/>
    <w:charset w:val="80"/>
    <w:family w:val="modern"/>
    <w:pitch w:val="fixed"/>
    <w:sig w:usb0="A00002BF" w:usb1="68C7FCFB" w:usb2="00000010" w:usb3="00000000" w:csb0="0002009F" w:csb1="00000000"/>
  </w:font>
  <w:font w:name="Liberation Sans">
    <w:altName w:val="Arial"/>
    <w:charset w:val="A1"/>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panose1 w:val="02040503050203030202"/>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A1"/>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Trebuchet MS">
    <w:panose1 w:val="020B0603020202020204"/>
    <w:charset w:val="A1"/>
    <w:family w:val="swiss"/>
    <w:pitch w:val="variable"/>
    <w:sig w:usb0="00000687" w:usb1="00000000" w:usb2="00000000" w:usb3="00000000" w:csb0="0000009F" w:csb1="00000000"/>
  </w:font>
  <w:font w:name="Franklin Gothic Medium">
    <w:panose1 w:val="020B0603020102020204"/>
    <w:charset w:val="A1"/>
    <w:family w:val="swiss"/>
    <w:pitch w:val="variable"/>
    <w:sig w:usb0="00000287" w:usb1="00000000" w:usb2="00000000" w:usb3="00000000" w:csb0="0000009F" w:csb1="00000000"/>
  </w:font>
  <w:font w:name="Calibri Light">
    <w:panose1 w:val="020F0302020204030204"/>
    <w:charset w:val="A1"/>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F1543" w:rsidRDefault="00EF1543">
    <w:pPr>
      <w:pStyle w:val="af5"/>
      <w:spacing w:after="0"/>
      <w:jc w:val="center"/>
      <w:rPr>
        <w:sz w:val="12"/>
        <w:szCs w:val="12"/>
        <w:lang w:val="el-GR"/>
      </w:rPr>
    </w:pPr>
  </w:p>
  <w:p w:rsidR="00EF1543" w:rsidRDefault="00EF1543">
    <w:pPr>
      <w:pStyle w:val="af5"/>
      <w:spacing w:after="0"/>
      <w:jc w:val="center"/>
    </w:pPr>
    <w:r>
      <w:rPr>
        <w:sz w:val="20"/>
        <w:szCs w:val="20"/>
        <w:lang w:val="el-GR"/>
      </w:rPr>
      <w:t xml:space="preserve">Σελίδα </w:t>
    </w:r>
    <w:r>
      <w:rPr>
        <w:sz w:val="20"/>
        <w:szCs w:val="20"/>
      </w:rPr>
      <w:fldChar w:fldCharType="begin"/>
    </w:r>
    <w:r>
      <w:rPr>
        <w:sz w:val="20"/>
        <w:szCs w:val="20"/>
      </w:rPr>
      <w:instrText xml:space="preserve"> PAGE </w:instrText>
    </w:r>
    <w:r>
      <w:rPr>
        <w:sz w:val="20"/>
        <w:szCs w:val="20"/>
      </w:rPr>
      <w:fldChar w:fldCharType="separate"/>
    </w:r>
    <w:r>
      <w:rPr>
        <w:noProof/>
        <w:sz w:val="20"/>
        <w:szCs w:val="20"/>
      </w:rPr>
      <w:t>21</w:t>
    </w:r>
    <w:r>
      <w:rPr>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84BD4" w:rsidRDefault="00A84BD4" w:rsidP="00EF1543">
      <w:pPr>
        <w:spacing w:after="0"/>
      </w:pPr>
      <w:r>
        <w:separator/>
      </w:r>
    </w:p>
  </w:footnote>
  <w:footnote w:type="continuationSeparator" w:id="0">
    <w:p w:rsidR="00A84BD4" w:rsidRDefault="00A84BD4" w:rsidP="00EF1543">
      <w:pPr>
        <w:spacing w:after="0"/>
      </w:pPr>
      <w:r>
        <w:continuationSeparator/>
      </w:r>
    </w:p>
  </w:footnote>
  <w:footnote w:id="1">
    <w:p w:rsidR="00EF1543" w:rsidRDefault="00EF1543" w:rsidP="00EF1543">
      <w:pPr>
        <w:spacing w:after="0" w:line="0" w:lineRule="atLeast"/>
        <w:jc w:val="left"/>
        <w:rPr>
          <w:lang w:val="el-GR"/>
        </w:rPr>
      </w:pPr>
      <w:r>
        <w:rPr>
          <w:rStyle w:val="a6"/>
          <w:rFonts w:eastAsia="MS Mincho"/>
        </w:rPr>
        <w:footnoteRef/>
      </w:r>
      <w:r>
        <w:rPr>
          <w:color w:val="000000"/>
          <w:kern w:val="2"/>
          <w:sz w:val="20"/>
          <w:lang w:val="el-GR"/>
        </w:rPr>
        <w:tab/>
        <w:t xml:space="preserve"> Όπως ορίζεται στα έγγραφα της σύμβασης.</w:t>
      </w:r>
    </w:p>
  </w:footnote>
  <w:footnote w:id="2">
    <w:p w:rsidR="00EF1543" w:rsidRDefault="00EF1543" w:rsidP="00EF1543">
      <w:pPr>
        <w:spacing w:after="0" w:line="0" w:lineRule="atLeast"/>
        <w:jc w:val="left"/>
        <w:rPr>
          <w:lang w:val="el-GR"/>
        </w:rPr>
      </w:pPr>
      <w:r>
        <w:rPr>
          <w:rStyle w:val="a6"/>
          <w:rFonts w:eastAsia="MS Mincho"/>
        </w:rPr>
        <w:footnoteRef/>
      </w:r>
      <w:r>
        <w:rPr>
          <w:color w:val="000000"/>
          <w:kern w:val="2"/>
          <w:sz w:val="20"/>
          <w:lang w:val="el-GR"/>
        </w:rPr>
        <w:tab/>
        <w:t xml:space="preserve"> </w:t>
      </w:r>
      <w:r>
        <w:rPr>
          <w:color w:val="000000"/>
          <w:kern w:val="2"/>
          <w:sz w:val="20"/>
          <w:lang w:val="el-GR"/>
        </w:rPr>
        <w:t>Όπως ορίζεται στα έγγραφα της σύμβασης.</w:t>
      </w:r>
    </w:p>
  </w:footnote>
  <w:footnote w:id="3">
    <w:p w:rsidR="00EF1543" w:rsidRDefault="00EF1543" w:rsidP="00EF1543">
      <w:pPr>
        <w:spacing w:after="0" w:line="276" w:lineRule="auto"/>
        <w:rPr>
          <w:lang w:val="el-GR"/>
        </w:rPr>
      </w:pPr>
      <w:r>
        <w:rPr>
          <w:rStyle w:val="a6"/>
          <w:rFonts w:eastAsia="MS Mincho"/>
        </w:rPr>
        <w:footnoteRef/>
      </w:r>
      <w:r>
        <w:rPr>
          <w:color w:val="000000"/>
          <w:kern w:val="2"/>
          <w:sz w:val="20"/>
          <w:lang w:val="el-GR"/>
        </w:rPr>
        <w:tab/>
        <w:t xml:space="preserve"> </w:t>
      </w:r>
      <w:r>
        <w:rPr>
          <w:color w:val="000000"/>
          <w:kern w:val="2"/>
          <w:sz w:val="20"/>
          <w:lang w:val="el-GR"/>
        </w:rPr>
        <w:t xml:space="preserve">Το ύψος της εγγυητικής επιστολής συμμετοχής καθορίζεται στα έγγραφα της σύμβασης σε συγκεκριμένο χρηματικό ποσό και δε μπορεί να υπερβαίνει το 2% της </w:t>
      </w:r>
      <w:proofErr w:type="spellStart"/>
      <w:r>
        <w:rPr>
          <w:color w:val="000000"/>
          <w:kern w:val="2"/>
          <w:sz w:val="20"/>
          <w:lang w:val="el-GR"/>
        </w:rPr>
        <w:t>προεκτιμώμενης</w:t>
      </w:r>
      <w:proofErr w:type="spellEnd"/>
      <w:r>
        <w:rPr>
          <w:color w:val="000000"/>
          <w:kern w:val="2"/>
          <w:sz w:val="20"/>
          <w:lang w:val="el-GR"/>
        </w:rPr>
        <w:t xml:space="preserve"> αξίας της σύμβασης. Αναγράφεται ολογράφως και σε παρένθεση αριθμητικώς. Στο ποσό δεν υπολογίζεται ο ΦΠΑ (άρθρο 157 ν. 4281/2014).</w:t>
      </w:r>
    </w:p>
  </w:footnote>
  <w:footnote w:id="4">
    <w:p w:rsidR="00EF1543" w:rsidRDefault="00EF1543" w:rsidP="00EF1543">
      <w:pPr>
        <w:spacing w:after="0" w:line="276" w:lineRule="auto"/>
        <w:rPr>
          <w:lang w:val="el-GR"/>
        </w:rPr>
      </w:pPr>
      <w:r>
        <w:rPr>
          <w:rStyle w:val="a6"/>
          <w:rFonts w:eastAsia="MS Mincho"/>
        </w:rPr>
        <w:footnoteRef/>
      </w:r>
      <w:r>
        <w:rPr>
          <w:color w:val="000000"/>
          <w:kern w:val="2"/>
          <w:sz w:val="20"/>
          <w:lang w:val="el-GR"/>
        </w:rPr>
        <w:tab/>
        <w:t xml:space="preserve">  </w:t>
      </w:r>
      <w:proofErr w:type="spellStart"/>
      <w:r>
        <w:rPr>
          <w:color w:val="000000"/>
          <w:kern w:val="2"/>
          <w:sz w:val="20"/>
          <w:lang w:val="el-GR"/>
        </w:rPr>
        <w:t>ο.π</w:t>
      </w:r>
      <w:proofErr w:type="spellEnd"/>
      <w:r>
        <w:rPr>
          <w:color w:val="000000"/>
          <w:kern w:val="2"/>
          <w:sz w:val="20"/>
          <w:lang w:val="el-GR"/>
        </w:rPr>
        <w:t xml:space="preserve">. </w:t>
      </w:r>
      <w:proofErr w:type="spellStart"/>
      <w:r>
        <w:rPr>
          <w:color w:val="000000"/>
          <w:kern w:val="2"/>
          <w:sz w:val="20"/>
          <w:lang w:val="el-GR"/>
        </w:rPr>
        <w:t>υποσ</w:t>
      </w:r>
      <w:proofErr w:type="spellEnd"/>
      <w:r>
        <w:rPr>
          <w:color w:val="000000"/>
          <w:kern w:val="2"/>
          <w:sz w:val="20"/>
          <w:lang w:val="el-GR"/>
        </w:rPr>
        <w:t>. 3.</w:t>
      </w:r>
    </w:p>
  </w:footnote>
  <w:footnote w:id="5">
    <w:p w:rsidR="00EF1543" w:rsidRDefault="00EF1543" w:rsidP="00EF1543">
      <w:pPr>
        <w:pStyle w:val="afc"/>
        <w:ind w:left="0" w:firstLine="0"/>
        <w:rPr>
          <w:lang w:val="el-GR"/>
        </w:rPr>
      </w:pPr>
      <w:r>
        <w:rPr>
          <w:rStyle w:val="a6"/>
          <w:rFonts w:eastAsia="MS Mincho"/>
        </w:rPr>
        <w:footnoteRef/>
      </w:r>
      <w:r>
        <w:rPr>
          <w:lang w:val="el-GR"/>
        </w:rPr>
        <w:tab/>
        <w:t xml:space="preserve"> </w:t>
      </w:r>
      <w:r>
        <w:rPr>
          <w:lang w:val="el-GR"/>
        </w:rPr>
        <w:t>Συμπληρώνεται με όλα τα μέλη της ένωσης / κοινοπραξίας.</w:t>
      </w:r>
    </w:p>
  </w:footnote>
  <w:footnote w:id="6">
    <w:p w:rsidR="00EF1543" w:rsidRDefault="00EF1543" w:rsidP="00EF1543">
      <w:pPr>
        <w:spacing w:after="0" w:line="0" w:lineRule="atLeast"/>
        <w:rPr>
          <w:lang w:val="el-GR"/>
        </w:rPr>
      </w:pPr>
      <w:r>
        <w:rPr>
          <w:rStyle w:val="a6"/>
          <w:rFonts w:eastAsia="MS Mincho"/>
        </w:rPr>
        <w:footnoteRef/>
      </w:r>
      <w:r>
        <w:rPr>
          <w:color w:val="000000"/>
          <w:kern w:val="2"/>
          <w:sz w:val="20"/>
          <w:lang w:val="el-GR"/>
        </w:rPr>
        <w:tab/>
        <w:t xml:space="preserve"> </w:t>
      </w:r>
      <w:r>
        <w:rPr>
          <w:color w:val="000000"/>
          <w:kern w:val="2"/>
          <w:sz w:val="20"/>
          <w:lang w:val="el-GR"/>
        </w:rPr>
        <w:t xml:space="preserve">Συνοπτική περιγραφή των προς προμήθεια αγαθών /  υπηρεσιών, </w:t>
      </w:r>
      <w:proofErr w:type="spellStart"/>
      <w:r>
        <w:rPr>
          <w:color w:val="000000"/>
          <w:kern w:val="2"/>
          <w:sz w:val="20"/>
          <w:lang w:val="el-GR"/>
        </w:rPr>
        <w:t>κλπ</w:t>
      </w:r>
      <w:proofErr w:type="spellEnd"/>
      <w:r>
        <w:rPr>
          <w:color w:val="000000"/>
          <w:kern w:val="2"/>
          <w:sz w:val="20"/>
          <w:lang w:val="el-GR"/>
        </w:rPr>
        <w:t xml:space="preserve"> σύμφωνα με το άρθρο 25 του </w:t>
      </w:r>
      <w:proofErr w:type="spellStart"/>
      <w:r>
        <w:rPr>
          <w:color w:val="000000"/>
          <w:kern w:val="2"/>
          <w:sz w:val="20"/>
          <w:lang w:val="el-GR"/>
        </w:rPr>
        <w:t>πδ</w:t>
      </w:r>
      <w:proofErr w:type="spellEnd"/>
      <w:r>
        <w:rPr>
          <w:color w:val="000000"/>
          <w:kern w:val="2"/>
          <w:sz w:val="20"/>
          <w:lang w:val="el-GR"/>
        </w:rPr>
        <w:t xml:space="preserve"> 118/2007. </w:t>
      </w:r>
    </w:p>
  </w:footnote>
  <w:footnote w:id="7">
    <w:p w:rsidR="00EF1543" w:rsidRDefault="00EF1543" w:rsidP="00EF1543">
      <w:pPr>
        <w:spacing w:after="0" w:line="0" w:lineRule="atLeast"/>
        <w:rPr>
          <w:sz w:val="18"/>
          <w:szCs w:val="20"/>
          <w:lang w:val="el-GR"/>
        </w:rPr>
      </w:pPr>
      <w:r>
        <w:rPr>
          <w:rStyle w:val="a6"/>
          <w:rFonts w:eastAsia="MS Mincho"/>
        </w:rPr>
        <w:footnoteRef/>
      </w:r>
      <w:r>
        <w:rPr>
          <w:color w:val="000000"/>
          <w:kern w:val="2"/>
          <w:sz w:val="20"/>
          <w:lang w:val="el-GR"/>
        </w:rPr>
        <w:tab/>
      </w:r>
      <w:r>
        <w:rPr>
          <w:sz w:val="18"/>
          <w:szCs w:val="20"/>
          <w:lang w:val="el-GR"/>
        </w:rPr>
        <w:t xml:space="preserve">Εφόσον η εγγυητική επιστολή αφορά σε προσφορά τμήματος/τμημάτων της Διακήρυξης/Πρόσκλησης/Πρόσκλησης Εκδήλωσης Ενδιαφέροντος, σύμφωνα με τα οριζόμενα στα έγγραφα της σύμβασης, συμπληρώνεται ο αύξων αριθμός του/ων τμήματος/τμημάτων για το/α οποίο/α υποβάλλεται προσφορά. </w:t>
      </w:r>
    </w:p>
  </w:footnote>
  <w:footnote w:id="8">
    <w:p w:rsidR="00EF1543" w:rsidRDefault="00EF1543" w:rsidP="00EF1543">
      <w:pPr>
        <w:spacing w:after="0" w:line="0" w:lineRule="atLeast"/>
        <w:rPr>
          <w:lang w:val="el-GR"/>
        </w:rPr>
      </w:pPr>
      <w:r>
        <w:rPr>
          <w:rStyle w:val="a6"/>
          <w:rFonts w:eastAsia="MS Mincho"/>
        </w:rPr>
        <w:footnoteRef/>
      </w:r>
      <w:r>
        <w:rPr>
          <w:color w:val="000000"/>
          <w:kern w:val="2"/>
          <w:sz w:val="20"/>
          <w:lang w:val="el-GR"/>
        </w:rPr>
        <w:tab/>
        <w:t xml:space="preserve"> </w:t>
      </w:r>
      <w:r>
        <w:rPr>
          <w:sz w:val="18"/>
          <w:szCs w:val="20"/>
          <w:lang w:val="el-GR"/>
        </w:rPr>
        <w:t>Να οριστεί ο χρόνος σύμφωνα με τις κείμενες διατάξεις.</w:t>
      </w:r>
    </w:p>
  </w:footnote>
  <w:footnote w:id="9">
    <w:p w:rsidR="00EF1543" w:rsidRDefault="00EF1543" w:rsidP="00EF1543">
      <w:pPr>
        <w:pStyle w:val="afc"/>
        <w:widowControl w:val="0"/>
        <w:suppressLineNumbers/>
        <w:ind w:left="0" w:firstLine="0"/>
        <w:rPr>
          <w:lang w:val="el-GR"/>
        </w:rPr>
      </w:pPr>
      <w:r>
        <w:rPr>
          <w:rStyle w:val="a6"/>
          <w:rFonts w:eastAsia="MS Mincho"/>
        </w:rPr>
        <w:footnoteRef/>
      </w:r>
      <w:r>
        <w:rPr>
          <w:sz w:val="20"/>
          <w:u w:val="single"/>
          <w:lang w:val="el-GR"/>
        </w:rPr>
        <w:t xml:space="preserve"> </w:t>
      </w:r>
      <w:r>
        <w:rPr>
          <w:lang w:val="el-GR"/>
        </w:rPr>
        <w:t xml:space="preserve">ΣΗΜΕΙΩΣΗ ΓΙΑ ΤΗΝ ΤΡΑΠΕΖΑ: Ο χρόνος ισχύος πρέπει να είναι μεγαλύτερος τουλάχιστον κατά τριάντα (30) ημέρες του χρόνου ισχύος της προσφοράς, όπως αυτός ορίζεται στα έγγραφα της σύμβασης (άρθρο 157 παρ. 1 περ. α, </w:t>
      </w:r>
      <w:proofErr w:type="spellStart"/>
      <w:r>
        <w:rPr>
          <w:lang w:val="el-GR"/>
        </w:rPr>
        <w:t>εδαφ</w:t>
      </w:r>
      <w:proofErr w:type="spellEnd"/>
      <w:r>
        <w:rPr>
          <w:lang w:val="el-GR"/>
        </w:rPr>
        <w:t xml:space="preserve">. β' του ν. 4281/2014). </w:t>
      </w:r>
    </w:p>
  </w:footnote>
  <w:footnote w:id="10">
    <w:p w:rsidR="00EF1543" w:rsidRDefault="00EF1543" w:rsidP="00EF1543">
      <w:pPr>
        <w:pStyle w:val="afc"/>
        <w:ind w:left="0" w:firstLine="0"/>
        <w:rPr>
          <w:lang w:val="el-GR"/>
        </w:rPr>
      </w:pPr>
      <w:r>
        <w:rPr>
          <w:rStyle w:val="a6"/>
          <w:rFonts w:eastAsia="MS Mincho"/>
        </w:rPr>
        <w:footnoteRef/>
      </w:r>
      <w:r>
        <w:rPr>
          <w:lang w:val="el-GR"/>
        </w:rPr>
        <w:tab/>
        <w:t xml:space="preserve"> </w:t>
      </w:r>
      <w:r>
        <w:rPr>
          <w:lang w:val="el-GR"/>
        </w:rPr>
        <w:t xml:space="preserve">Άρθρο 157 παρ. 1 περ. α </w:t>
      </w:r>
      <w:proofErr w:type="spellStart"/>
      <w:r>
        <w:rPr>
          <w:lang w:val="el-GR"/>
        </w:rPr>
        <w:t>εδαφ</w:t>
      </w:r>
      <w:proofErr w:type="spellEnd"/>
      <w:r>
        <w:rPr>
          <w:lang w:val="el-GR"/>
        </w:rPr>
        <w:t xml:space="preserve"> γ του ν. 4281/2014.</w:t>
      </w:r>
    </w:p>
  </w:footnote>
  <w:footnote w:id="11">
    <w:p w:rsidR="00EF1543" w:rsidRDefault="00EF1543" w:rsidP="00EF1543">
      <w:pPr>
        <w:pStyle w:val="afc"/>
        <w:widowControl w:val="0"/>
        <w:suppressLineNumbers/>
        <w:spacing w:after="200"/>
        <w:ind w:left="0" w:firstLine="0"/>
        <w:rPr>
          <w:lang w:val="el-GR"/>
        </w:rPr>
      </w:pPr>
      <w:r>
        <w:rPr>
          <w:rStyle w:val="a6"/>
          <w:rFonts w:eastAsia="MS Mincho"/>
        </w:rPr>
        <w:footnoteRef/>
      </w:r>
      <w:r>
        <w:rPr>
          <w:lang w:val="el-GR"/>
        </w:rPr>
        <w:tab/>
        <w:t xml:space="preserve"> </w:t>
      </w:r>
      <w:r>
        <w:rPr>
          <w:lang w:val="el-GR"/>
        </w:rPr>
        <w:t xml:space="preserve">Ο καθορισμός </w:t>
      </w:r>
      <w:proofErr w:type="spellStart"/>
      <w:r>
        <w:rPr>
          <w:lang w:val="el-GR"/>
        </w:rPr>
        <w:t>ανωτάτου</w:t>
      </w:r>
      <w:proofErr w:type="spellEnd"/>
      <w:r>
        <w:rPr>
          <w:lang w:val="el-GR"/>
        </w:rPr>
        <w:t xml:space="preserve"> ορίου έκδοσης των εγγυητικών επιστολών από τις τράπεζες που λειτουργούν στην Ελλάδα θεσμοθετήθηκε με την </w:t>
      </w:r>
      <w:proofErr w:type="spellStart"/>
      <w:r>
        <w:rPr>
          <w:lang w:val="el-GR"/>
        </w:rPr>
        <w:t>υπ'αριθ</w:t>
      </w:r>
      <w:proofErr w:type="spellEnd"/>
      <w:r>
        <w:rPr>
          <w:lang w:val="el-GR"/>
        </w:rPr>
        <w:t>. 2028691/4534/03.08.1995 (ΦΕΚ Β' 740/28.08.1995) απόφαση του Υπουργού Οικονομικών, με την οποία και κατέστη υποχρεωτική και η αναγραφή της σχετικής υπεύθυνης δήλωσης στην εγγυητική επιστολή.</w:t>
      </w:r>
    </w:p>
  </w:footnote>
  <w:footnote w:id="12">
    <w:p w:rsidR="00EF1543" w:rsidRDefault="00EF1543" w:rsidP="00EF1543">
      <w:pPr>
        <w:spacing w:after="0" w:line="0" w:lineRule="atLeast"/>
        <w:jc w:val="left"/>
        <w:rPr>
          <w:lang w:val="el-GR"/>
        </w:rPr>
      </w:pPr>
      <w:r>
        <w:rPr>
          <w:rStyle w:val="a6"/>
          <w:rFonts w:eastAsia="MS Mincho"/>
          <w:lang w:val="el-GR"/>
        </w:rPr>
        <w:t>1</w:t>
      </w:r>
      <w:r>
        <w:rPr>
          <w:color w:val="000000"/>
          <w:kern w:val="2"/>
          <w:sz w:val="20"/>
          <w:lang w:val="el-GR"/>
        </w:rPr>
        <w:tab/>
        <w:t xml:space="preserve"> Όπως ορίζεται στα έγγραφα της σύμβασης.</w:t>
      </w:r>
    </w:p>
  </w:footnote>
  <w:footnote w:id="13">
    <w:p w:rsidR="00EF1543" w:rsidRDefault="00EF1543" w:rsidP="00EF1543">
      <w:pPr>
        <w:spacing w:after="0" w:line="0" w:lineRule="atLeast"/>
        <w:jc w:val="left"/>
        <w:rPr>
          <w:lang w:val="el-GR"/>
        </w:rPr>
      </w:pPr>
      <w:r>
        <w:rPr>
          <w:rStyle w:val="a6"/>
          <w:rFonts w:eastAsia="MS Mincho"/>
          <w:lang w:val="el-GR"/>
        </w:rPr>
        <w:t>2</w:t>
      </w:r>
      <w:r>
        <w:rPr>
          <w:color w:val="000000"/>
          <w:kern w:val="2"/>
          <w:sz w:val="20"/>
          <w:lang w:val="el-GR"/>
        </w:rPr>
        <w:tab/>
        <w:t xml:space="preserve"> Όπως ορίζεται στα έγγραφα της σύμβασης.</w:t>
      </w:r>
    </w:p>
  </w:footnote>
  <w:footnote w:id="14">
    <w:p w:rsidR="00EF1543" w:rsidRDefault="00EF1543" w:rsidP="00EF1543">
      <w:pPr>
        <w:spacing w:after="0" w:line="276" w:lineRule="auto"/>
        <w:rPr>
          <w:lang w:val="el-GR"/>
        </w:rPr>
      </w:pPr>
      <w:r>
        <w:rPr>
          <w:rStyle w:val="a6"/>
          <w:rFonts w:eastAsia="MS Mincho"/>
          <w:lang w:val="el-GR"/>
        </w:rPr>
        <w:t>3</w:t>
      </w:r>
      <w:r>
        <w:rPr>
          <w:color w:val="000000"/>
          <w:kern w:val="2"/>
          <w:sz w:val="20"/>
          <w:lang w:val="el-GR"/>
        </w:rPr>
        <w:tab/>
        <w:t xml:space="preserve"> Ολογράφως και σε παρένθεση αριθμητικώς. Στο ποσό δεν υπολογίζεται ο ΦΠΑ.</w:t>
      </w:r>
    </w:p>
  </w:footnote>
  <w:footnote w:id="15">
    <w:p w:rsidR="00EF1543" w:rsidRDefault="00EF1543" w:rsidP="00EF1543">
      <w:pPr>
        <w:spacing w:after="0" w:line="0" w:lineRule="atLeast"/>
        <w:jc w:val="left"/>
        <w:rPr>
          <w:lang w:val="el-GR"/>
        </w:rPr>
      </w:pPr>
      <w:r>
        <w:rPr>
          <w:rStyle w:val="a6"/>
          <w:rFonts w:eastAsia="MS Mincho"/>
          <w:lang w:val="el-GR"/>
        </w:rPr>
        <w:t>4</w:t>
      </w:r>
      <w:r>
        <w:rPr>
          <w:color w:val="000000"/>
          <w:kern w:val="2"/>
          <w:sz w:val="20"/>
          <w:lang w:val="el-GR"/>
        </w:rPr>
        <w:tab/>
        <w:t xml:space="preserve"> Όπως υποσημείωση 3.</w:t>
      </w:r>
    </w:p>
  </w:footnote>
  <w:footnote w:id="16">
    <w:p w:rsidR="00EF1543" w:rsidRDefault="00EF1543" w:rsidP="00EF1543">
      <w:pPr>
        <w:spacing w:after="200"/>
        <w:rPr>
          <w:lang w:val="el-GR"/>
        </w:rPr>
      </w:pPr>
      <w:r>
        <w:rPr>
          <w:rStyle w:val="a6"/>
          <w:rFonts w:eastAsia="MS Mincho"/>
          <w:lang w:val="el-GR"/>
        </w:rPr>
        <w:t>5</w:t>
      </w:r>
      <w:r>
        <w:rPr>
          <w:rStyle w:val="WW-0"/>
          <w:rFonts w:eastAsia="Calibri"/>
          <w:lang w:val="el-GR"/>
        </w:rPr>
        <w:tab/>
        <w:t xml:space="preserve"> </w:t>
      </w:r>
      <w:r>
        <w:rPr>
          <w:color w:val="000000"/>
          <w:kern w:val="2"/>
          <w:sz w:val="20"/>
          <w:lang w:val="el-GR"/>
        </w:rPr>
        <w:t>Εφόσον αφορά ανάθεση σε τμήματα συμπληρώνεται ο α/α του/ων τμήματος/των για τα οποία υπογράφεται η σχετική σύμβαση.</w:t>
      </w:r>
    </w:p>
  </w:footnote>
  <w:footnote w:id="17">
    <w:p w:rsidR="00EF1543" w:rsidRDefault="00EF1543" w:rsidP="00EF1543">
      <w:pPr>
        <w:spacing w:after="0" w:line="0" w:lineRule="atLeast"/>
        <w:rPr>
          <w:lang w:val="el-GR"/>
        </w:rPr>
      </w:pPr>
      <w:r>
        <w:rPr>
          <w:rStyle w:val="a6"/>
          <w:rFonts w:eastAsia="MS Mincho"/>
          <w:lang w:val="el-GR"/>
        </w:rPr>
        <w:t>6</w:t>
      </w:r>
      <w:r>
        <w:rPr>
          <w:color w:val="000000"/>
          <w:kern w:val="2"/>
          <w:sz w:val="20"/>
          <w:lang w:val="el-GR"/>
        </w:rPr>
        <w:tab/>
        <w:t xml:space="preserve"> Συνοπτική περιγραφή των προς προμήθεια αγαθών / υπηρεσιών, σύμφωνα με το άρθρο 25 του </w:t>
      </w:r>
      <w:proofErr w:type="spellStart"/>
      <w:r>
        <w:rPr>
          <w:color w:val="000000"/>
          <w:kern w:val="2"/>
          <w:sz w:val="20"/>
          <w:lang w:val="el-GR"/>
        </w:rPr>
        <w:t>πδ</w:t>
      </w:r>
      <w:proofErr w:type="spellEnd"/>
      <w:r>
        <w:rPr>
          <w:color w:val="000000"/>
          <w:kern w:val="2"/>
          <w:sz w:val="20"/>
          <w:lang w:val="el-GR"/>
        </w:rPr>
        <w:t xml:space="preserve"> 118/2007.</w:t>
      </w:r>
    </w:p>
  </w:footnote>
  <w:footnote w:id="18">
    <w:p w:rsidR="00EF1543" w:rsidRDefault="00EF1543" w:rsidP="00EF1543">
      <w:pPr>
        <w:spacing w:after="0" w:line="0" w:lineRule="atLeast"/>
        <w:rPr>
          <w:lang w:val="el-GR"/>
        </w:rPr>
      </w:pPr>
      <w:r>
        <w:rPr>
          <w:rStyle w:val="a6"/>
          <w:rFonts w:eastAsia="MS Mincho"/>
          <w:lang w:val="el-GR"/>
        </w:rPr>
        <w:t>7</w:t>
      </w:r>
      <w:r>
        <w:rPr>
          <w:color w:val="000000"/>
          <w:kern w:val="2"/>
          <w:sz w:val="20"/>
          <w:lang w:val="el-GR"/>
        </w:rPr>
        <w:tab/>
        <w:t xml:space="preserve"> Να οριστεί ο χρόνος σύμφωνα με τις κείμενες διατάξεις. </w:t>
      </w:r>
    </w:p>
  </w:footnote>
  <w:footnote w:id="19">
    <w:p w:rsidR="00EF1543" w:rsidRDefault="00EF1543" w:rsidP="00EF1543">
      <w:pPr>
        <w:pStyle w:val="afc"/>
        <w:widowControl w:val="0"/>
        <w:suppressLineNumbers/>
        <w:ind w:left="0" w:firstLine="0"/>
        <w:rPr>
          <w:lang w:val="el-GR"/>
        </w:rPr>
      </w:pPr>
      <w:r>
        <w:rPr>
          <w:rStyle w:val="a6"/>
          <w:rFonts w:eastAsia="MS Mincho"/>
          <w:lang w:val="el-GR"/>
        </w:rPr>
        <w:t>8</w:t>
      </w:r>
      <w:r>
        <w:rPr>
          <w:rFonts w:eastAsia="SimSun"/>
          <w:color w:val="000000"/>
          <w:kern w:val="2"/>
          <w:sz w:val="20"/>
          <w:szCs w:val="24"/>
          <w:shd w:val="clear" w:color="auto" w:fill="FFFFFF"/>
          <w:lang w:val="el-GR" w:bidi="hi-IN"/>
        </w:rPr>
        <w:tab/>
        <w:t xml:space="preserve"> Σύμφωνα με το άρθρο 25 </w:t>
      </w:r>
      <w:proofErr w:type="spellStart"/>
      <w:r>
        <w:rPr>
          <w:rFonts w:eastAsia="SimSun"/>
          <w:color w:val="000000"/>
          <w:kern w:val="2"/>
          <w:sz w:val="20"/>
          <w:szCs w:val="24"/>
          <w:shd w:val="clear" w:color="auto" w:fill="FFFFFF"/>
          <w:lang w:val="el-GR" w:bidi="hi-IN"/>
        </w:rPr>
        <w:t>πδ</w:t>
      </w:r>
      <w:proofErr w:type="spellEnd"/>
      <w:r>
        <w:rPr>
          <w:rFonts w:eastAsia="SimSun"/>
          <w:color w:val="000000"/>
          <w:kern w:val="2"/>
          <w:sz w:val="20"/>
          <w:szCs w:val="24"/>
          <w:shd w:val="clear" w:color="auto" w:fill="FFFFFF"/>
          <w:lang w:val="el-GR" w:bidi="hi-IN"/>
        </w:rPr>
        <w:t xml:space="preserve"> 118/2007 και του άρθρου 26 του ΕΚΠΟΤΑ, ο χρόνος ισχύος της εγγύησης πρέπει να είναι μεγαλύτερος από τον συμβατικό χρόνο φόρτωσης ή παράδοσης, κατά τον χρόνο που με βάση τη σύμβαση ο αγοραστής υποχρεούται να παραλάβει τα υλικά πλέον δύο (2) μήνες ή μεγαλύτερος εφόσον αυτό ορίζεται από τη διακήρυξη. </w:t>
      </w:r>
    </w:p>
  </w:footnote>
  <w:footnote w:id="20">
    <w:p w:rsidR="00EF1543" w:rsidRDefault="00EF1543" w:rsidP="00EF1543">
      <w:pPr>
        <w:pStyle w:val="afc"/>
        <w:widowControl w:val="0"/>
        <w:suppressLineNumbers/>
        <w:spacing w:after="200"/>
        <w:ind w:left="0" w:firstLine="0"/>
        <w:rPr>
          <w:lang w:val="el-GR"/>
        </w:rPr>
      </w:pPr>
      <w:r>
        <w:rPr>
          <w:rStyle w:val="a6"/>
          <w:rFonts w:eastAsia="MS Mincho"/>
          <w:lang w:val="el-GR"/>
        </w:rPr>
        <w:t>9</w:t>
      </w:r>
      <w:r>
        <w:rPr>
          <w:lang w:val="el-GR"/>
        </w:rPr>
        <w:tab/>
        <w:t xml:space="preserve"> Ο καθορισμός </w:t>
      </w:r>
      <w:proofErr w:type="spellStart"/>
      <w:r>
        <w:rPr>
          <w:lang w:val="el-GR"/>
        </w:rPr>
        <w:t>ανωτάτου</w:t>
      </w:r>
      <w:proofErr w:type="spellEnd"/>
      <w:r>
        <w:rPr>
          <w:lang w:val="el-GR"/>
        </w:rPr>
        <w:t xml:space="preserve"> ορίου έκδοσης των εγγυητικών επιστολών από τις τράπεζες που λειτουργούν στην Ελλάδα θεσμοθετήθηκε με την </w:t>
      </w:r>
      <w:proofErr w:type="spellStart"/>
      <w:r>
        <w:rPr>
          <w:lang w:val="el-GR"/>
        </w:rPr>
        <w:t>υπ'αριθ</w:t>
      </w:r>
      <w:proofErr w:type="spellEnd"/>
      <w:r>
        <w:rPr>
          <w:lang w:val="el-GR"/>
        </w:rPr>
        <w:t>. 2028691/4534/03.08.1995 (ΦΕΚ Β' 740/28.08.1995) απόφαση του Υπουργού Οικονομικών, με την οποία και κατέστη υποχρεωτική και η αναγραφή της σχετικής υπεύθυνης δήλωσης στην εγγυητική επιστολή.</w:t>
      </w:r>
    </w:p>
  </w:footnote>
  <w:footnote w:id="21">
    <w:p w:rsidR="00EF1543" w:rsidRPr="006D1742" w:rsidRDefault="00EF1543" w:rsidP="00EF1543">
      <w:pPr>
        <w:pStyle w:val="afc"/>
        <w:rPr>
          <w:rFonts w:eastAsia="Calibri" w:cs="Times New Roman"/>
          <w:sz w:val="20"/>
          <w:lang w:val="el-GR" w:eastAsia="en-US"/>
        </w:rPr>
      </w:pPr>
      <w:r>
        <w:rPr>
          <w:rStyle w:val="aa"/>
        </w:rPr>
        <w:footnoteRef/>
      </w:r>
      <w:r w:rsidRPr="006D1742">
        <w:rPr>
          <w:lang w:val="el-GR"/>
        </w:rPr>
        <w:tab/>
      </w:r>
      <w:r w:rsidRPr="006D1742">
        <w:rPr>
          <w:lang w:val="el-GR"/>
        </w:rPr>
        <w:t>Αναφέρονται τα στοιχεία του Φορέα και του Κωδικού Αριθμού Εξόδων, τους οποίους βαρύνει η πίστωση για την χρηματοδότηση της σύμβασης</w:t>
      </w:r>
    </w:p>
  </w:footnote>
  <w:footnote w:id="22">
    <w:p w:rsidR="00EF1543" w:rsidRPr="006D1742" w:rsidRDefault="00EF1543" w:rsidP="00EF1543">
      <w:pPr>
        <w:pStyle w:val="afc"/>
        <w:rPr>
          <w:lang w:val="el-GR"/>
        </w:rPr>
      </w:pPr>
      <w:r>
        <w:rPr>
          <w:rStyle w:val="ad"/>
        </w:rPr>
        <w:footnoteRef/>
      </w:r>
      <w:r w:rsidRPr="006D1742">
        <w:rPr>
          <w:lang w:val="el-GR"/>
        </w:rPr>
        <w:t xml:space="preserve"> </w:t>
      </w:r>
      <w:r w:rsidRPr="006D1742">
        <w:rPr>
          <w:lang w:val="el-GR"/>
        </w:rPr>
        <w:t>Τίτλο για την ανάληψη υποχρεώσεων σε βάρος του Προϋπολογισμού Δημοσίων Επενδύσεων (Π.Δ.Ε.) αποτελούν οι Συλλογικές Αποφάσεις (Σ.Α.) Έργων ή Μελετών που εκδίδονται κατ’ εφαρμογή των διατάξεων του άρθρου 80, παρ.1 του Ν.4270/2014, π.χ. Σ.Α. 5191.</w:t>
      </w:r>
    </w:p>
    <w:p w:rsidR="00EF1543" w:rsidRPr="006D1742" w:rsidRDefault="00EF1543" w:rsidP="00EF1543">
      <w:pPr>
        <w:pStyle w:val="afc"/>
        <w:rPr>
          <w:lang w:val="el-GR"/>
        </w:rPr>
      </w:pPr>
    </w:p>
  </w:footnote>
  <w:footnote w:id="23">
    <w:p w:rsidR="00EF1543" w:rsidRPr="006D1742" w:rsidRDefault="00EF1543" w:rsidP="00EF1543">
      <w:pPr>
        <w:pStyle w:val="afc"/>
        <w:rPr>
          <w:lang w:val="el-GR"/>
        </w:rPr>
      </w:pPr>
      <w:r>
        <w:rPr>
          <w:rStyle w:val="ad"/>
        </w:rPr>
        <w:footnoteRef/>
      </w:r>
      <w:r w:rsidRPr="006D1742">
        <w:rPr>
          <w:lang w:val="el-GR"/>
        </w:rPr>
        <w:t xml:space="preserve"> </w:t>
      </w:r>
      <w:r w:rsidRPr="006D1742">
        <w:rPr>
          <w:lang w:val="el-GR"/>
        </w:rPr>
        <w:t xml:space="preserve">Σε κάθε έργο που εντάσσεται στο ΠΔΕ αποδίδεται από το </w:t>
      </w:r>
      <w:r>
        <w:rPr>
          <w:lang w:val="en-US"/>
        </w:rPr>
        <w:t>e</w:t>
      </w:r>
      <w:r w:rsidRPr="006D1742">
        <w:rPr>
          <w:lang w:val="el-GR"/>
        </w:rPr>
        <w:t xml:space="preserve">-ΠΔΕ ένας μοναδικός </w:t>
      </w:r>
      <w:proofErr w:type="spellStart"/>
      <w:r w:rsidRPr="006D1742">
        <w:rPr>
          <w:lang w:val="el-GR"/>
        </w:rPr>
        <w:t>δεκατετραψήφιος</w:t>
      </w:r>
      <w:proofErr w:type="spellEnd"/>
      <w:r w:rsidRPr="006D1742">
        <w:rPr>
          <w:lang w:val="el-GR"/>
        </w:rPr>
        <w:t xml:space="preserve"> αριθμός που ονομάζεται «</w:t>
      </w:r>
      <w:proofErr w:type="spellStart"/>
      <w:r w:rsidRPr="006D1742">
        <w:rPr>
          <w:lang w:val="el-GR"/>
        </w:rPr>
        <w:t>ενάριθμος</w:t>
      </w:r>
      <w:proofErr w:type="spellEnd"/>
      <w:r w:rsidRPr="006D1742">
        <w:rPr>
          <w:lang w:val="el-GR"/>
        </w:rPr>
        <w:t>», π.χ. 2016ΣΕ51910018.</w:t>
      </w:r>
    </w:p>
    <w:p w:rsidR="00EF1543" w:rsidRPr="006D1742" w:rsidRDefault="00EF1543" w:rsidP="00EF1543">
      <w:pPr>
        <w:pStyle w:val="afc"/>
        <w:rPr>
          <w:lang w:val="el-GR"/>
        </w:rPr>
      </w:pPr>
    </w:p>
  </w:footnote>
  <w:footnote w:id="24">
    <w:p w:rsidR="00EF1543" w:rsidRPr="006D1742" w:rsidRDefault="00EF1543" w:rsidP="00EF1543">
      <w:pPr>
        <w:spacing w:after="0"/>
        <w:rPr>
          <w:sz w:val="20"/>
          <w:szCs w:val="20"/>
          <w:lang w:val="el-GR" w:eastAsia="el-GR"/>
        </w:rPr>
      </w:pPr>
      <w:r>
        <w:rPr>
          <w:rStyle w:val="ad"/>
          <w:rFonts w:ascii="Times New Roman" w:hAnsi="Times New Roman"/>
          <w:sz w:val="20"/>
          <w:szCs w:val="20"/>
        </w:rPr>
        <w:footnoteRef/>
      </w:r>
      <w:r w:rsidRPr="006D1742">
        <w:rPr>
          <w:rFonts w:ascii="Times New Roman" w:hAnsi="Times New Roman"/>
          <w:sz w:val="20"/>
          <w:szCs w:val="20"/>
          <w:lang w:val="el-GR"/>
        </w:rPr>
        <w:t xml:space="preserve"> </w:t>
      </w:r>
      <w:r w:rsidRPr="006D1742">
        <w:rPr>
          <w:sz w:val="20"/>
          <w:szCs w:val="20"/>
          <w:lang w:val="el-GR" w:eastAsia="el-GR"/>
        </w:rPr>
        <w:t xml:space="preserve">Η αναθέτουσα αρχή δύναται να αναφέρει συγκεκριμένα δικαιολογητικά στο σημείο αυτό, </w:t>
      </w:r>
      <w:proofErr w:type="spellStart"/>
      <w:r w:rsidRPr="006D1742">
        <w:rPr>
          <w:sz w:val="20"/>
          <w:szCs w:val="20"/>
          <w:lang w:val="el-GR" w:eastAsia="el-GR"/>
        </w:rPr>
        <w:t>πρβλ</w:t>
      </w:r>
      <w:proofErr w:type="spellEnd"/>
      <w:r w:rsidRPr="006D1742">
        <w:rPr>
          <w:sz w:val="20"/>
          <w:szCs w:val="20"/>
          <w:lang w:val="el-GR" w:eastAsia="el-GR"/>
        </w:rPr>
        <w:t>. παρ. 6 του άρθρου 200 του ν. 4412/2016</w:t>
      </w:r>
    </w:p>
    <w:p w:rsidR="00EF1543" w:rsidRPr="006D1742" w:rsidRDefault="00EF1543" w:rsidP="00EF1543">
      <w:pPr>
        <w:pStyle w:val="afc"/>
        <w:rPr>
          <w:rFonts w:eastAsia="Calibri"/>
          <w:sz w:val="20"/>
          <w:lang w:val="el-GR" w:eastAsia="en-US"/>
        </w:rPr>
      </w:pPr>
    </w:p>
  </w:footnote>
  <w:footnote w:id="25">
    <w:p w:rsidR="00EF1543" w:rsidRPr="006D1742" w:rsidRDefault="00EF1543" w:rsidP="00EF1543">
      <w:pPr>
        <w:spacing w:after="0"/>
        <w:rPr>
          <w:sz w:val="20"/>
          <w:szCs w:val="20"/>
          <w:lang w:val="el-GR" w:eastAsia="el-GR"/>
        </w:rPr>
      </w:pPr>
      <w:r>
        <w:rPr>
          <w:sz w:val="20"/>
          <w:szCs w:val="20"/>
          <w:lang w:eastAsia="el-GR"/>
        </w:rPr>
        <w:footnoteRef/>
      </w:r>
      <w:r w:rsidRPr="006D1742">
        <w:rPr>
          <w:sz w:val="20"/>
          <w:szCs w:val="20"/>
          <w:lang w:val="el-GR" w:eastAsia="el-GR"/>
        </w:rPr>
        <w:t xml:space="preserve"> </w:t>
      </w:r>
      <w:proofErr w:type="spellStart"/>
      <w:r w:rsidRPr="006D1742">
        <w:rPr>
          <w:sz w:val="20"/>
          <w:szCs w:val="20"/>
          <w:lang w:val="el-GR" w:eastAsia="el-GR"/>
        </w:rPr>
        <w:t>Πρβλ</w:t>
      </w:r>
      <w:proofErr w:type="spellEnd"/>
      <w:r w:rsidRPr="006D1742">
        <w:rPr>
          <w:sz w:val="20"/>
          <w:szCs w:val="20"/>
          <w:lang w:val="el-GR" w:eastAsia="el-GR"/>
        </w:rPr>
        <w:t xml:space="preserve"> </w:t>
      </w:r>
      <w:proofErr w:type="spellStart"/>
      <w:r w:rsidRPr="006D1742">
        <w:rPr>
          <w:sz w:val="20"/>
          <w:szCs w:val="20"/>
          <w:lang w:val="el-GR" w:eastAsia="el-GR"/>
        </w:rPr>
        <w:t>αριθμ</w:t>
      </w:r>
      <w:proofErr w:type="spellEnd"/>
      <w:r w:rsidRPr="006D1742">
        <w:rPr>
          <w:sz w:val="20"/>
          <w:szCs w:val="20"/>
          <w:lang w:val="el-GR" w:eastAsia="el-GR"/>
        </w:rPr>
        <w:t>. 2/16563/21-02-2019 διευκρινιστικό έγγραφο της Γενικής Δ/</w:t>
      </w:r>
      <w:proofErr w:type="spellStart"/>
      <w:r w:rsidRPr="006D1742">
        <w:rPr>
          <w:sz w:val="20"/>
          <w:szCs w:val="20"/>
          <w:lang w:val="el-GR" w:eastAsia="el-GR"/>
        </w:rPr>
        <w:t>νσης</w:t>
      </w:r>
      <w:proofErr w:type="spellEnd"/>
      <w:r w:rsidRPr="006D1742">
        <w:rPr>
          <w:sz w:val="20"/>
          <w:szCs w:val="20"/>
          <w:lang w:val="el-GR" w:eastAsia="el-GR"/>
        </w:rPr>
        <w:t xml:space="preserve"> Δημοσιονομικής Πολιτικής (ΓΛΚ) του Υπουργείου Οικονομικών.</w:t>
      </w:r>
    </w:p>
  </w:footnote>
  <w:footnote w:id="26">
    <w:p w:rsidR="00EF1543" w:rsidRPr="006D1742" w:rsidRDefault="00EF1543" w:rsidP="00EF1543">
      <w:pPr>
        <w:pStyle w:val="afc"/>
        <w:rPr>
          <w:rFonts w:eastAsia="Calibri"/>
          <w:sz w:val="20"/>
          <w:lang w:val="el-GR" w:eastAsia="en-US"/>
        </w:rPr>
      </w:pPr>
      <w:r>
        <w:rPr>
          <w:rStyle w:val="ad"/>
        </w:rPr>
        <w:footnoteRef/>
      </w:r>
      <w:r w:rsidRPr="006D1742">
        <w:rPr>
          <w:lang w:val="el-GR"/>
        </w:rPr>
        <w:t xml:space="preserve"> </w:t>
      </w:r>
      <w:r w:rsidRPr="006D1742">
        <w:rPr>
          <w:lang w:val="el-GR"/>
        </w:rPr>
        <w:t>Συμπληρώνεται από την αναθέτουσα αρχή εφόσον υπάρχουν.</w:t>
      </w:r>
    </w:p>
  </w:footnote>
  <w:footnote w:id="27">
    <w:p w:rsidR="00EF1543" w:rsidRPr="006D1742" w:rsidRDefault="00EF1543" w:rsidP="00EF1543">
      <w:pPr>
        <w:spacing w:after="0"/>
        <w:rPr>
          <w:sz w:val="20"/>
          <w:szCs w:val="20"/>
          <w:lang w:val="el-GR" w:eastAsia="el-GR"/>
        </w:rPr>
      </w:pPr>
      <w:r>
        <w:rPr>
          <w:rStyle w:val="ad"/>
          <w:rFonts w:ascii="Times New Roman" w:hAnsi="Times New Roman"/>
          <w:sz w:val="20"/>
          <w:szCs w:val="20"/>
        </w:rPr>
        <w:footnoteRef/>
      </w:r>
      <w:r w:rsidRPr="006D1742">
        <w:rPr>
          <w:rFonts w:ascii="Times New Roman" w:hAnsi="Times New Roman"/>
          <w:sz w:val="20"/>
          <w:szCs w:val="20"/>
          <w:lang w:val="el-GR"/>
        </w:rPr>
        <w:t xml:space="preserve"> </w:t>
      </w:r>
      <w:r w:rsidRPr="006D1742">
        <w:rPr>
          <w:sz w:val="20"/>
          <w:szCs w:val="20"/>
          <w:lang w:val="el-GR" w:eastAsia="el-GR"/>
        </w:rPr>
        <w:t>Το εδάφιο β ́ συμπληρώνεται μόνον στη περίπτωση συμβάσεων για τις οποίες υπάρχει επιφύλαξη, σύμφωνα με τις τυχόν απαιτήσεις της διακήρυξης για την εκτέλεση ορισμένων κρίσιμων καθηκόντων απευθείας από τον ίδιο τον προσφέροντα ή, αν η προσφορά υποβάλλεται από ένωση οικονομικών φορέων, όπως αναφέρεται στην παρ. 2 του άρθρου 19 του ν. 4412/2016, από έναν από τους συμμετέχοντες στην ένωση αυτή, κατά το άρθρο 78 παρ. 2 του ν. 4412/2016</w:t>
      </w:r>
    </w:p>
    <w:p w:rsidR="00EF1543" w:rsidRPr="006D1742" w:rsidRDefault="00EF1543" w:rsidP="00EF1543">
      <w:pPr>
        <w:pStyle w:val="afc"/>
        <w:rPr>
          <w:rFonts w:eastAsia="Calibri"/>
          <w:sz w:val="20"/>
          <w:lang w:val="el-GR" w:eastAsia="en-US"/>
        </w:rPr>
      </w:pPr>
    </w:p>
  </w:footnote>
  <w:footnote w:id="28">
    <w:p w:rsidR="00EF1543" w:rsidRPr="006D1742" w:rsidRDefault="00EF1543" w:rsidP="00EF1543">
      <w:pPr>
        <w:pStyle w:val="afc"/>
        <w:rPr>
          <w:lang w:val="el-GR"/>
        </w:rPr>
      </w:pPr>
      <w:r>
        <w:rPr>
          <w:rStyle w:val="ad"/>
          <w:rFonts w:ascii="Times New Roman" w:hAnsi="Times New Roman"/>
        </w:rPr>
        <w:footnoteRef/>
      </w:r>
      <w:r w:rsidRPr="006D1742">
        <w:rPr>
          <w:rFonts w:ascii="Times New Roman" w:hAnsi="Times New Roman"/>
          <w:lang w:val="el-GR"/>
        </w:rPr>
        <w:t xml:space="preserve"> </w:t>
      </w:r>
      <w:r w:rsidRPr="006D1742">
        <w:rPr>
          <w:lang w:val="el-GR" w:eastAsia="el-GR"/>
        </w:rPr>
        <w:t>Σε περίπτωση που ο ανάδοχος έχει στηριχθεί στις ικανότητες του υπεργολάβου όσον αφορά τη χρηματοοικονομική επάρκεια-τεχνική και επαγγελματική ικανότητα, σύμφωνα με τις απαιτήσεις της διακήρυξης, προβλέπονται στο σημείο αυτό όροι σχετικά με τη διαδικασία και τις προϋποθέσεις αντικατάστασής του</w:t>
      </w:r>
    </w:p>
  </w:footnote>
  <w:footnote w:id="29">
    <w:p w:rsidR="00EF1543" w:rsidRPr="006D1742" w:rsidRDefault="00EF1543" w:rsidP="00EF1543">
      <w:pPr>
        <w:pStyle w:val="afc"/>
        <w:rPr>
          <w:rFonts w:cs="Times New Roman"/>
          <w:lang w:val="el-GR"/>
        </w:rPr>
      </w:pPr>
      <w:r>
        <w:rPr>
          <w:rStyle w:val="ad"/>
        </w:rPr>
        <w:footnoteRef/>
      </w:r>
      <w:r w:rsidRPr="006D1742">
        <w:rPr>
          <w:lang w:val="el-GR"/>
        </w:rPr>
        <w:t xml:space="preserve"> </w:t>
      </w:r>
      <w:proofErr w:type="spellStart"/>
      <w:r w:rsidRPr="006D1742">
        <w:rPr>
          <w:lang w:val="el-GR"/>
        </w:rPr>
        <w:t>Πρβλ</w:t>
      </w:r>
      <w:proofErr w:type="spellEnd"/>
      <w:r w:rsidRPr="006D1742">
        <w:rPr>
          <w:lang w:val="el-GR"/>
        </w:rPr>
        <w:t>. άρθρο 68, παρ. 4 του ν.3863/2010.</w:t>
      </w:r>
    </w:p>
  </w:footnote>
  <w:footnote w:id="30">
    <w:p w:rsidR="00EF1543" w:rsidRPr="006D1742" w:rsidRDefault="00EF1543" w:rsidP="00EF1543">
      <w:pPr>
        <w:pStyle w:val="afc"/>
        <w:rPr>
          <w:lang w:val="el-GR"/>
        </w:rPr>
      </w:pPr>
      <w:r>
        <w:rPr>
          <w:rStyle w:val="ad"/>
        </w:rPr>
        <w:footnoteRef/>
      </w:r>
      <w:r w:rsidRPr="006D1742">
        <w:rPr>
          <w:lang w:val="el-GR"/>
        </w:rPr>
        <w:t xml:space="preserve"> </w:t>
      </w:r>
      <w:r w:rsidRPr="006D1742">
        <w:rPr>
          <w:lang w:val="el-GR" w:eastAsia="el-GR"/>
        </w:rPr>
        <w:t>Στο σημείο αυτό αναφέρεται η τυχόν δυνατότητα πληρωμής απευθείας του υπεργολάβου με παραπομπή στο αντίστοιχο άρθρο πληρωμής, στο οποίο θα πρέπει να καθορίζονται τα ειδικότερα μέτρα ή οι μηχανισμοί που επιτρέπουν στον κύριο ανάδοχο να εγείρει αντιρρήσεις ως προς αδικαιολόγητες πληρωμές, καθώς και οι ειδικότερες ρυθμίσεις που αφορούν αυτόν τον τρόπο πληρωμής</w:t>
      </w:r>
    </w:p>
  </w:footnote>
  <w:footnote w:id="31">
    <w:p w:rsidR="00EF1543" w:rsidRPr="00EF1543" w:rsidRDefault="00EF1543" w:rsidP="00EF1543">
      <w:pPr>
        <w:pStyle w:val="afc"/>
        <w:rPr>
          <w:rFonts w:cs="Times New Roman"/>
          <w:lang w:val="el-GR"/>
        </w:rPr>
      </w:pPr>
      <w:r>
        <w:rPr>
          <w:rStyle w:val="ad"/>
        </w:rPr>
        <w:footnoteRef/>
      </w:r>
      <w:r w:rsidRPr="00EF1543">
        <w:rPr>
          <w:lang w:val="el-GR"/>
        </w:rPr>
        <w:t xml:space="preserve"> </w:t>
      </w:r>
      <w:r w:rsidRPr="00EF1543">
        <w:rPr>
          <w:lang w:val="el-GR"/>
        </w:rPr>
        <w:t>Αφορά σε φυσικά πρόσωπα</w:t>
      </w:r>
    </w:p>
  </w:footnote>
  <w:footnote w:id="32">
    <w:p w:rsidR="00EF1543" w:rsidRPr="00EB4D93" w:rsidRDefault="00EF1543" w:rsidP="00EF1543">
      <w:pPr>
        <w:pStyle w:val="afc"/>
        <w:rPr>
          <w:lang w:val="el-GR"/>
        </w:rPr>
      </w:pPr>
      <w:r w:rsidRPr="002D4C52">
        <w:rPr>
          <w:rStyle w:val="ad"/>
        </w:rPr>
        <w:footnoteRef/>
      </w:r>
      <w:r w:rsidRPr="00EB4D93">
        <w:rPr>
          <w:rStyle w:val="ad"/>
          <w:lang w:val="el-GR"/>
        </w:rPr>
        <w:t xml:space="preserve"> </w:t>
      </w:r>
      <w:r w:rsidRPr="00EB4D93">
        <w:rPr>
          <w:lang w:val="el-GR"/>
        </w:rPr>
        <w:t>Αν ο οικονομικός φορέας είναι Έλληνας πολίτης ή έχει την εγκατάστασή του στην Ελλάδα, η παρούσα δήλωση αφορά ως προς εισφορές κοινωνικής ασφάλισης τόσο την κύρια όσο και την επικουρική ασφάλιση.</w:t>
      </w:r>
    </w:p>
  </w:footnote>
  <w:footnote w:id="33">
    <w:p w:rsidR="00EF1543" w:rsidRPr="00EB4D93" w:rsidRDefault="00EF1543" w:rsidP="00EF1543">
      <w:pPr>
        <w:rPr>
          <w:lang w:val="el-GR"/>
        </w:rPr>
      </w:pPr>
      <w:r w:rsidRPr="002D4C52">
        <w:rPr>
          <w:rStyle w:val="ad"/>
        </w:rPr>
        <w:footnoteRef/>
      </w:r>
      <w:r w:rsidRPr="00EB4D93">
        <w:rPr>
          <w:lang w:val="el-GR"/>
        </w:rPr>
        <w:t xml:space="preserve"> </w:t>
      </w:r>
      <w:r w:rsidRPr="00EB4D93">
        <w:rPr>
          <w:lang w:val="el-GR"/>
        </w:rPr>
        <w:t>Οι υποχρεώσεις θεωρείται ότι δεν έχουν αθετηθεί εφόσον δεν έχουν καταστεί ληξιπρόθεσμες ή εφόσον αυτές έχουν υπαχθεί σε δεσμευτικό διακανονισμό που τηρείται. Επίσης, όταν οι υποχρεώσεις έχουν εκπληρωθεί με την καταβολή των φόρων ή των εισφορών κοινωνικής ασφάλισης, συμπεριλαμβανομένων, κατά περίπτωση, των δεδουλευμένων τόκων ή των προστίμων, είτε όταν υπάρχει υπαγωγή σε δεσμευτικό διακανονισμό για την καταβολή στο μέτρο που τηρούνται οι όροι του δεσμευτικού διακανονισμού.</w:t>
      </w:r>
    </w:p>
    <w:p w:rsidR="00EF1543" w:rsidRPr="00EB4D93" w:rsidRDefault="00EF1543" w:rsidP="00EF1543">
      <w:pPr>
        <w:pStyle w:val="afc"/>
        <w:rPr>
          <w:lang w:val="el-GR"/>
        </w:rPr>
      </w:pPr>
    </w:p>
  </w:footnote>
  <w:footnote w:id="34">
    <w:p w:rsidR="00EF1543" w:rsidRPr="00EB4D93" w:rsidRDefault="00EF1543" w:rsidP="00EF1543">
      <w:pPr>
        <w:pStyle w:val="afc"/>
        <w:rPr>
          <w:lang w:val="el-GR"/>
        </w:rPr>
      </w:pPr>
      <w:r>
        <w:rPr>
          <w:rStyle w:val="ad"/>
        </w:rPr>
        <w:footnoteRef/>
      </w:r>
      <w:r w:rsidRPr="00EB4D93">
        <w:rPr>
          <w:lang w:val="el-GR"/>
        </w:rPr>
        <w:t xml:space="preserve"> </w:t>
      </w:r>
      <w:r w:rsidRPr="00EB4D93">
        <w:rPr>
          <w:lang w:val="el-GR"/>
        </w:rPr>
        <w:t>Ο όρος αυτός περιλαμβάνεται στη Δήλωση εφόσον περιλαμβάνεται στη Διακήρυξη ο συγκεκριμένος  δυνητικός λόγος αποκλεισμού.</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lowerLetter"/>
      <w:pStyle w:val="5"/>
      <w:lvlText w:val="()%5"/>
      <w:lvlJc w:val="left"/>
      <w:pPr>
        <w:tabs>
          <w:tab w:val="num" w:pos="3050"/>
        </w:tabs>
        <w:ind w:left="3050" w:hanging="850"/>
      </w:pPr>
      <w:rPr>
        <w:rFonts w:ascii="Arial" w:hAnsi="Arial" w:cs="Times New Roman"/>
        <w:b w:val="0"/>
        <w:i w:val="0"/>
        <w:sz w:val="20"/>
        <w:szCs w:val="20"/>
      </w:r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2"/>
    <w:multiLevelType w:val="singleLevel"/>
    <w:tmpl w:val="00000002"/>
    <w:name w:val="WW8Num2"/>
    <w:lvl w:ilvl="0">
      <w:start w:val="1"/>
      <w:numFmt w:val="bullet"/>
      <w:pStyle w:val="2"/>
      <w:lvlText w:val=""/>
      <w:lvlJc w:val="left"/>
      <w:pPr>
        <w:tabs>
          <w:tab w:val="num" w:pos="643"/>
        </w:tabs>
        <w:ind w:left="643" w:hanging="360"/>
      </w:pPr>
      <w:rPr>
        <w:rFonts w:ascii="Symbol" w:hAnsi="Symbol" w:cs="Symbol"/>
        <w:lang w:val="el-GR"/>
      </w:rPr>
    </w:lvl>
  </w:abstractNum>
  <w:abstractNum w:abstractNumId="2" w15:restartNumberingAfterBreak="0">
    <w:nsid w:val="00000003"/>
    <w:multiLevelType w:val="singleLevel"/>
    <w:tmpl w:val="00000003"/>
    <w:name w:val="WW8Num3"/>
    <w:lvl w:ilvl="0">
      <w:start w:val="1"/>
      <w:numFmt w:val="decimal"/>
      <w:lvlText w:val="%1."/>
      <w:lvlJc w:val="left"/>
      <w:pPr>
        <w:tabs>
          <w:tab w:val="num" w:pos="0"/>
        </w:tabs>
        <w:ind w:left="720" w:hanging="360"/>
      </w:pPr>
      <w:rPr>
        <w:lang w:val="el-GR"/>
      </w:rPr>
    </w:lvl>
  </w:abstractNum>
  <w:abstractNum w:abstractNumId="3" w15:restartNumberingAfterBreak="0">
    <w:nsid w:val="00000004"/>
    <w:multiLevelType w:val="singleLevel"/>
    <w:tmpl w:val="00000004"/>
    <w:name w:val="WW8Num4"/>
    <w:lvl w:ilvl="0">
      <w:start w:val="1"/>
      <w:numFmt w:val="bullet"/>
      <w:pStyle w:val="Bullet"/>
      <w:lvlText w:val=""/>
      <w:lvlJc w:val="left"/>
      <w:pPr>
        <w:tabs>
          <w:tab w:val="num" w:pos="397"/>
        </w:tabs>
        <w:ind w:left="397" w:hanging="397"/>
      </w:pPr>
      <w:rPr>
        <w:rFonts w:ascii="Webdings" w:hAnsi="Webdings" w:cs="Webdings"/>
        <w:color w:val="333399"/>
        <w:sz w:val="16"/>
      </w:rPr>
    </w:lvl>
  </w:abstractNum>
  <w:abstractNum w:abstractNumId="4" w15:restartNumberingAfterBreak="0">
    <w:nsid w:val="00000005"/>
    <w:multiLevelType w:val="singleLevel"/>
    <w:tmpl w:val="00000005"/>
    <w:name w:val="WW8Num5"/>
    <w:lvl w:ilvl="0">
      <w:start w:val="1"/>
      <w:numFmt w:val="decimal"/>
      <w:lvlText w:val="%1."/>
      <w:lvlJc w:val="left"/>
      <w:pPr>
        <w:tabs>
          <w:tab w:val="num" w:pos="-218"/>
        </w:tabs>
        <w:ind w:left="502" w:hanging="360"/>
      </w:pPr>
      <w:rPr>
        <w:lang w:val="el-GR"/>
      </w:rPr>
    </w:lvl>
  </w:abstractNum>
  <w:abstractNum w:abstractNumId="5" w15:restartNumberingAfterBreak="0">
    <w:nsid w:val="00000006"/>
    <w:multiLevelType w:val="multilevel"/>
    <w:tmpl w:val="00000006"/>
    <w:name w:val="WW8Num6"/>
    <w:lvl w:ilvl="0">
      <w:start w:val="1"/>
      <w:numFmt w:val="decimal"/>
      <w:lvlText w:val="%1."/>
      <w:lvlJc w:val="left"/>
      <w:pPr>
        <w:tabs>
          <w:tab w:val="num" w:pos="720"/>
        </w:tabs>
        <w:ind w:left="720" w:hanging="360"/>
      </w:pPr>
      <w:rPr>
        <w:b/>
        <w:bCs/>
        <w:szCs w:val="22"/>
        <w:lang w:val="el-GR"/>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15:restartNumberingAfterBreak="0">
    <w:nsid w:val="00000007"/>
    <w:multiLevelType w:val="multilevel"/>
    <w:tmpl w:val="00000007"/>
    <w:name w:val="WW8Num7"/>
    <w:lvl w:ilvl="0">
      <w:start w:val="1"/>
      <w:numFmt w:val="decimal"/>
      <w:lvlText w:val="%1."/>
      <w:lvlJc w:val="left"/>
      <w:pPr>
        <w:tabs>
          <w:tab w:val="num" w:pos="720"/>
        </w:tabs>
        <w:ind w:left="720" w:hanging="360"/>
      </w:pPr>
      <w:rPr>
        <w:b/>
        <w:bCs/>
        <w:szCs w:val="22"/>
        <w:lang w:val="el-GR"/>
      </w:rPr>
    </w:lvl>
    <w:lvl w:ilvl="1">
      <w:start w:val="1"/>
      <w:numFmt w:val="decimal"/>
      <w:lvlText w:val="%2."/>
      <w:lvlJc w:val="left"/>
      <w:pPr>
        <w:tabs>
          <w:tab w:val="num" w:pos="1080"/>
        </w:tabs>
        <w:ind w:left="1080" w:hanging="360"/>
      </w:pPr>
      <w:rPr>
        <w:rFonts w:eastAsia="Calibri"/>
        <w:lang w:val="el-GR"/>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15:restartNumberingAfterBreak="0">
    <w:nsid w:val="00000008"/>
    <w:multiLevelType w:val="multilevel"/>
    <w:tmpl w:val="00000008"/>
    <w:name w:val="WW8Num8"/>
    <w:lvl w:ilvl="0">
      <w:start w:val="1"/>
      <w:numFmt w:val="bullet"/>
      <w:lvlText w:val=""/>
      <w:lvlJc w:val="left"/>
      <w:pPr>
        <w:tabs>
          <w:tab w:val="num" w:pos="720"/>
        </w:tabs>
        <w:ind w:left="720" w:hanging="360"/>
      </w:pPr>
      <w:rPr>
        <w:rFonts w:ascii="Symbol" w:hAnsi="Symbol" w:cs="OpenSymbol"/>
        <w:color w:val="5B9BD5"/>
      </w:rPr>
    </w:lvl>
    <w:lvl w:ilvl="1">
      <w:start w:val="1"/>
      <w:numFmt w:val="bullet"/>
      <w:lvlText w:val=""/>
      <w:lvlJc w:val="left"/>
      <w:pPr>
        <w:tabs>
          <w:tab w:val="num" w:pos="1080"/>
        </w:tabs>
        <w:ind w:left="1080" w:hanging="360"/>
      </w:pPr>
      <w:rPr>
        <w:rFonts w:ascii="Symbol" w:hAnsi="Symbol" w:cs="OpenSymbol"/>
        <w:color w:val="5B9BD5"/>
      </w:rPr>
    </w:lvl>
    <w:lvl w:ilvl="2">
      <w:start w:val="1"/>
      <w:numFmt w:val="bullet"/>
      <w:lvlText w:val=""/>
      <w:lvlJc w:val="left"/>
      <w:pPr>
        <w:tabs>
          <w:tab w:val="num" w:pos="1440"/>
        </w:tabs>
        <w:ind w:left="1440" w:hanging="360"/>
      </w:pPr>
      <w:rPr>
        <w:rFonts w:ascii="Symbol" w:hAnsi="Symbol" w:cs="OpenSymbol"/>
        <w:color w:val="5B9BD5"/>
      </w:rPr>
    </w:lvl>
    <w:lvl w:ilvl="3">
      <w:start w:val="1"/>
      <w:numFmt w:val="bullet"/>
      <w:lvlText w:val=""/>
      <w:lvlJc w:val="left"/>
      <w:pPr>
        <w:tabs>
          <w:tab w:val="num" w:pos="1800"/>
        </w:tabs>
        <w:ind w:left="1800" w:hanging="360"/>
      </w:pPr>
      <w:rPr>
        <w:rFonts w:ascii="Symbol" w:hAnsi="Symbol" w:cs="OpenSymbol"/>
        <w:color w:val="5B9BD5"/>
      </w:rPr>
    </w:lvl>
    <w:lvl w:ilvl="4">
      <w:start w:val="1"/>
      <w:numFmt w:val="bullet"/>
      <w:lvlText w:val=""/>
      <w:lvlJc w:val="left"/>
      <w:pPr>
        <w:tabs>
          <w:tab w:val="num" w:pos="2160"/>
        </w:tabs>
        <w:ind w:left="2160" w:hanging="360"/>
      </w:pPr>
      <w:rPr>
        <w:rFonts w:ascii="Symbol" w:hAnsi="Symbol" w:cs="OpenSymbol"/>
        <w:color w:val="5B9BD5"/>
      </w:rPr>
    </w:lvl>
    <w:lvl w:ilvl="5">
      <w:start w:val="1"/>
      <w:numFmt w:val="bullet"/>
      <w:lvlText w:val=""/>
      <w:lvlJc w:val="left"/>
      <w:pPr>
        <w:tabs>
          <w:tab w:val="num" w:pos="2520"/>
        </w:tabs>
        <w:ind w:left="2520" w:hanging="360"/>
      </w:pPr>
      <w:rPr>
        <w:rFonts w:ascii="Symbol" w:hAnsi="Symbol" w:cs="OpenSymbol"/>
        <w:color w:val="5B9BD5"/>
      </w:rPr>
    </w:lvl>
    <w:lvl w:ilvl="6">
      <w:start w:val="1"/>
      <w:numFmt w:val="bullet"/>
      <w:lvlText w:val=""/>
      <w:lvlJc w:val="left"/>
      <w:pPr>
        <w:tabs>
          <w:tab w:val="num" w:pos="2880"/>
        </w:tabs>
        <w:ind w:left="2880" w:hanging="360"/>
      </w:pPr>
      <w:rPr>
        <w:rFonts w:ascii="Symbol" w:hAnsi="Symbol" w:cs="OpenSymbol"/>
        <w:color w:val="5B9BD5"/>
      </w:rPr>
    </w:lvl>
    <w:lvl w:ilvl="7">
      <w:start w:val="1"/>
      <w:numFmt w:val="bullet"/>
      <w:lvlText w:val=""/>
      <w:lvlJc w:val="left"/>
      <w:pPr>
        <w:tabs>
          <w:tab w:val="num" w:pos="3240"/>
        </w:tabs>
        <w:ind w:left="3240" w:hanging="360"/>
      </w:pPr>
      <w:rPr>
        <w:rFonts w:ascii="Symbol" w:hAnsi="Symbol" w:cs="OpenSymbol"/>
        <w:color w:val="5B9BD5"/>
      </w:rPr>
    </w:lvl>
    <w:lvl w:ilvl="8">
      <w:start w:val="1"/>
      <w:numFmt w:val="bullet"/>
      <w:lvlText w:val=""/>
      <w:lvlJc w:val="left"/>
      <w:pPr>
        <w:tabs>
          <w:tab w:val="num" w:pos="3600"/>
        </w:tabs>
        <w:ind w:left="3600" w:hanging="360"/>
      </w:pPr>
      <w:rPr>
        <w:rFonts w:ascii="Symbol" w:hAnsi="Symbol" w:cs="OpenSymbol"/>
        <w:color w:val="5B9BD5"/>
      </w:rPr>
    </w:lvl>
  </w:abstractNum>
  <w:abstractNum w:abstractNumId="8" w15:restartNumberingAfterBreak="0">
    <w:nsid w:val="00000009"/>
    <w:multiLevelType w:val="singleLevel"/>
    <w:tmpl w:val="00000009"/>
    <w:name w:val="WW8Num9"/>
    <w:lvl w:ilvl="0">
      <w:start w:val="1"/>
      <w:numFmt w:val="bullet"/>
      <w:lvlText w:val="­"/>
      <w:lvlJc w:val="left"/>
      <w:pPr>
        <w:tabs>
          <w:tab w:val="num" w:pos="0"/>
        </w:tabs>
        <w:ind w:left="720" w:hanging="360"/>
      </w:pPr>
      <w:rPr>
        <w:rFonts w:ascii="Angsana New" w:hAnsi="Angsana New" w:cs="Angsana New"/>
        <w:color w:val="000000"/>
        <w:kern w:val="1"/>
        <w:szCs w:val="22"/>
        <w:shd w:val="clear" w:color="auto" w:fill="FFFFFF"/>
        <w:lang w:val="el-GR"/>
      </w:rPr>
    </w:lvl>
  </w:abstractNum>
  <w:abstractNum w:abstractNumId="9" w15:restartNumberingAfterBreak="0">
    <w:nsid w:val="0000000A"/>
    <w:multiLevelType w:val="multilevel"/>
    <w:tmpl w:val="0000000A"/>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0" w15:restartNumberingAfterBreak="0">
    <w:nsid w:val="0000000B"/>
    <w:multiLevelType w:val="singleLevel"/>
    <w:tmpl w:val="0000000B"/>
    <w:name w:val="WW8Num11"/>
    <w:lvl w:ilvl="0">
      <w:start w:val="1"/>
      <w:numFmt w:val="bullet"/>
      <w:lvlText w:val=""/>
      <w:lvlJc w:val="left"/>
      <w:pPr>
        <w:tabs>
          <w:tab w:val="num" w:pos="0"/>
        </w:tabs>
        <w:ind w:left="720" w:hanging="360"/>
      </w:pPr>
      <w:rPr>
        <w:rFonts w:ascii="Symbol" w:hAnsi="Symbol" w:cs="Symbol" w:hint="default"/>
        <w:lang w:val="el-GR"/>
      </w:rPr>
    </w:lvl>
  </w:abstractNum>
  <w:abstractNum w:abstractNumId="11" w15:restartNumberingAfterBreak="0">
    <w:nsid w:val="0A132C4D"/>
    <w:multiLevelType w:val="hybridMultilevel"/>
    <w:tmpl w:val="6B806AD0"/>
    <w:lvl w:ilvl="0" w:tplc="A8684ED2">
      <w:start w:val="1"/>
      <w:numFmt w:val="decimal"/>
      <w:lvlText w:val="%1."/>
      <w:lvlJc w:val="left"/>
      <w:pPr>
        <w:tabs>
          <w:tab w:val="num" w:pos="1145"/>
        </w:tabs>
        <w:ind w:left="1145" w:hanging="360"/>
      </w:pPr>
    </w:lvl>
    <w:lvl w:ilvl="1" w:tplc="04080019">
      <w:start w:val="1"/>
      <w:numFmt w:val="lowerLetter"/>
      <w:lvlText w:val="%2."/>
      <w:lvlJc w:val="left"/>
      <w:pPr>
        <w:tabs>
          <w:tab w:val="num" w:pos="1440"/>
        </w:tabs>
        <w:ind w:left="1440" w:hanging="360"/>
      </w:pPr>
    </w:lvl>
    <w:lvl w:ilvl="2" w:tplc="0408001B">
      <w:start w:val="1"/>
      <w:numFmt w:val="lowerRoman"/>
      <w:lvlText w:val="%3."/>
      <w:lvlJc w:val="right"/>
      <w:pPr>
        <w:tabs>
          <w:tab w:val="num" w:pos="2160"/>
        </w:tabs>
        <w:ind w:left="2160" w:hanging="180"/>
      </w:pPr>
    </w:lvl>
    <w:lvl w:ilvl="3" w:tplc="0408000F">
      <w:start w:val="1"/>
      <w:numFmt w:val="decimal"/>
      <w:lvlText w:val="%4."/>
      <w:lvlJc w:val="left"/>
      <w:pPr>
        <w:tabs>
          <w:tab w:val="num" w:pos="2880"/>
        </w:tabs>
        <w:ind w:left="2880" w:hanging="360"/>
      </w:pPr>
    </w:lvl>
    <w:lvl w:ilvl="4" w:tplc="04080019">
      <w:start w:val="1"/>
      <w:numFmt w:val="lowerLetter"/>
      <w:lvlText w:val="%5."/>
      <w:lvlJc w:val="left"/>
      <w:pPr>
        <w:tabs>
          <w:tab w:val="num" w:pos="3600"/>
        </w:tabs>
        <w:ind w:left="3600" w:hanging="360"/>
      </w:pPr>
    </w:lvl>
    <w:lvl w:ilvl="5" w:tplc="0408001B">
      <w:start w:val="1"/>
      <w:numFmt w:val="lowerRoman"/>
      <w:lvlText w:val="%6."/>
      <w:lvlJc w:val="right"/>
      <w:pPr>
        <w:tabs>
          <w:tab w:val="num" w:pos="4320"/>
        </w:tabs>
        <w:ind w:left="4320" w:hanging="180"/>
      </w:pPr>
    </w:lvl>
    <w:lvl w:ilvl="6" w:tplc="0408000F">
      <w:start w:val="1"/>
      <w:numFmt w:val="decimal"/>
      <w:lvlText w:val="%7."/>
      <w:lvlJc w:val="left"/>
      <w:pPr>
        <w:tabs>
          <w:tab w:val="num" w:pos="5040"/>
        </w:tabs>
        <w:ind w:left="5040" w:hanging="360"/>
      </w:pPr>
    </w:lvl>
    <w:lvl w:ilvl="7" w:tplc="04080019">
      <w:start w:val="1"/>
      <w:numFmt w:val="lowerLetter"/>
      <w:lvlText w:val="%8."/>
      <w:lvlJc w:val="left"/>
      <w:pPr>
        <w:tabs>
          <w:tab w:val="num" w:pos="5760"/>
        </w:tabs>
        <w:ind w:left="5760" w:hanging="360"/>
      </w:pPr>
    </w:lvl>
    <w:lvl w:ilvl="8" w:tplc="0408001B">
      <w:start w:val="1"/>
      <w:numFmt w:val="lowerRoman"/>
      <w:lvlText w:val="%9."/>
      <w:lvlJc w:val="right"/>
      <w:pPr>
        <w:tabs>
          <w:tab w:val="num" w:pos="6480"/>
        </w:tabs>
        <w:ind w:left="6480" w:hanging="180"/>
      </w:pPr>
    </w:lvl>
  </w:abstractNum>
  <w:abstractNum w:abstractNumId="12" w15:restartNumberingAfterBreak="0">
    <w:nsid w:val="10DB4B3F"/>
    <w:multiLevelType w:val="hybridMultilevel"/>
    <w:tmpl w:val="920E94F0"/>
    <w:lvl w:ilvl="0" w:tplc="FFFFFFFF">
      <w:start w:val="2"/>
      <w:numFmt w:val="bullet"/>
      <w:lvlText w:val="-"/>
      <w:lvlJc w:val="left"/>
      <w:pPr>
        <w:ind w:left="720" w:hanging="360"/>
      </w:pPr>
      <w:rPr>
        <w:rFonts w:ascii="Calibri" w:eastAsia="Times New Roman" w:hAnsi="Calibri" w:cs="Calibri"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3" w15:restartNumberingAfterBreak="0">
    <w:nsid w:val="15C14AA1"/>
    <w:multiLevelType w:val="multilevel"/>
    <w:tmpl w:val="33B63D18"/>
    <w:lvl w:ilvl="0">
      <w:start w:val="1"/>
      <w:numFmt w:val="decimal"/>
      <w:lvlText w:val="18.%1."/>
      <w:lvlJc w:val="left"/>
      <w:rPr>
        <w:rFonts w:ascii="Tahoma" w:eastAsia="Tahoma" w:hAnsi="Tahoma" w:cs="Tahoma"/>
        <w:b/>
        <w:bCs/>
        <w:i w:val="0"/>
        <w:iCs w:val="0"/>
        <w:smallCaps w:val="0"/>
        <w:strike w:val="0"/>
        <w:color w:val="000000"/>
        <w:spacing w:val="0"/>
        <w:w w:val="100"/>
        <w:position w:val="0"/>
        <w:sz w:val="21"/>
        <w:szCs w:val="21"/>
        <w:u w:val="none"/>
      </w:rPr>
    </w:lvl>
    <w:lvl w:ilvl="1">
      <w:start w:val="1"/>
      <w:numFmt w:val="decimal"/>
      <w:lvlText w:val="%2."/>
      <w:lvlJc w:val="left"/>
      <w:rPr>
        <w:rFonts w:ascii="Tahoma" w:eastAsia="Tahoma" w:hAnsi="Tahoma" w:cs="Tahoma"/>
        <w:b/>
        <w:bCs/>
        <w:i w:val="0"/>
        <w:iCs w:val="0"/>
        <w:smallCaps w:val="0"/>
        <w:strike w:val="0"/>
        <w:color w:val="000000"/>
        <w:spacing w:val="0"/>
        <w:w w:val="100"/>
        <w:position w:val="0"/>
        <w:sz w:val="21"/>
        <w:szCs w:val="21"/>
        <w:u w:val="none"/>
      </w:rPr>
    </w:lvl>
    <w:lvl w:ilvl="2">
      <w:start w:val="1"/>
      <w:numFmt w:val="upperRoman"/>
      <w:lvlText w:val="%3."/>
      <w:lvlJc w:val="right"/>
      <w:pPr>
        <w:tabs>
          <w:tab w:val="num" w:pos="180"/>
        </w:tabs>
        <w:ind w:left="180" w:hanging="180"/>
      </w:pPr>
      <w:rPr>
        <w:rFonts w:hint="default"/>
        <w:b/>
        <w:bCs/>
        <w:i w:val="0"/>
        <w:iCs w:val="0"/>
        <w:smallCaps w:val="0"/>
        <w:strike w:val="0"/>
        <w:color w:val="000000"/>
        <w:spacing w:val="0"/>
        <w:w w:val="100"/>
        <w:position w:val="0"/>
        <w:sz w:val="21"/>
        <w:szCs w:val="21"/>
        <w:u w:val="none"/>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19D65B24"/>
    <w:multiLevelType w:val="hybridMultilevel"/>
    <w:tmpl w:val="776836D2"/>
    <w:lvl w:ilvl="0" w:tplc="FFFFFFFF">
      <w:numFmt w:val="bullet"/>
      <w:lvlText w:val="-"/>
      <w:lvlJc w:val="left"/>
      <w:pPr>
        <w:ind w:left="644" w:hanging="360"/>
      </w:pPr>
      <w:rPr>
        <w:rFonts w:ascii="Calibri" w:eastAsia="Times New Roman" w:hAnsi="Calibri" w:cs="Calibri" w:hint="default"/>
      </w:rPr>
    </w:lvl>
    <w:lvl w:ilvl="1" w:tplc="FFFFFFFF" w:tentative="1">
      <w:start w:val="1"/>
      <w:numFmt w:val="bullet"/>
      <w:lvlText w:val="o"/>
      <w:lvlJc w:val="left"/>
      <w:pPr>
        <w:ind w:left="1364" w:hanging="360"/>
      </w:pPr>
      <w:rPr>
        <w:rFonts w:ascii="Courier New" w:hAnsi="Courier New" w:cs="Courier New" w:hint="default"/>
      </w:rPr>
    </w:lvl>
    <w:lvl w:ilvl="2" w:tplc="FFFFFFFF" w:tentative="1">
      <w:start w:val="1"/>
      <w:numFmt w:val="bullet"/>
      <w:lvlText w:val=""/>
      <w:lvlJc w:val="left"/>
      <w:pPr>
        <w:ind w:left="2084" w:hanging="360"/>
      </w:pPr>
      <w:rPr>
        <w:rFonts w:ascii="Wingdings" w:hAnsi="Wingdings" w:hint="default"/>
      </w:rPr>
    </w:lvl>
    <w:lvl w:ilvl="3" w:tplc="FFFFFFFF" w:tentative="1">
      <w:start w:val="1"/>
      <w:numFmt w:val="bullet"/>
      <w:lvlText w:val=""/>
      <w:lvlJc w:val="left"/>
      <w:pPr>
        <w:ind w:left="2804" w:hanging="360"/>
      </w:pPr>
      <w:rPr>
        <w:rFonts w:ascii="Symbol" w:hAnsi="Symbol" w:hint="default"/>
      </w:rPr>
    </w:lvl>
    <w:lvl w:ilvl="4" w:tplc="FFFFFFFF" w:tentative="1">
      <w:start w:val="1"/>
      <w:numFmt w:val="bullet"/>
      <w:lvlText w:val="o"/>
      <w:lvlJc w:val="left"/>
      <w:pPr>
        <w:ind w:left="3524" w:hanging="360"/>
      </w:pPr>
      <w:rPr>
        <w:rFonts w:ascii="Courier New" w:hAnsi="Courier New" w:cs="Courier New" w:hint="default"/>
      </w:rPr>
    </w:lvl>
    <w:lvl w:ilvl="5" w:tplc="FFFFFFFF" w:tentative="1">
      <w:start w:val="1"/>
      <w:numFmt w:val="bullet"/>
      <w:lvlText w:val=""/>
      <w:lvlJc w:val="left"/>
      <w:pPr>
        <w:ind w:left="4244" w:hanging="360"/>
      </w:pPr>
      <w:rPr>
        <w:rFonts w:ascii="Wingdings" w:hAnsi="Wingdings" w:hint="default"/>
      </w:rPr>
    </w:lvl>
    <w:lvl w:ilvl="6" w:tplc="FFFFFFFF" w:tentative="1">
      <w:start w:val="1"/>
      <w:numFmt w:val="bullet"/>
      <w:lvlText w:val=""/>
      <w:lvlJc w:val="left"/>
      <w:pPr>
        <w:ind w:left="4964" w:hanging="360"/>
      </w:pPr>
      <w:rPr>
        <w:rFonts w:ascii="Symbol" w:hAnsi="Symbol" w:hint="default"/>
      </w:rPr>
    </w:lvl>
    <w:lvl w:ilvl="7" w:tplc="FFFFFFFF" w:tentative="1">
      <w:start w:val="1"/>
      <w:numFmt w:val="bullet"/>
      <w:lvlText w:val="o"/>
      <w:lvlJc w:val="left"/>
      <w:pPr>
        <w:ind w:left="5684" w:hanging="360"/>
      </w:pPr>
      <w:rPr>
        <w:rFonts w:ascii="Courier New" w:hAnsi="Courier New" w:cs="Courier New" w:hint="default"/>
      </w:rPr>
    </w:lvl>
    <w:lvl w:ilvl="8" w:tplc="FFFFFFFF" w:tentative="1">
      <w:start w:val="1"/>
      <w:numFmt w:val="bullet"/>
      <w:lvlText w:val=""/>
      <w:lvlJc w:val="left"/>
      <w:pPr>
        <w:ind w:left="6404" w:hanging="360"/>
      </w:pPr>
      <w:rPr>
        <w:rFonts w:ascii="Wingdings" w:hAnsi="Wingdings" w:hint="default"/>
      </w:rPr>
    </w:lvl>
  </w:abstractNum>
  <w:abstractNum w:abstractNumId="15" w15:restartNumberingAfterBreak="0">
    <w:nsid w:val="33404D31"/>
    <w:multiLevelType w:val="hybridMultilevel"/>
    <w:tmpl w:val="35E04030"/>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6" w15:restartNumberingAfterBreak="0">
    <w:nsid w:val="35263656"/>
    <w:multiLevelType w:val="hybridMultilevel"/>
    <w:tmpl w:val="8C344272"/>
    <w:lvl w:ilvl="0" w:tplc="FFFFFFFF">
      <w:start w:val="1"/>
      <w:numFmt w:val="bullet"/>
      <w:lvlText w:val="­"/>
      <w:lvlJc w:val="left"/>
      <w:pPr>
        <w:ind w:left="720" w:hanging="360"/>
      </w:pPr>
      <w:rPr>
        <w:rFonts w:ascii="Angsana New" w:hAnsi="Angsana New"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7" w15:restartNumberingAfterBreak="0">
    <w:nsid w:val="364C4314"/>
    <w:multiLevelType w:val="hybridMultilevel"/>
    <w:tmpl w:val="466E693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8" w15:restartNumberingAfterBreak="0">
    <w:nsid w:val="39971E3D"/>
    <w:multiLevelType w:val="hybridMultilevel"/>
    <w:tmpl w:val="8FAAE654"/>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498F25DB"/>
    <w:multiLevelType w:val="hybridMultilevel"/>
    <w:tmpl w:val="D722B2D4"/>
    <w:lvl w:ilvl="0" w:tplc="04080001">
      <w:start w:val="1"/>
      <w:numFmt w:val="bullet"/>
      <w:lvlText w:val=""/>
      <w:lvlJc w:val="left"/>
      <w:pPr>
        <w:tabs>
          <w:tab w:val="num" w:pos="644"/>
        </w:tabs>
        <w:ind w:left="644" w:hanging="360"/>
      </w:pPr>
      <w:rPr>
        <w:rFonts w:ascii="Symbol" w:hAnsi="Symbol" w:hint="default"/>
      </w:rPr>
    </w:lvl>
    <w:lvl w:ilvl="1" w:tplc="04080003">
      <w:start w:val="1"/>
      <w:numFmt w:val="bullet"/>
      <w:lvlText w:val="o"/>
      <w:lvlJc w:val="left"/>
      <w:pPr>
        <w:tabs>
          <w:tab w:val="num" w:pos="1364"/>
        </w:tabs>
        <w:ind w:left="1364" w:hanging="360"/>
      </w:pPr>
      <w:rPr>
        <w:rFonts w:ascii="Courier New" w:hAnsi="Courier New" w:cs="Courier New" w:hint="default"/>
      </w:rPr>
    </w:lvl>
    <w:lvl w:ilvl="2" w:tplc="04080005">
      <w:start w:val="1"/>
      <w:numFmt w:val="bullet"/>
      <w:lvlText w:val=""/>
      <w:lvlJc w:val="left"/>
      <w:pPr>
        <w:tabs>
          <w:tab w:val="num" w:pos="2084"/>
        </w:tabs>
        <w:ind w:left="2084" w:hanging="360"/>
      </w:pPr>
      <w:rPr>
        <w:rFonts w:ascii="Wingdings" w:hAnsi="Wingdings" w:hint="default"/>
      </w:rPr>
    </w:lvl>
    <w:lvl w:ilvl="3" w:tplc="04080001">
      <w:start w:val="1"/>
      <w:numFmt w:val="bullet"/>
      <w:lvlText w:val=""/>
      <w:lvlJc w:val="left"/>
      <w:pPr>
        <w:tabs>
          <w:tab w:val="num" w:pos="2804"/>
        </w:tabs>
        <w:ind w:left="2804" w:hanging="360"/>
      </w:pPr>
      <w:rPr>
        <w:rFonts w:ascii="Symbol" w:hAnsi="Symbol" w:hint="default"/>
      </w:rPr>
    </w:lvl>
    <w:lvl w:ilvl="4" w:tplc="04080003">
      <w:start w:val="1"/>
      <w:numFmt w:val="bullet"/>
      <w:lvlText w:val="o"/>
      <w:lvlJc w:val="left"/>
      <w:pPr>
        <w:tabs>
          <w:tab w:val="num" w:pos="3524"/>
        </w:tabs>
        <w:ind w:left="3524" w:hanging="360"/>
      </w:pPr>
      <w:rPr>
        <w:rFonts w:ascii="Courier New" w:hAnsi="Courier New" w:cs="Courier New" w:hint="default"/>
      </w:rPr>
    </w:lvl>
    <w:lvl w:ilvl="5" w:tplc="04080005">
      <w:start w:val="1"/>
      <w:numFmt w:val="bullet"/>
      <w:lvlText w:val=""/>
      <w:lvlJc w:val="left"/>
      <w:pPr>
        <w:tabs>
          <w:tab w:val="num" w:pos="4244"/>
        </w:tabs>
        <w:ind w:left="4244" w:hanging="360"/>
      </w:pPr>
      <w:rPr>
        <w:rFonts w:ascii="Wingdings" w:hAnsi="Wingdings" w:hint="default"/>
      </w:rPr>
    </w:lvl>
    <w:lvl w:ilvl="6" w:tplc="04080001">
      <w:start w:val="1"/>
      <w:numFmt w:val="bullet"/>
      <w:lvlText w:val=""/>
      <w:lvlJc w:val="left"/>
      <w:pPr>
        <w:tabs>
          <w:tab w:val="num" w:pos="4964"/>
        </w:tabs>
        <w:ind w:left="4964" w:hanging="360"/>
      </w:pPr>
      <w:rPr>
        <w:rFonts w:ascii="Symbol" w:hAnsi="Symbol" w:hint="default"/>
      </w:rPr>
    </w:lvl>
    <w:lvl w:ilvl="7" w:tplc="04080003">
      <w:start w:val="1"/>
      <w:numFmt w:val="bullet"/>
      <w:lvlText w:val="o"/>
      <w:lvlJc w:val="left"/>
      <w:pPr>
        <w:tabs>
          <w:tab w:val="num" w:pos="5684"/>
        </w:tabs>
        <w:ind w:left="5684" w:hanging="360"/>
      </w:pPr>
      <w:rPr>
        <w:rFonts w:ascii="Courier New" w:hAnsi="Courier New" w:cs="Courier New" w:hint="default"/>
      </w:rPr>
    </w:lvl>
    <w:lvl w:ilvl="8" w:tplc="04080005">
      <w:start w:val="1"/>
      <w:numFmt w:val="bullet"/>
      <w:lvlText w:val=""/>
      <w:lvlJc w:val="left"/>
      <w:pPr>
        <w:tabs>
          <w:tab w:val="num" w:pos="6404"/>
        </w:tabs>
        <w:ind w:left="6404" w:hanging="360"/>
      </w:pPr>
      <w:rPr>
        <w:rFonts w:ascii="Wingdings" w:hAnsi="Wingdings" w:hint="default"/>
      </w:rPr>
    </w:lvl>
  </w:abstractNum>
  <w:abstractNum w:abstractNumId="20" w15:restartNumberingAfterBreak="0">
    <w:nsid w:val="50F87B99"/>
    <w:multiLevelType w:val="hybridMultilevel"/>
    <w:tmpl w:val="4AB4530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1" w15:restartNumberingAfterBreak="0">
    <w:nsid w:val="68585417"/>
    <w:multiLevelType w:val="hybridMultilevel"/>
    <w:tmpl w:val="7916C708"/>
    <w:lvl w:ilvl="0" w:tplc="FFFFFFFF">
      <w:start w:val="1"/>
      <w:numFmt w:val="bullet"/>
      <w:lvlText w:val=""/>
      <w:lvlJc w:val="left"/>
      <w:pPr>
        <w:ind w:left="766" w:hanging="360"/>
      </w:pPr>
      <w:rPr>
        <w:rFonts w:ascii="Wingdings" w:hAnsi="Wingdings" w:hint="default"/>
      </w:rPr>
    </w:lvl>
    <w:lvl w:ilvl="1" w:tplc="FFFFFFFF" w:tentative="1">
      <w:start w:val="1"/>
      <w:numFmt w:val="bullet"/>
      <w:lvlText w:val="o"/>
      <w:lvlJc w:val="left"/>
      <w:pPr>
        <w:ind w:left="1486" w:hanging="360"/>
      </w:pPr>
      <w:rPr>
        <w:rFonts w:ascii="Courier New" w:hAnsi="Courier New" w:cs="Courier New" w:hint="default"/>
      </w:rPr>
    </w:lvl>
    <w:lvl w:ilvl="2" w:tplc="FFFFFFFF" w:tentative="1">
      <w:start w:val="1"/>
      <w:numFmt w:val="bullet"/>
      <w:lvlText w:val=""/>
      <w:lvlJc w:val="left"/>
      <w:pPr>
        <w:ind w:left="2206" w:hanging="360"/>
      </w:pPr>
      <w:rPr>
        <w:rFonts w:ascii="Wingdings" w:hAnsi="Wingdings" w:hint="default"/>
      </w:rPr>
    </w:lvl>
    <w:lvl w:ilvl="3" w:tplc="FFFFFFFF" w:tentative="1">
      <w:start w:val="1"/>
      <w:numFmt w:val="bullet"/>
      <w:lvlText w:val=""/>
      <w:lvlJc w:val="left"/>
      <w:pPr>
        <w:ind w:left="2926" w:hanging="360"/>
      </w:pPr>
      <w:rPr>
        <w:rFonts w:ascii="Symbol" w:hAnsi="Symbol" w:hint="default"/>
      </w:rPr>
    </w:lvl>
    <w:lvl w:ilvl="4" w:tplc="FFFFFFFF" w:tentative="1">
      <w:start w:val="1"/>
      <w:numFmt w:val="bullet"/>
      <w:lvlText w:val="o"/>
      <w:lvlJc w:val="left"/>
      <w:pPr>
        <w:ind w:left="3646" w:hanging="360"/>
      </w:pPr>
      <w:rPr>
        <w:rFonts w:ascii="Courier New" w:hAnsi="Courier New" w:cs="Courier New" w:hint="default"/>
      </w:rPr>
    </w:lvl>
    <w:lvl w:ilvl="5" w:tplc="FFFFFFFF" w:tentative="1">
      <w:start w:val="1"/>
      <w:numFmt w:val="bullet"/>
      <w:lvlText w:val=""/>
      <w:lvlJc w:val="left"/>
      <w:pPr>
        <w:ind w:left="4366" w:hanging="360"/>
      </w:pPr>
      <w:rPr>
        <w:rFonts w:ascii="Wingdings" w:hAnsi="Wingdings" w:hint="default"/>
      </w:rPr>
    </w:lvl>
    <w:lvl w:ilvl="6" w:tplc="FFFFFFFF" w:tentative="1">
      <w:start w:val="1"/>
      <w:numFmt w:val="bullet"/>
      <w:lvlText w:val=""/>
      <w:lvlJc w:val="left"/>
      <w:pPr>
        <w:ind w:left="5086" w:hanging="360"/>
      </w:pPr>
      <w:rPr>
        <w:rFonts w:ascii="Symbol" w:hAnsi="Symbol" w:hint="default"/>
      </w:rPr>
    </w:lvl>
    <w:lvl w:ilvl="7" w:tplc="FFFFFFFF" w:tentative="1">
      <w:start w:val="1"/>
      <w:numFmt w:val="bullet"/>
      <w:lvlText w:val="o"/>
      <w:lvlJc w:val="left"/>
      <w:pPr>
        <w:ind w:left="5806" w:hanging="360"/>
      </w:pPr>
      <w:rPr>
        <w:rFonts w:ascii="Courier New" w:hAnsi="Courier New" w:cs="Courier New" w:hint="default"/>
      </w:rPr>
    </w:lvl>
    <w:lvl w:ilvl="8" w:tplc="FFFFFFFF" w:tentative="1">
      <w:start w:val="1"/>
      <w:numFmt w:val="bullet"/>
      <w:lvlText w:val=""/>
      <w:lvlJc w:val="left"/>
      <w:pPr>
        <w:ind w:left="6526" w:hanging="360"/>
      </w:pPr>
      <w:rPr>
        <w:rFonts w:ascii="Wingdings" w:hAnsi="Wingdings" w:hint="default"/>
      </w:rPr>
    </w:lvl>
  </w:abstractNum>
  <w:abstractNum w:abstractNumId="22" w15:restartNumberingAfterBreak="0">
    <w:nsid w:val="711D249C"/>
    <w:multiLevelType w:val="hybridMultilevel"/>
    <w:tmpl w:val="6E3EDD30"/>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521406A"/>
    <w:multiLevelType w:val="hybridMultilevel"/>
    <w:tmpl w:val="B846D2A6"/>
    <w:lvl w:ilvl="0" w:tplc="0000000B">
      <w:start w:val="1"/>
      <w:numFmt w:val="bullet"/>
      <w:lvlText w:val="­"/>
      <w:lvlJc w:val="left"/>
      <w:pPr>
        <w:ind w:left="740" w:hanging="360"/>
      </w:pPr>
      <w:rPr>
        <w:rFonts w:ascii="Angsana New" w:hAnsi="Angsana New" w:cs="Angsana New" w:hint="cs"/>
        <w:color w:val="000000"/>
        <w:kern w:val="2"/>
        <w:szCs w:val="22"/>
        <w:shd w:val="clear" w:color="auto" w:fill="FFFFFF"/>
        <w:lang w:val="el-GR"/>
      </w:rPr>
    </w:lvl>
    <w:lvl w:ilvl="1" w:tplc="04080003">
      <w:start w:val="1"/>
      <w:numFmt w:val="bullet"/>
      <w:lvlText w:val="o"/>
      <w:lvlJc w:val="left"/>
      <w:pPr>
        <w:ind w:left="1460" w:hanging="360"/>
      </w:pPr>
      <w:rPr>
        <w:rFonts w:ascii="Courier New" w:hAnsi="Courier New" w:cs="Courier New" w:hint="default"/>
      </w:rPr>
    </w:lvl>
    <w:lvl w:ilvl="2" w:tplc="04080005">
      <w:start w:val="1"/>
      <w:numFmt w:val="bullet"/>
      <w:lvlText w:val=""/>
      <w:lvlJc w:val="left"/>
      <w:pPr>
        <w:ind w:left="2180" w:hanging="360"/>
      </w:pPr>
      <w:rPr>
        <w:rFonts w:ascii="Wingdings" w:hAnsi="Wingdings" w:hint="default"/>
      </w:rPr>
    </w:lvl>
    <w:lvl w:ilvl="3" w:tplc="04080001">
      <w:start w:val="1"/>
      <w:numFmt w:val="bullet"/>
      <w:lvlText w:val=""/>
      <w:lvlJc w:val="left"/>
      <w:pPr>
        <w:ind w:left="2900" w:hanging="360"/>
      </w:pPr>
      <w:rPr>
        <w:rFonts w:ascii="Symbol" w:hAnsi="Symbol" w:hint="default"/>
      </w:rPr>
    </w:lvl>
    <w:lvl w:ilvl="4" w:tplc="04080003">
      <w:start w:val="1"/>
      <w:numFmt w:val="bullet"/>
      <w:lvlText w:val="o"/>
      <w:lvlJc w:val="left"/>
      <w:pPr>
        <w:ind w:left="3620" w:hanging="360"/>
      </w:pPr>
      <w:rPr>
        <w:rFonts w:ascii="Courier New" w:hAnsi="Courier New" w:cs="Courier New" w:hint="default"/>
      </w:rPr>
    </w:lvl>
    <w:lvl w:ilvl="5" w:tplc="04080005">
      <w:start w:val="1"/>
      <w:numFmt w:val="bullet"/>
      <w:lvlText w:val=""/>
      <w:lvlJc w:val="left"/>
      <w:pPr>
        <w:ind w:left="4340" w:hanging="360"/>
      </w:pPr>
      <w:rPr>
        <w:rFonts w:ascii="Wingdings" w:hAnsi="Wingdings" w:hint="default"/>
      </w:rPr>
    </w:lvl>
    <w:lvl w:ilvl="6" w:tplc="04080001">
      <w:start w:val="1"/>
      <w:numFmt w:val="bullet"/>
      <w:lvlText w:val=""/>
      <w:lvlJc w:val="left"/>
      <w:pPr>
        <w:ind w:left="5060" w:hanging="360"/>
      </w:pPr>
      <w:rPr>
        <w:rFonts w:ascii="Symbol" w:hAnsi="Symbol" w:hint="default"/>
      </w:rPr>
    </w:lvl>
    <w:lvl w:ilvl="7" w:tplc="04080003">
      <w:start w:val="1"/>
      <w:numFmt w:val="bullet"/>
      <w:lvlText w:val="o"/>
      <w:lvlJc w:val="left"/>
      <w:pPr>
        <w:ind w:left="5780" w:hanging="360"/>
      </w:pPr>
      <w:rPr>
        <w:rFonts w:ascii="Courier New" w:hAnsi="Courier New" w:cs="Courier New" w:hint="default"/>
      </w:rPr>
    </w:lvl>
    <w:lvl w:ilvl="8" w:tplc="04080005">
      <w:start w:val="1"/>
      <w:numFmt w:val="bullet"/>
      <w:lvlText w:val=""/>
      <w:lvlJc w:val="left"/>
      <w:pPr>
        <w:ind w:left="6500" w:hanging="360"/>
      </w:pPr>
      <w:rPr>
        <w:rFonts w:ascii="Wingdings" w:hAnsi="Wingdings" w:hint="default"/>
      </w:rPr>
    </w:lvl>
  </w:abstractNum>
  <w:abstractNum w:abstractNumId="24" w15:restartNumberingAfterBreak="0">
    <w:nsid w:val="7ADB7617"/>
    <w:multiLevelType w:val="hybridMultilevel"/>
    <w:tmpl w:val="B68EEDEC"/>
    <w:lvl w:ilvl="0" w:tplc="FFFFFFFF">
      <w:start w:val="2"/>
      <w:numFmt w:val="bullet"/>
      <w:lvlText w:val="-"/>
      <w:lvlJc w:val="left"/>
      <w:pPr>
        <w:ind w:left="720" w:hanging="360"/>
      </w:pPr>
      <w:rPr>
        <w:rFonts w:ascii="Calibri" w:eastAsia="Times New Roman" w:hAnsi="Calibri" w:cs="Calibri"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5"/>
  </w:num>
  <w:num w:numId="12">
    <w:abstractNumId w:val="12"/>
  </w:num>
  <w:num w:numId="13">
    <w:abstractNumId w:val="10"/>
  </w:num>
  <w:num w:numId="14">
    <w:abstractNumId w:val="24"/>
  </w:num>
  <w:num w:numId="15">
    <w:abstractNumId w:val="16"/>
  </w:num>
  <w:num w:numId="16">
    <w:abstractNumId w:val="21"/>
  </w:num>
  <w:num w:numId="17">
    <w:abstractNumId w:val="14"/>
  </w:num>
  <w:num w:numId="1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7"/>
  </w:num>
  <w:num w:numId="2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9"/>
    <w:lvlOverride w:ilvl="0"/>
    <w:lvlOverride w:ilvl="1"/>
    <w:lvlOverride w:ilvl="2"/>
    <w:lvlOverride w:ilvl="3"/>
    <w:lvlOverride w:ilvl="4"/>
    <w:lvlOverride w:ilvl="5"/>
    <w:lvlOverride w:ilvl="6"/>
    <w:lvlOverride w:ilvl="7"/>
    <w:lvlOverride w:ilvl="8"/>
  </w:num>
  <w:num w:numId="22">
    <w:abstractNumId w:val="20"/>
  </w:num>
  <w:num w:numId="23">
    <w:abstractNumId w:val="11"/>
  </w:num>
  <w:num w:numId="24">
    <w:abstractNumId w:val="18"/>
  </w:num>
  <w:num w:numId="25">
    <w:abstractNumId w:val="13"/>
  </w:num>
  <w:num w:numId="26">
    <w:abstractNumId w:val="22"/>
  </w:num>
  <w:num w:numId="27">
    <w:abstractNumId w:val="23"/>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1543"/>
    <w:rsid w:val="001B62B5"/>
    <w:rsid w:val="001C0ACC"/>
    <w:rsid w:val="002635EA"/>
    <w:rsid w:val="00A02FE9"/>
    <w:rsid w:val="00A84BD4"/>
    <w:rsid w:val="00EF1543"/>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2DCC0C"/>
  <w15:chartTrackingRefBased/>
  <w15:docId w15:val="{61EF6B3A-7B77-4E4D-BB67-D34FA32E3A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uiPriority="0"/>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EF1543"/>
    <w:pPr>
      <w:suppressAutoHyphens/>
      <w:spacing w:after="120" w:line="240" w:lineRule="auto"/>
      <w:jc w:val="both"/>
    </w:pPr>
    <w:rPr>
      <w:rFonts w:ascii="Calibri" w:eastAsia="Times New Roman" w:hAnsi="Calibri" w:cs="Calibri"/>
      <w:szCs w:val="24"/>
      <w:lang w:val="en-GB" w:eastAsia="zh-CN"/>
    </w:rPr>
  </w:style>
  <w:style w:type="paragraph" w:styleId="1">
    <w:name w:val="heading 1"/>
    <w:basedOn w:val="a"/>
    <w:next w:val="a"/>
    <w:link w:val="1Char"/>
    <w:qFormat/>
    <w:rsid w:val="00EF1543"/>
    <w:pPr>
      <w:keepNext/>
      <w:pageBreakBefore/>
      <w:pBdr>
        <w:top w:val="none" w:sz="0" w:space="0" w:color="000000"/>
        <w:left w:val="none" w:sz="0" w:space="0" w:color="000000"/>
        <w:bottom w:val="single" w:sz="18" w:space="1" w:color="000080"/>
        <w:right w:val="none" w:sz="0" w:space="0" w:color="000000"/>
      </w:pBdr>
      <w:spacing w:before="320" w:after="160"/>
      <w:outlineLvl w:val="0"/>
    </w:pPr>
    <w:rPr>
      <w:rFonts w:ascii="Arial" w:hAnsi="Arial" w:cs="Arial"/>
      <w:b/>
      <w:bCs/>
      <w:color w:val="333399"/>
      <w:sz w:val="28"/>
      <w:szCs w:val="32"/>
      <w:lang w:val="en-US"/>
    </w:rPr>
  </w:style>
  <w:style w:type="paragraph" w:styleId="20">
    <w:name w:val="heading 2"/>
    <w:basedOn w:val="1"/>
    <w:next w:val="a"/>
    <w:link w:val="2Char"/>
    <w:qFormat/>
    <w:rsid w:val="00EF1543"/>
    <w:pPr>
      <w:pageBreakBefore w:val="0"/>
      <w:pBdr>
        <w:bottom w:val="single" w:sz="12" w:space="1" w:color="000080"/>
      </w:pBdr>
      <w:tabs>
        <w:tab w:val="left" w:pos="567"/>
      </w:tabs>
      <w:spacing w:before="240" w:after="80"/>
      <w:ind w:left="567" w:hanging="567"/>
      <w:outlineLvl w:val="1"/>
    </w:pPr>
    <w:rPr>
      <w:bCs w:val="0"/>
      <w:color w:val="002060"/>
      <w:sz w:val="24"/>
      <w:szCs w:val="22"/>
      <w:lang w:val="en-GB"/>
    </w:rPr>
  </w:style>
  <w:style w:type="paragraph" w:styleId="3">
    <w:name w:val="heading 3"/>
    <w:basedOn w:val="a"/>
    <w:next w:val="a"/>
    <w:link w:val="3Char"/>
    <w:uiPriority w:val="9"/>
    <w:qFormat/>
    <w:rsid w:val="00EF1543"/>
    <w:pPr>
      <w:keepNext/>
      <w:spacing w:before="240" w:after="60"/>
      <w:ind w:left="567" w:hanging="567"/>
      <w:outlineLvl w:val="2"/>
    </w:pPr>
    <w:rPr>
      <w:rFonts w:ascii="Arial" w:hAnsi="Arial" w:cs="Times New Roman"/>
      <w:b/>
      <w:bCs/>
      <w:szCs w:val="26"/>
    </w:rPr>
  </w:style>
  <w:style w:type="paragraph" w:styleId="4">
    <w:name w:val="heading 4"/>
    <w:basedOn w:val="a"/>
    <w:next w:val="a"/>
    <w:link w:val="4Char"/>
    <w:uiPriority w:val="9"/>
    <w:qFormat/>
    <w:rsid w:val="00EF1543"/>
    <w:pPr>
      <w:keepNext/>
      <w:spacing w:before="240" w:after="60"/>
      <w:outlineLvl w:val="3"/>
    </w:pPr>
    <w:rPr>
      <w:rFonts w:ascii="Arial" w:hAnsi="Arial" w:cs="Times New Roman"/>
      <w:b/>
      <w:bCs/>
      <w:szCs w:val="28"/>
    </w:rPr>
  </w:style>
  <w:style w:type="paragraph" w:styleId="5">
    <w:name w:val="heading 5"/>
    <w:basedOn w:val="a"/>
    <w:next w:val="a"/>
    <w:link w:val="5Char"/>
    <w:qFormat/>
    <w:rsid w:val="00EF1543"/>
    <w:pPr>
      <w:numPr>
        <w:ilvl w:val="4"/>
        <w:numId w:val="1"/>
      </w:numPr>
      <w:spacing w:before="200" w:after="200" w:line="280" w:lineRule="exact"/>
      <w:outlineLvl w:val="4"/>
    </w:pPr>
    <w:rPr>
      <w:rFonts w:ascii="Lucida Sans" w:hAnsi="Lucida Sans" w:cs="Lucida Sans"/>
      <w:b/>
      <w:szCs w:val="20"/>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rsid w:val="00EF1543"/>
    <w:rPr>
      <w:rFonts w:ascii="Arial" w:eastAsia="Times New Roman" w:hAnsi="Arial" w:cs="Arial"/>
      <w:b/>
      <w:bCs/>
      <w:color w:val="333399"/>
      <w:sz w:val="28"/>
      <w:szCs w:val="32"/>
      <w:lang w:val="en-US" w:eastAsia="zh-CN"/>
    </w:rPr>
  </w:style>
  <w:style w:type="character" w:customStyle="1" w:styleId="2Char">
    <w:name w:val="Επικεφαλίδα 2 Char"/>
    <w:basedOn w:val="a0"/>
    <w:link w:val="20"/>
    <w:rsid w:val="00EF1543"/>
    <w:rPr>
      <w:rFonts w:ascii="Arial" w:eastAsia="Times New Roman" w:hAnsi="Arial" w:cs="Arial"/>
      <w:b/>
      <w:color w:val="002060"/>
      <w:sz w:val="24"/>
      <w:lang w:val="en-GB" w:eastAsia="zh-CN"/>
    </w:rPr>
  </w:style>
  <w:style w:type="character" w:customStyle="1" w:styleId="3Char">
    <w:name w:val="Επικεφαλίδα 3 Char"/>
    <w:basedOn w:val="a0"/>
    <w:link w:val="3"/>
    <w:uiPriority w:val="9"/>
    <w:rsid w:val="00EF1543"/>
    <w:rPr>
      <w:rFonts w:ascii="Arial" w:eastAsia="Times New Roman" w:hAnsi="Arial" w:cs="Times New Roman"/>
      <w:b/>
      <w:bCs/>
      <w:szCs w:val="26"/>
      <w:lang w:val="en-GB" w:eastAsia="zh-CN"/>
    </w:rPr>
  </w:style>
  <w:style w:type="character" w:customStyle="1" w:styleId="4Char">
    <w:name w:val="Επικεφαλίδα 4 Char"/>
    <w:basedOn w:val="a0"/>
    <w:link w:val="4"/>
    <w:uiPriority w:val="9"/>
    <w:rsid w:val="00EF1543"/>
    <w:rPr>
      <w:rFonts w:ascii="Arial" w:eastAsia="Times New Roman" w:hAnsi="Arial" w:cs="Times New Roman"/>
      <w:b/>
      <w:bCs/>
      <w:szCs w:val="28"/>
      <w:lang w:val="en-GB" w:eastAsia="zh-CN"/>
    </w:rPr>
  </w:style>
  <w:style w:type="character" w:customStyle="1" w:styleId="5Char">
    <w:name w:val="Επικεφαλίδα 5 Char"/>
    <w:basedOn w:val="a0"/>
    <w:link w:val="5"/>
    <w:rsid w:val="00EF1543"/>
    <w:rPr>
      <w:rFonts w:ascii="Lucida Sans" w:eastAsia="Times New Roman" w:hAnsi="Lucida Sans" w:cs="Lucida Sans"/>
      <w:b/>
      <w:szCs w:val="20"/>
      <w:lang w:val="en-US" w:eastAsia="zh-CN"/>
    </w:rPr>
  </w:style>
  <w:style w:type="character" w:customStyle="1" w:styleId="WW8Num1z0">
    <w:name w:val="WW8Num1z0"/>
    <w:rsid w:val="00EF1543"/>
  </w:style>
  <w:style w:type="character" w:customStyle="1" w:styleId="WW8Num1z1">
    <w:name w:val="WW8Num1z1"/>
    <w:rsid w:val="00EF1543"/>
  </w:style>
  <w:style w:type="character" w:customStyle="1" w:styleId="WW8Num1z2">
    <w:name w:val="WW8Num1z2"/>
    <w:rsid w:val="00EF1543"/>
  </w:style>
  <w:style w:type="character" w:customStyle="1" w:styleId="WW8Num1z3">
    <w:name w:val="WW8Num1z3"/>
    <w:rsid w:val="00EF1543"/>
  </w:style>
  <w:style w:type="character" w:customStyle="1" w:styleId="WW8Num1z4">
    <w:name w:val="WW8Num1z4"/>
    <w:rsid w:val="00EF1543"/>
    <w:rPr>
      <w:rFonts w:ascii="Arial" w:hAnsi="Arial" w:cs="Times New Roman"/>
      <w:b w:val="0"/>
      <w:i w:val="0"/>
      <w:sz w:val="20"/>
      <w:szCs w:val="20"/>
    </w:rPr>
  </w:style>
  <w:style w:type="character" w:customStyle="1" w:styleId="WW8Num1z5">
    <w:name w:val="WW8Num1z5"/>
    <w:rsid w:val="00EF1543"/>
  </w:style>
  <w:style w:type="character" w:customStyle="1" w:styleId="WW8Num1z6">
    <w:name w:val="WW8Num1z6"/>
    <w:rsid w:val="00EF1543"/>
  </w:style>
  <w:style w:type="character" w:customStyle="1" w:styleId="WW8Num1z7">
    <w:name w:val="WW8Num1z7"/>
    <w:rsid w:val="00EF1543"/>
  </w:style>
  <w:style w:type="character" w:customStyle="1" w:styleId="WW8Num1z8">
    <w:name w:val="WW8Num1z8"/>
    <w:rsid w:val="00EF1543"/>
  </w:style>
  <w:style w:type="character" w:customStyle="1" w:styleId="WW8Num2z0">
    <w:name w:val="WW8Num2z0"/>
    <w:rsid w:val="00EF1543"/>
    <w:rPr>
      <w:rFonts w:ascii="Symbol" w:hAnsi="Symbol" w:cs="Symbol"/>
      <w:lang w:val="el-GR"/>
    </w:rPr>
  </w:style>
  <w:style w:type="character" w:customStyle="1" w:styleId="WW8Num3z0">
    <w:name w:val="WW8Num3z0"/>
    <w:rsid w:val="00EF1543"/>
    <w:rPr>
      <w:lang w:val="el-GR"/>
    </w:rPr>
  </w:style>
  <w:style w:type="character" w:customStyle="1" w:styleId="WW8Num4z0">
    <w:name w:val="WW8Num4z0"/>
    <w:rsid w:val="00EF1543"/>
    <w:rPr>
      <w:rFonts w:ascii="Webdings" w:hAnsi="Webdings" w:cs="Webdings"/>
      <w:color w:val="333399"/>
      <w:sz w:val="16"/>
    </w:rPr>
  </w:style>
  <w:style w:type="character" w:customStyle="1" w:styleId="WW8Num5z0">
    <w:name w:val="WW8Num5z0"/>
    <w:rsid w:val="00EF1543"/>
    <w:rPr>
      <w:lang w:val="el-GR"/>
    </w:rPr>
  </w:style>
  <w:style w:type="character" w:customStyle="1" w:styleId="WW8Num6z0">
    <w:name w:val="WW8Num6z0"/>
    <w:rsid w:val="00EF1543"/>
    <w:rPr>
      <w:b/>
      <w:bCs/>
      <w:szCs w:val="22"/>
      <w:lang w:val="el-GR"/>
    </w:rPr>
  </w:style>
  <w:style w:type="character" w:customStyle="1" w:styleId="WW8Num6z1">
    <w:name w:val="WW8Num6z1"/>
    <w:rsid w:val="00EF1543"/>
  </w:style>
  <w:style w:type="character" w:customStyle="1" w:styleId="WW8Num6z2">
    <w:name w:val="WW8Num6z2"/>
    <w:rsid w:val="00EF1543"/>
  </w:style>
  <w:style w:type="character" w:customStyle="1" w:styleId="WW8Num6z3">
    <w:name w:val="WW8Num6z3"/>
    <w:rsid w:val="00EF1543"/>
  </w:style>
  <w:style w:type="character" w:customStyle="1" w:styleId="WW8Num6z4">
    <w:name w:val="WW8Num6z4"/>
    <w:rsid w:val="00EF1543"/>
  </w:style>
  <w:style w:type="character" w:customStyle="1" w:styleId="WW8Num6z5">
    <w:name w:val="WW8Num6z5"/>
    <w:rsid w:val="00EF1543"/>
  </w:style>
  <w:style w:type="character" w:customStyle="1" w:styleId="WW8Num6z6">
    <w:name w:val="WW8Num6z6"/>
    <w:rsid w:val="00EF1543"/>
  </w:style>
  <w:style w:type="character" w:customStyle="1" w:styleId="WW8Num6z7">
    <w:name w:val="WW8Num6z7"/>
    <w:rsid w:val="00EF1543"/>
  </w:style>
  <w:style w:type="character" w:customStyle="1" w:styleId="WW8Num6z8">
    <w:name w:val="WW8Num6z8"/>
    <w:rsid w:val="00EF1543"/>
  </w:style>
  <w:style w:type="character" w:customStyle="1" w:styleId="WW8Num7z0">
    <w:name w:val="WW8Num7z0"/>
    <w:rsid w:val="00EF1543"/>
    <w:rPr>
      <w:b/>
      <w:bCs/>
      <w:szCs w:val="22"/>
      <w:lang w:val="el-GR"/>
    </w:rPr>
  </w:style>
  <w:style w:type="character" w:customStyle="1" w:styleId="WW8Num7z1">
    <w:name w:val="WW8Num7z1"/>
    <w:rsid w:val="00EF1543"/>
    <w:rPr>
      <w:rFonts w:eastAsia="Calibri"/>
      <w:lang w:val="el-GR"/>
    </w:rPr>
  </w:style>
  <w:style w:type="character" w:customStyle="1" w:styleId="WW8Num7z2">
    <w:name w:val="WW8Num7z2"/>
    <w:rsid w:val="00EF1543"/>
  </w:style>
  <w:style w:type="character" w:customStyle="1" w:styleId="WW8Num7z3">
    <w:name w:val="WW8Num7z3"/>
    <w:rsid w:val="00EF1543"/>
  </w:style>
  <w:style w:type="character" w:customStyle="1" w:styleId="WW8Num7z4">
    <w:name w:val="WW8Num7z4"/>
    <w:rsid w:val="00EF1543"/>
  </w:style>
  <w:style w:type="character" w:customStyle="1" w:styleId="WW8Num7z5">
    <w:name w:val="WW8Num7z5"/>
    <w:rsid w:val="00EF1543"/>
  </w:style>
  <w:style w:type="character" w:customStyle="1" w:styleId="WW8Num7z6">
    <w:name w:val="WW8Num7z6"/>
    <w:rsid w:val="00EF1543"/>
  </w:style>
  <w:style w:type="character" w:customStyle="1" w:styleId="WW8Num7z7">
    <w:name w:val="WW8Num7z7"/>
    <w:rsid w:val="00EF1543"/>
  </w:style>
  <w:style w:type="character" w:customStyle="1" w:styleId="WW8Num7z8">
    <w:name w:val="WW8Num7z8"/>
    <w:rsid w:val="00EF1543"/>
  </w:style>
  <w:style w:type="character" w:customStyle="1" w:styleId="WW8Num8z0">
    <w:name w:val="WW8Num8z0"/>
    <w:rsid w:val="00EF1543"/>
    <w:rPr>
      <w:rFonts w:ascii="Symbol" w:hAnsi="Symbol" w:cs="OpenSymbol"/>
      <w:color w:val="5B9BD5"/>
    </w:rPr>
  </w:style>
  <w:style w:type="character" w:customStyle="1" w:styleId="WW8Num9z0">
    <w:name w:val="WW8Num9z0"/>
    <w:rsid w:val="00EF1543"/>
    <w:rPr>
      <w:rFonts w:ascii="Angsana New" w:hAnsi="Angsana New" w:cs="Angsana New"/>
      <w:color w:val="000000"/>
      <w:kern w:val="1"/>
      <w:szCs w:val="22"/>
      <w:shd w:val="clear" w:color="auto" w:fill="FFFFFF"/>
      <w:lang w:val="el-GR"/>
    </w:rPr>
  </w:style>
  <w:style w:type="character" w:customStyle="1" w:styleId="WW8Num10z0">
    <w:name w:val="WW8Num10z0"/>
    <w:rsid w:val="00EF1543"/>
    <w:rPr>
      <w:rFonts w:ascii="Symbol" w:hAnsi="Symbol" w:cs="Symbol"/>
      <w:kern w:val="1"/>
      <w:shd w:val="clear" w:color="auto" w:fill="C0C0C0"/>
      <w:lang w:val="el-GR"/>
    </w:rPr>
  </w:style>
  <w:style w:type="character" w:customStyle="1" w:styleId="WW8Num10z1">
    <w:name w:val="WW8Num10z1"/>
    <w:rsid w:val="00EF1543"/>
  </w:style>
  <w:style w:type="character" w:customStyle="1" w:styleId="WW8Num10z2">
    <w:name w:val="WW8Num10z2"/>
    <w:rsid w:val="00EF1543"/>
  </w:style>
  <w:style w:type="character" w:customStyle="1" w:styleId="WW8Num10z3">
    <w:name w:val="WW8Num10z3"/>
    <w:rsid w:val="00EF1543"/>
  </w:style>
  <w:style w:type="character" w:customStyle="1" w:styleId="WW8Num10z4">
    <w:name w:val="WW8Num10z4"/>
    <w:rsid w:val="00EF1543"/>
  </w:style>
  <w:style w:type="character" w:customStyle="1" w:styleId="WW8Num10z5">
    <w:name w:val="WW8Num10z5"/>
    <w:rsid w:val="00EF1543"/>
  </w:style>
  <w:style w:type="character" w:customStyle="1" w:styleId="WW8Num10z6">
    <w:name w:val="WW8Num10z6"/>
    <w:rsid w:val="00EF1543"/>
  </w:style>
  <w:style w:type="character" w:customStyle="1" w:styleId="WW8Num10z7">
    <w:name w:val="WW8Num10z7"/>
    <w:rsid w:val="00EF1543"/>
  </w:style>
  <w:style w:type="character" w:customStyle="1" w:styleId="WW8Num10z8">
    <w:name w:val="WW8Num10z8"/>
    <w:rsid w:val="00EF1543"/>
  </w:style>
  <w:style w:type="character" w:customStyle="1" w:styleId="WW8Num8z1">
    <w:name w:val="WW8Num8z1"/>
    <w:rsid w:val="00EF1543"/>
    <w:rPr>
      <w:rFonts w:eastAsia="Calibri"/>
      <w:lang w:val="el-GR"/>
    </w:rPr>
  </w:style>
  <w:style w:type="character" w:customStyle="1" w:styleId="WW8Num8z2">
    <w:name w:val="WW8Num8z2"/>
    <w:rsid w:val="00EF1543"/>
  </w:style>
  <w:style w:type="character" w:customStyle="1" w:styleId="WW8Num8z3">
    <w:name w:val="WW8Num8z3"/>
    <w:rsid w:val="00EF1543"/>
  </w:style>
  <w:style w:type="character" w:customStyle="1" w:styleId="WW8Num8z4">
    <w:name w:val="WW8Num8z4"/>
    <w:rsid w:val="00EF1543"/>
  </w:style>
  <w:style w:type="character" w:customStyle="1" w:styleId="WW8Num8z5">
    <w:name w:val="WW8Num8z5"/>
    <w:rsid w:val="00EF1543"/>
  </w:style>
  <w:style w:type="character" w:customStyle="1" w:styleId="WW8Num8z6">
    <w:name w:val="WW8Num8z6"/>
    <w:rsid w:val="00EF1543"/>
  </w:style>
  <w:style w:type="character" w:customStyle="1" w:styleId="WW8Num8z7">
    <w:name w:val="WW8Num8z7"/>
    <w:rsid w:val="00EF1543"/>
  </w:style>
  <w:style w:type="character" w:customStyle="1" w:styleId="WW8Num8z8">
    <w:name w:val="WW8Num8z8"/>
    <w:rsid w:val="00EF1543"/>
  </w:style>
  <w:style w:type="character" w:customStyle="1" w:styleId="WW8Num11z0">
    <w:name w:val="WW8Num11z0"/>
    <w:rsid w:val="00EF1543"/>
    <w:rPr>
      <w:rFonts w:ascii="Symbol" w:hAnsi="Symbol" w:cs="Symbol"/>
      <w:kern w:val="1"/>
      <w:shd w:val="clear" w:color="auto" w:fill="C0C0C0"/>
      <w:lang w:val="el-GR"/>
    </w:rPr>
  </w:style>
  <w:style w:type="character" w:customStyle="1" w:styleId="WW8Num11z1">
    <w:name w:val="WW8Num11z1"/>
    <w:rsid w:val="00EF1543"/>
  </w:style>
  <w:style w:type="character" w:customStyle="1" w:styleId="WW8Num11z2">
    <w:name w:val="WW8Num11z2"/>
    <w:rsid w:val="00EF1543"/>
  </w:style>
  <w:style w:type="character" w:customStyle="1" w:styleId="WW8Num11z3">
    <w:name w:val="WW8Num11z3"/>
    <w:rsid w:val="00EF1543"/>
  </w:style>
  <w:style w:type="character" w:customStyle="1" w:styleId="WW8Num11z4">
    <w:name w:val="WW8Num11z4"/>
    <w:rsid w:val="00EF1543"/>
  </w:style>
  <w:style w:type="character" w:customStyle="1" w:styleId="WW8Num11z5">
    <w:name w:val="WW8Num11z5"/>
    <w:rsid w:val="00EF1543"/>
  </w:style>
  <w:style w:type="character" w:customStyle="1" w:styleId="WW8Num11z6">
    <w:name w:val="WW8Num11z6"/>
    <w:rsid w:val="00EF1543"/>
  </w:style>
  <w:style w:type="character" w:customStyle="1" w:styleId="WW8Num11z7">
    <w:name w:val="WW8Num11z7"/>
    <w:rsid w:val="00EF1543"/>
  </w:style>
  <w:style w:type="character" w:customStyle="1" w:styleId="WW8Num11z8">
    <w:name w:val="WW8Num11z8"/>
    <w:rsid w:val="00EF1543"/>
  </w:style>
  <w:style w:type="character" w:customStyle="1" w:styleId="0">
    <w:name w:val="Προεπιλεγμένη γραμματοσειρά_0"/>
    <w:rsid w:val="00EF1543"/>
  </w:style>
  <w:style w:type="character" w:customStyle="1" w:styleId="40">
    <w:name w:val="Προεπιλεγμένη γραμματοσειρά4"/>
    <w:rsid w:val="00EF1543"/>
  </w:style>
  <w:style w:type="character" w:customStyle="1" w:styleId="WW8Num2z1">
    <w:name w:val="WW8Num2z1"/>
    <w:rsid w:val="00EF1543"/>
  </w:style>
  <w:style w:type="character" w:customStyle="1" w:styleId="WW8Num2z2">
    <w:name w:val="WW8Num2z2"/>
    <w:rsid w:val="00EF1543"/>
  </w:style>
  <w:style w:type="character" w:customStyle="1" w:styleId="WW8Num2z3">
    <w:name w:val="WW8Num2z3"/>
    <w:rsid w:val="00EF1543"/>
  </w:style>
  <w:style w:type="character" w:customStyle="1" w:styleId="WW8Num2z4">
    <w:name w:val="WW8Num2z4"/>
    <w:rsid w:val="00EF1543"/>
    <w:rPr>
      <w:rFonts w:ascii="Arial" w:hAnsi="Arial" w:cs="Times New Roman"/>
      <w:b w:val="0"/>
      <w:i w:val="0"/>
      <w:sz w:val="20"/>
      <w:szCs w:val="20"/>
    </w:rPr>
  </w:style>
  <w:style w:type="character" w:customStyle="1" w:styleId="WW8Num2z5">
    <w:name w:val="WW8Num2z5"/>
    <w:rsid w:val="00EF1543"/>
  </w:style>
  <w:style w:type="character" w:customStyle="1" w:styleId="WW8Num2z6">
    <w:name w:val="WW8Num2z6"/>
    <w:rsid w:val="00EF1543"/>
  </w:style>
  <w:style w:type="character" w:customStyle="1" w:styleId="WW8Num2z7">
    <w:name w:val="WW8Num2z7"/>
    <w:rsid w:val="00EF1543"/>
  </w:style>
  <w:style w:type="character" w:customStyle="1" w:styleId="WW8Num2z8">
    <w:name w:val="WW8Num2z8"/>
    <w:rsid w:val="00EF1543"/>
  </w:style>
  <w:style w:type="character" w:customStyle="1" w:styleId="WW8Num9z1">
    <w:name w:val="WW8Num9z1"/>
    <w:rsid w:val="00EF1543"/>
    <w:rPr>
      <w:rFonts w:eastAsia="Calibri"/>
      <w:lang w:val="el-GR"/>
    </w:rPr>
  </w:style>
  <w:style w:type="character" w:customStyle="1" w:styleId="WW8Num9z2">
    <w:name w:val="WW8Num9z2"/>
    <w:rsid w:val="00EF1543"/>
  </w:style>
  <w:style w:type="character" w:customStyle="1" w:styleId="WW8Num9z3">
    <w:name w:val="WW8Num9z3"/>
    <w:rsid w:val="00EF1543"/>
  </w:style>
  <w:style w:type="character" w:customStyle="1" w:styleId="WW8Num9z4">
    <w:name w:val="WW8Num9z4"/>
    <w:rsid w:val="00EF1543"/>
  </w:style>
  <w:style w:type="character" w:customStyle="1" w:styleId="WW8Num9z5">
    <w:name w:val="WW8Num9z5"/>
    <w:rsid w:val="00EF1543"/>
  </w:style>
  <w:style w:type="character" w:customStyle="1" w:styleId="WW8Num9z6">
    <w:name w:val="WW8Num9z6"/>
    <w:rsid w:val="00EF1543"/>
  </w:style>
  <w:style w:type="character" w:customStyle="1" w:styleId="WW8Num9z7">
    <w:name w:val="WW8Num9z7"/>
    <w:rsid w:val="00EF1543"/>
  </w:style>
  <w:style w:type="character" w:customStyle="1" w:styleId="WW8Num9z8">
    <w:name w:val="WW8Num9z8"/>
    <w:rsid w:val="00EF1543"/>
  </w:style>
  <w:style w:type="character" w:customStyle="1" w:styleId="WW-DefaultParagraphFont">
    <w:name w:val="WW-Default Paragraph Font"/>
    <w:rsid w:val="00EF1543"/>
  </w:style>
  <w:style w:type="character" w:customStyle="1" w:styleId="WW8Num12z0">
    <w:name w:val="WW8Num12z0"/>
    <w:rsid w:val="00EF1543"/>
    <w:rPr>
      <w:rFonts w:ascii="Symbol" w:hAnsi="Symbol" w:cs="Symbol"/>
    </w:rPr>
  </w:style>
  <w:style w:type="character" w:customStyle="1" w:styleId="WW8Num12z1">
    <w:name w:val="WW8Num12z1"/>
    <w:rsid w:val="00EF1543"/>
    <w:rPr>
      <w:rFonts w:ascii="Courier New" w:hAnsi="Courier New" w:cs="Courier New"/>
    </w:rPr>
  </w:style>
  <w:style w:type="character" w:customStyle="1" w:styleId="WW8Num12z2">
    <w:name w:val="WW8Num12z2"/>
    <w:rsid w:val="00EF1543"/>
    <w:rPr>
      <w:rFonts w:ascii="Wingdings" w:hAnsi="Wingdings" w:cs="Wingdings"/>
    </w:rPr>
  </w:style>
  <w:style w:type="character" w:customStyle="1" w:styleId="WW-DefaultParagraphFont1">
    <w:name w:val="WW-Default Paragraph Font1"/>
    <w:rsid w:val="00EF1543"/>
  </w:style>
  <w:style w:type="character" w:customStyle="1" w:styleId="WW-DefaultParagraphFont11">
    <w:name w:val="WW-Default Paragraph Font11"/>
    <w:rsid w:val="00EF1543"/>
  </w:style>
  <w:style w:type="character" w:customStyle="1" w:styleId="WW-DefaultParagraphFont111">
    <w:name w:val="WW-Default Paragraph Font111"/>
    <w:rsid w:val="00EF1543"/>
  </w:style>
  <w:style w:type="character" w:customStyle="1" w:styleId="30">
    <w:name w:val="Προεπιλεγμένη γραμματοσειρά3"/>
    <w:rsid w:val="00EF1543"/>
  </w:style>
  <w:style w:type="character" w:customStyle="1" w:styleId="WW-DefaultParagraphFont1111">
    <w:name w:val="WW-Default Paragraph Font1111"/>
    <w:rsid w:val="00EF1543"/>
  </w:style>
  <w:style w:type="character" w:customStyle="1" w:styleId="DefaultParagraphFont2">
    <w:name w:val="Default Paragraph Font2"/>
    <w:rsid w:val="00EF1543"/>
  </w:style>
  <w:style w:type="character" w:customStyle="1" w:styleId="WW8Num12z3">
    <w:name w:val="WW8Num12z3"/>
    <w:rsid w:val="00EF1543"/>
  </w:style>
  <w:style w:type="character" w:customStyle="1" w:styleId="WW8Num12z4">
    <w:name w:val="WW8Num12z4"/>
    <w:rsid w:val="00EF1543"/>
  </w:style>
  <w:style w:type="character" w:customStyle="1" w:styleId="WW8Num12z5">
    <w:name w:val="WW8Num12z5"/>
    <w:rsid w:val="00EF1543"/>
  </w:style>
  <w:style w:type="character" w:customStyle="1" w:styleId="WW8Num12z6">
    <w:name w:val="WW8Num12z6"/>
    <w:rsid w:val="00EF1543"/>
  </w:style>
  <w:style w:type="character" w:customStyle="1" w:styleId="WW8Num12z7">
    <w:name w:val="WW8Num12z7"/>
    <w:rsid w:val="00EF1543"/>
  </w:style>
  <w:style w:type="character" w:customStyle="1" w:styleId="WW8Num12z8">
    <w:name w:val="WW8Num12z8"/>
    <w:rsid w:val="00EF1543"/>
  </w:style>
  <w:style w:type="character" w:customStyle="1" w:styleId="WW8Num13z0">
    <w:name w:val="WW8Num13z0"/>
    <w:rsid w:val="00EF1543"/>
    <w:rPr>
      <w:rFonts w:ascii="Symbol" w:hAnsi="Symbol" w:cs="OpenSymbol"/>
    </w:rPr>
  </w:style>
  <w:style w:type="character" w:customStyle="1" w:styleId="WW-DefaultParagraphFont11111">
    <w:name w:val="WW-Default Paragraph Font11111"/>
    <w:rsid w:val="00EF1543"/>
  </w:style>
  <w:style w:type="character" w:customStyle="1" w:styleId="WW8Num13z1">
    <w:name w:val="WW8Num13z1"/>
    <w:rsid w:val="00EF1543"/>
    <w:rPr>
      <w:rFonts w:eastAsia="Calibri"/>
      <w:lang w:val="el-GR"/>
    </w:rPr>
  </w:style>
  <w:style w:type="character" w:customStyle="1" w:styleId="WW8Num13z2">
    <w:name w:val="WW8Num13z2"/>
    <w:rsid w:val="00EF1543"/>
  </w:style>
  <w:style w:type="character" w:customStyle="1" w:styleId="WW8Num13z3">
    <w:name w:val="WW8Num13z3"/>
    <w:rsid w:val="00EF1543"/>
  </w:style>
  <w:style w:type="character" w:customStyle="1" w:styleId="WW8Num13z4">
    <w:name w:val="WW8Num13z4"/>
    <w:rsid w:val="00EF1543"/>
  </w:style>
  <w:style w:type="character" w:customStyle="1" w:styleId="WW8Num13z5">
    <w:name w:val="WW8Num13z5"/>
    <w:rsid w:val="00EF1543"/>
  </w:style>
  <w:style w:type="character" w:customStyle="1" w:styleId="WW8Num13z6">
    <w:name w:val="WW8Num13z6"/>
    <w:rsid w:val="00EF1543"/>
  </w:style>
  <w:style w:type="character" w:customStyle="1" w:styleId="WW8Num13z7">
    <w:name w:val="WW8Num13z7"/>
    <w:rsid w:val="00EF1543"/>
  </w:style>
  <w:style w:type="character" w:customStyle="1" w:styleId="WW8Num13z8">
    <w:name w:val="WW8Num13z8"/>
    <w:rsid w:val="00EF1543"/>
  </w:style>
  <w:style w:type="character" w:customStyle="1" w:styleId="WW8Num14z0">
    <w:name w:val="WW8Num14z0"/>
    <w:rsid w:val="00EF1543"/>
    <w:rPr>
      <w:rFonts w:ascii="Symbol" w:hAnsi="Symbol" w:cs="OpenSymbol"/>
    </w:rPr>
  </w:style>
  <w:style w:type="character" w:customStyle="1" w:styleId="WW8Num14z1">
    <w:name w:val="WW8Num14z1"/>
    <w:rsid w:val="00EF1543"/>
  </w:style>
  <w:style w:type="character" w:customStyle="1" w:styleId="WW8Num14z2">
    <w:name w:val="WW8Num14z2"/>
    <w:rsid w:val="00EF1543"/>
  </w:style>
  <w:style w:type="character" w:customStyle="1" w:styleId="WW8Num14z3">
    <w:name w:val="WW8Num14z3"/>
    <w:rsid w:val="00EF1543"/>
  </w:style>
  <w:style w:type="character" w:customStyle="1" w:styleId="WW8Num14z4">
    <w:name w:val="WW8Num14z4"/>
    <w:rsid w:val="00EF1543"/>
  </w:style>
  <w:style w:type="character" w:customStyle="1" w:styleId="WW8Num14z5">
    <w:name w:val="WW8Num14z5"/>
    <w:rsid w:val="00EF1543"/>
  </w:style>
  <w:style w:type="character" w:customStyle="1" w:styleId="WW8Num14z6">
    <w:name w:val="WW8Num14z6"/>
    <w:rsid w:val="00EF1543"/>
  </w:style>
  <w:style w:type="character" w:customStyle="1" w:styleId="WW8Num14z7">
    <w:name w:val="WW8Num14z7"/>
    <w:rsid w:val="00EF1543"/>
  </w:style>
  <w:style w:type="character" w:customStyle="1" w:styleId="WW8Num14z8">
    <w:name w:val="WW8Num14z8"/>
    <w:rsid w:val="00EF1543"/>
  </w:style>
  <w:style w:type="character" w:customStyle="1" w:styleId="WW8Num15z0">
    <w:name w:val="WW8Num15z0"/>
    <w:rsid w:val="00EF1543"/>
  </w:style>
  <w:style w:type="character" w:customStyle="1" w:styleId="WW8Num15z1">
    <w:name w:val="WW8Num15z1"/>
    <w:rsid w:val="00EF1543"/>
  </w:style>
  <w:style w:type="character" w:customStyle="1" w:styleId="WW8Num15z2">
    <w:name w:val="WW8Num15z2"/>
    <w:rsid w:val="00EF1543"/>
  </w:style>
  <w:style w:type="character" w:customStyle="1" w:styleId="WW8Num15z3">
    <w:name w:val="WW8Num15z3"/>
    <w:rsid w:val="00EF1543"/>
  </w:style>
  <w:style w:type="character" w:customStyle="1" w:styleId="WW8Num15z4">
    <w:name w:val="WW8Num15z4"/>
    <w:rsid w:val="00EF1543"/>
  </w:style>
  <w:style w:type="character" w:customStyle="1" w:styleId="WW8Num15z5">
    <w:name w:val="WW8Num15z5"/>
    <w:rsid w:val="00EF1543"/>
  </w:style>
  <w:style w:type="character" w:customStyle="1" w:styleId="WW8Num15z6">
    <w:name w:val="WW8Num15z6"/>
    <w:rsid w:val="00EF1543"/>
  </w:style>
  <w:style w:type="character" w:customStyle="1" w:styleId="WW8Num15z7">
    <w:name w:val="WW8Num15z7"/>
    <w:rsid w:val="00EF1543"/>
  </w:style>
  <w:style w:type="character" w:customStyle="1" w:styleId="WW8Num15z8">
    <w:name w:val="WW8Num15z8"/>
    <w:rsid w:val="00EF1543"/>
  </w:style>
  <w:style w:type="character" w:customStyle="1" w:styleId="WW8Num16z0">
    <w:name w:val="WW8Num16z0"/>
    <w:rsid w:val="00EF1543"/>
  </w:style>
  <w:style w:type="character" w:customStyle="1" w:styleId="WW8Num16z1">
    <w:name w:val="WW8Num16z1"/>
    <w:rsid w:val="00EF1543"/>
  </w:style>
  <w:style w:type="character" w:customStyle="1" w:styleId="WW8Num16z2">
    <w:name w:val="WW8Num16z2"/>
    <w:rsid w:val="00EF1543"/>
  </w:style>
  <w:style w:type="character" w:customStyle="1" w:styleId="WW8Num16z3">
    <w:name w:val="WW8Num16z3"/>
    <w:rsid w:val="00EF1543"/>
  </w:style>
  <w:style w:type="character" w:customStyle="1" w:styleId="WW8Num16z4">
    <w:name w:val="WW8Num16z4"/>
    <w:rsid w:val="00EF1543"/>
  </w:style>
  <w:style w:type="character" w:customStyle="1" w:styleId="WW8Num16z5">
    <w:name w:val="WW8Num16z5"/>
    <w:rsid w:val="00EF1543"/>
  </w:style>
  <w:style w:type="character" w:customStyle="1" w:styleId="WW8Num16z6">
    <w:name w:val="WW8Num16z6"/>
    <w:rsid w:val="00EF1543"/>
  </w:style>
  <w:style w:type="character" w:customStyle="1" w:styleId="WW8Num16z7">
    <w:name w:val="WW8Num16z7"/>
    <w:rsid w:val="00EF1543"/>
  </w:style>
  <w:style w:type="character" w:customStyle="1" w:styleId="WW8Num16z8">
    <w:name w:val="WW8Num16z8"/>
    <w:rsid w:val="00EF1543"/>
  </w:style>
  <w:style w:type="character" w:customStyle="1" w:styleId="WW-DefaultParagraphFont111111">
    <w:name w:val="WW-Default Paragraph Font111111"/>
    <w:rsid w:val="00EF1543"/>
  </w:style>
  <w:style w:type="character" w:customStyle="1" w:styleId="WW-DefaultParagraphFont1111111">
    <w:name w:val="WW-Default Paragraph Font1111111"/>
    <w:rsid w:val="00EF1543"/>
  </w:style>
  <w:style w:type="character" w:customStyle="1" w:styleId="WW-DefaultParagraphFont11111111">
    <w:name w:val="WW-Default Paragraph Font11111111"/>
    <w:rsid w:val="00EF1543"/>
  </w:style>
  <w:style w:type="character" w:customStyle="1" w:styleId="WW-DefaultParagraphFont111111111">
    <w:name w:val="WW-Default Paragraph Font111111111"/>
    <w:rsid w:val="00EF1543"/>
  </w:style>
  <w:style w:type="character" w:customStyle="1" w:styleId="WW-DefaultParagraphFont1111111111">
    <w:name w:val="WW-Default Paragraph Font1111111111"/>
    <w:rsid w:val="00EF1543"/>
  </w:style>
  <w:style w:type="character" w:customStyle="1" w:styleId="WW8Num17z0">
    <w:name w:val="WW8Num17z0"/>
    <w:rsid w:val="00EF1543"/>
  </w:style>
  <w:style w:type="character" w:customStyle="1" w:styleId="WW8Num17z1">
    <w:name w:val="WW8Num17z1"/>
    <w:rsid w:val="00EF1543"/>
  </w:style>
  <w:style w:type="character" w:customStyle="1" w:styleId="WW8Num17z2">
    <w:name w:val="WW8Num17z2"/>
    <w:rsid w:val="00EF1543"/>
  </w:style>
  <w:style w:type="character" w:customStyle="1" w:styleId="WW8Num17z3">
    <w:name w:val="WW8Num17z3"/>
    <w:rsid w:val="00EF1543"/>
  </w:style>
  <w:style w:type="character" w:customStyle="1" w:styleId="WW8Num17z4">
    <w:name w:val="WW8Num17z4"/>
    <w:rsid w:val="00EF1543"/>
  </w:style>
  <w:style w:type="character" w:customStyle="1" w:styleId="WW8Num17z5">
    <w:name w:val="WW8Num17z5"/>
    <w:rsid w:val="00EF1543"/>
  </w:style>
  <w:style w:type="character" w:customStyle="1" w:styleId="WW8Num17z6">
    <w:name w:val="WW8Num17z6"/>
    <w:rsid w:val="00EF1543"/>
  </w:style>
  <w:style w:type="character" w:customStyle="1" w:styleId="WW8Num17z7">
    <w:name w:val="WW8Num17z7"/>
    <w:rsid w:val="00EF1543"/>
  </w:style>
  <w:style w:type="character" w:customStyle="1" w:styleId="WW8Num17z8">
    <w:name w:val="WW8Num17z8"/>
    <w:rsid w:val="00EF1543"/>
  </w:style>
  <w:style w:type="character" w:customStyle="1" w:styleId="WW8Num18z0">
    <w:name w:val="WW8Num18z0"/>
    <w:rsid w:val="00EF1543"/>
  </w:style>
  <w:style w:type="character" w:customStyle="1" w:styleId="WW8Num18z1">
    <w:name w:val="WW8Num18z1"/>
    <w:rsid w:val="00EF1543"/>
  </w:style>
  <w:style w:type="character" w:customStyle="1" w:styleId="WW8Num18z2">
    <w:name w:val="WW8Num18z2"/>
    <w:rsid w:val="00EF1543"/>
  </w:style>
  <w:style w:type="character" w:customStyle="1" w:styleId="WW8Num18z3">
    <w:name w:val="WW8Num18z3"/>
    <w:rsid w:val="00EF1543"/>
  </w:style>
  <w:style w:type="character" w:customStyle="1" w:styleId="WW8Num18z4">
    <w:name w:val="WW8Num18z4"/>
    <w:rsid w:val="00EF1543"/>
  </w:style>
  <w:style w:type="character" w:customStyle="1" w:styleId="WW8Num18z5">
    <w:name w:val="WW8Num18z5"/>
    <w:rsid w:val="00EF1543"/>
  </w:style>
  <w:style w:type="character" w:customStyle="1" w:styleId="WW8Num18z6">
    <w:name w:val="WW8Num18z6"/>
    <w:rsid w:val="00EF1543"/>
  </w:style>
  <w:style w:type="character" w:customStyle="1" w:styleId="WW8Num18z7">
    <w:name w:val="WW8Num18z7"/>
    <w:rsid w:val="00EF1543"/>
  </w:style>
  <w:style w:type="character" w:customStyle="1" w:styleId="WW8Num18z8">
    <w:name w:val="WW8Num18z8"/>
    <w:rsid w:val="00EF1543"/>
  </w:style>
  <w:style w:type="character" w:customStyle="1" w:styleId="WW8Num3z1">
    <w:name w:val="WW8Num3z1"/>
    <w:rsid w:val="00EF1543"/>
  </w:style>
  <w:style w:type="character" w:customStyle="1" w:styleId="WW8Num3z2">
    <w:name w:val="WW8Num3z2"/>
    <w:rsid w:val="00EF1543"/>
  </w:style>
  <w:style w:type="character" w:customStyle="1" w:styleId="WW8Num3z3">
    <w:name w:val="WW8Num3z3"/>
    <w:rsid w:val="00EF1543"/>
  </w:style>
  <w:style w:type="character" w:customStyle="1" w:styleId="WW8Num3z4">
    <w:name w:val="WW8Num3z4"/>
    <w:rsid w:val="00EF1543"/>
    <w:rPr>
      <w:rFonts w:ascii="Arial" w:hAnsi="Arial" w:cs="Times New Roman"/>
      <w:b w:val="0"/>
      <w:i w:val="0"/>
      <w:sz w:val="20"/>
      <w:szCs w:val="20"/>
    </w:rPr>
  </w:style>
  <w:style w:type="character" w:customStyle="1" w:styleId="WW8Num3z5">
    <w:name w:val="WW8Num3z5"/>
    <w:rsid w:val="00EF1543"/>
  </w:style>
  <w:style w:type="character" w:customStyle="1" w:styleId="WW8Num3z6">
    <w:name w:val="WW8Num3z6"/>
    <w:rsid w:val="00EF1543"/>
  </w:style>
  <w:style w:type="character" w:customStyle="1" w:styleId="WW8Num3z7">
    <w:name w:val="WW8Num3z7"/>
    <w:rsid w:val="00EF1543"/>
  </w:style>
  <w:style w:type="character" w:customStyle="1" w:styleId="WW8Num3z8">
    <w:name w:val="WW8Num3z8"/>
    <w:rsid w:val="00EF1543"/>
  </w:style>
  <w:style w:type="character" w:customStyle="1" w:styleId="WW-DefaultParagraphFont11111111111">
    <w:name w:val="WW-Default Paragraph Font11111111111"/>
    <w:rsid w:val="00EF1543"/>
  </w:style>
  <w:style w:type="character" w:customStyle="1" w:styleId="WW-DefaultParagraphFont111111111111">
    <w:name w:val="WW-Default Paragraph Font111111111111"/>
    <w:rsid w:val="00EF1543"/>
  </w:style>
  <w:style w:type="character" w:customStyle="1" w:styleId="WW-DefaultParagraphFont1111111111111">
    <w:name w:val="WW-Default Paragraph Font1111111111111"/>
    <w:rsid w:val="00EF1543"/>
  </w:style>
  <w:style w:type="character" w:customStyle="1" w:styleId="WW-DefaultParagraphFont11111111111111">
    <w:name w:val="WW-Default Paragraph Font11111111111111"/>
    <w:rsid w:val="00EF1543"/>
  </w:style>
  <w:style w:type="character" w:customStyle="1" w:styleId="21">
    <w:name w:val="Προεπιλεγμένη γραμματοσειρά2"/>
    <w:rsid w:val="00EF1543"/>
  </w:style>
  <w:style w:type="character" w:customStyle="1" w:styleId="WW8Num19z0">
    <w:name w:val="WW8Num19z0"/>
    <w:rsid w:val="00EF1543"/>
    <w:rPr>
      <w:rFonts w:ascii="Calibri" w:hAnsi="Calibri" w:cs="Calibri"/>
    </w:rPr>
  </w:style>
  <w:style w:type="character" w:customStyle="1" w:styleId="WW8Num19z1">
    <w:name w:val="WW8Num19z1"/>
    <w:rsid w:val="00EF1543"/>
  </w:style>
  <w:style w:type="character" w:customStyle="1" w:styleId="WW8Num20z0">
    <w:name w:val="WW8Num20z0"/>
    <w:rsid w:val="00EF1543"/>
    <w:rPr>
      <w:rFonts w:ascii="Calibri" w:eastAsia="Calibri" w:hAnsi="Calibri" w:cs="Times New Roman"/>
    </w:rPr>
  </w:style>
  <w:style w:type="character" w:customStyle="1" w:styleId="WW8Num20z1">
    <w:name w:val="WW8Num20z1"/>
    <w:rsid w:val="00EF1543"/>
    <w:rPr>
      <w:rFonts w:ascii="Courier New" w:hAnsi="Courier New" w:cs="Courier New"/>
    </w:rPr>
  </w:style>
  <w:style w:type="character" w:customStyle="1" w:styleId="WW8Num20z2">
    <w:name w:val="WW8Num20z2"/>
    <w:rsid w:val="00EF1543"/>
    <w:rPr>
      <w:rFonts w:ascii="Wingdings" w:hAnsi="Wingdings" w:cs="Wingdings"/>
    </w:rPr>
  </w:style>
  <w:style w:type="character" w:customStyle="1" w:styleId="WW8Num20z3">
    <w:name w:val="WW8Num20z3"/>
    <w:rsid w:val="00EF1543"/>
    <w:rPr>
      <w:rFonts w:ascii="Symbol" w:hAnsi="Symbol" w:cs="Symbol"/>
    </w:rPr>
  </w:style>
  <w:style w:type="character" w:customStyle="1" w:styleId="WW-DefaultParagraphFont111111111111111">
    <w:name w:val="WW-Default Paragraph Font111111111111111"/>
    <w:rsid w:val="00EF1543"/>
  </w:style>
  <w:style w:type="character" w:customStyle="1" w:styleId="WW8Num19z2">
    <w:name w:val="WW8Num19z2"/>
    <w:rsid w:val="00EF1543"/>
  </w:style>
  <w:style w:type="character" w:customStyle="1" w:styleId="WW8Num19z3">
    <w:name w:val="WW8Num19z3"/>
    <w:rsid w:val="00EF1543"/>
  </w:style>
  <w:style w:type="character" w:customStyle="1" w:styleId="WW8Num19z4">
    <w:name w:val="WW8Num19z4"/>
    <w:rsid w:val="00EF1543"/>
  </w:style>
  <w:style w:type="character" w:customStyle="1" w:styleId="WW8Num19z5">
    <w:name w:val="WW8Num19z5"/>
    <w:rsid w:val="00EF1543"/>
  </w:style>
  <w:style w:type="character" w:customStyle="1" w:styleId="WW8Num19z6">
    <w:name w:val="WW8Num19z6"/>
    <w:rsid w:val="00EF1543"/>
  </w:style>
  <w:style w:type="character" w:customStyle="1" w:styleId="WW8Num19z7">
    <w:name w:val="WW8Num19z7"/>
    <w:rsid w:val="00EF1543"/>
  </w:style>
  <w:style w:type="character" w:customStyle="1" w:styleId="WW8Num19z8">
    <w:name w:val="WW8Num19z8"/>
    <w:rsid w:val="00EF1543"/>
  </w:style>
  <w:style w:type="character" w:customStyle="1" w:styleId="WW8Num20z4">
    <w:name w:val="WW8Num20z4"/>
    <w:rsid w:val="00EF1543"/>
  </w:style>
  <w:style w:type="character" w:customStyle="1" w:styleId="WW8Num20z5">
    <w:name w:val="WW8Num20z5"/>
    <w:rsid w:val="00EF1543"/>
  </w:style>
  <w:style w:type="character" w:customStyle="1" w:styleId="WW8Num20z6">
    <w:name w:val="WW8Num20z6"/>
    <w:rsid w:val="00EF1543"/>
  </w:style>
  <w:style w:type="character" w:customStyle="1" w:styleId="WW8Num20z7">
    <w:name w:val="WW8Num20z7"/>
    <w:rsid w:val="00EF1543"/>
  </w:style>
  <w:style w:type="character" w:customStyle="1" w:styleId="WW8Num20z8">
    <w:name w:val="WW8Num20z8"/>
    <w:rsid w:val="00EF1543"/>
  </w:style>
  <w:style w:type="character" w:customStyle="1" w:styleId="WW-DefaultParagraphFont1111111111111111">
    <w:name w:val="WW-Default Paragraph Font1111111111111111"/>
    <w:rsid w:val="00EF1543"/>
  </w:style>
  <w:style w:type="character" w:customStyle="1" w:styleId="WW-DefaultParagraphFont11111111111111111">
    <w:name w:val="WW-Default Paragraph Font11111111111111111"/>
    <w:rsid w:val="00EF1543"/>
  </w:style>
  <w:style w:type="character" w:customStyle="1" w:styleId="WW8Num21z0">
    <w:name w:val="WW8Num21z0"/>
    <w:rsid w:val="00EF1543"/>
    <w:rPr>
      <w:rFonts w:ascii="Calibri" w:eastAsia="Times New Roman" w:hAnsi="Calibri" w:cs="Calibri"/>
    </w:rPr>
  </w:style>
  <w:style w:type="character" w:customStyle="1" w:styleId="WW8Num21z1">
    <w:name w:val="WW8Num21z1"/>
    <w:rsid w:val="00EF1543"/>
    <w:rPr>
      <w:rFonts w:ascii="Courier New" w:hAnsi="Courier New" w:cs="Courier New"/>
    </w:rPr>
  </w:style>
  <w:style w:type="character" w:customStyle="1" w:styleId="WW8Num21z2">
    <w:name w:val="WW8Num21z2"/>
    <w:rsid w:val="00EF1543"/>
    <w:rPr>
      <w:rFonts w:ascii="Wingdings" w:hAnsi="Wingdings" w:cs="Wingdings"/>
    </w:rPr>
  </w:style>
  <w:style w:type="character" w:customStyle="1" w:styleId="WW8Num21z3">
    <w:name w:val="WW8Num21z3"/>
    <w:rsid w:val="00EF1543"/>
    <w:rPr>
      <w:rFonts w:ascii="Symbol" w:hAnsi="Symbol" w:cs="Symbol"/>
    </w:rPr>
  </w:style>
  <w:style w:type="character" w:customStyle="1" w:styleId="WW8Num22z0">
    <w:name w:val="WW8Num22z0"/>
    <w:rsid w:val="00EF1543"/>
    <w:rPr>
      <w:rFonts w:ascii="Symbol" w:hAnsi="Symbol" w:cs="Symbol"/>
    </w:rPr>
  </w:style>
  <w:style w:type="character" w:customStyle="1" w:styleId="WW8Num22z1">
    <w:name w:val="WW8Num22z1"/>
    <w:rsid w:val="00EF1543"/>
    <w:rPr>
      <w:rFonts w:ascii="Courier New" w:hAnsi="Courier New" w:cs="Courier New"/>
    </w:rPr>
  </w:style>
  <w:style w:type="character" w:customStyle="1" w:styleId="WW8Num22z2">
    <w:name w:val="WW8Num22z2"/>
    <w:rsid w:val="00EF1543"/>
    <w:rPr>
      <w:rFonts w:ascii="Wingdings" w:hAnsi="Wingdings" w:cs="Wingdings"/>
    </w:rPr>
  </w:style>
  <w:style w:type="character" w:customStyle="1" w:styleId="WW8Num23z0">
    <w:name w:val="WW8Num23z0"/>
    <w:rsid w:val="00EF1543"/>
    <w:rPr>
      <w:rFonts w:ascii="Calibri" w:eastAsia="Times New Roman" w:hAnsi="Calibri" w:cs="Calibri"/>
    </w:rPr>
  </w:style>
  <w:style w:type="character" w:customStyle="1" w:styleId="WW8Num23z1">
    <w:name w:val="WW8Num23z1"/>
    <w:rsid w:val="00EF1543"/>
    <w:rPr>
      <w:rFonts w:ascii="Courier New" w:hAnsi="Courier New" w:cs="Courier New"/>
    </w:rPr>
  </w:style>
  <w:style w:type="character" w:customStyle="1" w:styleId="WW8Num23z2">
    <w:name w:val="WW8Num23z2"/>
    <w:rsid w:val="00EF1543"/>
    <w:rPr>
      <w:rFonts w:ascii="Wingdings" w:hAnsi="Wingdings" w:cs="Wingdings"/>
    </w:rPr>
  </w:style>
  <w:style w:type="character" w:customStyle="1" w:styleId="WW8Num23z3">
    <w:name w:val="WW8Num23z3"/>
    <w:rsid w:val="00EF1543"/>
    <w:rPr>
      <w:rFonts w:ascii="Symbol" w:hAnsi="Symbol" w:cs="Symbol"/>
    </w:rPr>
  </w:style>
  <w:style w:type="character" w:customStyle="1" w:styleId="WW8Num24z0">
    <w:name w:val="WW8Num24z0"/>
    <w:rsid w:val="00EF1543"/>
    <w:rPr>
      <w:rFonts w:ascii="Symbol" w:hAnsi="Symbol" w:cs="Symbol"/>
      <w:strike/>
      <w:color w:val="0070C0"/>
      <w:position w:val="0"/>
      <w:sz w:val="24"/>
      <w:vertAlign w:val="baseline"/>
      <w:lang w:val="el-GR"/>
    </w:rPr>
  </w:style>
  <w:style w:type="character" w:customStyle="1" w:styleId="WW8Num24z1">
    <w:name w:val="WW8Num24z1"/>
    <w:rsid w:val="00EF1543"/>
    <w:rPr>
      <w:rFonts w:ascii="Courier New" w:hAnsi="Courier New" w:cs="Courier New"/>
    </w:rPr>
  </w:style>
  <w:style w:type="character" w:customStyle="1" w:styleId="WW8Num24z2">
    <w:name w:val="WW8Num24z2"/>
    <w:rsid w:val="00EF1543"/>
    <w:rPr>
      <w:rFonts w:ascii="Wingdings" w:hAnsi="Wingdings" w:cs="Wingdings"/>
    </w:rPr>
  </w:style>
  <w:style w:type="character" w:customStyle="1" w:styleId="WW8Num25z0">
    <w:name w:val="WW8Num25z0"/>
    <w:rsid w:val="00EF1543"/>
    <w:rPr>
      <w:rFonts w:ascii="Symbol" w:hAnsi="Symbol" w:cs="Symbol"/>
    </w:rPr>
  </w:style>
  <w:style w:type="character" w:customStyle="1" w:styleId="WW8Num25z1">
    <w:name w:val="WW8Num25z1"/>
    <w:rsid w:val="00EF1543"/>
    <w:rPr>
      <w:rFonts w:ascii="Courier New" w:hAnsi="Courier New" w:cs="Courier New"/>
    </w:rPr>
  </w:style>
  <w:style w:type="character" w:customStyle="1" w:styleId="WW8Num25z2">
    <w:name w:val="WW8Num25z2"/>
    <w:rsid w:val="00EF1543"/>
    <w:rPr>
      <w:rFonts w:ascii="Wingdings" w:hAnsi="Wingdings" w:cs="Wingdings"/>
    </w:rPr>
  </w:style>
  <w:style w:type="character" w:customStyle="1" w:styleId="WW8Num26z0">
    <w:name w:val="WW8Num26z0"/>
    <w:rsid w:val="00EF1543"/>
    <w:rPr>
      <w:rFonts w:ascii="Symbol" w:hAnsi="Symbol" w:cs="Symbol"/>
    </w:rPr>
  </w:style>
  <w:style w:type="character" w:customStyle="1" w:styleId="WW8Num26z1">
    <w:name w:val="WW8Num26z1"/>
    <w:rsid w:val="00EF1543"/>
    <w:rPr>
      <w:rFonts w:ascii="Courier New" w:hAnsi="Courier New" w:cs="Courier New"/>
    </w:rPr>
  </w:style>
  <w:style w:type="character" w:customStyle="1" w:styleId="WW8Num26z2">
    <w:name w:val="WW8Num26z2"/>
    <w:rsid w:val="00EF1543"/>
    <w:rPr>
      <w:rFonts w:ascii="Wingdings" w:hAnsi="Wingdings" w:cs="Wingdings"/>
    </w:rPr>
  </w:style>
  <w:style w:type="character" w:customStyle="1" w:styleId="WW8Num27z0">
    <w:name w:val="WW8Num27z0"/>
    <w:rsid w:val="00EF1543"/>
    <w:rPr>
      <w:rFonts w:ascii="Calibri" w:eastAsia="Times New Roman" w:hAnsi="Calibri" w:cs="Calibri"/>
    </w:rPr>
  </w:style>
  <w:style w:type="character" w:customStyle="1" w:styleId="WW8Num27z1">
    <w:name w:val="WW8Num27z1"/>
    <w:rsid w:val="00EF1543"/>
    <w:rPr>
      <w:rFonts w:ascii="Courier New" w:hAnsi="Courier New" w:cs="Courier New"/>
    </w:rPr>
  </w:style>
  <w:style w:type="character" w:customStyle="1" w:styleId="WW8Num27z2">
    <w:name w:val="WW8Num27z2"/>
    <w:rsid w:val="00EF1543"/>
    <w:rPr>
      <w:rFonts w:ascii="Wingdings" w:hAnsi="Wingdings" w:cs="Wingdings"/>
    </w:rPr>
  </w:style>
  <w:style w:type="character" w:customStyle="1" w:styleId="WW8Num27z3">
    <w:name w:val="WW8Num27z3"/>
    <w:rsid w:val="00EF1543"/>
    <w:rPr>
      <w:rFonts w:ascii="Symbol" w:hAnsi="Symbol" w:cs="Symbol"/>
    </w:rPr>
  </w:style>
  <w:style w:type="character" w:customStyle="1" w:styleId="WW8Num28z0">
    <w:name w:val="WW8Num28z0"/>
    <w:rsid w:val="00EF1543"/>
    <w:rPr>
      <w:rFonts w:ascii="Symbol" w:hAnsi="Symbol" w:cs="Symbol"/>
    </w:rPr>
  </w:style>
  <w:style w:type="character" w:customStyle="1" w:styleId="WW8Num28z1">
    <w:name w:val="WW8Num28z1"/>
    <w:rsid w:val="00EF1543"/>
    <w:rPr>
      <w:rFonts w:ascii="Courier New" w:hAnsi="Courier New" w:cs="Courier New"/>
    </w:rPr>
  </w:style>
  <w:style w:type="character" w:customStyle="1" w:styleId="WW8Num28z2">
    <w:name w:val="WW8Num28z2"/>
    <w:rsid w:val="00EF1543"/>
    <w:rPr>
      <w:rFonts w:ascii="Wingdings" w:hAnsi="Wingdings" w:cs="Wingdings"/>
    </w:rPr>
  </w:style>
  <w:style w:type="character" w:customStyle="1" w:styleId="WW8Num29z0">
    <w:name w:val="WW8Num29z0"/>
    <w:rsid w:val="00EF1543"/>
    <w:rPr>
      <w:rFonts w:ascii="Calibri" w:eastAsia="Times New Roman" w:hAnsi="Calibri" w:cs="Calibri"/>
    </w:rPr>
  </w:style>
  <w:style w:type="character" w:customStyle="1" w:styleId="WW8Num29z1">
    <w:name w:val="WW8Num29z1"/>
    <w:rsid w:val="00EF1543"/>
    <w:rPr>
      <w:rFonts w:ascii="Courier New" w:hAnsi="Courier New" w:cs="Courier New"/>
    </w:rPr>
  </w:style>
  <w:style w:type="character" w:customStyle="1" w:styleId="WW8Num29z2">
    <w:name w:val="WW8Num29z2"/>
    <w:rsid w:val="00EF1543"/>
    <w:rPr>
      <w:rFonts w:ascii="Wingdings" w:hAnsi="Wingdings" w:cs="Wingdings"/>
    </w:rPr>
  </w:style>
  <w:style w:type="character" w:customStyle="1" w:styleId="WW8Num29z3">
    <w:name w:val="WW8Num29z3"/>
    <w:rsid w:val="00EF1543"/>
    <w:rPr>
      <w:rFonts w:ascii="Symbol" w:hAnsi="Symbol" w:cs="Symbol"/>
    </w:rPr>
  </w:style>
  <w:style w:type="character" w:customStyle="1" w:styleId="WW8Num30z0">
    <w:name w:val="WW8Num30z0"/>
    <w:rsid w:val="00EF1543"/>
    <w:rPr>
      <w:rFonts w:ascii="Symbol" w:hAnsi="Symbol" w:cs="Symbol"/>
      <w:shd w:val="clear" w:color="auto" w:fill="FFFF00"/>
    </w:rPr>
  </w:style>
  <w:style w:type="character" w:customStyle="1" w:styleId="WW8Num30z1">
    <w:name w:val="WW8Num30z1"/>
    <w:rsid w:val="00EF1543"/>
    <w:rPr>
      <w:rFonts w:ascii="Courier New" w:hAnsi="Courier New" w:cs="Courier New"/>
    </w:rPr>
  </w:style>
  <w:style w:type="character" w:customStyle="1" w:styleId="WW8Num30z2">
    <w:name w:val="WW8Num30z2"/>
    <w:rsid w:val="00EF1543"/>
    <w:rPr>
      <w:rFonts w:ascii="Wingdings" w:hAnsi="Wingdings" w:cs="Wingdings"/>
    </w:rPr>
  </w:style>
  <w:style w:type="character" w:customStyle="1" w:styleId="WW8Num31z0">
    <w:name w:val="WW8Num31z0"/>
    <w:rsid w:val="00EF1543"/>
    <w:rPr>
      <w:rFonts w:cs="Times New Roman"/>
    </w:rPr>
  </w:style>
  <w:style w:type="character" w:customStyle="1" w:styleId="WW8Num32z0">
    <w:name w:val="WW8Num32z0"/>
    <w:rsid w:val="00EF1543"/>
  </w:style>
  <w:style w:type="character" w:customStyle="1" w:styleId="WW8Num32z1">
    <w:name w:val="WW8Num32z1"/>
    <w:rsid w:val="00EF1543"/>
  </w:style>
  <w:style w:type="character" w:customStyle="1" w:styleId="WW8Num32z2">
    <w:name w:val="WW8Num32z2"/>
    <w:rsid w:val="00EF1543"/>
  </w:style>
  <w:style w:type="character" w:customStyle="1" w:styleId="WW8Num32z3">
    <w:name w:val="WW8Num32z3"/>
    <w:rsid w:val="00EF1543"/>
  </w:style>
  <w:style w:type="character" w:customStyle="1" w:styleId="WW8Num32z4">
    <w:name w:val="WW8Num32z4"/>
    <w:rsid w:val="00EF1543"/>
  </w:style>
  <w:style w:type="character" w:customStyle="1" w:styleId="WW8Num32z5">
    <w:name w:val="WW8Num32z5"/>
    <w:rsid w:val="00EF1543"/>
  </w:style>
  <w:style w:type="character" w:customStyle="1" w:styleId="WW8Num32z6">
    <w:name w:val="WW8Num32z6"/>
    <w:rsid w:val="00EF1543"/>
  </w:style>
  <w:style w:type="character" w:customStyle="1" w:styleId="WW8Num32z7">
    <w:name w:val="WW8Num32z7"/>
    <w:rsid w:val="00EF1543"/>
  </w:style>
  <w:style w:type="character" w:customStyle="1" w:styleId="WW8Num32z8">
    <w:name w:val="WW8Num32z8"/>
    <w:rsid w:val="00EF1543"/>
  </w:style>
  <w:style w:type="character" w:customStyle="1" w:styleId="WW8Num33z0">
    <w:name w:val="WW8Num33z0"/>
    <w:rsid w:val="00EF1543"/>
    <w:rPr>
      <w:rFonts w:ascii="Symbol" w:eastAsia="Calibri" w:hAnsi="Symbol" w:cs="Symbol"/>
    </w:rPr>
  </w:style>
  <w:style w:type="character" w:customStyle="1" w:styleId="WW8Num33z1">
    <w:name w:val="WW8Num33z1"/>
    <w:rsid w:val="00EF1543"/>
    <w:rPr>
      <w:rFonts w:ascii="Courier New" w:hAnsi="Courier New" w:cs="Courier New"/>
    </w:rPr>
  </w:style>
  <w:style w:type="character" w:customStyle="1" w:styleId="WW8Num33z2">
    <w:name w:val="WW8Num33z2"/>
    <w:rsid w:val="00EF1543"/>
    <w:rPr>
      <w:rFonts w:ascii="Wingdings" w:hAnsi="Wingdings" w:cs="Wingdings"/>
    </w:rPr>
  </w:style>
  <w:style w:type="character" w:customStyle="1" w:styleId="WW8Num34z0">
    <w:name w:val="WW8Num34z0"/>
    <w:rsid w:val="00EF1543"/>
    <w:rPr>
      <w:rFonts w:ascii="Symbol" w:hAnsi="Symbol" w:cs="Symbol"/>
    </w:rPr>
  </w:style>
  <w:style w:type="character" w:customStyle="1" w:styleId="WW8Num34z1">
    <w:name w:val="WW8Num34z1"/>
    <w:rsid w:val="00EF1543"/>
    <w:rPr>
      <w:rFonts w:ascii="Courier New" w:hAnsi="Courier New" w:cs="Courier New"/>
    </w:rPr>
  </w:style>
  <w:style w:type="character" w:customStyle="1" w:styleId="WW8Num34z2">
    <w:name w:val="WW8Num34z2"/>
    <w:rsid w:val="00EF1543"/>
    <w:rPr>
      <w:rFonts w:ascii="Wingdings" w:hAnsi="Wingdings" w:cs="Wingdings"/>
    </w:rPr>
  </w:style>
  <w:style w:type="character" w:customStyle="1" w:styleId="WW8Num35z0">
    <w:name w:val="WW8Num35z0"/>
    <w:rsid w:val="00EF1543"/>
    <w:rPr>
      <w:rFonts w:ascii="Calibri" w:eastAsia="Times New Roman" w:hAnsi="Calibri" w:cs="Calibri"/>
    </w:rPr>
  </w:style>
  <w:style w:type="character" w:customStyle="1" w:styleId="WW8Num35z1">
    <w:name w:val="WW8Num35z1"/>
    <w:rsid w:val="00EF1543"/>
    <w:rPr>
      <w:rFonts w:ascii="Courier New" w:hAnsi="Courier New" w:cs="Courier New"/>
    </w:rPr>
  </w:style>
  <w:style w:type="character" w:customStyle="1" w:styleId="WW8Num35z2">
    <w:name w:val="WW8Num35z2"/>
    <w:rsid w:val="00EF1543"/>
    <w:rPr>
      <w:rFonts w:ascii="Wingdings" w:hAnsi="Wingdings" w:cs="Wingdings"/>
    </w:rPr>
  </w:style>
  <w:style w:type="character" w:customStyle="1" w:styleId="WW8Num35z3">
    <w:name w:val="WW8Num35z3"/>
    <w:rsid w:val="00EF1543"/>
    <w:rPr>
      <w:rFonts w:ascii="Symbol" w:hAnsi="Symbol" w:cs="Symbol"/>
    </w:rPr>
  </w:style>
  <w:style w:type="character" w:customStyle="1" w:styleId="WW8Num36z0">
    <w:name w:val="WW8Num36z0"/>
    <w:rsid w:val="00EF1543"/>
    <w:rPr>
      <w:lang w:val="el-GR"/>
    </w:rPr>
  </w:style>
  <w:style w:type="character" w:customStyle="1" w:styleId="WW8Num36z1">
    <w:name w:val="WW8Num36z1"/>
    <w:rsid w:val="00EF1543"/>
  </w:style>
  <w:style w:type="character" w:customStyle="1" w:styleId="WW8Num36z2">
    <w:name w:val="WW8Num36z2"/>
    <w:rsid w:val="00EF1543"/>
  </w:style>
  <w:style w:type="character" w:customStyle="1" w:styleId="WW8Num36z3">
    <w:name w:val="WW8Num36z3"/>
    <w:rsid w:val="00EF1543"/>
  </w:style>
  <w:style w:type="character" w:customStyle="1" w:styleId="WW8Num36z4">
    <w:name w:val="WW8Num36z4"/>
    <w:rsid w:val="00EF1543"/>
  </w:style>
  <w:style w:type="character" w:customStyle="1" w:styleId="WW8Num36z5">
    <w:name w:val="WW8Num36z5"/>
    <w:rsid w:val="00EF1543"/>
  </w:style>
  <w:style w:type="character" w:customStyle="1" w:styleId="WW8Num36z6">
    <w:name w:val="WW8Num36z6"/>
    <w:rsid w:val="00EF1543"/>
  </w:style>
  <w:style w:type="character" w:customStyle="1" w:styleId="WW8Num36z7">
    <w:name w:val="WW8Num36z7"/>
    <w:rsid w:val="00EF1543"/>
  </w:style>
  <w:style w:type="character" w:customStyle="1" w:styleId="WW8Num36z8">
    <w:name w:val="WW8Num36z8"/>
    <w:rsid w:val="00EF1543"/>
  </w:style>
  <w:style w:type="character" w:customStyle="1" w:styleId="WW8Num37z0">
    <w:name w:val="WW8Num37z0"/>
    <w:rsid w:val="00EF1543"/>
    <w:rPr>
      <w:rFonts w:ascii="Calibri" w:eastAsia="Times New Roman" w:hAnsi="Calibri" w:cs="Calibri"/>
    </w:rPr>
  </w:style>
  <w:style w:type="character" w:customStyle="1" w:styleId="WW8Num37z1">
    <w:name w:val="WW8Num37z1"/>
    <w:rsid w:val="00EF1543"/>
    <w:rPr>
      <w:rFonts w:ascii="Courier New" w:hAnsi="Courier New" w:cs="Courier New"/>
    </w:rPr>
  </w:style>
  <w:style w:type="character" w:customStyle="1" w:styleId="WW8Num37z2">
    <w:name w:val="WW8Num37z2"/>
    <w:rsid w:val="00EF1543"/>
    <w:rPr>
      <w:rFonts w:ascii="Wingdings" w:hAnsi="Wingdings" w:cs="Wingdings"/>
    </w:rPr>
  </w:style>
  <w:style w:type="character" w:customStyle="1" w:styleId="WW8Num37z3">
    <w:name w:val="WW8Num37z3"/>
    <w:rsid w:val="00EF1543"/>
    <w:rPr>
      <w:rFonts w:ascii="Symbol" w:hAnsi="Symbol" w:cs="Symbol"/>
    </w:rPr>
  </w:style>
  <w:style w:type="character" w:customStyle="1" w:styleId="WW8Num38z0">
    <w:name w:val="WW8Num38z0"/>
    <w:rsid w:val="00EF1543"/>
  </w:style>
  <w:style w:type="character" w:customStyle="1" w:styleId="WW8Num38z1">
    <w:name w:val="WW8Num38z1"/>
    <w:rsid w:val="00EF1543"/>
  </w:style>
  <w:style w:type="character" w:customStyle="1" w:styleId="WW8Num38z2">
    <w:name w:val="WW8Num38z2"/>
    <w:rsid w:val="00EF1543"/>
  </w:style>
  <w:style w:type="character" w:customStyle="1" w:styleId="WW8Num38z3">
    <w:name w:val="WW8Num38z3"/>
    <w:rsid w:val="00EF1543"/>
  </w:style>
  <w:style w:type="character" w:customStyle="1" w:styleId="WW8Num38z4">
    <w:name w:val="WW8Num38z4"/>
    <w:rsid w:val="00EF1543"/>
  </w:style>
  <w:style w:type="character" w:customStyle="1" w:styleId="WW8Num38z5">
    <w:name w:val="WW8Num38z5"/>
    <w:rsid w:val="00EF1543"/>
  </w:style>
  <w:style w:type="character" w:customStyle="1" w:styleId="WW8Num38z6">
    <w:name w:val="WW8Num38z6"/>
    <w:rsid w:val="00EF1543"/>
  </w:style>
  <w:style w:type="character" w:customStyle="1" w:styleId="WW8Num38z7">
    <w:name w:val="WW8Num38z7"/>
    <w:rsid w:val="00EF1543"/>
  </w:style>
  <w:style w:type="character" w:customStyle="1" w:styleId="WW8Num38z8">
    <w:name w:val="WW8Num38z8"/>
    <w:rsid w:val="00EF1543"/>
  </w:style>
  <w:style w:type="character" w:customStyle="1" w:styleId="WW-DefaultParagraphFont111111111111111111">
    <w:name w:val="WW-Default Paragraph Font111111111111111111"/>
    <w:rsid w:val="00EF1543"/>
  </w:style>
  <w:style w:type="character" w:customStyle="1" w:styleId="WW8Num4z1">
    <w:name w:val="WW8Num4z1"/>
    <w:rsid w:val="00EF1543"/>
    <w:rPr>
      <w:rFonts w:cs="Times New Roman"/>
    </w:rPr>
  </w:style>
  <w:style w:type="character" w:customStyle="1" w:styleId="WW8Num5z1">
    <w:name w:val="WW8Num5z1"/>
    <w:rsid w:val="00EF1543"/>
    <w:rPr>
      <w:rFonts w:cs="Times New Roman"/>
    </w:rPr>
  </w:style>
  <w:style w:type="character" w:customStyle="1" w:styleId="WW8Num29z4">
    <w:name w:val="WW8Num29z4"/>
    <w:rsid w:val="00EF1543"/>
  </w:style>
  <w:style w:type="character" w:customStyle="1" w:styleId="WW8Num29z5">
    <w:name w:val="WW8Num29z5"/>
    <w:rsid w:val="00EF1543"/>
  </w:style>
  <w:style w:type="character" w:customStyle="1" w:styleId="WW8Num29z6">
    <w:name w:val="WW8Num29z6"/>
    <w:rsid w:val="00EF1543"/>
  </w:style>
  <w:style w:type="character" w:customStyle="1" w:styleId="WW8Num29z7">
    <w:name w:val="WW8Num29z7"/>
    <w:rsid w:val="00EF1543"/>
  </w:style>
  <w:style w:type="character" w:customStyle="1" w:styleId="WW8Num29z8">
    <w:name w:val="WW8Num29z8"/>
    <w:rsid w:val="00EF1543"/>
  </w:style>
  <w:style w:type="character" w:customStyle="1" w:styleId="WW8Num30z3">
    <w:name w:val="WW8Num30z3"/>
    <w:rsid w:val="00EF1543"/>
    <w:rPr>
      <w:rFonts w:ascii="Symbol" w:hAnsi="Symbol" w:cs="Symbol"/>
    </w:rPr>
  </w:style>
  <w:style w:type="character" w:customStyle="1" w:styleId="WW8Num31z1">
    <w:name w:val="WW8Num31z1"/>
    <w:rsid w:val="00EF1543"/>
  </w:style>
  <w:style w:type="character" w:customStyle="1" w:styleId="WW8Num31z2">
    <w:name w:val="WW8Num31z2"/>
    <w:rsid w:val="00EF1543"/>
  </w:style>
  <w:style w:type="character" w:customStyle="1" w:styleId="WW8Num31z3">
    <w:name w:val="WW8Num31z3"/>
    <w:rsid w:val="00EF1543"/>
  </w:style>
  <w:style w:type="character" w:customStyle="1" w:styleId="WW8Num31z4">
    <w:name w:val="WW8Num31z4"/>
    <w:rsid w:val="00EF1543"/>
  </w:style>
  <w:style w:type="character" w:customStyle="1" w:styleId="WW8Num31z5">
    <w:name w:val="WW8Num31z5"/>
    <w:rsid w:val="00EF1543"/>
  </w:style>
  <w:style w:type="character" w:customStyle="1" w:styleId="WW8Num31z6">
    <w:name w:val="WW8Num31z6"/>
    <w:rsid w:val="00EF1543"/>
  </w:style>
  <w:style w:type="character" w:customStyle="1" w:styleId="WW8Num31z7">
    <w:name w:val="WW8Num31z7"/>
    <w:rsid w:val="00EF1543"/>
  </w:style>
  <w:style w:type="character" w:customStyle="1" w:styleId="WW8Num31z8">
    <w:name w:val="WW8Num31z8"/>
    <w:rsid w:val="00EF1543"/>
  </w:style>
  <w:style w:type="character" w:customStyle="1" w:styleId="WW8Num39z0">
    <w:name w:val="WW8Num39z0"/>
    <w:rsid w:val="00EF1543"/>
    <w:rPr>
      <w:rFonts w:ascii="Calibri" w:eastAsia="Times New Roman" w:hAnsi="Calibri" w:cs="Calibri"/>
    </w:rPr>
  </w:style>
  <w:style w:type="character" w:customStyle="1" w:styleId="WW8Num39z1">
    <w:name w:val="WW8Num39z1"/>
    <w:rsid w:val="00EF1543"/>
    <w:rPr>
      <w:rFonts w:ascii="Courier New" w:hAnsi="Courier New" w:cs="Courier New"/>
    </w:rPr>
  </w:style>
  <w:style w:type="character" w:customStyle="1" w:styleId="WW8Num39z2">
    <w:name w:val="WW8Num39z2"/>
    <w:rsid w:val="00EF1543"/>
    <w:rPr>
      <w:rFonts w:ascii="Wingdings" w:hAnsi="Wingdings" w:cs="Wingdings"/>
    </w:rPr>
  </w:style>
  <w:style w:type="character" w:customStyle="1" w:styleId="WW8Num39z3">
    <w:name w:val="WW8Num39z3"/>
    <w:rsid w:val="00EF1543"/>
    <w:rPr>
      <w:rFonts w:ascii="Symbol" w:hAnsi="Symbol" w:cs="Symbol"/>
    </w:rPr>
  </w:style>
  <w:style w:type="character" w:customStyle="1" w:styleId="WW8Num40z0">
    <w:name w:val="WW8Num40z0"/>
    <w:rsid w:val="00EF1543"/>
    <w:rPr>
      <w:rFonts w:ascii="Symbol" w:hAnsi="Symbol" w:cs="Symbol"/>
    </w:rPr>
  </w:style>
  <w:style w:type="character" w:customStyle="1" w:styleId="WW8Num40z1">
    <w:name w:val="WW8Num40z1"/>
    <w:rsid w:val="00EF1543"/>
    <w:rPr>
      <w:rFonts w:ascii="Courier New" w:hAnsi="Courier New" w:cs="Courier New"/>
    </w:rPr>
  </w:style>
  <w:style w:type="character" w:customStyle="1" w:styleId="WW8Num40z2">
    <w:name w:val="WW8Num40z2"/>
    <w:rsid w:val="00EF1543"/>
    <w:rPr>
      <w:rFonts w:ascii="Wingdings" w:hAnsi="Wingdings" w:cs="Wingdings"/>
    </w:rPr>
  </w:style>
  <w:style w:type="character" w:customStyle="1" w:styleId="WW8Num41z0">
    <w:name w:val="WW8Num41z0"/>
    <w:rsid w:val="00EF1543"/>
    <w:rPr>
      <w:rFonts w:ascii="Arial" w:hAnsi="Arial" w:cs="Times New Roman"/>
      <w:b/>
      <w:i w:val="0"/>
      <w:sz w:val="20"/>
      <w:szCs w:val="20"/>
    </w:rPr>
  </w:style>
  <w:style w:type="character" w:customStyle="1" w:styleId="WW8Num41z1">
    <w:name w:val="WW8Num41z1"/>
    <w:rsid w:val="00EF1543"/>
    <w:rPr>
      <w:rFonts w:cs="Times New Roman"/>
    </w:rPr>
  </w:style>
  <w:style w:type="character" w:customStyle="1" w:styleId="WW8Num41z2">
    <w:name w:val="WW8Num41z2"/>
    <w:rsid w:val="00EF1543"/>
    <w:rPr>
      <w:rFonts w:ascii="Arial" w:hAnsi="Arial" w:cs="Times New Roman"/>
      <w:b w:val="0"/>
      <w:i w:val="0"/>
    </w:rPr>
  </w:style>
  <w:style w:type="character" w:customStyle="1" w:styleId="WW8Num41z3">
    <w:name w:val="WW8Num41z3"/>
    <w:rsid w:val="00EF1543"/>
    <w:rPr>
      <w:rFonts w:ascii="Arial" w:hAnsi="Arial" w:cs="Times New Roman"/>
      <w:b w:val="0"/>
      <w:i w:val="0"/>
      <w:sz w:val="20"/>
      <w:szCs w:val="20"/>
    </w:rPr>
  </w:style>
  <w:style w:type="character" w:customStyle="1" w:styleId="DefaultParagraphFont1">
    <w:name w:val="Default Paragraph Font1"/>
    <w:rsid w:val="00EF1543"/>
  </w:style>
  <w:style w:type="character" w:customStyle="1" w:styleId="Heading1Char">
    <w:name w:val="Heading 1 Char"/>
    <w:rsid w:val="00EF1543"/>
    <w:rPr>
      <w:rFonts w:ascii="Arial" w:hAnsi="Arial" w:cs="Arial"/>
      <w:b/>
      <w:bCs/>
      <w:color w:val="333399"/>
      <w:sz w:val="28"/>
      <w:szCs w:val="32"/>
      <w:lang w:val="en-US"/>
    </w:rPr>
  </w:style>
  <w:style w:type="character" w:customStyle="1" w:styleId="Heading2Char">
    <w:name w:val="Heading 2 Char"/>
    <w:rsid w:val="00EF1543"/>
    <w:rPr>
      <w:rFonts w:ascii="Arial" w:hAnsi="Arial" w:cs="Arial"/>
      <w:b/>
      <w:color w:val="002060"/>
      <w:sz w:val="24"/>
      <w:szCs w:val="22"/>
      <w:lang w:val="en-GB"/>
    </w:rPr>
  </w:style>
  <w:style w:type="character" w:customStyle="1" w:styleId="Heading5Char">
    <w:name w:val="Heading 5 Char"/>
    <w:rsid w:val="00EF1543"/>
    <w:rPr>
      <w:rFonts w:ascii="Calibri" w:eastAsia="Times New Roman" w:hAnsi="Calibri" w:cs="Times New Roman"/>
      <w:b/>
      <w:bCs/>
      <w:i/>
      <w:iCs/>
      <w:sz w:val="26"/>
      <w:szCs w:val="26"/>
      <w:lang w:val="en-GB"/>
    </w:rPr>
  </w:style>
  <w:style w:type="character" w:customStyle="1" w:styleId="DateChar">
    <w:name w:val="Date Char"/>
    <w:rsid w:val="00EF1543"/>
    <w:rPr>
      <w:sz w:val="24"/>
      <w:szCs w:val="24"/>
      <w:lang w:val="en-GB"/>
    </w:rPr>
  </w:style>
  <w:style w:type="character" w:customStyle="1" w:styleId="FooterChar">
    <w:name w:val="Footer Char"/>
    <w:rsid w:val="00EF1543"/>
    <w:rPr>
      <w:rFonts w:eastAsia="MS Mincho" w:cs="Times New Roman"/>
      <w:sz w:val="24"/>
      <w:szCs w:val="24"/>
      <w:lang w:val="en-US" w:eastAsia="ja-JP"/>
    </w:rPr>
  </w:style>
  <w:style w:type="character" w:styleId="a3">
    <w:name w:val="annotation reference"/>
    <w:uiPriority w:val="99"/>
    <w:rsid w:val="00EF1543"/>
    <w:rPr>
      <w:sz w:val="16"/>
    </w:rPr>
  </w:style>
  <w:style w:type="character" w:styleId="-">
    <w:name w:val="Hyperlink"/>
    <w:uiPriority w:val="99"/>
    <w:rsid w:val="00EF1543"/>
    <w:rPr>
      <w:color w:val="0000FF"/>
      <w:u w:val="single"/>
    </w:rPr>
  </w:style>
  <w:style w:type="character" w:customStyle="1" w:styleId="HeaderChar">
    <w:name w:val="Header Char"/>
    <w:rsid w:val="00EF1543"/>
    <w:rPr>
      <w:rFonts w:cs="Times New Roman"/>
      <w:sz w:val="24"/>
      <w:szCs w:val="24"/>
      <w:lang w:val="en-GB"/>
    </w:rPr>
  </w:style>
  <w:style w:type="character" w:styleId="a4">
    <w:name w:val="page number"/>
    <w:rsid w:val="00EF1543"/>
    <w:rPr>
      <w:rFonts w:cs="Times New Roman"/>
    </w:rPr>
  </w:style>
  <w:style w:type="character" w:customStyle="1" w:styleId="BalloonTextChar">
    <w:name w:val="Balloon Text Char"/>
    <w:rsid w:val="00EF1543"/>
    <w:rPr>
      <w:rFonts w:ascii="Tahoma" w:hAnsi="Tahoma" w:cs="Tahoma"/>
      <w:sz w:val="16"/>
      <w:szCs w:val="16"/>
      <w:lang w:val="en-GB"/>
    </w:rPr>
  </w:style>
  <w:style w:type="character" w:customStyle="1" w:styleId="CommentTextChar">
    <w:name w:val="Comment Text Char"/>
    <w:rsid w:val="00EF1543"/>
    <w:rPr>
      <w:rFonts w:cs="Times New Roman"/>
      <w:lang w:val="en-GB"/>
    </w:rPr>
  </w:style>
  <w:style w:type="character" w:customStyle="1" w:styleId="CommentSubjectChar">
    <w:name w:val="Comment Subject Char"/>
    <w:rsid w:val="00EF1543"/>
    <w:rPr>
      <w:rFonts w:cs="Times New Roman"/>
      <w:b/>
      <w:bCs/>
      <w:lang w:val="en-GB"/>
    </w:rPr>
  </w:style>
  <w:style w:type="character" w:customStyle="1" w:styleId="BodyTextChar">
    <w:name w:val="Body Text Char"/>
    <w:rsid w:val="00EF1543"/>
    <w:rPr>
      <w:rFonts w:cs="Times New Roman"/>
      <w:sz w:val="24"/>
      <w:szCs w:val="24"/>
      <w:lang w:val="en-GB"/>
    </w:rPr>
  </w:style>
  <w:style w:type="character" w:styleId="a5">
    <w:name w:val="Placeholder Text"/>
    <w:rsid w:val="00EF1543"/>
    <w:rPr>
      <w:rFonts w:cs="Times New Roman"/>
      <w:color w:val="808080"/>
    </w:rPr>
  </w:style>
  <w:style w:type="character" w:customStyle="1" w:styleId="a6">
    <w:name w:val="Χαρακτήρες υποσημείωσης"/>
    <w:rsid w:val="00EF1543"/>
    <w:rPr>
      <w:rFonts w:cs="Times New Roman"/>
      <w:vertAlign w:val="superscript"/>
    </w:rPr>
  </w:style>
  <w:style w:type="character" w:customStyle="1" w:styleId="FootnoteTextChar">
    <w:name w:val="Footnote Text Char"/>
    <w:rsid w:val="00EF1543"/>
    <w:rPr>
      <w:rFonts w:ascii="Calibri" w:hAnsi="Calibri" w:cs="Times New Roman"/>
      <w:lang w:val="x-none"/>
    </w:rPr>
  </w:style>
  <w:style w:type="character" w:customStyle="1" w:styleId="Heading3Char">
    <w:name w:val="Heading 3 Char"/>
    <w:rsid w:val="00EF1543"/>
    <w:rPr>
      <w:rFonts w:ascii="Arial" w:hAnsi="Arial" w:cs="Arial"/>
      <w:b/>
      <w:bCs/>
      <w:sz w:val="22"/>
      <w:szCs w:val="26"/>
      <w:lang w:val="en-GB"/>
    </w:rPr>
  </w:style>
  <w:style w:type="character" w:customStyle="1" w:styleId="Heading4Char">
    <w:name w:val="Heading 4 Char"/>
    <w:rsid w:val="00EF1543"/>
    <w:rPr>
      <w:rFonts w:ascii="Arial" w:eastAsia="Times New Roman" w:hAnsi="Arial" w:cs="Times New Roman"/>
      <w:b/>
      <w:bCs/>
      <w:sz w:val="22"/>
      <w:szCs w:val="28"/>
      <w:lang w:val="en-GB"/>
    </w:rPr>
  </w:style>
  <w:style w:type="character" w:customStyle="1" w:styleId="DocTitleChar">
    <w:name w:val="Doc Title Char"/>
    <w:basedOn w:val="Heading1Char"/>
    <w:rsid w:val="00EF1543"/>
    <w:rPr>
      <w:rFonts w:ascii="Arial" w:hAnsi="Arial" w:cs="Arial"/>
      <w:b/>
      <w:bCs/>
      <w:color w:val="333399"/>
      <w:sz w:val="28"/>
      <w:szCs w:val="32"/>
      <w:lang w:val="en-US"/>
    </w:rPr>
  </w:style>
  <w:style w:type="character" w:customStyle="1" w:styleId="Style1Char">
    <w:name w:val="Style1 Char"/>
    <w:rsid w:val="00EF1543"/>
    <w:rPr>
      <w:rFonts w:ascii="Calibri" w:hAnsi="Calibri" w:cs="Calibri"/>
      <w:b/>
      <w:bCs/>
      <w:color w:val="333399"/>
      <w:sz w:val="40"/>
      <w:szCs w:val="40"/>
      <w:lang w:val="en-US"/>
    </w:rPr>
  </w:style>
  <w:style w:type="character" w:customStyle="1" w:styleId="ContentsChar">
    <w:name w:val="Contents Char"/>
    <w:rsid w:val="00EF1543"/>
    <w:rPr>
      <w:rFonts w:ascii="Calibri" w:hAnsi="Calibri" w:cs="Calibri"/>
      <w:b/>
      <w:bCs/>
      <w:color w:val="333399"/>
      <w:sz w:val="28"/>
      <w:szCs w:val="32"/>
      <w:lang w:val="en-US"/>
    </w:rPr>
  </w:style>
  <w:style w:type="character" w:customStyle="1" w:styleId="EndnoteTextChar">
    <w:name w:val="Endnote Text Char"/>
    <w:rsid w:val="00EF1543"/>
    <w:rPr>
      <w:rFonts w:ascii="Calibri" w:hAnsi="Calibri" w:cs="Calibri"/>
      <w:lang w:val="en-GB"/>
    </w:rPr>
  </w:style>
  <w:style w:type="character" w:customStyle="1" w:styleId="a7">
    <w:name w:val="Χαρακτήρες σημείωσης τέλους"/>
    <w:rsid w:val="00EF1543"/>
    <w:rPr>
      <w:vertAlign w:val="superscript"/>
    </w:rPr>
  </w:style>
  <w:style w:type="character" w:customStyle="1" w:styleId="FootnoteReference2">
    <w:name w:val="Footnote Reference2"/>
    <w:rsid w:val="00EF1543"/>
    <w:rPr>
      <w:vertAlign w:val="superscript"/>
    </w:rPr>
  </w:style>
  <w:style w:type="character" w:customStyle="1" w:styleId="EndnoteReference1">
    <w:name w:val="Endnote Reference1"/>
    <w:rsid w:val="00EF1543"/>
    <w:rPr>
      <w:vertAlign w:val="superscript"/>
    </w:rPr>
  </w:style>
  <w:style w:type="character" w:customStyle="1" w:styleId="a8">
    <w:name w:val="Κουκκίδες"/>
    <w:rsid w:val="00EF1543"/>
    <w:rPr>
      <w:rFonts w:ascii="OpenSymbol" w:eastAsia="OpenSymbol" w:hAnsi="OpenSymbol" w:cs="OpenSymbol"/>
    </w:rPr>
  </w:style>
  <w:style w:type="character" w:styleId="a9">
    <w:name w:val="Strong"/>
    <w:qFormat/>
    <w:rsid w:val="00EF1543"/>
    <w:rPr>
      <w:b/>
      <w:bCs/>
    </w:rPr>
  </w:style>
  <w:style w:type="character" w:customStyle="1" w:styleId="10">
    <w:name w:val="Προεπιλεγμένη γραμματοσειρά1"/>
    <w:rsid w:val="00EF1543"/>
  </w:style>
  <w:style w:type="character" w:customStyle="1" w:styleId="aa">
    <w:name w:val="Σύμβολο υποσημείωσης"/>
    <w:rsid w:val="00EF1543"/>
    <w:rPr>
      <w:vertAlign w:val="superscript"/>
    </w:rPr>
  </w:style>
  <w:style w:type="character" w:styleId="ab">
    <w:name w:val="Emphasis"/>
    <w:qFormat/>
    <w:rsid w:val="00EF1543"/>
    <w:rPr>
      <w:i/>
      <w:iCs/>
    </w:rPr>
  </w:style>
  <w:style w:type="character" w:customStyle="1" w:styleId="ac">
    <w:name w:val="Χαρακτήρες αρίθμησης"/>
    <w:rsid w:val="00EF1543"/>
  </w:style>
  <w:style w:type="character" w:customStyle="1" w:styleId="normalwithoutspacingChar">
    <w:name w:val="normal_without_spacing Char"/>
    <w:rsid w:val="00EF1543"/>
    <w:rPr>
      <w:rFonts w:ascii="Calibri" w:hAnsi="Calibri" w:cs="Calibri"/>
      <w:sz w:val="22"/>
      <w:szCs w:val="24"/>
    </w:rPr>
  </w:style>
  <w:style w:type="character" w:customStyle="1" w:styleId="FootnoteTextChar1">
    <w:name w:val="Footnote Text Char1"/>
    <w:rsid w:val="00EF1543"/>
    <w:rPr>
      <w:rFonts w:ascii="Calibri" w:hAnsi="Calibri" w:cs="Calibri"/>
      <w:lang w:val="en-IE" w:eastAsia="zh-CN"/>
    </w:rPr>
  </w:style>
  <w:style w:type="character" w:customStyle="1" w:styleId="foothangingChar">
    <w:name w:val="foot_hanging Char"/>
    <w:rsid w:val="00EF1543"/>
    <w:rPr>
      <w:rFonts w:ascii="Calibri" w:hAnsi="Calibri" w:cs="Calibri"/>
      <w:sz w:val="18"/>
      <w:szCs w:val="18"/>
      <w:lang w:val="en-IE" w:eastAsia="zh-CN"/>
    </w:rPr>
  </w:style>
  <w:style w:type="character" w:customStyle="1" w:styleId="HTMLPreformattedChar">
    <w:name w:val="HTML Preformatted Char"/>
    <w:rsid w:val="00EF1543"/>
    <w:rPr>
      <w:rFonts w:ascii="Courier New" w:hAnsi="Courier New" w:cs="Courier New"/>
    </w:rPr>
  </w:style>
  <w:style w:type="character" w:customStyle="1" w:styleId="apple-converted-space">
    <w:name w:val="apple-converted-space"/>
    <w:basedOn w:val="WW-DefaultParagraphFont111111111111111111"/>
    <w:rsid w:val="00EF1543"/>
  </w:style>
  <w:style w:type="character" w:customStyle="1" w:styleId="BodyTextIndent3Char">
    <w:name w:val="Body Text Indent 3 Char"/>
    <w:rsid w:val="00EF1543"/>
    <w:rPr>
      <w:rFonts w:ascii="Calibri" w:hAnsi="Calibri" w:cs="Calibri"/>
      <w:sz w:val="16"/>
      <w:szCs w:val="16"/>
      <w:lang w:val="en-GB"/>
    </w:rPr>
  </w:style>
  <w:style w:type="character" w:customStyle="1" w:styleId="WW-FootnoteReference">
    <w:name w:val="WW-Footnote Reference"/>
    <w:rsid w:val="00EF1543"/>
    <w:rPr>
      <w:vertAlign w:val="superscript"/>
    </w:rPr>
  </w:style>
  <w:style w:type="character" w:customStyle="1" w:styleId="WW-EndnoteReference">
    <w:name w:val="WW-Endnote Reference"/>
    <w:rsid w:val="00EF1543"/>
    <w:rPr>
      <w:vertAlign w:val="superscript"/>
    </w:rPr>
  </w:style>
  <w:style w:type="character" w:customStyle="1" w:styleId="FootnoteReference1">
    <w:name w:val="Footnote Reference1"/>
    <w:rsid w:val="00EF1543"/>
    <w:rPr>
      <w:vertAlign w:val="superscript"/>
    </w:rPr>
  </w:style>
  <w:style w:type="character" w:customStyle="1" w:styleId="FootnoteTextChar2">
    <w:name w:val="Footnote Text Char2"/>
    <w:rsid w:val="00EF1543"/>
    <w:rPr>
      <w:rFonts w:ascii="Calibri" w:hAnsi="Calibri" w:cs="Calibri"/>
      <w:sz w:val="18"/>
      <w:lang w:val="en-IE" w:eastAsia="zh-CN"/>
    </w:rPr>
  </w:style>
  <w:style w:type="character" w:customStyle="1" w:styleId="foothangingChar1">
    <w:name w:val="foot_hanging Char1"/>
    <w:rsid w:val="00EF1543"/>
    <w:rPr>
      <w:rFonts w:ascii="Calibri" w:hAnsi="Calibri" w:cs="Calibri"/>
      <w:sz w:val="18"/>
      <w:szCs w:val="18"/>
      <w:lang w:val="en-IE" w:eastAsia="zh-CN"/>
    </w:rPr>
  </w:style>
  <w:style w:type="character" w:customStyle="1" w:styleId="footersChar">
    <w:name w:val="footers Char"/>
    <w:basedOn w:val="foothangingChar1"/>
    <w:rsid w:val="00EF1543"/>
    <w:rPr>
      <w:rFonts w:ascii="Calibri" w:hAnsi="Calibri" w:cs="Calibri"/>
      <w:sz w:val="18"/>
      <w:szCs w:val="18"/>
      <w:lang w:val="en-IE" w:eastAsia="zh-CN"/>
    </w:rPr>
  </w:style>
  <w:style w:type="character" w:customStyle="1" w:styleId="CommentTextChar1">
    <w:name w:val="Comment Text Char1"/>
    <w:rsid w:val="00EF1543"/>
    <w:rPr>
      <w:rFonts w:ascii="Calibri" w:hAnsi="Calibri" w:cs="Calibri"/>
      <w:lang w:val="en-GB" w:eastAsia="zh-CN"/>
    </w:rPr>
  </w:style>
  <w:style w:type="character" w:customStyle="1" w:styleId="HTMLPreformattedChar1">
    <w:name w:val="HTML Preformatted Char1"/>
    <w:rsid w:val="00EF1543"/>
    <w:rPr>
      <w:rFonts w:ascii="Courier New" w:hAnsi="Courier New" w:cs="Courier New"/>
      <w:lang w:eastAsia="zh-CN"/>
    </w:rPr>
  </w:style>
  <w:style w:type="character" w:customStyle="1" w:styleId="BodyText3Char">
    <w:name w:val="Body Text 3 Char"/>
    <w:rsid w:val="00EF1543"/>
    <w:rPr>
      <w:rFonts w:ascii="Calibri" w:hAnsi="Calibri" w:cs="Calibri"/>
      <w:sz w:val="16"/>
      <w:szCs w:val="16"/>
      <w:lang w:val="en-GB" w:eastAsia="zh-CN"/>
    </w:rPr>
  </w:style>
  <w:style w:type="character" w:customStyle="1" w:styleId="WW-FootnoteReference1">
    <w:name w:val="WW-Footnote Reference1"/>
    <w:rsid w:val="00EF1543"/>
    <w:rPr>
      <w:vertAlign w:val="superscript"/>
    </w:rPr>
  </w:style>
  <w:style w:type="character" w:customStyle="1" w:styleId="WW-EndnoteReference1">
    <w:name w:val="WW-Endnote Reference1"/>
    <w:rsid w:val="00EF1543"/>
    <w:rPr>
      <w:vertAlign w:val="superscript"/>
    </w:rPr>
  </w:style>
  <w:style w:type="character" w:customStyle="1" w:styleId="WW-FootnoteReference2">
    <w:name w:val="WW-Footnote Reference2"/>
    <w:rsid w:val="00EF1543"/>
    <w:rPr>
      <w:vertAlign w:val="superscript"/>
    </w:rPr>
  </w:style>
  <w:style w:type="character" w:customStyle="1" w:styleId="WW-EndnoteReference2">
    <w:name w:val="WW-Endnote Reference2"/>
    <w:rsid w:val="00EF1543"/>
    <w:rPr>
      <w:vertAlign w:val="superscript"/>
    </w:rPr>
  </w:style>
  <w:style w:type="character" w:customStyle="1" w:styleId="FootnoteTextChar3">
    <w:name w:val="Footnote Text Char3"/>
    <w:rsid w:val="00EF1543"/>
    <w:rPr>
      <w:rFonts w:ascii="Calibri" w:hAnsi="Calibri" w:cs="Calibri"/>
      <w:sz w:val="18"/>
      <w:lang w:val="en-IE" w:eastAsia="zh-CN"/>
    </w:rPr>
  </w:style>
  <w:style w:type="character" w:customStyle="1" w:styleId="foothangingChar2">
    <w:name w:val="foot_hanging Char2"/>
    <w:rsid w:val="00EF1543"/>
    <w:rPr>
      <w:rFonts w:ascii="Calibri" w:hAnsi="Calibri" w:cs="Calibri"/>
      <w:sz w:val="18"/>
      <w:szCs w:val="18"/>
      <w:lang w:val="en-IE" w:eastAsia="zh-CN"/>
    </w:rPr>
  </w:style>
  <w:style w:type="character" w:customStyle="1" w:styleId="footersChar1">
    <w:name w:val="footers Char1"/>
    <w:basedOn w:val="foothangingChar2"/>
    <w:rsid w:val="00EF1543"/>
    <w:rPr>
      <w:rFonts w:ascii="Calibri" w:hAnsi="Calibri" w:cs="Calibri"/>
      <w:sz w:val="18"/>
      <w:szCs w:val="18"/>
      <w:lang w:val="en-IE" w:eastAsia="zh-CN"/>
    </w:rPr>
  </w:style>
  <w:style w:type="character" w:customStyle="1" w:styleId="foootChar">
    <w:name w:val="fooot Char"/>
    <w:basedOn w:val="footersChar1"/>
    <w:rsid w:val="00EF1543"/>
    <w:rPr>
      <w:rFonts w:ascii="Calibri" w:hAnsi="Calibri" w:cs="Calibri"/>
      <w:sz w:val="18"/>
      <w:szCs w:val="18"/>
      <w:lang w:val="en-IE" w:eastAsia="zh-CN"/>
    </w:rPr>
  </w:style>
  <w:style w:type="character" w:customStyle="1" w:styleId="11">
    <w:name w:val="Παραπομπή υποσημείωσης1"/>
    <w:rsid w:val="00EF1543"/>
    <w:rPr>
      <w:vertAlign w:val="superscript"/>
    </w:rPr>
  </w:style>
  <w:style w:type="character" w:customStyle="1" w:styleId="12">
    <w:name w:val="Παραπομπή σημείωσης τέλους1"/>
    <w:rsid w:val="00EF1543"/>
    <w:rPr>
      <w:vertAlign w:val="superscript"/>
    </w:rPr>
  </w:style>
  <w:style w:type="character" w:customStyle="1" w:styleId="Char">
    <w:name w:val="Κείμενο πλαισίου Char"/>
    <w:rsid w:val="00EF1543"/>
    <w:rPr>
      <w:rFonts w:ascii="Tahoma" w:hAnsi="Tahoma" w:cs="Tahoma"/>
      <w:sz w:val="16"/>
      <w:szCs w:val="16"/>
      <w:lang w:val="en-GB"/>
    </w:rPr>
  </w:style>
  <w:style w:type="character" w:customStyle="1" w:styleId="13">
    <w:name w:val="Παραπομπή σχολίου1"/>
    <w:rsid w:val="00EF1543"/>
    <w:rPr>
      <w:sz w:val="16"/>
      <w:szCs w:val="16"/>
    </w:rPr>
  </w:style>
  <w:style w:type="character" w:customStyle="1" w:styleId="Char0">
    <w:name w:val="Κείμενο σχολίου Char"/>
    <w:rsid w:val="00EF1543"/>
    <w:rPr>
      <w:rFonts w:ascii="Calibri" w:hAnsi="Calibri" w:cs="Calibri"/>
      <w:lang w:val="en-GB"/>
    </w:rPr>
  </w:style>
  <w:style w:type="character" w:customStyle="1" w:styleId="Char1">
    <w:name w:val="Θέμα σχολίου Char"/>
    <w:rsid w:val="00EF1543"/>
    <w:rPr>
      <w:rFonts w:ascii="Calibri" w:hAnsi="Calibri" w:cs="Calibri"/>
      <w:b/>
      <w:bCs/>
      <w:lang w:val="en-GB"/>
    </w:rPr>
  </w:style>
  <w:style w:type="character" w:customStyle="1" w:styleId="-HTMLChar">
    <w:name w:val="Προ-διαμορφωμένο HTML Char"/>
    <w:uiPriority w:val="99"/>
    <w:rsid w:val="00EF1543"/>
    <w:rPr>
      <w:rFonts w:ascii="Courier New" w:eastAsia="Times New Roman" w:hAnsi="Courier New" w:cs="Courier New"/>
    </w:rPr>
  </w:style>
  <w:style w:type="character" w:customStyle="1" w:styleId="WW-FootnoteReference3">
    <w:name w:val="WW-Footnote Reference3"/>
    <w:rsid w:val="00EF1543"/>
    <w:rPr>
      <w:vertAlign w:val="superscript"/>
    </w:rPr>
  </w:style>
  <w:style w:type="character" w:customStyle="1" w:styleId="WW-EndnoteReference3">
    <w:name w:val="WW-Endnote Reference3"/>
    <w:rsid w:val="00EF1543"/>
    <w:rPr>
      <w:vertAlign w:val="superscript"/>
    </w:rPr>
  </w:style>
  <w:style w:type="character" w:customStyle="1" w:styleId="WW-FootnoteReference4">
    <w:name w:val="WW-Footnote Reference4"/>
    <w:rsid w:val="00EF1543"/>
    <w:rPr>
      <w:vertAlign w:val="superscript"/>
    </w:rPr>
  </w:style>
  <w:style w:type="character" w:customStyle="1" w:styleId="WW-EndnoteReference4">
    <w:name w:val="WW-Endnote Reference4"/>
    <w:rsid w:val="00EF1543"/>
    <w:rPr>
      <w:vertAlign w:val="superscript"/>
    </w:rPr>
  </w:style>
  <w:style w:type="character" w:customStyle="1" w:styleId="WW-FootnoteReference5">
    <w:name w:val="WW-Footnote Reference5"/>
    <w:rsid w:val="00EF1543"/>
    <w:rPr>
      <w:vertAlign w:val="superscript"/>
    </w:rPr>
  </w:style>
  <w:style w:type="character" w:customStyle="1" w:styleId="WW-EndnoteReference5">
    <w:name w:val="WW-Endnote Reference5"/>
    <w:rsid w:val="00EF1543"/>
    <w:rPr>
      <w:vertAlign w:val="superscript"/>
    </w:rPr>
  </w:style>
  <w:style w:type="character" w:customStyle="1" w:styleId="WW-FootnoteReference6">
    <w:name w:val="WW-Footnote Reference6"/>
    <w:rsid w:val="00EF1543"/>
    <w:rPr>
      <w:vertAlign w:val="superscript"/>
    </w:rPr>
  </w:style>
  <w:style w:type="character" w:styleId="-0">
    <w:name w:val="FollowedHyperlink"/>
    <w:rsid w:val="00EF1543"/>
    <w:rPr>
      <w:color w:val="800000"/>
      <w:u w:val="single"/>
      <w:lang/>
    </w:rPr>
  </w:style>
  <w:style w:type="character" w:customStyle="1" w:styleId="WW-EndnoteReference6">
    <w:name w:val="WW-Endnote Reference6"/>
    <w:rsid w:val="00EF1543"/>
    <w:rPr>
      <w:vertAlign w:val="superscript"/>
    </w:rPr>
  </w:style>
  <w:style w:type="character" w:customStyle="1" w:styleId="WW-FootnoteReference7">
    <w:name w:val="WW-Footnote Reference7"/>
    <w:rsid w:val="00EF1543"/>
    <w:rPr>
      <w:vertAlign w:val="superscript"/>
    </w:rPr>
  </w:style>
  <w:style w:type="character" w:customStyle="1" w:styleId="WW-EndnoteReference7">
    <w:name w:val="WW-Endnote Reference7"/>
    <w:rsid w:val="00EF1543"/>
    <w:rPr>
      <w:vertAlign w:val="superscript"/>
    </w:rPr>
  </w:style>
  <w:style w:type="character" w:customStyle="1" w:styleId="WW-FootnoteReference8">
    <w:name w:val="WW-Footnote Reference8"/>
    <w:rsid w:val="00EF1543"/>
    <w:rPr>
      <w:vertAlign w:val="superscript"/>
    </w:rPr>
  </w:style>
  <w:style w:type="character" w:customStyle="1" w:styleId="WW-EndnoteReference8">
    <w:name w:val="WW-Endnote Reference8"/>
    <w:rsid w:val="00EF1543"/>
    <w:rPr>
      <w:vertAlign w:val="superscript"/>
    </w:rPr>
  </w:style>
  <w:style w:type="character" w:customStyle="1" w:styleId="WW-FootnoteReference9">
    <w:name w:val="WW-Footnote Reference9"/>
    <w:rsid w:val="00EF1543"/>
    <w:rPr>
      <w:vertAlign w:val="superscript"/>
    </w:rPr>
  </w:style>
  <w:style w:type="character" w:customStyle="1" w:styleId="WW-EndnoteReference9">
    <w:name w:val="WW-Endnote Reference9"/>
    <w:rsid w:val="00EF1543"/>
    <w:rPr>
      <w:vertAlign w:val="superscript"/>
    </w:rPr>
  </w:style>
  <w:style w:type="character" w:customStyle="1" w:styleId="WW-FootnoteReference10">
    <w:name w:val="WW-Footnote Reference10"/>
    <w:rsid w:val="00EF1543"/>
    <w:rPr>
      <w:vertAlign w:val="superscript"/>
    </w:rPr>
  </w:style>
  <w:style w:type="character" w:customStyle="1" w:styleId="WW-EndnoteReference10">
    <w:name w:val="WW-Endnote Reference10"/>
    <w:rsid w:val="00EF1543"/>
    <w:rPr>
      <w:vertAlign w:val="superscript"/>
    </w:rPr>
  </w:style>
  <w:style w:type="character" w:customStyle="1" w:styleId="WW-FootnoteReference11">
    <w:name w:val="WW-Footnote Reference11"/>
    <w:rsid w:val="00EF1543"/>
    <w:rPr>
      <w:vertAlign w:val="superscript"/>
    </w:rPr>
  </w:style>
  <w:style w:type="character" w:customStyle="1" w:styleId="WW-EndnoteReference11">
    <w:name w:val="WW-Endnote Reference11"/>
    <w:rsid w:val="00EF1543"/>
    <w:rPr>
      <w:vertAlign w:val="superscript"/>
    </w:rPr>
  </w:style>
  <w:style w:type="character" w:customStyle="1" w:styleId="WW-FootnoteReference12">
    <w:name w:val="WW-Footnote Reference12"/>
    <w:rsid w:val="00EF1543"/>
    <w:rPr>
      <w:vertAlign w:val="superscript"/>
    </w:rPr>
  </w:style>
  <w:style w:type="character" w:customStyle="1" w:styleId="WW-EndnoteReference12">
    <w:name w:val="WW-Endnote Reference12"/>
    <w:rsid w:val="00EF1543"/>
    <w:rPr>
      <w:vertAlign w:val="superscript"/>
    </w:rPr>
  </w:style>
  <w:style w:type="character" w:customStyle="1" w:styleId="WW-FootnoteReference13">
    <w:name w:val="WW-Footnote Reference13"/>
    <w:rsid w:val="00EF1543"/>
    <w:rPr>
      <w:vertAlign w:val="superscript"/>
    </w:rPr>
  </w:style>
  <w:style w:type="character" w:customStyle="1" w:styleId="WW-EndnoteReference13">
    <w:name w:val="WW-Endnote Reference13"/>
    <w:rsid w:val="00EF1543"/>
    <w:rPr>
      <w:vertAlign w:val="superscript"/>
    </w:rPr>
  </w:style>
  <w:style w:type="character" w:styleId="ad">
    <w:name w:val="footnote reference"/>
    <w:rsid w:val="00EF1543"/>
    <w:rPr>
      <w:vertAlign w:val="superscript"/>
    </w:rPr>
  </w:style>
  <w:style w:type="character" w:styleId="ae">
    <w:name w:val="endnote reference"/>
    <w:rsid w:val="00EF1543"/>
    <w:rPr>
      <w:vertAlign w:val="superscript"/>
    </w:rPr>
  </w:style>
  <w:style w:type="character" w:customStyle="1" w:styleId="22">
    <w:name w:val="Παραπομπή υποσημείωσης2"/>
    <w:rsid w:val="00EF1543"/>
    <w:rPr>
      <w:vertAlign w:val="superscript"/>
    </w:rPr>
  </w:style>
  <w:style w:type="character" w:customStyle="1" w:styleId="23">
    <w:name w:val="Παραπομπή σημείωσης τέλους2"/>
    <w:rsid w:val="00EF1543"/>
    <w:rPr>
      <w:vertAlign w:val="superscript"/>
    </w:rPr>
  </w:style>
  <w:style w:type="character" w:customStyle="1" w:styleId="WW-FootnoteReference14">
    <w:name w:val="WW-Footnote Reference14"/>
    <w:rsid w:val="00EF1543"/>
    <w:rPr>
      <w:vertAlign w:val="superscript"/>
    </w:rPr>
  </w:style>
  <w:style w:type="character" w:customStyle="1" w:styleId="WW-EndnoteReference14">
    <w:name w:val="WW-Endnote Reference14"/>
    <w:rsid w:val="00EF1543"/>
    <w:rPr>
      <w:vertAlign w:val="superscript"/>
    </w:rPr>
  </w:style>
  <w:style w:type="character" w:customStyle="1" w:styleId="WW-FootnoteReference15">
    <w:name w:val="WW-Footnote Reference15"/>
    <w:rsid w:val="00EF1543"/>
    <w:rPr>
      <w:vertAlign w:val="superscript"/>
    </w:rPr>
  </w:style>
  <w:style w:type="character" w:customStyle="1" w:styleId="WW-EndnoteReference15">
    <w:name w:val="WW-Endnote Reference15"/>
    <w:rsid w:val="00EF1543"/>
    <w:rPr>
      <w:vertAlign w:val="superscript"/>
    </w:rPr>
  </w:style>
  <w:style w:type="character" w:customStyle="1" w:styleId="WW-FootnoteReference16">
    <w:name w:val="WW-Footnote Reference16"/>
    <w:rsid w:val="00EF1543"/>
    <w:rPr>
      <w:vertAlign w:val="superscript"/>
    </w:rPr>
  </w:style>
  <w:style w:type="character" w:customStyle="1" w:styleId="WW-EndnoteReference16">
    <w:name w:val="WW-Endnote Reference16"/>
    <w:rsid w:val="00EF1543"/>
    <w:rPr>
      <w:vertAlign w:val="superscript"/>
    </w:rPr>
  </w:style>
  <w:style w:type="character" w:customStyle="1" w:styleId="WW-FootnoteReference17">
    <w:name w:val="WW-Footnote Reference17"/>
    <w:rsid w:val="00EF1543"/>
    <w:rPr>
      <w:vertAlign w:val="superscript"/>
    </w:rPr>
  </w:style>
  <w:style w:type="character" w:customStyle="1" w:styleId="WW-EndnoteReference17">
    <w:name w:val="WW-Endnote Reference17"/>
    <w:rsid w:val="00EF1543"/>
    <w:rPr>
      <w:vertAlign w:val="superscript"/>
    </w:rPr>
  </w:style>
  <w:style w:type="character" w:customStyle="1" w:styleId="31">
    <w:name w:val="Παραπομπή υποσημείωσης3"/>
    <w:rsid w:val="00EF1543"/>
    <w:rPr>
      <w:vertAlign w:val="superscript"/>
    </w:rPr>
  </w:style>
  <w:style w:type="character" w:customStyle="1" w:styleId="32">
    <w:name w:val="Παραπομπή σημείωσης τέλους3"/>
    <w:rsid w:val="00EF1543"/>
    <w:rPr>
      <w:vertAlign w:val="superscript"/>
    </w:rPr>
  </w:style>
  <w:style w:type="character" w:customStyle="1" w:styleId="WW-FootnoteReference18">
    <w:name w:val="WW-Footnote Reference18"/>
    <w:rsid w:val="00EF1543"/>
    <w:rPr>
      <w:vertAlign w:val="superscript"/>
    </w:rPr>
  </w:style>
  <w:style w:type="character" w:customStyle="1" w:styleId="WW-EndnoteReference18">
    <w:name w:val="WW-Endnote Reference18"/>
    <w:rsid w:val="00EF1543"/>
    <w:rPr>
      <w:vertAlign w:val="superscript"/>
    </w:rPr>
  </w:style>
  <w:style w:type="character" w:customStyle="1" w:styleId="00">
    <w:name w:val="Παραπομπή υποσημείωσης_0"/>
    <w:uiPriority w:val="99"/>
    <w:rsid w:val="00EF1543"/>
    <w:rPr>
      <w:vertAlign w:val="superscript"/>
    </w:rPr>
  </w:style>
  <w:style w:type="character" w:customStyle="1" w:styleId="01">
    <w:name w:val="Παραπομπή σημείωσης τέλους_0"/>
    <w:rsid w:val="00EF1543"/>
    <w:rPr>
      <w:vertAlign w:val="superscript"/>
    </w:rPr>
  </w:style>
  <w:style w:type="character" w:customStyle="1" w:styleId="WW-FootnoteReference19">
    <w:name w:val="WW-Footnote Reference19"/>
    <w:rsid w:val="00EF1543"/>
    <w:rPr>
      <w:vertAlign w:val="superscript"/>
    </w:rPr>
  </w:style>
  <w:style w:type="paragraph" w:customStyle="1" w:styleId="af">
    <w:name w:val="Επικεφαλίδα"/>
    <w:basedOn w:val="a"/>
    <w:next w:val="af0"/>
    <w:rsid w:val="00EF1543"/>
    <w:pPr>
      <w:keepNext/>
      <w:spacing w:before="240"/>
    </w:pPr>
    <w:rPr>
      <w:rFonts w:ascii="Liberation Sans" w:eastAsia="Microsoft YaHei" w:hAnsi="Liberation Sans" w:cs="Mangal"/>
      <w:sz w:val="28"/>
      <w:szCs w:val="28"/>
    </w:rPr>
  </w:style>
  <w:style w:type="paragraph" w:styleId="af0">
    <w:name w:val="Body Text"/>
    <w:basedOn w:val="a"/>
    <w:link w:val="Char2"/>
    <w:rsid w:val="00EF1543"/>
    <w:pPr>
      <w:spacing w:after="240"/>
    </w:pPr>
  </w:style>
  <w:style w:type="character" w:customStyle="1" w:styleId="Char2">
    <w:name w:val="Σώμα κειμένου Char"/>
    <w:basedOn w:val="a0"/>
    <w:link w:val="af0"/>
    <w:rsid w:val="00EF1543"/>
    <w:rPr>
      <w:rFonts w:ascii="Calibri" w:eastAsia="Times New Roman" w:hAnsi="Calibri" w:cs="Calibri"/>
      <w:szCs w:val="24"/>
      <w:lang w:val="en-GB" w:eastAsia="zh-CN"/>
    </w:rPr>
  </w:style>
  <w:style w:type="paragraph" w:styleId="af1">
    <w:name w:val="List"/>
    <w:basedOn w:val="af0"/>
    <w:rsid w:val="00EF1543"/>
    <w:rPr>
      <w:rFonts w:cs="Mangal"/>
    </w:rPr>
  </w:style>
  <w:style w:type="paragraph" w:styleId="af2">
    <w:name w:val="caption"/>
    <w:basedOn w:val="a"/>
    <w:qFormat/>
    <w:rsid w:val="00EF1543"/>
    <w:pPr>
      <w:suppressLineNumbers/>
      <w:spacing w:before="120"/>
    </w:pPr>
    <w:rPr>
      <w:rFonts w:cs="Mangal"/>
      <w:i/>
      <w:iCs/>
      <w:sz w:val="24"/>
    </w:rPr>
  </w:style>
  <w:style w:type="paragraph" w:customStyle="1" w:styleId="af3">
    <w:name w:val="Ευρετήριο"/>
    <w:basedOn w:val="a"/>
    <w:rsid w:val="00EF1543"/>
    <w:pPr>
      <w:suppressLineNumbers/>
    </w:pPr>
    <w:rPr>
      <w:rFonts w:cs="Mangal"/>
    </w:rPr>
  </w:style>
  <w:style w:type="paragraph" w:customStyle="1" w:styleId="02">
    <w:name w:val="Λεζάντα_0"/>
    <w:basedOn w:val="a"/>
    <w:qFormat/>
    <w:rsid w:val="00EF1543"/>
    <w:pPr>
      <w:suppressLineNumbers/>
      <w:spacing w:before="120"/>
    </w:pPr>
    <w:rPr>
      <w:rFonts w:cs="Mangal"/>
      <w:i/>
      <w:iCs/>
      <w:sz w:val="24"/>
    </w:rPr>
  </w:style>
  <w:style w:type="paragraph" w:customStyle="1" w:styleId="33">
    <w:name w:val="Λεζάντα3"/>
    <w:basedOn w:val="a"/>
    <w:rsid w:val="00EF1543"/>
    <w:pPr>
      <w:suppressLineNumbers/>
      <w:spacing w:before="120"/>
    </w:pPr>
    <w:rPr>
      <w:rFonts w:cs="Mangal"/>
      <w:i/>
      <w:iCs/>
      <w:sz w:val="24"/>
    </w:rPr>
  </w:style>
  <w:style w:type="paragraph" w:customStyle="1" w:styleId="WW-Caption">
    <w:name w:val="WW-Caption"/>
    <w:basedOn w:val="a"/>
    <w:rsid w:val="00EF1543"/>
    <w:pPr>
      <w:suppressLineNumbers/>
      <w:spacing w:before="120"/>
    </w:pPr>
    <w:rPr>
      <w:rFonts w:cs="Mangal"/>
      <w:i/>
      <w:iCs/>
      <w:sz w:val="24"/>
    </w:rPr>
  </w:style>
  <w:style w:type="paragraph" w:customStyle="1" w:styleId="WW-Caption1">
    <w:name w:val="WW-Caption1"/>
    <w:basedOn w:val="a"/>
    <w:rsid w:val="00EF1543"/>
    <w:pPr>
      <w:suppressLineNumbers/>
      <w:spacing w:before="120"/>
    </w:pPr>
    <w:rPr>
      <w:rFonts w:cs="Mangal"/>
      <w:i/>
      <w:iCs/>
      <w:sz w:val="24"/>
    </w:rPr>
  </w:style>
  <w:style w:type="paragraph" w:customStyle="1" w:styleId="WW-Caption11">
    <w:name w:val="WW-Caption11"/>
    <w:basedOn w:val="a"/>
    <w:rsid w:val="00EF1543"/>
    <w:pPr>
      <w:suppressLineNumbers/>
      <w:spacing w:before="120"/>
    </w:pPr>
    <w:rPr>
      <w:rFonts w:cs="Mangal"/>
      <w:i/>
      <w:iCs/>
      <w:sz w:val="24"/>
    </w:rPr>
  </w:style>
  <w:style w:type="paragraph" w:customStyle="1" w:styleId="WW-Caption111">
    <w:name w:val="WW-Caption111"/>
    <w:basedOn w:val="a"/>
    <w:rsid w:val="00EF1543"/>
    <w:pPr>
      <w:suppressLineNumbers/>
      <w:spacing w:before="120"/>
    </w:pPr>
    <w:rPr>
      <w:rFonts w:cs="Mangal"/>
      <w:i/>
      <w:iCs/>
      <w:sz w:val="24"/>
    </w:rPr>
  </w:style>
  <w:style w:type="paragraph" w:customStyle="1" w:styleId="24">
    <w:name w:val="Λεζάντα2"/>
    <w:basedOn w:val="a"/>
    <w:rsid w:val="00EF1543"/>
    <w:pPr>
      <w:suppressLineNumbers/>
      <w:spacing w:before="120"/>
    </w:pPr>
    <w:rPr>
      <w:rFonts w:cs="Mangal"/>
      <w:i/>
      <w:iCs/>
      <w:sz w:val="24"/>
    </w:rPr>
  </w:style>
  <w:style w:type="paragraph" w:customStyle="1" w:styleId="Caption1">
    <w:name w:val="Caption1"/>
    <w:basedOn w:val="a"/>
    <w:rsid w:val="00EF1543"/>
    <w:pPr>
      <w:suppressLineNumbers/>
      <w:spacing w:before="120"/>
    </w:pPr>
    <w:rPr>
      <w:rFonts w:cs="Mangal"/>
      <w:i/>
      <w:iCs/>
      <w:sz w:val="24"/>
    </w:rPr>
  </w:style>
  <w:style w:type="paragraph" w:customStyle="1" w:styleId="WW-Caption1111">
    <w:name w:val="WW-Caption1111"/>
    <w:basedOn w:val="a"/>
    <w:rsid w:val="00EF1543"/>
    <w:pPr>
      <w:suppressLineNumbers/>
      <w:spacing w:before="120"/>
    </w:pPr>
    <w:rPr>
      <w:rFonts w:cs="Mangal"/>
      <w:i/>
      <w:iCs/>
      <w:sz w:val="24"/>
    </w:rPr>
  </w:style>
  <w:style w:type="paragraph" w:customStyle="1" w:styleId="WW-Caption11111">
    <w:name w:val="WW-Caption11111"/>
    <w:basedOn w:val="a"/>
    <w:rsid w:val="00EF1543"/>
    <w:pPr>
      <w:suppressLineNumbers/>
      <w:spacing w:before="120"/>
    </w:pPr>
    <w:rPr>
      <w:rFonts w:cs="Mangal"/>
      <w:i/>
      <w:iCs/>
      <w:sz w:val="24"/>
    </w:rPr>
  </w:style>
  <w:style w:type="paragraph" w:customStyle="1" w:styleId="WW-Caption111111">
    <w:name w:val="WW-Caption111111"/>
    <w:basedOn w:val="a"/>
    <w:rsid w:val="00EF1543"/>
    <w:pPr>
      <w:suppressLineNumbers/>
      <w:spacing w:before="120"/>
    </w:pPr>
    <w:rPr>
      <w:rFonts w:cs="Mangal"/>
      <w:i/>
      <w:iCs/>
      <w:sz w:val="24"/>
    </w:rPr>
  </w:style>
  <w:style w:type="paragraph" w:customStyle="1" w:styleId="WW-Caption1111111">
    <w:name w:val="WW-Caption1111111"/>
    <w:basedOn w:val="a"/>
    <w:rsid w:val="00EF1543"/>
    <w:pPr>
      <w:suppressLineNumbers/>
      <w:spacing w:before="120"/>
    </w:pPr>
    <w:rPr>
      <w:rFonts w:cs="Mangal"/>
      <w:i/>
      <w:iCs/>
      <w:sz w:val="24"/>
    </w:rPr>
  </w:style>
  <w:style w:type="paragraph" w:customStyle="1" w:styleId="WW-Caption11111111">
    <w:name w:val="WW-Caption11111111"/>
    <w:basedOn w:val="a"/>
    <w:rsid w:val="00EF1543"/>
    <w:pPr>
      <w:suppressLineNumbers/>
      <w:spacing w:before="120"/>
    </w:pPr>
    <w:rPr>
      <w:rFonts w:cs="Mangal"/>
      <w:i/>
      <w:iCs/>
      <w:sz w:val="24"/>
    </w:rPr>
  </w:style>
  <w:style w:type="paragraph" w:customStyle="1" w:styleId="WW-Caption111111111">
    <w:name w:val="WW-Caption111111111"/>
    <w:basedOn w:val="a"/>
    <w:rsid w:val="00EF1543"/>
    <w:pPr>
      <w:suppressLineNumbers/>
      <w:spacing w:before="120"/>
    </w:pPr>
    <w:rPr>
      <w:rFonts w:cs="Mangal"/>
      <w:i/>
      <w:iCs/>
      <w:sz w:val="24"/>
    </w:rPr>
  </w:style>
  <w:style w:type="paragraph" w:customStyle="1" w:styleId="WW-Caption1111111111">
    <w:name w:val="WW-Caption1111111111"/>
    <w:basedOn w:val="a"/>
    <w:rsid w:val="00EF1543"/>
    <w:pPr>
      <w:suppressLineNumbers/>
      <w:spacing w:before="120"/>
    </w:pPr>
    <w:rPr>
      <w:rFonts w:cs="Mangal"/>
      <w:i/>
      <w:iCs/>
      <w:sz w:val="24"/>
    </w:rPr>
  </w:style>
  <w:style w:type="paragraph" w:customStyle="1" w:styleId="WW-Caption11111111111">
    <w:name w:val="WW-Caption11111111111"/>
    <w:basedOn w:val="a"/>
    <w:rsid w:val="00EF1543"/>
    <w:pPr>
      <w:suppressLineNumbers/>
      <w:spacing w:before="120"/>
    </w:pPr>
    <w:rPr>
      <w:rFonts w:cs="Mangal"/>
      <w:i/>
      <w:iCs/>
      <w:sz w:val="24"/>
    </w:rPr>
  </w:style>
  <w:style w:type="paragraph" w:customStyle="1" w:styleId="WW-Caption111111111111">
    <w:name w:val="WW-Caption111111111111"/>
    <w:basedOn w:val="a"/>
    <w:rsid w:val="00EF1543"/>
    <w:pPr>
      <w:suppressLineNumbers/>
      <w:spacing w:before="120"/>
    </w:pPr>
    <w:rPr>
      <w:rFonts w:cs="Mangal"/>
      <w:i/>
      <w:iCs/>
      <w:sz w:val="24"/>
    </w:rPr>
  </w:style>
  <w:style w:type="paragraph" w:customStyle="1" w:styleId="WW-Caption1111111111111">
    <w:name w:val="WW-Caption1111111111111"/>
    <w:basedOn w:val="a"/>
    <w:rsid w:val="00EF1543"/>
    <w:pPr>
      <w:suppressLineNumbers/>
      <w:spacing w:before="120"/>
    </w:pPr>
    <w:rPr>
      <w:rFonts w:cs="Mangal"/>
      <w:i/>
      <w:iCs/>
      <w:sz w:val="24"/>
    </w:rPr>
  </w:style>
  <w:style w:type="paragraph" w:customStyle="1" w:styleId="WW-Caption11111111111111">
    <w:name w:val="WW-Caption11111111111111"/>
    <w:basedOn w:val="a"/>
    <w:rsid w:val="00EF1543"/>
    <w:pPr>
      <w:suppressLineNumbers/>
      <w:spacing w:before="120"/>
    </w:pPr>
    <w:rPr>
      <w:rFonts w:cs="Mangal"/>
      <w:i/>
      <w:iCs/>
      <w:sz w:val="24"/>
    </w:rPr>
  </w:style>
  <w:style w:type="paragraph" w:customStyle="1" w:styleId="14">
    <w:name w:val="Λεζάντα1"/>
    <w:basedOn w:val="a"/>
    <w:rsid w:val="00EF1543"/>
    <w:pPr>
      <w:suppressLineNumbers/>
      <w:spacing w:before="120"/>
    </w:pPr>
    <w:rPr>
      <w:rFonts w:cs="Mangal"/>
      <w:i/>
      <w:iCs/>
      <w:sz w:val="24"/>
    </w:rPr>
  </w:style>
  <w:style w:type="paragraph" w:customStyle="1" w:styleId="WW-Caption111111111111111">
    <w:name w:val="WW-Caption111111111111111"/>
    <w:basedOn w:val="a"/>
    <w:rsid w:val="00EF1543"/>
    <w:pPr>
      <w:suppressLineNumbers/>
      <w:spacing w:before="120"/>
    </w:pPr>
    <w:rPr>
      <w:rFonts w:cs="Mangal"/>
      <w:i/>
      <w:iCs/>
      <w:sz w:val="24"/>
    </w:rPr>
  </w:style>
  <w:style w:type="paragraph" w:customStyle="1" w:styleId="WW-Caption1111111111111111">
    <w:name w:val="WW-Caption1111111111111111"/>
    <w:basedOn w:val="a"/>
    <w:rsid w:val="00EF1543"/>
    <w:pPr>
      <w:suppressLineNumbers/>
      <w:spacing w:before="120"/>
    </w:pPr>
    <w:rPr>
      <w:rFonts w:cs="Mangal"/>
      <w:i/>
      <w:iCs/>
      <w:sz w:val="24"/>
    </w:rPr>
  </w:style>
  <w:style w:type="paragraph" w:customStyle="1" w:styleId="WW-Caption11111111111111111">
    <w:name w:val="WW-Caption11111111111111111"/>
    <w:basedOn w:val="a"/>
    <w:rsid w:val="00EF1543"/>
    <w:pPr>
      <w:suppressLineNumbers/>
      <w:spacing w:before="120"/>
    </w:pPr>
    <w:rPr>
      <w:rFonts w:cs="Mangal"/>
      <w:i/>
      <w:iCs/>
      <w:sz w:val="24"/>
    </w:rPr>
  </w:style>
  <w:style w:type="paragraph" w:customStyle="1" w:styleId="WW-Caption111111111111111111">
    <w:name w:val="WW-Caption111111111111111111"/>
    <w:basedOn w:val="a"/>
    <w:rsid w:val="00EF1543"/>
    <w:pPr>
      <w:suppressLineNumbers/>
      <w:spacing w:before="120"/>
    </w:pPr>
    <w:rPr>
      <w:rFonts w:cs="Mangal"/>
      <w:i/>
      <w:iCs/>
      <w:sz w:val="24"/>
    </w:rPr>
  </w:style>
  <w:style w:type="paragraph" w:customStyle="1" w:styleId="Bullet">
    <w:name w:val="Bullet"/>
    <w:basedOn w:val="a"/>
    <w:rsid w:val="00EF1543"/>
    <w:pPr>
      <w:numPr>
        <w:numId w:val="4"/>
      </w:numPr>
      <w:spacing w:after="100"/>
    </w:pPr>
    <w:rPr>
      <w:rFonts w:eastAsia="MS Mincho"/>
      <w:lang w:val="en-US" w:eastAsia="ja-JP"/>
    </w:rPr>
  </w:style>
  <w:style w:type="paragraph" w:styleId="af4">
    <w:name w:val="Date"/>
    <w:basedOn w:val="a"/>
    <w:next w:val="a"/>
    <w:link w:val="Char3"/>
    <w:rsid w:val="00EF1543"/>
    <w:pPr>
      <w:spacing w:after="100"/>
    </w:pPr>
    <w:rPr>
      <w:rFonts w:eastAsia="MS Mincho"/>
      <w:lang w:val="en-US" w:eastAsia="ja-JP"/>
    </w:rPr>
  </w:style>
  <w:style w:type="character" w:customStyle="1" w:styleId="Char3">
    <w:name w:val="Ημερομηνία Char"/>
    <w:basedOn w:val="a0"/>
    <w:link w:val="af4"/>
    <w:rsid w:val="00EF1543"/>
    <w:rPr>
      <w:rFonts w:ascii="Calibri" w:eastAsia="MS Mincho" w:hAnsi="Calibri" w:cs="Calibri"/>
      <w:szCs w:val="24"/>
      <w:lang w:val="en-US" w:eastAsia="ja-JP"/>
    </w:rPr>
  </w:style>
  <w:style w:type="paragraph" w:customStyle="1" w:styleId="DocTitle">
    <w:name w:val="Doc Title"/>
    <w:basedOn w:val="1"/>
    <w:rsid w:val="00EF1543"/>
  </w:style>
  <w:style w:type="paragraph" w:customStyle="1" w:styleId="inserttext">
    <w:name w:val="insert text"/>
    <w:basedOn w:val="a"/>
    <w:rsid w:val="00EF1543"/>
    <w:pPr>
      <w:spacing w:after="100"/>
      <w:ind w:left="794"/>
    </w:pPr>
    <w:rPr>
      <w:rFonts w:eastAsia="MS Mincho"/>
      <w:lang w:val="en-US" w:eastAsia="ja-JP"/>
    </w:rPr>
  </w:style>
  <w:style w:type="paragraph" w:styleId="af5">
    <w:name w:val="footer"/>
    <w:basedOn w:val="a"/>
    <w:link w:val="Char4"/>
    <w:rsid w:val="00EF1543"/>
    <w:pPr>
      <w:spacing w:after="100"/>
    </w:pPr>
    <w:rPr>
      <w:rFonts w:eastAsia="MS Mincho"/>
      <w:lang w:val="en-US" w:eastAsia="ja-JP"/>
    </w:rPr>
  </w:style>
  <w:style w:type="character" w:customStyle="1" w:styleId="Char4">
    <w:name w:val="Υποσέλιδο Char"/>
    <w:basedOn w:val="a0"/>
    <w:link w:val="af5"/>
    <w:rsid w:val="00EF1543"/>
    <w:rPr>
      <w:rFonts w:ascii="Calibri" w:eastAsia="MS Mincho" w:hAnsi="Calibri" w:cs="Calibri"/>
      <w:szCs w:val="24"/>
      <w:lang w:val="en-US" w:eastAsia="ja-JP"/>
    </w:rPr>
  </w:style>
  <w:style w:type="paragraph" w:styleId="af6">
    <w:name w:val="header"/>
    <w:basedOn w:val="a"/>
    <w:link w:val="Char5"/>
    <w:rsid w:val="00EF1543"/>
  </w:style>
  <w:style w:type="character" w:customStyle="1" w:styleId="Char5">
    <w:name w:val="Κεφαλίδα Char"/>
    <w:basedOn w:val="a0"/>
    <w:link w:val="af6"/>
    <w:rsid w:val="00EF1543"/>
    <w:rPr>
      <w:rFonts w:ascii="Calibri" w:eastAsia="Times New Roman" w:hAnsi="Calibri" w:cs="Calibri"/>
      <w:szCs w:val="24"/>
      <w:lang w:val="en-GB" w:eastAsia="zh-CN"/>
    </w:rPr>
  </w:style>
  <w:style w:type="paragraph" w:styleId="af7">
    <w:name w:val="Balloon Text"/>
    <w:basedOn w:val="a"/>
    <w:link w:val="Char10"/>
    <w:rsid w:val="00EF1543"/>
    <w:rPr>
      <w:rFonts w:ascii="Tahoma" w:hAnsi="Tahoma" w:cs="Tahoma"/>
      <w:sz w:val="16"/>
      <w:szCs w:val="16"/>
    </w:rPr>
  </w:style>
  <w:style w:type="character" w:customStyle="1" w:styleId="Char10">
    <w:name w:val="Κείμενο πλαισίου Char1"/>
    <w:basedOn w:val="a0"/>
    <w:link w:val="af7"/>
    <w:rsid w:val="00EF1543"/>
    <w:rPr>
      <w:rFonts w:ascii="Tahoma" w:eastAsia="Times New Roman" w:hAnsi="Tahoma" w:cs="Tahoma"/>
      <w:sz w:val="16"/>
      <w:szCs w:val="16"/>
      <w:lang w:val="en-GB" w:eastAsia="zh-CN"/>
    </w:rPr>
  </w:style>
  <w:style w:type="paragraph" w:styleId="af8">
    <w:name w:val="annotation text"/>
    <w:basedOn w:val="a"/>
    <w:link w:val="Char11"/>
    <w:uiPriority w:val="99"/>
    <w:rsid w:val="00EF1543"/>
    <w:rPr>
      <w:sz w:val="20"/>
      <w:szCs w:val="20"/>
    </w:rPr>
  </w:style>
  <w:style w:type="character" w:customStyle="1" w:styleId="Char11">
    <w:name w:val="Κείμενο σχολίου Char1"/>
    <w:basedOn w:val="a0"/>
    <w:link w:val="af8"/>
    <w:uiPriority w:val="99"/>
    <w:rsid w:val="00EF1543"/>
    <w:rPr>
      <w:rFonts w:ascii="Calibri" w:eastAsia="Times New Roman" w:hAnsi="Calibri" w:cs="Calibri"/>
      <w:sz w:val="20"/>
      <w:szCs w:val="20"/>
      <w:lang w:val="en-GB" w:eastAsia="zh-CN"/>
    </w:rPr>
  </w:style>
  <w:style w:type="paragraph" w:styleId="af9">
    <w:name w:val="annotation subject"/>
    <w:basedOn w:val="af8"/>
    <w:next w:val="af8"/>
    <w:link w:val="Char12"/>
    <w:rsid w:val="00EF1543"/>
    <w:rPr>
      <w:b/>
      <w:bCs/>
    </w:rPr>
  </w:style>
  <w:style w:type="character" w:customStyle="1" w:styleId="Char12">
    <w:name w:val="Θέμα σχολίου Char1"/>
    <w:basedOn w:val="Char11"/>
    <w:link w:val="af9"/>
    <w:rsid w:val="00EF1543"/>
    <w:rPr>
      <w:rFonts w:ascii="Calibri" w:eastAsia="Times New Roman" w:hAnsi="Calibri" w:cs="Calibri"/>
      <w:b/>
      <w:bCs/>
      <w:sz w:val="20"/>
      <w:szCs w:val="20"/>
      <w:lang w:val="en-GB" w:eastAsia="zh-CN"/>
    </w:rPr>
  </w:style>
  <w:style w:type="paragraph" w:styleId="afa">
    <w:name w:val="Revision"/>
    <w:rsid w:val="00EF1543"/>
    <w:pPr>
      <w:suppressAutoHyphens/>
      <w:spacing w:after="0" w:line="240" w:lineRule="auto"/>
    </w:pPr>
    <w:rPr>
      <w:rFonts w:ascii="Times New Roman" w:eastAsia="Times New Roman" w:hAnsi="Times New Roman" w:cs="Times New Roman"/>
      <w:sz w:val="24"/>
      <w:szCs w:val="24"/>
      <w:lang w:val="en-GB" w:eastAsia="zh-CN"/>
    </w:rPr>
  </w:style>
  <w:style w:type="paragraph" w:customStyle="1" w:styleId="western">
    <w:name w:val="western"/>
    <w:basedOn w:val="a"/>
    <w:rsid w:val="00EF1543"/>
    <w:pPr>
      <w:spacing w:before="280" w:after="200"/>
    </w:pPr>
    <w:rPr>
      <w:rFonts w:ascii="Arial Unicode MS" w:eastAsia="Arial Unicode MS" w:hAnsi="Arial Unicode MS" w:cs="Arial Unicode MS"/>
    </w:rPr>
  </w:style>
  <w:style w:type="paragraph" w:styleId="afb">
    <w:name w:val="List Paragraph"/>
    <w:basedOn w:val="a"/>
    <w:uiPriority w:val="34"/>
    <w:qFormat/>
    <w:rsid w:val="00EF1543"/>
    <w:pPr>
      <w:spacing w:after="200"/>
      <w:ind w:left="720"/>
      <w:contextualSpacing/>
    </w:pPr>
  </w:style>
  <w:style w:type="paragraph" w:styleId="afc">
    <w:name w:val="footnote text"/>
    <w:basedOn w:val="a"/>
    <w:link w:val="Char6"/>
    <w:rsid w:val="00EF1543"/>
    <w:pPr>
      <w:spacing w:after="0"/>
      <w:ind w:left="425" w:hanging="425"/>
    </w:pPr>
    <w:rPr>
      <w:sz w:val="18"/>
      <w:szCs w:val="20"/>
      <w:lang w:val="en-IE"/>
    </w:rPr>
  </w:style>
  <w:style w:type="character" w:customStyle="1" w:styleId="Char6">
    <w:name w:val="Κείμενο υποσημείωσης Char"/>
    <w:basedOn w:val="a0"/>
    <w:link w:val="afc"/>
    <w:rsid w:val="00EF1543"/>
    <w:rPr>
      <w:rFonts w:ascii="Calibri" w:eastAsia="Times New Roman" w:hAnsi="Calibri" w:cs="Calibri"/>
      <w:sz w:val="18"/>
      <w:szCs w:val="20"/>
      <w:lang w:val="en-IE" w:eastAsia="zh-CN"/>
    </w:rPr>
  </w:style>
  <w:style w:type="paragraph" w:styleId="15">
    <w:name w:val="toc 1"/>
    <w:basedOn w:val="a"/>
    <w:next w:val="a"/>
    <w:uiPriority w:val="39"/>
    <w:rsid w:val="00EF1543"/>
    <w:pPr>
      <w:spacing w:before="120"/>
      <w:jc w:val="left"/>
    </w:pPr>
    <w:rPr>
      <w:b/>
      <w:bCs/>
      <w:caps/>
      <w:sz w:val="20"/>
      <w:szCs w:val="20"/>
    </w:rPr>
  </w:style>
  <w:style w:type="paragraph" w:styleId="25">
    <w:name w:val="toc 2"/>
    <w:basedOn w:val="a"/>
    <w:next w:val="a"/>
    <w:uiPriority w:val="39"/>
    <w:rsid w:val="00EF1543"/>
    <w:pPr>
      <w:spacing w:after="0"/>
      <w:ind w:left="220"/>
      <w:jc w:val="left"/>
    </w:pPr>
    <w:rPr>
      <w:smallCaps/>
      <w:sz w:val="20"/>
      <w:szCs w:val="20"/>
    </w:rPr>
  </w:style>
  <w:style w:type="paragraph" w:styleId="34">
    <w:name w:val="toc 3"/>
    <w:basedOn w:val="a"/>
    <w:next w:val="a"/>
    <w:uiPriority w:val="39"/>
    <w:rsid w:val="00EF1543"/>
    <w:pPr>
      <w:spacing w:after="0"/>
      <w:ind w:left="440"/>
      <w:jc w:val="left"/>
    </w:pPr>
    <w:rPr>
      <w:i/>
      <w:iCs/>
      <w:sz w:val="20"/>
      <w:szCs w:val="20"/>
    </w:rPr>
  </w:style>
  <w:style w:type="paragraph" w:styleId="41">
    <w:name w:val="toc 4"/>
    <w:basedOn w:val="a"/>
    <w:next w:val="a"/>
    <w:uiPriority w:val="39"/>
    <w:rsid w:val="00EF1543"/>
    <w:pPr>
      <w:spacing w:after="0"/>
      <w:ind w:left="660"/>
      <w:jc w:val="left"/>
    </w:pPr>
    <w:rPr>
      <w:sz w:val="18"/>
      <w:szCs w:val="18"/>
    </w:rPr>
  </w:style>
  <w:style w:type="paragraph" w:styleId="50">
    <w:name w:val="toc 5"/>
    <w:basedOn w:val="a"/>
    <w:next w:val="a"/>
    <w:rsid w:val="00EF1543"/>
    <w:pPr>
      <w:spacing w:after="0"/>
      <w:ind w:left="880"/>
      <w:jc w:val="left"/>
    </w:pPr>
    <w:rPr>
      <w:sz w:val="18"/>
      <w:szCs w:val="18"/>
    </w:rPr>
  </w:style>
  <w:style w:type="paragraph" w:styleId="6">
    <w:name w:val="toc 6"/>
    <w:basedOn w:val="a"/>
    <w:next w:val="a"/>
    <w:rsid w:val="00EF1543"/>
    <w:pPr>
      <w:spacing w:after="0"/>
      <w:ind w:left="1100"/>
      <w:jc w:val="left"/>
    </w:pPr>
    <w:rPr>
      <w:sz w:val="18"/>
      <w:szCs w:val="18"/>
    </w:rPr>
  </w:style>
  <w:style w:type="paragraph" w:styleId="7">
    <w:name w:val="toc 7"/>
    <w:basedOn w:val="a"/>
    <w:next w:val="a"/>
    <w:rsid w:val="00EF1543"/>
    <w:pPr>
      <w:spacing w:after="0"/>
      <w:ind w:left="1320"/>
      <w:jc w:val="left"/>
    </w:pPr>
    <w:rPr>
      <w:sz w:val="18"/>
      <w:szCs w:val="18"/>
    </w:rPr>
  </w:style>
  <w:style w:type="paragraph" w:styleId="8">
    <w:name w:val="toc 8"/>
    <w:basedOn w:val="a"/>
    <w:next w:val="a"/>
    <w:rsid w:val="00EF1543"/>
    <w:pPr>
      <w:spacing w:after="0"/>
      <w:ind w:left="1540"/>
      <w:jc w:val="left"/>
    </w:pPr>
    <w:rPr>
      <w:sz w:val="18"/>
      <w:szCs w:val="18"/>
    </w:rPr>
  </w:style>
  <w:style w:type="paragraph" w:styleId="9">
    <w:name w:val="toc 9"/>
    <w:basedOn w:val="a"/>
    <w:next w:val="a"/>
    <w:rsid w:val="00EF1543"/>
    <w:pPr>
      <w:spacing w:after="0"/>
      <w:ind w:left="1760"/>
      <w:jc w:val="left"/>
    </w:pPr>
    <w:rPr>
      <w:sz w:val="18"/>
      <w:szCs w:val="18"/>
    </w:rPr>
  </w:style>
  <w:style w:type="paragraph" w:customStyle="1" w:styleId="Style1">
    <w:name w:val="Style1"/>
    <w:basedOn w:val="DocTitle"/>
    <w:rsid w:val="00EF1543"/>
    <w:pPr>
      <w:pageBreakBefore w:val="0"/>
      <w:pBdr>
        <w:top w:val="single" w:sz="18" w:space="1" w:color="000080"/>
        <w:left w:val="single" w:sz="18" w:space="4" w:color="000080"/>
        <w:right w:val="single" w:sz="18" w:space="4" w:color="000080"/>
      </w:pBdr>
      <w:jc w:val="center"/>
    </w:pPr>
    <w:rPr>
      <w:rFonts w:ascii="Calibri" w:hAnsi="Calibri" w:cs="Calibri"/>
      <w:sz w:val="40"/>
      <w:szCs w:val="40"/>
      <w:lang w:val="el-GR"/>
    </w:rPr>
  </w:style>
  <w:style w:type="paragraph" w:customStyle="1" w:styleId="Contents">
    <w:name w:val="Contents"/>
    <w:basedOn w:val="1"/>
    <w:rsid w:val="00EF1543"/>
    <w:rPr>
      <w:rFonts w:ascii="Calibri" w:hAnsi="Calibri" w:cs="Calibri"/>
      <w:lang w:val="el-GR"/>
    </w:rPr>
  </w:style>
  <w:style w:type="paragraph" w:styleId="afd">
    <w:name w:val="endnote text"/>
    <w:basedOn w:val="a"/>
    <w:link w:val="Char7"/>
    <w:rsid w:val="00EF1543"/>
    <w:rPr>
      <w:sz w:val="20"/>
      <w:szCs w:val="20"/>
    </w:rPr>
  </w:style>
  <w:style w:type="character" w:customStyle="1" w:styleId="Char7">
    <w:name w:val="Κείμενο σημείωσης τέλους Char"/>
    <w:basedOn w:val="a0"/>
    <w:link w:val="afd"/>
    <w:rsid w:val="00EF1543"/>
    <w:rPr>
      <w:rFonts w:ascii="Calibri" w:eastAsia="Times New Roman" w:hAnsi="Calibri" w:cs="Calibri"/>
      <w:sz w:val="20"/>
      <w:szCs w:val="20"/>
      <w:lang w:val="en-GB" w:eastAsia="zh-CN"/>
    </w:rPr>
  </w:style>
  <w:style w:type="paragraph" w:customStyle="1" w:styleId="Default">
    <w:name w:val="Default"/>
    <w:rsid w:val="00EF1543"/>
    <w:pPr>
      <w:widowControl w:val="0"/>
      <w:suppressAutoHyphens/>
      <w:spacing w:after="0" w:line="240" w:lineRule="auto"/>
    </w:pPr>
    <w:rPr>
      <w:rFonts w:ascii="Cambria" w:eastAsia="SimSun" w:hAnsi="Cambria" w:cs="Mangal"/>
      <w:color w:val="000000"/>
      <w:sz w:val="24"/>
      <w:szCs w:val="24"/>
      <w:lang w:eastAsia="zh-CN" w:bidi="hi-IN"/>
    </w:rPr>
  </w:style>
  <w:style w:type="paragraph" w:customStyle="1" w:styleId="afe">
    <w:name w:val="Προμορφοποιημένο κείμενο"/>
    <w:basedOn w:val="a"/>
    <w:rsid w:val="00EF1543"/>
  </w:style>
  <w:style w:type="paragraph" w:styleId="aff">
    <w:name w:val="Body Text Indent"/>
    <w:basedOn w:val="a"/>
    <w:link w:val="Char8"/>
    <w:rsid w:val="00EF1543"/>
    <w:pPr>
      <w:ind w:firstLine="1134"/>
    </w:pPr>
    <w:rPr>
      <w:rFonts w:ascii="Arial" w:hAnsi="Arial" w:cs="Arial"/>
    </w:rPr>
  </w:style>
  <w:style w:type="character" w:customStyle="1" w:styleId="Char8">
    <w:name w:val="Σώμα κείμενου με εσοχή Char"/>
    <w:basedOn w:val="a0"/>
    <w:link w:val="aff"/>
    <w:rsid w:val="00EF1543"/>
    <w:rPr>
      <w:rFonts w:ascii="Arial" w:eastAsia="Times New Roman" w:hAnsi="Arial" w:cs="Arial"/>
      <w:szCs w:val="24"/>
      <w:lang w:val="en-GB" w:eastAsia="zh-CN"/>
    </w:rPr>
  </w:style>
  <w:style w:type="paragraph" w:customStyle="1" w:styleId="normalwithoutspacing">
    <w:name w:val="normal_without_spacing"/>
    <w:basedOn w:val="a"/>
    <w:rsid w:val="00EF1543"/>
    <w:pPr>
      <w:spacing w:after="60"/>
    </w:pPr>
    <w:rPr>
      <w:lang w:val="el-GR"/>
    </w:rPr>
  </w:style>
  <w:style w:type="paragraph" w:customStyle="1" w:styleId="foothanging">
    <w:name w:val="foot_hanging"/>
    <w:basedOn w:val="afc"/>
    <w:rsid w:val="00EF1543"/>
    <w:pPr>
      <w:ind w:left="426" w:hanging="426"/>
    </w:pPr>
    <w:rPr>
      <w:szCs w:val="18"/>
    </w:rPr>
  </w:style>
  <w:style w:type="paragraph" w:styleId="-HTML">
    <w:name w:val="HTML Preformatted"/>
    <w:basedOn w:val="a"/>
    <w:link w:val="-HTMLChar1"/>
    <w:uiPriority w:val="99"/>
    <w:rsid w:val="00EF15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jc w:val="left"/>
    </w:pPr>
    <w:rPr>
      <w:rFonts w:ascii="Courier New" w:hAnsi="Courier New" w:cs="Courier New"/>
      <w:sz w:val="20"/>
      <w:szCs w:val="20"/>
      <w:lang w:val="el-GR"/>
    </w:rPr>
  </w:style>
  <w:style w:type="character" w:customStyle="1" w:styleId="-HTMLChar1">
    <w:name w:val="Προ-διαμορφωμένο HTML Char1"/>
    <w:basedOn w:val="a0"/>
    <w:link w:val="-HTML"/>
    <w:uiPriority w:val="99"/>
    <w:rsid w:val="00EF1543"/>
    <w:rPr>
      <w:rFonts w:ascii="Courier New" w:eastAsia="Times New Roman" w:hAnsi="Courier New" w:cs="Courier New"/>
      <w:sz w:val="20"/>
      <w:szCs w:val="20"/>
      <w:lang w:eastAsia="zh-CN"/>
    </w:rPr>
  </w:style>
  <w:style w:type="paragraph" w:customStyle="1" w:styleId="LO-normal">
    <w:name w:val="LO-normal"/>
    <w:rsid w:val="00EF1543"/>
    <w:pPr>
      <w:suppressAutoHyphens/>
      <w:spacing w:after="0" w:line="276" w:lineRule="auto"/>
    </w:pPr>
    <w:rPr>
      <w:rFonts w:ascii="Arial" w:eastAsia="Arial" w:hAnsi="Arial" w:cs="Arial"/>
      <w:color w:val="000000"/>
      <w:lang w:eastAsia="zh-CN"/>
    </w:rPr>
  </w:style>
  <w:style w:type="paragraph" w:styleId="35">
    <w:name w:val="Body Text Indent 3"/>
    <w:basedOn w:val="a"/>
    <w:link w:val="3Char0"/>
    <w:rsid w:val="00EF1543"/>
    <w:pPr>
      <w:suppressAutoHyphens w:val="0"/>
      <w:spacing w:line="312" w:lineRule="auto"/>
      <w:ind w:left="283"/>
    </w:pPr>
    <w:rPr>
      <w:rFonts w:cs="Times New Roman"/>
      <w:sz w:val="16"/>
      <w:szCs w:val="16"/>
    </w:rPr>
  </w:style>
  <w:style w:type="character" w:customStyle="1" w:styleId="3Char0">
    <w:name w:val="Σώμα κείμενου με εσοχή 3 Char"/>
    <w:basedOn w:val="a0"/>
    <w:link w:val="35"/>
    <w:rsid w:val="00EF1543"/>
    <w:rPr>
      <w:rFonts w:ascii="Calibri" w:eastAsia="Times New Roman" w:hAnsi="Calibri" w:cs="Times New Roman"/>
      <w:sz w:val="16"/>
      <w:szCs w:val="16"/>
      <w:lang w:val="en-GB" w:eastAsia="zh-CN"/>
    </w:rPr>
  </w:style>
  <w:style w:type="paragraph" w:styleId="aff0">
    <w:name w:val="No Spacing"/>
    <w:qFormat/>
    <w:rsid w:val="00EF1543"/>
    <w:pPr>
      <w:suppressAutoHyphens/>
      <w:spacing w:after="0" w:line="240" w:lineRule="auto"/>
      <w:jc w:val="both"/>
    </w:pPr>
    <w:rPr>
      <w:rFonts w:ascii="Calibri" w:eastAsia="Times New Roman" w:hAnsi="Calibri" w:cs="Calibri"/>
      <w:szCs w:val="24"/>
      <w:lang w:val="en-GB" w:eastAsia="zh-CN"/>
    </w:rPr>
  </w:style>
  <w:style w:type="paragraph" w:customStyle="1" w:styleId="aff1">
    <w:name w:val="Περιεχόμενα πίνακα"/>
    <w:basedOn w:val="a"/>
    <w:rsid w:val="00EF1543"/>
    <w:pPr>
      <w:suppressLineNumbers/>
    </w:pPr>
  </w:style>
  <w:style w:type="paragraph" w:customStyle="1" w:styleId="aff2">
    <w:name w:val="Επικεφαλίδα πίνακα"/>
    <w:basedOn w:val="aff1"/>
    <w:rsid w:val="00EF1543"/>
    <w:pPr>
      <w:jc w:val="center"/>
    </w:pPr>
    <w:rPr>
      <w:b/>
      <w:bCs/>
    </w:rPr>
  </w:style>
  <w:style w:type="paragraph" w:customStyle="1" w:styleId="footers">
    <w:name w:val="footers"/>
    <w:basedOn w:val="foothanging"/>
    <w:rsid w:val="00EF1543"/>
  </w:style>
  <w:style w:type="paragraph" w:customStyle="1" w:styleId="Standard">
    <w:name w:val="Standard"/>
    <w:rsid w:val="00EF1543"/>
    <w:pPr>
      <w:widowControl w:val="0"/>
      <w:suppressAutoHyphens/>
      <w:spacing w:after="0" w:line="240" w:lineRule="auto"/>
      <w:textAlignment w:val="baseline"/>
    </w:pPr>
    <w:rPr>
      <w:rFonts w:ascii="Times New Roman" w:eastAsia="SimSun" w:hAnsi="Times New Roman" w:cs="Lucida Sans"/>
      <w:kern w:val="1"/>
      <w:sz w:val="24"/>
      <w:szCs w:val="24"/>
      <w:lang w:eastAsia="zh-CN" w:bidi="hi-IN"/>
    </w:rPr>
  </w:style>
  <w:style w:type="paragraph" w:customStyle="1" w:styleId="Textbody">
    <w:name w:val="Text body"/>
    <w:basedOn w:val="Standard"/>
    <w:rsid w:val="00EF1543"/>
    <w:pPr>
      <w:spacing w:after="120"/>
    </w:pPr>
  </w:style>
  <w:style w:type="paragraph" w:customStyle="1" w:styleId="Footnote">
    <w:name w:val="Footnote"/>
    <w:basedOn w:val="Standard"/>
    <w:rsid w:val="00EF1543"/>
    <w:pPr>
      <w:suppressLineNumbers/>
      <w:ind w:left="283" w:hanging="283"/>
    </w:pPr>
    <w:rPr>
      <w:sz w:val="20"/>
      <w:szCs w:val="20"/>
    </w:rPr>
  </w:style>
  <w:style w:type="paragraph" w:styleId="36">
    <w:name w:val="Body Text 3"/>
    <w:basedOn w:val="a"/>
    <w:link w:val="3Char1"/>
    <w:rsid w:val="00EF1543"/>
    <w:rPr>
      <w:sz w:val="16"/>
      <w:szCs w:val="16"/>
    </w:rPr>
  </w:style>
  <w:style w:type="character" w:customStyle="1" w:styleId="3Char1">
    <w:name w:val="Σώμα κείμενου 3 Char"/>
    <w:basedOn w:val="a0"/>
    <w:link w:val="36"/>
    <w:rsid w:val="00EF1543"/>
    <w:rPr>
      <w:rFonts w:ascii="Calibri" w:eastAsia="Times New Roman" w:hAnsi="Calibri" w:cs="Calibri"/>
      <w:sz w:val="16"/>
      <w:szCs w:val="16"/>
      <w:lang w:val="en-GB" w:eastAsia="zh-CN"/>
    </w:rPr>
  </w:style>
  <w:style w:type="paragraph" w:customStyle="1" w:styleId="fooot">
    <w:name w:val="fooot"/>
    <w:basedOn w:val="footers"/>
    <w:rsid w:val="00EF1543"/>
  </w:style>
  <w:style w:type="paragraph" w:customStyle="1" w:styleId="16">
    <w:name w:val="Κείμενο πλαισίου1"/>
    <w:basedOn w:val="a"/>
    <w:rsid w:val="00EF1543"/>
    <w:pPr>
      <w:spacing w:after="0"/>
    </w:pPr>
    <w:rPr>
      <w:rFonts w:ascii="Tahoma" w:hAnsi="Tahoma" w:cs="Tahoma"/>
      <w:sz w:val="16"/>
      <w:szCs w:val="16"/>
    </w:rPr>
  </w:style>
  <w:style w:type="paragraph" w:customStyle="1" w:styleId="17">
    <w:name w:val="Κείμενο σχολίου1"/>
    <w:basedOn w:val="a"/>
    <w:rsid w:val="00EF1543"/>
    <w:rPr>
      <w:sz w:val="20"/>
      <w:szCs w:val="20"/>
    </w:rPr>
  </w:style>
  <w:style w:type="paragraph" w:customStyle="1" w:styleId="18">
    <w:name w:val="Θέμα σχολίου1"/>
    <w:basedOn w:val="17"/>
    <w:next w:val="17"/>
    <w:rsid w:val="00EF1543"/>
    <w:rPr>
      <w:b/>
      <w:bCs/>
    </w:rPr>
  </w:style>
  <w:style w:type="paragraph" w:customStyle="1" w:styleId="-HTML1">
    <w:name w:val="Προ-διαμορφωμένο HTML1"/>
    <w:basedOn w:val="a"/>
    <w:rsid w:val="00EF15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jc w:val="left"/>
    </w:pPr>
    <w:rPr>
      <w:rFonts w:ascii="Courier New" w:hAnsi="Courier New" w:cs="Courier New"/>
      <w:sz w:val="20"/>
      <w:szCs w:val="20"/>
      <w:lang w:val="en-US"/>
    </w:rPr>
  </w:style>
  <w:style w:type="paragraph" w:customStyle="1" w:styleId="19">
    <w:name w:val="Αναθεώρηση1"/>
    <w:rsid w:val="00EF1543"/>
    <w:pPr>
      <w:suppressAutoHyphens/>
      <w:spacing w:after="0" w:line="240" w:lineRule="auto"/>
    </w:pPr>
    <w:rPr>
      <w:rFonts w:ascii="Calibri" w:eastAsia="Times New Roman" w:hAnsi="Calibri" w:cs="Calibri"/>
      <w:szCs w:val="24"/>
      <w:lang w:val="en-GB" w:eastAsia="zh-CN"/>
    </w:rPr>
  </w:style>
  <w:style w:type="paragraph" w:styleId="2">
    <w:name w:val="List Bullet 2"/>
    <w:basedOn w:val="a"/>
    <w:rsid w:val="00EF1543"/>
    <w:pPr>
      <w:numPr>
        <w:numId w:val="2"/>
      </w:numPr>
      <w:suppressAutoHyphens w:val="0"/>
      <w:spacing w:after="0" w:line="360" w:lineRule="auto"/>
    </w:pPr>
    <w:rPr>
      <w:rFonts w:ascii="Trebuchet MS" w:hAnsi="Trebuchet MS" w:cs="Times New Roman"/>
      <w:szCs w:val="20"/>
      <w:lang w:val="en-US"/>
    </w:rPr>
  </w:style>
  <w:style w:type="paragraph" w:customStyle="1" w:styleId="100">
    <w:name w:val="Περιεχόμενα 10"/>
    <w:basedOn w:val="af3"/>
    <w:rsid w:val="00EF1543"/>
    <w:pPr>
      <w:tabs>
        <w:tab w:val="right" w:leader="dot" w:pos="7091"/>
      </w:tabs>
      <w:ind w:left="2547"/>
    </w:pPr>
  </w:style>
  <w:style w:type="paragraph" w:customStyle="1" w:styleId="aff3">
    <w:name w:val="Οριζόντια γραμμή"/>
    <w:basedOn w:val="a"/>
    <w:next w:val="af0"/>
    <w:rsid w:val="00EF1543"/>
    <w:pPr>
      <w:suppressLineNumbers/>
      <w:pBdr>
        <w:top w:val="none" w:sz="0" w:space="0" w:color="000000"/>
        <w:left w:val="none" w:sz="0" w:space="0" w:color="000000"/>
        <w:bottom w:val="none" w:sz="0" w:space="0" w:color="000000"/>
        <w:right w:val="none" w:sz="0" w:space="0" w:color="000000"/>
      </w:pBdr>
      <w:spacing w:after="283"/>
    </w:pPr>
    <w:rPr>
      <w:sz w:val="12"/>
      <w:szCs w:val="12"/>
    </w:rPr>
  </w:style>
  <w:style w:type="paragraph" w:customStyle="1" w:styleId="para-1">
    <w:name w:val="para-1"/>
    <w:basedOn w:val="a"/>
    <w:rsid w:val="00EF1543"/>
    <w:pPr>
      <w:tabs>
        <w:tab w:val="left" w:pos="1021"/>
        <w:tab w:val="left" w:pos="1588"/>
        <w:tab w:val="left" w:pos="2155"/>
        <w:tab w:val="left" w:pos="2722"/>
        <w:tab w:val="left" w:pos="3289"/>
      </w:tabs>
      <w:spacing w:after="0"/>
      <w:ind w:left="1021" w:hanging="1021"/>
    </w:pPr>
    <w:rPr>
      <w:rFonts w:ascii="Arial" w:hAnsi="Arial" w:cs="Arial"/>
      <w:spacing w:val="5"/>
      <w:szCs w:val="20"/>
      <w:lang w:val="el-GR"/>
    </w:rPr>
  </w:style>
  <w:style w:type="paragraph" w:customStyle="1" w:styleId="210">
    <w:name w:val="Σώμα κείμενου 21"/>
    <w:basedOn w:val="a"/>
    <w:rsid w:val="00EF1543"/>
    <w:pPr>
      <w:overflowPunct w:val="0"/>
      <w:autoSpaceDE w:val="0"/>
      <w:spacing w:after="0"/>
      <w:textAlignment w:val="baseline"/>
    </w:pPr>
    <w:rPr>
      <w:rFonts w:ascii="Arial" w:hAnsi="Arial" w:cs="Arial"/>
      <w:szCs w:val="20"/>
      <w:lang w:val="el-GR"/>
    </w:rPr>
  </w:style>
  <w:style w:type="character" w:customStyle="1" w:styleId="WW-">
    <w:name w:val="WW-Παραπομπή υποσημείωσης"/>
    <w:rsid w:val="00EF1543"/>
    <w:rPr>
      <w:vertAlign w:val="superscript"/>
    </w:rPr>
  </w:style>
  <w:style w:type="paragraph" w:customStyle="1" w:styleId="-HTML2">
    <w:name w:val="Προ-διαμορφωμένο HTML2"/>
    <w:basedOn w:val="a"/>
    <w:rsid w:val="00EF15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jc w:val="left"/>
    </w:pPr>
    <w:rPr>
      <w:rFonts w:ascii="Courier New" w:hAnsi="Courier New" w:cs="Courier New"/>
      <w:sz w:val="20"/>
      <w:szCs w:val="20"/>
      <w:lang w:val="el-GR" w:eastAsia="ar-SA"/>
    </w:rPr>
  </w:style>
  <w:style w:type="character" w:customStyle="1" w:styleId="42">
    <w:name w:val="Παραπομπή υποσημείωσης4"/>
    <w:rsid w:val="00EF1543"/>
    <w:rPr>
      <w:vertAlign w:val="superscript"/>
    </w:rPr>
  </w:style>
  <w:style w:type="paragraph" w:customStyle="1" w:styleId="WW-Caption11111111111111111111">
    <w:name w:val="WW-Caption11111111111111111111"/>
    <w:basedOn w:val="a"/>
    <w:rsid w:val="00EF1543"/>
    <w:pPr>
      <w:suppressLineNumbers/>
      <w:spacing w:before="120"/>
    </w:pPr>
    <w:rPr>
      <w:rFonts w:cs="Mangal"/>
      <w:i/>
      <w:iCs/>
      <w:sz w:val="24"/>
      <w:lang w:eastAsia="ar-SA"/>
    </w:rPr>
  </w:style>
  <w:style w:type="character" w:customStyle="1" w:styleId="highlight">
    <w:name w:val="highlight"/>
    <w:rsid w:val="00EF1543"/>
  </w:style>
  <w:style w:type="paragraph" w:styleId="Web">
    <w:name w:val="Normal (Web)"/>
    <w:basedOn w:val="a"/>
    <w:uiPriority w:val="99"/>
    <w:semiHidden/>
    <w:unhideWhenUsed/>
    <w:rsid w:val="00EF1543"/>
    <w:pPr>
      <w:suppressAutoHyphens w:val="0"/>
      <w:spacing w:before="100" w:beforeAutospacing="1" w:after="100" w:afterAutospacing="1"/>
      <w:jc w:val="left"/>
    </w:pPr>
    <w:rPr>
      <w:rFonts w:ascii="Times New Roman" w:hAnsi="Times New Roman" w:cs="Times New Roman"/>
      <w:sz w:val="24"/>
      <w:lang w:val="el-GR" w:eastAsia="el-GR"/>
    </w:rPr>
  </w:style>
  <w:style w:type="character" w:customStyle="1" w:styleId="220">
    <w:name w:val="Επικεφαλίδα #2 (2)"/>
    <w:rsid w:val="00EF1543"/>
    <w:rPr>
      <w:rFonts w:ascii="Calibri" w:eastAsia="Calibri" w:hAnsi="Calibri" w:cs="Calibri"/>
      <w:b w:val="0"/>
      <w:bCs w:val="0"/>
      <w:i w:val="0"/>
      <w:iCs w:val="0"/>
      <w:smallCaps w:val="0"/>
      <w:strike w:val="0"/>
      <w:spacing w:val="0"/>
      <w:sz w:val="23"/>
      <w:szCs w:val="23"/>
      <w:u w:val="single"/>
    </w:rPr>
  </w:style>
  <w:style w:type="character" w:customStyle="1" w:styleId="aff4">
    <w:name w:val="Σώμα κειμένου + Έντονη γραφή"/>
    <w:rsid w:val="00EF1543"/>
    <w:rPr>
      <w:rFonts w:ascii="Calibri" w:eastAsia="Calibri" w:hAnsi="Calibri" w:cs="Calibri"/>
      <w:b/>
      <w:bCs/>
      <w:i w:val="0"/>
      <w:iCs w:val="0"/>
      <w:smallCaps w:val="0"/>
      <w:strike w:val="0"/>
      <w:spacing w:val="0"/>
      <w:sz w:val="20"/>
      <w:szCs w:val="20"/>
    </w:rPr>
  </w:style>
  <w:style w:type="character" w:customStyle="1" w:styleId="26">
    <w:name w:val="Επικεφαλίδα #2 + Χωρίς έντονη γραφή"/>
    <w:rsid w:val="00EF1543"/>
    <w:rPr>
      <w:rFonts w:ascii="Tahoma" w:eastAsia="Tahoma" w:hAnsi="Tahoma" w:cs="Tahoma"/>
      <w:b/>
      <w:bCs/>
      <w:i w:val="0"/>
      <w:iCs w:val="0"/>
      <w:smallCaps w:val="0"/>
      <w:strike w:val="0"/>
      <w:spacing w:val="0"/>
      <w:sz w:val="21"/>
      <w:szCs w:val="21"/>
    </w:rPr>
  </w:style>
  <w:style w:type="character" w:customStyle="1" w:styleId="FontStyle44">
    <w:name w:val="Font Style44"/>
    <w:rsid w:val="00EF1543"/>
    <w:rPr>
      <w:rFonts w:ascii="Franklin Gothic Medium" w:hAnsi="Franklin Gothic Medium" w:cs="Franklin Gothic Medium"/>
      <w:sz w:val="20"/>
      <w:szCs w:val="20"/>
    </w:rPr>
  </w:style>
  <w:style w:type="character" w:customStyle="1" w:styleId="27">
    <w:name w:val="Σώμα κειμένου (2)_"/>
    <w:link w:val="28"/>
    <w:locked/>
    <w:rsid w:val="00EF1543"/>
    <w:rPr>
      <w:rFonts w:ascii="Calibri" w:eastAsia="Calibri" w:hAnsi="Calibri" w:cs="Calibri"/>
      <w:sz w:val="23"/>
      <w:szCs w:val="23"/>
      <w:shd w:val="clear" w:color="auto" w:fill="FFFFFF"/>
    </w:rPr>
  </w:style>
  <w:style w:type="paragraph" w:customStyle="1" w:styleId="28">
    <w:name w:val="Σώμα κειμένου (2)"/>
    <w:basedOn w:val="a"/>
    <w:link w:val="27"/>
    <w:rsid w:val="00EF1543"/>
    <w:pPr>
      <w:shd w:val="clear" w:color="auto" w:fill="FFFFFF"/>
      <w:suppressAutoHyphens w:val="0"/>
      <w:spacing w:after="0" w:line="293" w:lineRule="exact"/>
      <w:jc w:val="center"/>
    </w:pPr>
    <w:rPr>
      <w:rFonts w:eastAsia="Calibri"/>
      <w:sz w:val="23"/>
      <w:szCs w:val="23"/>
      <w:lang w:val="el-GR" w:eastAsia="en-US"/>
    </w:rPr>
  </w:style>
  <w:style w:type="character" w:customStyle="1" w:styleId="130">
    <w:name w:val="Σώμα κειμένου (13)_"/>
    <w:link w:val="131"/>
    <w:locked/>
    <w:rsid w:val="00EF1543"/>
    <w:rPr>
      <w:rFonts w:ascii="Arial" w:eastAsia="Arial" w:hAnsi="Arial" w:cs="Arial"/>
      <w:sz w:val="17"/>
      <w:szCs w:val="17"/>
      <w:shd w:val="clear" w:color="auto" w:fill="FFFFFF"/>
    </w:rPr>
  </w:style>
  <w:style w:type="paragraph" w:customStyle="1" w:styleId="131">
    <w:name w:val="Σώμα κειμένου (13)"/>
    <w:basedOn w:val="a"/>
    <w:link w:val="130"/>
    <w:rsid w:val="00EF1543"/>
    <w:pPr>
      <w:shd w:val="clear" w:color="auto" w:fill="FFFFFF"/>
      <w:suppressAutoHyphens w:val="0"/>
      <w:spacing w:before="600" w:after="360" w:line="0" w:lineRule="atLeast"/>
      <w:ind w:hanging="300"/>
    </w:pPr>
    <w:rPr>
      <w:rFonts w:ascii="Arial" w:eastAsia="Arial" w:hAnsi="Arial" w:cs="Arial"/>
      <w:sz w:val="17"/>
      <w:szCs w:val="17"/>
      <w:lang w:val="el-GR" w:eastAsia="en-US"/>
    </w:rPr>
  </w:style>
  <w:style w:type="character" w:customStyle="1" w:styleId="1310">
    <w:name w:val="Σώμα κειμένου (13) + 10 στ."/>
    <w:rsid w:val="00EF1543"/>
    <w:rPr>
      <w:rFonts w:ascii="Arial" w:eastAsia="Arial" w:hAnsi="Arial" w:cs="Arial" w:hint="default"/>
      <w:b w:val="0"/>
      <w:bCs w:val="0"/>
      <w:i w:val="0"/>
      <w:iCs w:val="0"/>
      <w:smallCaps w:val="0"/>
      <w:strike w:val="0"/>
      <w:dstrike w:val="0"/>
      <w:spacing w:val="0"/>
      <w:sz w:val="20"/>
      <w:szCs w:val="20"/>
      <w:u w:val="none"/>
      <w:effect w:val="none"/>
    </w:rPr>
  </w:style>
  <w:style w:type="character" w:customStyle="1" w:styleId="WW-0">
    <w:name w:val="WW-Χαρακτήρες υποσημείωσης"/>
    <w:rsid w:val="00EF1543"/>
  </w:style>
  <w:style w:type="paragraph" w:customStyle="1" w:styleId="ecxmsonormal">
    <w:name w:val="ecxmsonormal"/>
    <w:basedOn w:val="a"/>
    <w:rsid w:val="00EF1543"/>
    <w:pPr>
      <w:suppressAutoHyphens w:val="0"/>
      <w:spacing w:after="324"/>
      <w:jc w:val="left"/>
    </w:pPr>
    <w:rPr>
      <w:rFonts w:ascii="Times New Roman" w:hAnsi="Times New Roman" w:cs="Times New Roman"/>
      <w:sz w:val="24"/>
      <w:lang w:val="el-GR" w:eastAsia="el-G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taxheaven.gr/laws/law/index/law/121" TargetMode="External"/><Relationship Id="rId13" Type="http://schemas.openxmlformats.org/officeDocument/2006/relationships/hyperlink" Target="https://www.taxheaven.gr/laws/law/index/law/121" TargetMode="External"/><Relationship Id="rId18" Type="http://schemas.openxmlformats.org/officeDocument/2006/relationships/hyperlink" Target="http://www.promitheus.gov.gr" TargetMode="Externa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hyperlink" Target="https://www.taxheaven.gr/laws/law/index/law/121" TargetMode="External"/><Relationship Id="rId12" Type="http://schemas.openxmlformats.org/officeDocument/2006/relationships/hyperlink" Target="https://www.taxheaven.gr/laws/law/index/law/121" TargetMode="External"/><Relationship Id="rId17" Type="http://schemas.openxmlformats.org/officeDocument/2006/relationships/hyperlink" Target="http://www.promitheus.gov.gr" TargetMode="External"/><Relationship Id="rId2" Type="http://schemas.openxmlformats.org/officeDocument/2006/relationships/styles" Target="styles.xml"/><Relationship Id="rId16" Type="http://schemas.openxmlformats.org/officeDocument/2006/relationships/hyperlink" Target="https://www.taxheaven.gr/laws/law/index/law/121" TargetMode="External"/><Relationship Id="rId20" Type="http://schemas.openxmlformats.org/officeDocument/2006/relationships/image" Target="media/image1.jpe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taxheaven.gr/laws/law/index/law/121" TargetMode="External"/><Relationship Id="rId5" Type="http://schemas.openxmlformats.org/officeDocument/2006/relationships/footnotes" Target="footnotes.xml"/><Relationship Id="rId15" Type="http://schemas.openxmlformats.org/officeDocument/2006/relationships/hyperlink" Target="https://www.taxheaven.gr/laws/law/index/law/121" TargetMode="External"/><Relationship Id="rId10" Type="http://schemas.openxmlformats.org/officeDocument/2006/relationships/hyperlink" Target="https://www.taxheaven.gr/laws/law/index/law/121" TargetMode="External"/><Relationship Id="rId19"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s://www.taxheaven.gr/laws/law/index/law/121" TargetMode="External"/><Relationship Id="rId14" Type="http://schemas.openxmlformats.org/officeDocument/2006/relationships/hyperlink" Target="https://www.taxheaven.gr/laws/law/index/law/121" TargetMode="External"/><Relationship Id="rId22" Type="http://schemas.openxmlformats.org/officeDocument/2006/relationships/theme" Target="theme/theme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27</TotalTime>
  <Pages>41</Pages>
  <Words>14410</Words>
  <Characters>77818</Characters>
  <Application>Microsoft Office Word</Application>
  <DocSecurity>0</DocSecurity>
  <Lines>648</Lines>
  <Paragraphs>184</Paragraphs>
  <ScaleCrop>false</ScaleCrop>
  <HeadingPairs>
    <vt:vector size="2" baseType="variant">
      <vt:variant>
        <vt:lpstr>Τίτλος</vt:lpstr>
      </vt:variant>
      <vt:variant>
        <vt:i4>1</vt:i4>
      </vt:variant>
    </vt:vector>
  </HeadingPairs>
  <TitlesOfParts>
    <vt:vector size="1" baseType="lpstr">
      <vt:lpstr/>
    </vt:vector>
  </TitlesOfParts>
  <Company>Hewlett-Packard Company</Company>
  <LinksUpToDate>false</LinksUpToDate>
  <CharactersWithSpaces>92044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ΜΑΡΙΝΑ ΕΛΕΝΗ ΣΦΥΡΑΚΗ</dc:creator>
  <cp:keywords/>
  <dc:description/>
  <cp:lastModifiedBy>ΜΑΡΙΝΑ ΕΛΕΝΗ ΣΦΥΡΑΚΗ</cp:lastModifiedBy>
  <cp:revision>2</cp:revision>
  <dcterms:created xsi:type="dcterms:W3CDTF">2024-09-03T11:32:00Z</dcterms:created>
  <dcterms:modified xsi:type="dcterms:W3CDTF">2024-09-04T05:45:00Z</dcterms:modified>
</cp:coreProperties>
</file>